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0A1087" w:rsidRPr="001F1255" w14:paraId="55CDEA3B" w14:textId="77777777" w:rsidTr="007D3B83">
        <w:tc>
          <w:tcPr>
            <w:tcW w:w="9426" w:type="dxa"/>
            <w:tcBorders>
              <w:bottom w:val="nil"/>
            </w:tcBorders>
            <w:vAlign w:val="center"/>
          </w:tcPr>
          <w:p w14:paraId="66BC030D" w14:textId="0396CAEB" w:rsidR="000A1087" w:rsidRPr="001F1255" w:rsidRDefault="00136FD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F1255">
              <w:rPr>
                <w:rFonts w:asciiTheme="minorHAnsi" w:hAnsiTheme="minorHAnsi" w:cstheme="minorHAnsi"/>
                <w:sz w:val="24"/>
                <w:szCs w:val="24"/>
              </w:rPr>
              <w:br w:type="page"/>
            </w:r>
            <w:r w:rsidR="000A1087" w:rsidRPr="001F125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CREDENCIAMENTO Nº </w:t>
            </w:r>
            <w:r w:rsidR="005712E9">
              <w:rPr>
                <w:rFonts w:asciiTheme="minorHAnsi" w:hAnsiTheme="minorHAnsi" w:cstheme="minorHAnsi"/>
                <w:b/>
                <w:sz w:val="24"/>
                <w:szCs w:val="24"/>
              </w:rPr>
              <w:t>704</w:t>
            </w:r>
            <w:r w:rsidR="000A1087" w:rsidRPr="001F1255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r w:rsidR="00637250" w:rsidRPr="001F1255">
              <w:rPr>
                <w:rFonts w:asciiTheme="minorHAnsi" w:hAnsiTheme="minorHAnsi" w:cstheme="minorHAnsi"/>
                <w:b/>
                <w:sz w:val="24"/>
                <w:szCs w:val="24"/>
              </w:rPr>
              <w:t>202</w:t>
            </w:r>
            <w:r w:rsidR="00B015E7" w:rsidRPr="001F1255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="00637250" w:rsidRPr="001F125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0A1087" w:rsidRPr="001F1255">
              <w:rPr>
                <w:rFonts w:asciiTheme="minorHAnsi" w:hAnsiTheme="minorHAnsi" w:cstheme="minorHAnsi"/>
                <w:b/>
                <w:sz w:val="24"/>
                <w:szCs w:val="24"/>
              </w:rPr>
              <w:t>– FHE</w:t>
            </w:r>
          </w:p>
        </w:tc>
      </w:tr>
      <w:tr w:rsidR="000A1087" w:rsidRPr="001F1255" w14:paraId="24685935" w14:textId="77777777" w:rsidTr="007D3B83">
        <w:trPr>
          <w:trHeight w:val="470"/>
        </w:trPr>
        <w:tc>
          <w:tcPr>
            <w:tcW w:w="9426" w:type="dxa"/>
            <w:tcBorders>
              <w:top w:val="nil"/>
            </w:tcBorders>
            <w:vAlign w:val="center"/>
          </w:tcPr>
          <w:p w14:paraId="579FB179" w14:textId="2FA74E28" w:rsidR="000A1087" w:rsidRPr="001F1255" w:rsidRDefault="000A1087" w:rsidP="00AC5CCE">
            <w:pPr>
              <w:pStyle w:val="Ttulo1"/>
              <w:jc w:val="center"/>
              <w:rPr>
                <w:rFonts w:asciiTheme="minorHAnsi" w:hAnsiTheme="minorHAnsi" w:cstheme="minorHAnsi"/>
              </w:rPr>
            </w:pPr>
            <w:bookmarkStart w:id="0" w:name="_Toc490651891"/>
            <w:bookmarkStart w:id="1" w:name="_Toc95813671"/>
            <w:r w:rsidRPr="001F1255">
              <w:rPr>
                <w:rFonts w:asciiTheme="minorHAnsi" w:hAnsiTheme="minorHAnsi" w:cstheme="minorHAnsi"/>
                <w:color w:val="auto"/>
              </w:rPr>
              <w:t xml:space="preserve">ANEXO </w:t>
            </w:r>
            <w:r w:rsidR="00EC2689" w:rsidRPr="001F1255">
              <w:rPr>
                <w:rFonts w:asciiTheme="minorHAnsi" w:hAnsiTheme="minorHAnsi" w:cstheme="minorHAnsi"/>
                <w:color w:val="auto"/>
                <w:lang w:val="pt-BR"/>
              </w:rPr>
              <w:t>I</w:t>
            </w:r>
            <w:proofErr w:type="spellStart"/>
            <w:r w:rsidRPr="001F1255">
              <w:rPr>
                <w:rFonts w:asciiTheme="minorHAnsi" w:hAnsiTheme="minorHAnsi" w:cstheme="minorHAnsi"/>
                <w:color w:val="auto"/>
              </w:rPr>
              <w:t>I</w:t>
            </w:r>
            <w:proofErr w:type="spellEnd"/>
            <w:r w:rsidRPr="001F1255">
              <w:rPr>
                <w:rFonts w:asciiTheme="minorHAnsi" w:hAnsiTheme="minorHAnsi" w:cstheme="minorHAnsi"/>
                <w:color w:val="auto"/>
              </w:rPr>
              <w:t xml:space="preserve"> – REQUERIMENTO DE CREDENCIAMENTO</w:t>
            </w:r>
            <w:bookmarkEnd w:id="0"/>
            <w:bookmarkEnd w:id="1"/>
          </w:p>
        </w:tc>
      </w:tr>
    </w:tbl>
    <w:p w14:paraId="52330F75" w14:textId="7C897CC3" w:rsidR="000A1087" w:rsidRPr="001F1255" w:rsidRDefault="000A1087" w:rsidP="000A1087">
      <w:pPr>
        <w:rPr>
          <w:rFonts w:asciiTheme="minorHAnsi" w:hAnsiTheme="minorHAnsi" w:cstheme="minorHAnsi"/>
          <w:noProof/>
          <w:sz w:val="24"/>
          <w:szCs w:val="24"/>
        </w:rPr>
      </w:pPr>
      <w:r w:rsidRPr="001F1255">
        <w:rPr>
          <w:rFonts w:asciiTheme="minorHAnsi" w:hAnsiTheme="minorHAnsi" w:cstheme="minorHAnsi"/>
          <w:noProof/>
          <w:sz w:val="24"/>
          <w:szCs w:val="24"/>
        </w:rPr>
        <w:t xml:space="preserve"> </w:t>
      </w:r>
    </w:p>
    <w:p w14:paraId="41844006" w14:textId="77777777" w:rsidR="004A2569" w:rsidRPr="001F1255" w:rsidRDefault="004A2569" w:rsidP="000A1087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716"/>
        <w:gridCol w:w="437"/>
        <w:gridCol w:w="2312"/>
        <w:gridCol w:w="858"/>
        <w:gridCol w:w="108"/>
        <w:gridCol w:w="3046"/>
      </w:tblGrid>
      <w:tr w:rsidR="00B015E7" w:rsidRPr="001F1255" w14:paraId="175C0042" w14:textId="77777777" w:rsidTr="00314D8D">
        <w:tc>
          <w:tcPr>
            <w:tcW w:w="9477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2596E3B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314D8D">
              <w:rPr>
                <w:rFonts w:asciiTheme="minorHAnsi" w:hAnsiTheme="minorHAnsi" w:cstheme="minorHAnsi"/>
                <w:b/>
                <w:bCs/>
              </w:rPr>
              <w:t>Nome do leiloeiro</w:t>
            </w:r>
          </w:p>
          <w:p w14:paraId="3BE6912B" w14:textId="77777777" w:rsidR="00B015E7" w:rsidRPr="001F1255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B015E7" w:rsidRPr="001F1255" w14:paraId="3A9916CD" w14:textId="77777777" w:rsidTr="00314D8D">
        <w:tc>
          <w:tcPr>
            <w:tcW w:w="3153" w:type="dxa"/>
            <w:gridSpan w:val="2"/>
            <w:tcBorders>
              <w:left w:val="single" w:sz="8" w:space="0" w:color="auto"/>
            </w:tcBorders>
          </w:tcPr>
          <w:p w14:paraId="3F82A218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CPF</w:t>
            </w:r>
          </w:p>
        </w:tc>
        <w:tc>
          <w:tcPr>
            <w:tcW w:w="3170" w:type="dxa"/>
            <w:gridSpan w:val="2"/>
          </w:tcPr>
          <w:p w14:paraId="11913C74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CI</w:t>
            </w:r>
          </w:p>
        </w:tc>
        <w:tc>
          <w:tcPr>
            <w:tcW w:w="3154" w:type="dxa"/>
            <w:gridSpan w:val="2"/>
            <w:tcBorders>
              <w:right w:val="single" w:sz="8" w:space="0" w:color="auto"/>
            </w:tcBorders>
          </w:tcPr>
          <w:p w14:paraId="0BC8D76E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Órgão Expedidor</w:t>
            </w:r>
          </w:p>
          <w:p w14:paraId="32FD4DA9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B015E7" w:rsidRPr="001F1255" w14:paraId="0BB693D4" w14:textId="77777777" w:rsidTr="00314D8D">
        <w:tc>
          <w:tcPr>
            <w:tcW w:w="3153" w:type="dxa"/>
            <w:gridSpan w:val="2"/>
            <w:tcBorders>
              <w:left w:val="single" w:sz="8" w:space="0" w:color="auto"/>
            </w:tcBorders>
          </w:tcPr>
          <w:p w14:paraId="1E0C781D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Matrícula na Junta Comercial</w:t>
            </w:r>
          </w:p>
        </w:tc>
        <w:tc>
          <w:tcPr>
            <w:tcW w:w="3170" w:type="dxa"/>
            <w:gridSpan w:val="2"/>
          </w:tcPr>
          <w:p w14:paraId="5F68A881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UF da Junta Comercial</w:t>
            </w:r>
          </w:p>
        </w:tc>
        <w:tc>
          <w:tcPr>
            <w:tcW w:w="3154" w:type="dxa"/>
            <w:gridSpan w:val="2"/>
            <w:tcBorders>
              <w:right w:val="single" w:sz="8" w:space="0" w:color="auto"/>
            </w:tcBorders>
          </w:tcPr>
          <w:p w14:paraId="4D155100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Data da Inscrição</w:t>
            </w:r>
          </w:p>
          <w:p w14:paraId="45D15BAB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B015E7" w:rsidRPr="001F1255" w14:paraId="74B985F4" w14:textId="77777777" w:rsidTr="00314D8D">
        <w:tc>
          <w:tcPr>
            <w:tcW w:w="9477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14:paraId="7651E449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Endereço</w:t>
            </w:r>
          </w:p>
          <w:p w14:paraId="3EAFAE2B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B015E7" w:rsidRPr="001F1255" w14:paraId="7B8D44C5" w14:textId="77777777" w:rsidTr="00314D8D">
        <w:tc>
          <w:tcPr>
            <w:tcW w:w="2716" w:type="dxa"/>
            <w:tcBorders>
              <w:left w:val="single" w:sz="8" w:space="0" w:color="auto"/>
            </w:tcBorders>
          </w:tcPr>
          <w:p w14:paraId="0C54D5C8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Bairro</w:t>
            </w:r>
          </w:p>
        </w:tc>
        <w:tc>
          <w:tcPr>
            <w:tcW w:w="2749" w:type="dxa"/>
            <w:gridSpan w:val="2"/>
          </w:tcPr>
          <w:p w14:paraId="2D9A221D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Município</w:t>
            </w:r>
          </w:p>
        </w:tc>
        <w:tc>
          <w:tcPr>
            <w:tcW w:w="966" w:type="dxa"/>
            <w:gridSpan w:val="2"/>
          </w:tcPr>
          <w:p w14:paraId="0D1B7ED1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UF</w:t>
            </w:r>
          </w:p>
        </w:tc>
        <w:tc>
          <w:tcPr>
            <w:tcW w:w="3046" w:type="dxa"/>
            <w:tcBorders>
              <w:right w:val="single" w:sz="8" w:space="0" w:color="auto"/>
            </w:tcBorders>
          </w:tcPr>
          <w:p w14:paraId="72DCC7F4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CEP</w:t>
            </w:r>
          </w:p>
          <w:p w14:paraId="1AEFC60B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B015E7" w:rsidRPr="001F1255" w14:paraId="135F9DB1" w14:textId="77777777" w:rsidTr="00314D8D">
        <w:tc>
          <w:tcPr>
            <w:tcW w:w="2716" w:type="dxa"/>
            <w:tcBorders>
              <w:left w:val="single" w:sz="8" w:space="0" w:color="auto"/>
            </w:tcBorders>
          </w:tcPr>
          <w:p w14:paraId="75944348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Telefone</w:t>
            </w:r>
          </w:p>
        </w:tc>
        <w:tc>
          <w:tcPr>
            <w:tcW w:w="2749" w:type="dxa"/>
            <w:gridSpan w:val="2"/>
          </w:tcPr>
          <w:p w14:paraId="53E61BF6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Celular</w:t>
            </w:r>
          </w:p>
        </w:tc>
        <w:tc>
          <w:tcPr>
            <w:tcW w:w="4012" w:type="dxa"/>
            <w:gridSpan w:val="3"/>
            <w:tcBorders>
              <w:right w:val="single" w:sz="8" w:space="0" w:color="auto"/>
            </w:tcBorders>
          </w:tcPr>
          <w:p w14:paraId="3DCBA17B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E-mail</w:t>
            </w:r>
          </w:p>
          <w:p w14:paraId="47FEC1DA" w14:textId="77777777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B015E7" w:rsidRPr="001F1255" w14:paraId="08C86BA6" w14:textId="77777777" w:rsidTr="00314D8D">
        <w:tc>
          <w:tcPr>
            <w:tcW w:w="5465" w:type="dxa"/>
            <w:gridSpan w:val="3"/>
            <w:tcBorders>
              <w:left w:val="single" w:sz="8" w:space="0" w:color="auto"/>
              <w:bottom w:val="single" w:sz="8" w:space="0" w:color="auto"/>
            </w:tcBorders>
          </w:tcPr>
          <w:p w14:paraId="3C4E6D48" w14:textId="062D5999" w:rsidR="00B015E7" w:rsidRPr="00314D8D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Banco</w:t>
            </w:r>
          </w:p>
        </w:tc>
        <w:tc>
          <w:tcPr>
            <w:tcW w:w="4012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14:paraId="2DB1E96A" w14:textId="77777777" w:rsidR="00B015E7" w:rsidRDefault="00B015E7" w:rsidP="003F100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Conta Corrente</w:t>
            </w:r>
          </w:p>
          <w:p w14:paraId="27C34204" w14:textId="4A5EB0D0" w:rsidR="00314D8D" w:rsidRPr="00314D8D" w:rsidRDefault="00314D8D" w:rsidP="003F100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1C18B0E0" w14:textId="724838F8" w:rsidR="000A1087" w:rsidRPr="001F1255" w:rsidRDefault="000A1087" w:rsidP="00405843">
      <w:pPr>
        <w:tabs>
          <w:tab w:val="left" w:pos="567"/>
        </w:tabs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 xml:space="preserve">Pelo presente, </w:t>
      </w:r>
      <w:r w:rsidR="00D902E8" w:rsidRPr="001F1255">
        <w:rPr>
          <w:rFonts w:asciiTheme="minorHAnsi" w:hAnsiTheme="minorHAnsi" w:cstheme="minorHAnsi"/>
          <w:sz w:val="24"/>
          <w:szCs w:val="24"/>
        </w:rPr>
        <w:t xml:space="preserve">o leiloeiro oficial acima identificado </w:t>
      </w:r>
      <w:r w:rsidRPr="001F1255">
        <w:rPr>
          <w:rFonts w:asciiTheme="minorHAnsi" w:hAnsiTheme="minorHAnsi" w:cstheme="minorHAnsi"/>
          <w:sz w:val="24"/>
          <w:szCs w:val="24"/>
        </w:rPr>
        <w:t xml:space="preserve">vem requerer seu credenciamento em conformidade com o Edital de Credenciamento nº </w:t>
      </w:r>
      <w:r w:rsidR="005712E9">
        <w:rPr>
          <w:rFonts w:asciiTheme="minorHAnsi" w:hAnsiTheme="minorHAnsi" w:cstheme="minorHAnsi"/>
          <w:sz w:val="24"/>
          <w:szCs w:val="24"/>
        </w:rPr>
        <w:t>704</w:t>
      </w:r>
      <w:r w:rsidRPr="001F1255">
        <w:rPr>
          <w:rFonts w:asciiTheme="minorHAnsi" w:hAnsiTheme="minorHAnsi" w:cstheme="minorHAnsi"/>
          <w:sz w:val="24"/>
          <w:szCs w:val="24"/>
        </w:rPr>
        <w:t>/</w:t>
      </w:r>
      <w:r w:rsidR="00637250" w:rsidRPr="001F1255">
        <w:rPr>
          <w:rFonts w:asciiTheme="minorHAnsi" w:hAnsiTheme="minorHAnsi" w:cstheme="minorHAnsi"/>
          <w:sz w:val="24"/>
          <w:szCs w:val="24"/>
        </w:rPr>
        <w:t>202</w:t>
      </w:r>
      <w:r w:rsidR="00D902E8" w:rsidRPr="001F1255">
        <w:rPr>
          <w:rFonts w:asciiTheme="minorHAnsi" w:hAnsiTheme="minorHAnsi" w:cstheme="minorHAnsi"/>
          <w:sz w:val="24"/>
          <w:szCs w:val="24"/>
        </w:rPr>
        <w:t>2</w:t>
      </w:r>
      <w:r w:rsidRPr="001F1255">
        <w:rPr>
          <w:rFonts w:asciiTheme="minorHAnsi" w:hAnsiTheme="minorHAnsi" w:cstheme="minorHAnsi"/>
          <w:sz w:val="24"/>
          <w:szCs w:val="24"/>
        </w:rPr>
        <w:t>, juntando a documentação exigida devidamente assinada e rubricada.</w:t>
      </w:r>
    </w:p>
    <w:p w14:paraId="7A4631A0" w14:textId="77777777" w:rsidR="000A1087" w:rsidRPr="001F1255" w:rsidRDefault="000A1087" w:rsidP="00405843">
      <w:pPr>
        <w:tabs>
          <w:tab w:val="left" w:pos="567"/>
        </w:tabs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>Declara, ainda, sob as penas da lei, que:</w:t>
      </w:r>
    </w:p>
    <w:p w14:paraId="71EAC66D" w14:textId="77777777" w:rsidR="000A1087" w:rsidRPr="001F1255" w:rsidRDefault="000A1087" w:rsidP="00A14B6F">
      <w:pPr>
        <w:pStyle w:val="Corpodetexto"/>
        <w:numPr>
          <w:ilvl w:val="0"/>
          <w:numId w:val="9"/>
        </w:numPr>
        <w:tabs>
          <w:tab w:val="clear" w:pos="-720"/>
          <w:tab w:val="left" w:pos="567"/>
          <w:tab w:val="left" w:pos="1134"/>
        </w:tabs>
        <w:spacing w:after="120"/>
        <w:ind w:left="0" w:firstLine="0"/>
        <w:rPr>
          <w:rFonts w:asciiTheme="minorHAnsi" w:hAnsiTheme="minorHAnsi" w:cstheme="minorHAnsi"/>
        </w:rPr>
      </w:pPr>
      <w:r w:rsidRPr="001F1255">
        <w:rPr>
          <w:rFonts w:asciiTheme="minorHAnsi" w:hAnsiTheme="minorHAnsi" w:cstheme="minorHAnsi"/>
        </w:rPr>
        <w:t>Tomou conhecimento de todas as informações e condições para o cumprimento das obrigações objeto deste credenciamento, concordando com os termos do edital;</w:t>
      </w:r>
    </w:p>
    <w:p w14:paraId="56CB34D0" w14:textId="77777777" w:rsidR="000A1087" w:rsidRPr="001F1255" w:rsidRDefault="000A1087" w:rsidP="00A14B6F">
      <w:pPr>
        <w:pStyle w:val="Corpodetexto"/>
        <w:numPr>
          <w:ilvl w:val="0"/>
          <w:numId w:val="9"/>
        </w:numPr>
        <w:tabs>
          <w:tab w:val="clear" w:pos="-720"/>
          <w:tab w:val="left" w:pos="567"/>
          <w:tab w:val="left" w:pos="1134"/>
        </w:tabs>
        <w:spacing w:after="120"/>
        <w:ind w:left="0" w:firstLine="0"/>
        <w:rPr>
          <w:rFonts w:asciiTheme="minorHAnsi" w:hAnsiTheme="minorHAnsi" w:cstheme="minorHAnsi"/>
        </w:rPr>
      </w:pPr>
      <w:r w:rsidRPr="001F1255">
        <w:rPr>
          <w:rFonts w:asciiTheme="minorHAnsi" w:hAnsiTheme="minorHAnsi" w:cstheme="minorHAnsi"/>
        </w:rPr>
        <w:t>Não se encontra inidônea para licitar ou contratar com órgãos ou entidades da Administr</w:t>
      </w:r>
      <w:r w:rsidR="00136FD2" w:rsidRPr="001F1255">
        <w:rPr>
          <w:rFonts w:asciiTheme="minorHAnsi" w:hAnsiTheme="minorHAnsi" w:cstheme="minorHAnsi"/>
        </w:rPr>
        <w:t>ação Pública Federal, Estadual</w:t>
      </w:r>
      <w:r w:rsidR="00136FD2" w:rsidRPr="001F1255">
        <w:rPr>
          <w:rFonts w:asciiTheme="minorHAnsi" w:hAnsiTheme="minorHAnsi" w:cstheme="minorHAnsi"/>
          <w:lang w:val="pt-BR"/>
        </w:rPr>
        <w:t xml:space="preserve"> </w:t>
      </w:r>
      <w:r w:rsidRPr="001F1255">
        <w:rPr>
          <w:rFonts w:asciiTheme="minorHAnsi" w:hAnsiTheme="minorHAnsi" w:cstheme="minorHAnsi"/>
        </w:rPr>
        <w:t>ou Distrital;</w:t>
      </w:r>
    </w:p>
    <w:p w14:paraId="4CB5FB16" w14:textId="77777777" w:rsidR="000A1087" w:rsidRPr="001F1255" w:rsidRDefault="000A1087" w:rsidP="00A14B6F">
      <w:pPr>
        <w:pStyle w:val="Corpodetexto"/>
        <w:numPr>
          <w:ilvl w:val="0"/>
          <w:numId w:val="9"/>
        </w:numPr>
        <w:tabs>
          <w:tab w:val="clear" w:pos="-720"/>
          <w:tab w:val="left" w:pos="567"/>
          <w:tab w:val="left" w:pos="1134"/>
        </w:tabs>
        <w:spacing w:after="120"/>
        <w:ind w:left="0" w:firstLine="0"/>
        <w:rPr>
          <w:rFonts w:asciiTheme="minorHAnsi" w:hAnsiTheme="minorHAnsi" w:cstheme="minorHAnsi"/>
        </w:rPr>
      </w:pPr>
      <w:r w:rsidRPr="001F1255">
        <w:rPr>
          <w:rFonts w:asciiTheme="minorHAnsi" w:hAnsiTheme="minorHAnsi" w:cstheme="minorHAnsi"/>
        </w:rPr>
        <w:t>As informações prestadas neste pedido de credenciamento são verdadeiras;</w:t>
      </w:r>
    </w:p>
    <w:p w14:paraId="7C6E4791" w14:textId="77777777" w:rsidR="000A1087" w:rsidRPr="00314D8D" w:rsidRDefault="000A1087" w:rsidP="00A14B6F">
      <w:pPr>
        <w:pStyle w:val="Corpodetexto"/>
        <w:numPr>
          <w:ilvl w:val="0"/>
          <w:numId w:val="9"/>
        </w:numPr>
        <w:tabs>
          <w:tab w:val="clear" w:pos="-720"/>
          <w:tab w:val="left" w:pos="567"/>
          <w:tab w:val="left" w:pos="1134"/>
        </w:tabs>
        <w:spacing w:after="120"/>
        <w:ind w:left="0" w:firstLine="0"/>
        <w:rPr>
          <w:rFonts w:asciiTheme="minorHAnsi" w:hAnsiTheme="minorHAnsi" w:cstheme="minorHAnsi"/>
        </w:rPr>
      </w:pPr>
      <w:r w:rsidRPr="001F1255">
        <w:rPr>
          <w:rFonts w:asciiTheme="minorHAnsi" w:hAnsiTheme="minorHAnsi" w:cstheme="minorHAnsi"/>
        </w:rPr>
        <w:t>Não há qualquer fato superveniente impeditivo da sua participação n</w:t>
      </w:r>
      <w:r w:rsidR="00B45810" w:rsidRPr="001F1255">
        <w:rPr>
          <w:rFonts w:asciiTheme="minorHAnsi" w:hAnsiTheme="minorHAnsi" w:cstheme="minorHAnsi"/>
        </w:rPr>
        <w:t xml:space="preserve">este processo de </w:t>
      </w:r>
      <w:r w:rsidR="00B45810" w:rsidRPr="00314D8D">
        <w:rPr>
          <w:rFonts w:asciiTheme="minorHAnsi" w:hAnsiTheme="minorHAnsi" w:cstheme="minorHAnsi"/>
        </w:rPr>
        <w:t>credenciamento</w:t>
      </w:r>
      <w:r w:rsidR="00B45810" w:rsidRPr="00314D8D">
        <w:rPr>
          <w:rFonts w:asciiTheme="minorHAnsi" w:hAnsiTheme="minorHAnsi" w:cstheme="minorHAnsi"/>
          <w:lang w:val="pt-BR"/>
        </w:rPr>
        <w:t>;</w:t>
      </w:r>
    </w:p>
    <w:p w14:paraId="077C63B7" w14:textId="72A28570" w:rsidR="00AA4906" w:rsidRPr="00314D8D" w:rsidRDefault="00AA4906" w:rsidP="00AA4906">
      <w:pPr>
        <w:pStyle w:val="Corpodetexto"/>
        <w:numPr>
          <w:ilvl w:val="0"/>
          <w:numId w:val="9"/>
        </w:numPr>
        <w:tabs>
          <w:tab w:val="clear" w:pos="-720"/>
          <w:tab w:val="left" w:pos="567"/>
          <w:tab w:val="left" w:pos="1134"/>
        </w:tabs>
        <w:spacing w:after="120"/>
        <w:ind w:left="0" w:firstLine="0"/>
        <w:rPr>
          <w:rFonts w:asciiTheme="minorHAnsi" w:hAnsiTheme="minorHAnsi" w:cstheme="minorHAnsi"/>
        </w:rPr>
      </w:pPr>
      <w:r w:rsidRPr="00314D8D">
        <w:rPr>
          <w:rFonts w:asciiTheme="minorHAnsi" w:hAnsiTheme="minorHAnsi" w:cstheme="minorHAnsi"/>
          <w:lang w:val="pt-BR"/>
        </w:rPr>
        <w:t>N</w:t>
      </w:r>
      <w:proofErr w:type="spellStart"/>
      <w:r w:rsidRPr="00314D8D">
        <w:rPr>
          <w:rFonts w:asciiTheme="minorHAnsi" w:hAnsiTheme="minorHAnsi" w:cstheme="minorHAnsi"/>
        </w:rPr>
        <w:t>ão</w:t>
      </w:r>
      <w:proofErr w:type="spellEnd"/>
      <w:r w:rsidRPr="00314D8D">
        <w:rPr>
          <w:rFonts w:asciiTheme="minorHAnsi" w:hAnsiTheme="minorHAnsi" w:cstheme="minorHAnsi"/>
        </w:rPr>
        <w:t xml:space="preserve"> emprega menor de 18 anos em trabalho noturno, perigoso ou insalubre e não emprega menor de 16 anos, salvo menor, a partir de 14 anos, na condição de aprendiz, nos termos do artigo 7°, XXXIII, da Constituição</w:t>
      </w:r>
      <w:r w:rsidR="00696847" w:rsidRPr="00314D8D">
        <w:rPr>
          <w:rFonts w:asciiTheme="minorHAnsi" w:hAnsiTheme="minorHAnsi" w:cstheme="minorHAnsi"/>
          <w:lang w:val="pt-BR"/>
        </w:rPr>
        <w:t>.</w:t>
      </w:r>
    </w:p>
    <w:p w14:paraId="2DBC77F1" w14:textId="658CE11F" w:rsidR="00B45810" w:rsidRPr="001F1255" w:rsidRDefault="00B45810" w:rsidP="0037766B">
      <w:pPr>
        <w:pStyle w:val="Corpodetexto"/>
        <w:tabs>
          <w:tab w:val="clear" w:pos="-720"/>
          <w:tab w:val="left" w:pos="567"/>
          <w:tab w:val="left" w:pos="1134"/>
        </w:tabs>
        <w:spacing w:after="120"/>
        <w:rPr>
          <w:rFonts w:asciiTheme="minorHAnsi" w:hAnsiTheme="minorHAnsi" w:cstheme="minorHAnsi"/>
        </w:rPr>
      </w:pPr>
    </w:p>
    <w:p w14:paraId="1669B7BF" w14:textId="127612D8" w:rsidR="000A1087" w:rsidRPr="001F1255" w:rsidRDefault="000A1087" w:rsidP="000A1087">
      <w:pPr>
        <w:jc w:val="right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 xml:space="preserve">________________________, ___ de__________ </w:t>
      </w:r>
      <w:proofErr w:type="spellStart"/>
      <w:r w:rsidRPr="001F1255">
        <w:rPr>
          <w:rFonts w:asciiTheme="minorHAnsi" w:hAnsiTheme="minorHAnsi" w:cstheme="minorHAnsi"/>
          <w:sz w:val="24"/>
          <w:szCs w:val="24"/>
        </w:rPr>
        <w:t>de</w:t>
      </w:r>
      <w:proofErr w:type="spellEnd"/>
      <w:r w:rsidRPr="001F1255">
        <w:rPr>
          <w:rFonts w:asciiTheme="minorHAnsi" w:hAnsiTheme="minorHAnsi" w:cstheme="minorHAnsi"/>
          <w:sz w:val="24"/>
          <w:szCs w:val="24"/>
        </w:rPr>
        <w:t xml:space="preserve"> </w:t>
      </w:r>
      <w:r w:rsidR="00637250" w:rsidRPr="001F1255">
        <w:rPr>
          <w:rFonts w:asciiTheme="minorHAnsi" w:hAnsiTheme="minorHAnsi" w:cstheme="minorHAnsi"/>
          <w:sz w:val="24"/>
          <w:szCs w:val="24"/>
        </w:rPr>
        <w:t>202</w:t>
      </w:r>
      <w:r w:rsidR="00EC2689" w:rsidRPr="001F1255">
        <w:rPr>
          <w:rFonts w:asciiTheme="minorHAnsi" w:hAnsiTheme="minorHAnsi" w:cstheme="minorHAnsi"/>
          <w:sz w:val="24"/>
          <w:szCs w:val="24"/>
        </w:rPr>
        <w:t>2</w:t>
      </w:r>
      <w:r w:rsidRPr="001F1255">
        <w:rPr>
          <w:rFonts w:asciiTheme="minorHAnsi" w:hAnsiTheme="minorHAnsi" w:cstheme="minorHAnsi"/>
          <w:sz w:val="24"/>
          <w:szCs w:val="24"/>
        </w:rPr>
        <w:t>.</w:t>
      </w:r>
    </w:p>
    <w:p w14:paraId="70BAC52B" w14:textId="77777777" w:rsidR="000A1087" w:rsidRPr="001F1255" w:rsidRDefault="000A1087" w:rsidP="000A1087">
      <w:pPr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ab/>
      </w:r>
      <w:r w:rsidRPr="001F1255">
        <w:rPr>
          <w:rFonts w:asciiTheme="minorHAnsi" w:hAnsiTheme="minorHAnsi" w:cstheme="minorHAnsi"/>
          <w:sz w:val="24"/>
          <w:szCs w:val="24"/>
        </w:rPr>
        <w:tab/>
      </w:r>
      <w:r w:rsidRPr="001F1255">
        <w:rPr>
          <w:rFonts w:asciiTheme="minorHAnsi" w:hAnsiTheme="minorHAnsi" w:cstheme="minorHAnsi"/>
          <w:sz w:val="24"/>
          <w:szCs w:val="24"/>
        </w:rPr>
        <w:tab/>
      </w:r>
      <w:r w:rsidRPr="001F1255">
        <w:rPr>
          <w:rFonts w:asciiTheme="minorHAnsi" w:hAnsiTheme="minorHAnsi" w:cstheme="minorHAnsi"/>
          <w:sz w:val="24"/>
          <w:szCs w:val="24"/>
        </w:rPr>
        <w:tab/>
      </w:r>
      <w:r w:rsidRPr="001F1255">
        <w:rPr>
          <w:rFonts w:asciiTheme="minorHAnsi" w:hAnsiTheme="minorHAnsi" w:cstheme="minorHAnsi"/>
          <w:sz w:val="24"/>
          <w:szCs w:val="24"/>
        </w:rPr>
        <w:tab/>
        <w:t xml:space="preserve">    Local/Data</w:t>
      </w:r>
    </w:p>
    <w:p w14:paraId="482AF7F5" w14:textId="77777777" w:rsidR="000A1087" w:rsidRPr="001F1255" w:rsidRDefault="000A1087" w:rsidP="000A1087">
      <w:pPr>
        <w:rPr>
          <w:rFonts w:asciiTheme="minorHAnsi" w:hAnsiTheme="minorHAnsi" w:cstheme="minorHAnsi"/>
          <w:sz w:val="24"/>
          <w:szCs w:val="24"/>
        </w:rPr>
      </w:pPr>
    </w:p>
    <w:p w14:paraId="33775D3A" w14:textId="77777777" w:rsidR="000A1087" w:rsidRPr="001F1255" w:rsidRDefault="000A1087" w:rsidP="000A1087">
      <w:pPr>
        <w:rPr>
          <w:rFonts w:asciiTheme="minorHAnsi" w:hAnsiTheme="minorHAnsi" w:cstheme="minorHAnsi"/>
          <w:sz w:val="24"/>
          <w:szCs w:val="24"/>
        </w:rPr>
      </w:pPr>
    </w:p>
    <w:p w14:paraId="05405124" w14:textId="77777777" w:rsidR="000A1087" w:rsidRPr="001F1255" w:rsidRDefault="000A1087" w:rsidP="000A1087">
      <w:pPr>
        <w:spacing w:line="100" w:lineRule="atLeast"/>
        <w:jc w:val="center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>__________________________________________________</w:t>
      </w:r>
    </w:p>
    <w:p w14:paraId="0F75881B" w14:textId="78E50A34" w:rsidR="000A1087" w:rsidRPr="001F1255" w:rsidRDefault="000A1087" w:rsidP="000A1087">
      <w:pPr>
        <w:spacing w:line="238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 xml:space="preserve">Nome e assinatura do </w:t>
      </w:r>
      <w:r w:rsidR="00094AC5">
        <w:rPr>
          <w:rFonts w:asciiTheme="minorHAnsi" w:hAnsiTheme="minorHAnsi" w:cstheme="minorHAnsi"/>
          <w:sz w:val="24"/>
          <w:szCs w:val="24"/>
        </w:rPr>
        <w:t>leiloeiro</w:t>
      </w:r>
    </w:p>
    <w:p w14:paraId="2AF325DD" w14:textId="77777777" w:rsidR="000A1087" w:rsidRPr="001F1255" w:rsidRDefault="000A1087" w:rsidP="000A1087">
      <w:pPr>
        <w:spacing w:line="238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>Cédula de Identidade (número e órgão expedidor)</w:t>
      </w:r>
    </w:p>
    <w:p w14:paraId="1B71D76C" w14:textId="53640967" w:rsidR="005F5734" w:rsidRDefault="000A1087" w:rsidP="00EC2689">
      <w:pPr>
        <w:jc w:val="center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>CPF/MF (número) e carimbo</w:t>
      </w:r>
    </w:p>
    <w:p w14:paraId="3FC99A3F" w14:textId="77777777" w:rsidR="005F5734" w:rsidRDefault="005F5734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2021FFEE" w14:textId="77777777" w:rsidR="00EC2689" w:rsidRPr="001F1255" w:rsidRDefault="00EC2689" w:rsidP="00EC2689">
      <w:pPr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EC2689" w:rsidRPr="001F1255" w14:paraId="00F26CA6" w14:textId="77777777" w:rsidTr="003F1004">
        <w:tc>
          <w:tcPr>
            <w:tcW w:w="9426" w:type="dxa"/>
            <w:tcBorders>
              <w:bottom w:val="nil"/>
            </w:tcBorders>
            <w:vAlign w:val="center"/>
          </w:tcPr>
          <w:p w14:paraId="760A3725" w14:textId="3EEA99C7" w:rsidR="00EC2689" w:rsidRPr="001F1255" w:rsidRDefault="00EC2689" w:rsidP="003F1004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F1255">
              <w:rPr>
                <w:rFonts w:asciiTheme="minorHAnsi" w:hAnsiTheme="minorHAnsi" w:cstheme="minorHAnsi"/>
                <w:sz w:val="24"/>
                <w:szCs w:val="24"/>
              </w:rPr>
              <w:br w:type="page"/>
            </w:r>
            <w:r w:rsidRPr="001F125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CREDENCIAMENTO Nº </w:t>
            </w:r>
            <w:r w:rsidR="005712E9">
              <w:rPr>
                <w:rFonts w:asciiTheme="minorHAnsi" w:hAnsiTheme="minorHAnsi" w:cstheme="minorHAnsi"/>
                <w:b/>
                <w:sz w:val="24"/>
                <w:szCs w:val="24"/>
              </w:rPr>
              <w:t>704</w:t>
            </w:r>
            <w:r w:rsidRPr="001F1255">
              <w:rPr>
                <w:rFonts w:asciiTheme="minorHAnsi" w:hAnsiTheme="minorHAnsi" w:cstheme="minorHAnsi"/>
                <w:b/>
                <w:sz w:val="24"/>
                <w:szCs w:val="24"/>
              </w:rPr>
              <w:t>/2022 – FHE</w:t>
            </w:r>
          </w:p>
        </w:tc>
      </w:tr>
      <w:tr w:rsidR="00EC2689" w:rsidRPr="001F1255" w14:paraId="56518D5D" w14:textId="77777777" w:rsidTr="003F1004">
        <w:trPr>
          <w:trHeight w:val="470"/>
        </w:trPr>
        <w:tc>
          <w:tcPr>
            <w:tcW w:w="9426" w:type="dxa"/>
            <w:tcBorders>
              <w:top w:val="nil"/>
            </w:tcBorders>
            <w:vAlign w:val="center"/>
          </w:tcPr>
          <w:p w14:paraId="6F3EC67D" w14:textId="625203D2" w:rsidR="00EC2689" w:rsidRPr="001F1255" w:rsidRDefault="00EC2689" w:rsidP="003F1004">
            <w:pPr>
              <w:pStyle w:val="Ttulo1"/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2" w:name="_Toc95813672"/>
            <w:r w:rsidRPr="001F1255">
              <w:rPr>
                <w:rFonts w:asciiTheme="minorHAnsi" w:hAnsiTheme="minorHAnsi" w:cstheme="minorHAnsi"/>
                <w:color w:val="auto"/>
              </w:rPr>
              <w:t xml:space="preserve">ANEXO </w:t>
            </w:r>
            <w:r w:rsidRPr="001F1255">
              <w:rPr>
                <w:rFonts w:asciiTheme="minorHAnsi" w:hAnsiTheme="minorHAnsi" w:cstheme="minorHAnsi"/>
                <w:color w:val="auto"/>
                <w:lang w:val="pt-BR"/>
              </w:rPr>
              <w:t>I</w:t>
            </w:r>
            <w:r w:rsidR="00737837" w:rsidRPr="001F1255">
              <w:rPr>
                <w:rFonts w:asciiTheme="minorHAnsi" w:hAnsiTheme="minorHAnsi" w:cstheme="minorHAnsi"/>
                <w:color w:val="auto"/>
                <w:lang w:val="pt-BR"/>
              </w:rPr>
              <w:t>I</w:t>
            </w:r>
            <w:r w:rsidRPr="001F1255">
              <w:rPr>
                <w:rFonts w:asciiTheme="minorHAnsi" w:hAnsiTheme="minorHAnsi" w:cstheme="minorHAnsi"/>
                <w:color w:val="auto"/>
              </w:rPr>
              <w:t>I – DECLARAÇÃO SOBRE DISPONIBILIDADE DE RECURSOS TECNOLÓGICOS</w:t>
            </w:r>
            <w:bookmarkEnd w:id="2"/>
          </w:p>
        </w:tc>
      </w:tr>
    </w:tbl>
    <w:p w14:paraId="70A4B418" w14:textId="799DF979" w:rsidR="00EC2689" w:rsidRPr="001F1255" w:rsidRDefault="00EC2689" w:rsidP="00EC2689">
      <w:pPr>
        <w:pStyle w:val="Primeirorecuodecorpodetexto"/>
        <w:rPr>
          <w:rFonts w:asciiTheme="minorHAnsi" w:hAnsiTheme="minorHAnsi" w:cstheme="minorHAnsi"/>
        </w:rPr>
      </w:pPr>
    </w:p>
    <w:p w14:paraId="3C78816E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</w:rPr>
      </w:pPr>
    </w:p>
    <w:p w14:paraId="3C5F4799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>Declaro que possuo condições e recursos tecnológicos, abaixo assinalados, para cumprir os trabalhos exigidos pela FHE:</w:t>
      </w:r>
    </w:p>
    <w:p w14:paraId="2E4A9C3D" w14:textId="77777777" w:rsidR="00EC2689" w:rsidRPr="001F1255" w:rsidRDefault="00EC2689" w:rsidP="00EC2689">
      <w:pPr>
        <w:rPr>
          <w:rFonts w:asciiTheme="minorHAnsi" w:hAnsiTheme="minorHAnsi" w:cstheme="minorHAnsi"/>
          <w:sz w:val="24"/>
          <w:szCs w:val="24"/>
        </w:rPr>
      </w:pPr>
    </w:p>
    <w:p w14:paraId="7F5899F6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Selecionar9"/>
            <w:enabled/>
            <w:calcOnExit w:val="0"/>
            <w:checkBox>
              <w:sizeAuto/>
              <w:default w:val="0"/>
            </w:checkBox>
          </w:ffData>
        </w:fldChar>
      </w:r>
      <w:r w:rsidRPr="001F1255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5F5734">
        <w:rPr>
          <w:rFonts w:asciiTheme="minorHAnsi" w:hAnsiTheme="minorHAnsi" w:cstheme="minorHAnsi"/>
          <w:sz w:val="24"/>
          <w:szCs w:val="24"/>
        </w:rPr>
      </w:r>
      <w:r w:rsidR="005F5734">
        <w:rPr>
          <w:rFonts w:asciiTheme="minorHAnsi" w:hAnsiTheme="minorHAnsi" w:cstheme="minorHAnsi"/>
          <w:sz w:val="24"/>
          <w:szCs w:val="24"/>
        </w:rPr>
        <w:fldChar w:fldCharType="separate"/>
      </w:r>
      <w:r w:rsidRPr="001F1255">
        <w:rPr>
          <w:rFonts w:asciiTheme="minorHAnsi" w:hAnsiTheme="minorHAnsi" w:cstheme="minorHAnsi"/>
          <w:sz w:val="24"/>
          <w:szCs w:val="24"/>
        </w:rPr>
        <w:fldChar w:fldCharType="end"/>
      </w:r>
      <w:r w:rsidRPr="001F1255">
        <w:rPr>
          <w:rFonts w:asciiTheme="minorHAnsi" w:hAnsiTheme="minorHAnsi" w:cstheme="minorHAnsi"/>
          <w:sz w:val="24"/>
          <w:szCs w:val="24"/>
        </w:rPr>
        <w:t xml:space="preserve"> Solução técnica integrada que permite o recebimento de lances em ato presencial e via WEB concomitantemente nos leilões públicos;</w:t>
      </w:r>
    </w:p>
    <w:p w14:paraId="05176F5A" w14:textId="77777777" w:rsidR="00EC2689" w:rsidRPr="001F1255" w:rsidRDefault="00EC2689" w:rsidP="00EC2689">
      <w:pPr>
        <w:rPr>
          <w:rFonts w:asciiTheme="minorHAnsi" w:hAnsiTheme="minorHAnsi" w:cstheme="minorHAnsi"/>
          <w:sz w:val="24"/>
          <w:szCs w:val="24"/>
        </w:rPr>
      </w:pPr>
    </w:p>
    <w:p w14:paraId="6F178245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Selecionar9"/>
            <w:enabled/>
            <w:calcOnExit w:val="0"/>
            <w:checkBox>
              <w:sizeAuto/>
              <w:default w:val="0"/>
            </w:checkBox>
          </w:ffData>
        </w:fldChar>
      </w:r>
      <w:r w:rsidRPr="001F1255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5F5734">
        <w:rPr>
          <w:rFonts w:asciiTheme="minorHAnsi" w:hAnsiTheme="minorHAnsi" w:cstheme="minorHAnsi"/>
          <w:sz w:val="24"/>
          <w:szCs w:val="24"/>
        </w:rPr>
      </w:r>
      <w:r w:rsidR="005F5734">
        <w:rPr>
          <w:rFonts w:asciiTheme="minorHAnsi" w:hAnsiTheme="minorHAnsi" w:cstheme="minorHAnsi"/>
          <w:sz w:val="24"/>
          <w:szCs w:val="24"/>
        </w:rPr>
        <w:fldChar w:fldCharType="separate"/>
      </w:r>
      <w:r w:rsidRPr="001F1255">
        <w:rPr>
          <w:rFonts w:asciiTheme="minorHAnsi" w:hAnsiTheme="minorHAnsi" w:cstheme="minorHAnsi"/>
          <w:sz w:val="24"/>
          <w:szCs w:val="24"/>
        </w:rPr>
        <w:fldChar w:fldCharType="end"/>
      </w:r>
      <w:r w:rsidRPr="001F1255">
        <w:rPr>
          <w:rFonts w:asciiTheme="minorHAnsi" w:hAnsiTheme="minorHAnsi" w:cstheme="minorHAnsi"/>
          <w:sz w:val="24"/>
          <w:szCs w:val="24"/>
        </w:rPr>
        <w:t xml:space="preserve"> Instalações adequadas para a realização do evento (local próprio ou de terceiros), de fácil localização, com condição e conforto aos interessados;</w:t>
      </w:r>
    </w:p>
    <w:p w14:paraId="73ED8235" w14:textId="77777777" w:rsidR="00EC2689" w:rsidRPr="001F1255" w:rsidRDefault="00EC2689" w:rsidP="00EC2689">
      <w:pPr>
        <w:rPr>
          <w:rFonts w:asciiTheme="minorHAnsi" w:hAnsiTheme="minorHAnsi" w:cstheme="minorHAnsi"/>
          <w:sz w:val="24"/>
          <w:szCs w:val="24"/>
        </w:rPr>
      </w:pPr>
    </w:p>
    <w:p w14:paraId="79A90FE1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Selecionar9"/>
            <w:enabled/>
            <w:calcOnExit w:val="0"/>
            <w:checkBox>
              <w:sizeAuto/>
              <w:default w:val="0"/>
            </w:checkBox>
          </w:ffData>
        </w:fldChar>
      </w:r>
      <w:r w:rsidRPr="001F1255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5F5734">
        <w:rPr>
          <w:rFonts w:asciiTheme="minorHAnsi" w:hAnsiTheme="minorHAnsi" w:cstheme="minorHAnsi"/>
          <w:sz w:val="24"/>
          <w:szCs w:val="24"/>
        </w:rPr>
      </w:r>
      <w:r w:rsidR="005F5734">
        <w:rPr>
          <w:rFonts w:asciiTheme="minorHAnsi" w:hAnsiTheme="minorHAnsi" w:cstheme="minorHAnsi"/>
          <w:sz w:val="24"/>
          <w:szCs w:val="24"/>
        </w:rPr>
        <w:fldChar w:fldCharType="separate"/>
      </w:r>
      <w:r w:rsidRPr="001F1255">
        <w:rPr>
          <w:rFonts w:asciiTheme="minorHAnsi" w:hAnsiTheme="minorHAnsi" w:cstheme="minorHAnsi"/>
          <w:sz w:val="24"/>
          <w:szCs w:val="24"/>
        </w:rPr>
        <w:fldChar w:fldCharType="end"/>
      </w:r>
      <w:r w:rsidRPr="001F1255">
        <w:rPr>
          <w:rFonts w:asciiTheme="minorHAnsi" w:hAnsiTheme="minorHAnsi" w:cstheme="minorHAnsi"/>
          <w:sz w:val="24"/>
          <w:szCs w:val="24"/>
        </w:rPr>
        <w:t xml:space="preserve"> Endereço eletrônico na </w:t>
      </w:r>
      <w:r w:rsidRPr="001F1255">
        <w:rPr>
          <w:rFonts w:asciiTheme="minorHAnsi" w:hAnsiTheme="minorHAnsi" w:cstheme="minorHAnsi"/>
          <w:i/>
          <w:sz w:val="24"/>
          <w:szCs w:val="24"/>
        </w:rPr>
        <w:t>internet</w:t>
      </w:r>
      <w:r w:rsidRPr="001F1255">
        <w:rPr>
          <w:rFonts w:asciiTheme="minorHAnsi" w:hAnsiTheme="minorHAnsi" w:cstheme="minorHAnsi"/>
          <w:sz w:val="24"/>
          <w:szCs w:val="24"/>
        </w:rPr>
        <w:t xml:space="preserve"> para divulgação do leilão;</w:t>
      </w:r>
    </w:p>
    <w:p w14:paraId="65D328D7" w14:textId="77777777" w:rsidR="00EC2689" w:rsidRPr="001F1255" w:rsidRDefault="00EC2689" w:rsidP="00EC2689">
      <w:pPr>
        <w:rPr>
          <w:rFonts w:asciiTheme="minorHAnsi" w:hAnsiTheme="minorHAnsi" w:cstheme="minorHAnsi"/>
          <w:sz w:val="24"/>
          <w:szCs w:val="24"/>
        </w:rPr>
      </w:pPr>
    </w:p>
    <w:p w14:paraId="70D2B4EB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Selecionar9"/>
            <w:enabled/>
            <w:calcOnExit w:val="0"/>
            <w:checkBox>
              <w:sizeAuto/>
              <w:default w:val="0"/>
            </w:checkBox>
          </w:ffData>
        </w:fldChar>
      </w:r>
      <w:r w:rsidRPr="001F1255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5F5734">
        <w:rPr>
          <w:rFonts w:asciiTheme="minorHAnsi" w:hAnsiTheme="minorHAnsi" w:cstheme="minorHAnsi"/>
          <w:sz w:val="24"/>
          <w:szCs w:val="24"/>
        </w:rPr>
      </w:r>
      <w:r w:rsidR="005F5734">
        <w:rPr>
          <w:rFonts w:asciiTheme="minorHAnsi" w:hAnsiTheme="minorHAnsi" w:cstheme="minorHAnsi"/>
          <w:sz w:val="24"/>
          <w:szCs w:val="24"/>
        </w:rPr>
        <w:fldChar w:fldCharType="separate"/>
      </w:r>
      <w:r w:rsidRPr="001F1255">
        <w:rPr>
          <w:rFonts w:asciiTheme="minorHAnsi" w:hAnsiTheme="minorHAnsi" w:cstheme="minorHAnsi"/>
          <w:sz w:val="24"/>
          <w:szCs w:val="24"/>
        </w:rPr>
        <w:fldChar w:fldCharType="end"/>
      </w:r>
      <w:r w:rsidRPr="001F1255">
        <w:rPr>
          <w:rFonts w:asciiTheme="minorHAnsi" w:hAnsiTheme="minorHAnsi" w:cstheme="minorHAnsi"/>
          <w:sz w:val="24"/>
          <w:szCs w:val="24"/>
        </w:rPr>
        <w:t xml:space="preserve"> Sistema audiovisual contendo projetor de imagens para uso no evento; </w:t>
      </w:r>
    </w:p>
    <w:p w14:paraId="5E737C07" w14:textId="77777777" w:rsidR="00EC2689" w:rsidRPr="001F1255" w:rsidRDefault="00EC2689" w:rsidP="00EC2689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0F69FEAC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Selecionar9"/>
            <w:enabled/>
            <w:calcOnExit w:val="0"/>
            <w:checkBox>
              <w:sizeAuto/>
              <w:default w:val="0"/>
            </w:checkBox>
          </w:ffData>
        </w:fldChar>
      </w:r>
      <w:r w:rsidRPr="001F1255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5F5734">
        <w:rPr>
          <w:rFonts w:asciiTheme="minorHAnsi" w:hAnsiTheme="minorHAnsi" w:cstheme="minorHAnsi"/>
          <w:sz w:val="24"/>
          <w:szCs w:val="24"/>
        </w:rPr>
      </w:r>
      <w:r w:rsidR="005F5734">
        <w:rPr>
          <w:rFonts w:asciiTheme="minorHAnsi" w:hAnsiTheme="minorHAnsi" w:cstheme="minorHAnsi"/>
          <w:sz w:val="24"/>
          <w:szCs w:val="24"/>
        </w:rPr>
        <w:fldChar w:fldCharType="separate"/>
      </w:r>
      <w:r w:rsidRPr="001F1255">
        <w:rPr>
          <w:rFonts w:asciiTheme="minorHAnsi" w:hAnsiTheme="minorHAnsi" w:cstheme="minorHAnsi"/>
          <w:sz w:val="24"/>
          <w:szCs w:val="24"/>
        </w:rPr>
        <w:fldChar w:fldCharType="end"/>
      </w:r>
      <w:r w:rsidRPr="001F1255">
        <w:rPr>
          <w:rFonts w:asciiTheme="minorHAnsi" w:hAnsiTheme="minorHAnsi" w:cstheme="minorHAnsi"/>
          <w:sz w:val="24"/>
          <w:szCs w:val="24"/>
        </w:rPr>
        <w:t xml:space="preserve"> Conhecimento e uso de microcomputadores em ambiente Windows 2010, com Word, Excel, Access ou compatíveis e leitura de CD Rom;</w:t>
      </w:r>
    </w:p>
    <w:p w14:paraId="705BD610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</w:p>
    <w:p w14:paraId="0E300BE4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Selecionar9"/>
            <w:enabled/>
            <w:calcOnExit w:val="0"/>
            <w:checkBox>
              <w:sizeAuto/>
              <w:default w:val="0"/>
            </w:checkBox>
          </w:ffData>
        </w:fldChar>
      </w:r>
      <w:r w:rsidRPr="001F1255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5F5734">
        <w:rPr>
          <w:rFonts w:asciiTheme="minorHAnsi" w:hAnsiTheme="minorHAnsi" w:cstheme="minorHAnsi"/>
          <w:sz w:val="24"/>
          <w:szCs w:val="24"/>
        </w:rPr>
      </w:r>
      <w:r w:rsidR="005F5734">
        <w:rPr>
          <w:rFonts w:asciiTheme="minorHAnsi" w:hAnsiTheme="minorHAnsi" w:cstheme="minorHAnsi"/>
          <w:sz w:val="24"/>
          <w:szCs w:val="24"/>
        </w:rPr>
        <w:fldChar w:fldCharType="separate"/>
      </w:r>
      <w:r w:rsidRPr="001F1255">
        <w:rPr>
          <w:rFonts w:asciiTheme="minorHAnsi" w:hAnsiTheme="minorHAnsi" w:cstheme="minorHAnsi"/>
          <w:sz w:val="24"/>
          <w:szCs w:val="24"/>
        </w:rPr>
        <w:fldChar w:fldCharType="end"/>
      </w:r>
      <w:r w:rsidRPr="001F1255">
        <w:rPr>
          <w:rFonts w:asciiTheme="minorHAnsi" w:hAnsiTheme="minorHAnsi" w:cstheme="minorHAnsi"/>
          <w:sz w:val="24"/>
          <w:szCs w:val="24"/>
        </w:rPr>
        <w:t xml:space="preserve"> Conhecimento e uso de sistemas de inferência estatística;</w:t>
      </w:r>
    </w:p>
    <w:p w14:paraId="6444E8D7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</w:p>
    <w:p w14:paraId="42A57717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Selecionar10"/>
            <w:enabled/>
            <w:calcOnExit w:val="0"/>
            <w:checkBox>
              <w:sizeAuto/>
              <w:default w:val="0"/>
            </w:checkBox>
          </w:ffData>
        </w:fldChar>
      </w:r>
      <w:r w:rsidRPr="001F1255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5F5734">
        <w:rPr>
          <w:rFonts w:asciiTheme="minorHAnsi" w:hAnsiTheme="minorHAnsi" w:cstheme="minorHAnsi"/>
          <w:sz w:val="24"/>
          <w:szCs w:val="24"/>
        </w:rPr>
      </w:r>
      <w:r w:rsidR="005F5734">
        <w:rPr>
          <w:rFonts w:asciiTheme="minorHAnsi" w:hAnsiTheme="minorHAnsi" w:cstheme="minorHAnsi"/>
          <w:sz w:val="24"/>
          <w:szCs w:val="24"/>
        </w:rPr>
        <w:fldChar w:fldCharType="separate"/>
      </w:r>
      <w:r w:rsidRPr="001F1255">
        <w:rPr>
          <w:rFonts w:asciiTheme="minorHAnsi" w:hAnsiTheme="minorHAnsi" w:cstheme="minorHAnsi"/>
          <w:sz w:val="24"/>
          <w:szCs w:val="24"/>
        </w:rPr>
        <w:fldChar w:fldCharType="end"/>
      </w:r>
      <w:r w:rsidRPr="001F1255">
        <w:rPr>
          <w:rFonts w:asciiTheme="minorHAnsi" w:hAnsiTheme="minorHAnsi" w:cstheme="minorHAnsi"/>
          <w:sz w:val="24"/>
          <w:szCs w:val="24"/>
        </w:rPr>
        <w:t xml:space="preserve"> Acesso à internet e correio eletrônico;</w:t>
      </w:r>
    </w:p>
    <w:p w14:paraId="60D69847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</w:p>
    <w:p w14:paraId="239CBD5A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Selecionar11"/>
            <w:enabled/>
            <w:calcOnExit w:val="0"/>
            <w:checkBox>
              <w:sizeAuto/>
              <w:default w:val="0"/>
            </w:checkBox>
          </w:ffData>
        </w:fldChar>
      </w:r>
      <w:r w:rsidRPr="001F1255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5F5734">
        <w:rPr>
          <w:rFonts w:asciiTheme="minorHAnsi" w:hAnsiTheme="minorHAnsi" w:cstheme="minorHAnsi"/>
          <w:sz w:val="24"/>
          <w:szCs w:val="24"/>
        </w:rPr>
      </w:r>
      <w:r w:rsidR="005F5734">
        <w:rPr>
          <w:rFonts w:asciiTheme="minorHAnsi" w:hAnsiTheme="minorHAnsi" w:cstheme="minorHAnsi"/>
          <w:sz w:val="24"/>
          <w:szCs w:val="24"/>
        </w:rPr>
        <w:fldChar w:fldCharType="separate"/>
      </w:r>
      <w:r w:rsidRPr="001F1255">
        <w:rPr>
          <w:rFonts w:asciiTheme="minorHAnsi" w:hAnsiTheme="minorHAnsi" w:cstheme="minorHAnsi"/>
          <w:sz w:val="24"/>
          <w:szCs w:val="24"/>
        </w:rPr>
        <w:fldChar w:fldCharType="end"/>
      </w:r>
      <w:r w:rsidRPr="001F1255">
        <w:rPr>
          <w:rFonts w:asciiTheme="minorHAnsi" w:hAnsiTheme="minorHAnsi" w:cstheme="minorHAnsi"/>
          <w:sz w:val="24"/>
          <w:szCs w:val="24"/>
        </w:rPr>
        <w:t xml:space="preserve"> Telefone fixo e celular;</w:t>
      </w:r>
    </w:p>
    <w:p w14:paraId="4F18EC34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</w:p>
    <w:p w14:paraId="0A2A5DD0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Selecionar12"/>
            <w:enabled/>
            <w:calcOnExit w:val="0"/>
            <w:checkBox>
              <w:sizeAuto/>
              <w:default w:val="0"/>
            </w:checkBox>
          </w:ffData>
        </w:fldChar>
      </w:r>
      <w:r w:rsidRPr="001F1255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5F5734">
        <w:rPr>
          <w:rFonts w:asciiTheme="minorHAnsi" w:hAnsiTheme="minorHAnsi" w:cstheme="minorHAnsi"/>
          <w:sz w:val="24"/>
          <w:szCs w:val="24"/>
        </w:rPr>
      </w:r>
      <w:r w:rsidR="005F5734">
        <w:rPr>
          <w:rFonts w:asciiTheme="minorHAnsi" w:hAnsiTheme="minorHAnsi" w:cstheme="minorHAnsi"/>
          <w:sz w:val="24"/>
          <w:szCs w:val="24"/>
        </w:rPr>
        <w:fldChar w:fldCharType="separate"/>
      </w:r>
      <w:r w:rsidRPr="001F1255">
        <w:rPr>
          <w:rFonts w:asciiTheme="minorHAnsi" w:hAnsiTheme="minorHAnsi" w:cstheme="minorHAnsi"/>
          <w:sz w:val="24"/>
          <w:szCs w:val="24"/>
        </w:rPr>
        <w:fldChar w:fldCharType="end"/>
      </w:r>
      <w:r w:rsidRPr="001F1255">
        <w:rPr>
          <w:rFonts w:asciiTheme="minorHAnsi" w:hAnsiTheme="minorHAnsi" w:cstheme="minorHAnsi"/>
          <w:sz w:val="24"/>
          <w:szCs w:val="24"/>
        </w:rPr>
        <w:t xml:space="preserve"> Máquina digital, para fornecimento de fotos ou documentos em formato digital (JPG);</w:t>
      </w:r>
    </w:p>
    <w:p w14:paraId="165D9CA7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</w:p>
    <w:p w14:paraId="204F6CF7" w14:textId="77777777" w:rsidR="00EC2689" w:rsidRPr="001F1255" w:rsidRDefault="00EC2689" w:rsidP="00EC2689">
      <w:pPr>
        <w:pStyle w:val="Primeirorecuodecorpodetexto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Selecionar9"/>
            <w:enabled/>
            <w:calcOnExit w:val="0"/>
            <w:checkBox>
              <w:sizeAuto/>
              <w:default w:val="0"/>
            </w:checkBox>
          </w:ffData>
        </w:fldChar>
      </w:r>
      <w:r w:rsidRPr="001F1255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5F5734">
        <w:rPr>
          <w:rFonts w:asciiTheme="minorHAnsi" w:hAnsiTheme="minorHAnsi" w:cstheme="minorHAnsi"/>
          <w:sz w:val="24"/>
          <w:szCs w:val="24"/>
        </w:rPr>
      </w:r>
      <w:r w:rsidR="005F5734">
        <w:rPr>
          <w:rFonts w:asciiTheme="minorHAnsi" w:hAnsiTheme="minorHAnsi" w:cstheme="minorHAnsi"/>
          <w:sz w:val="24"/>
          <w:szCs w:val="24"/>
        </w:rPr>
        <w:fldChar w:fldCharType="separate"/>
      </w:r>
      <w:r w:rsidRPr="001F1255">
        <w:rPr>
          <w:rFonts w:asciiTheme="minorHAnsi" w:hAnsiTheme="minorHAnsi" w:cstheme="minorHAnsi"/>
          <w:sz w:val="24"/>
          <w:szCs w:val="24"/>
        </w:rPr>
        <w:fldChar w:fldCharType="end"/>
      </w:r>
      <w:r w:rsidRPr="001F1255">
        <w:rPr>
          <w:rFonts w:asciiTheme="minorHAnsi" w:hAnsiTheme="minorHAnsi" w:cstheme="minorHAnsi"/>
          <w:sz w:val="24"/>
          <w:szCs w:val="24"/>
        </w:rPr>
        <w:t xml:space="preserve"> Microcomputadores em ambiente Windows, com no mínimo o Office 2010.</w:t>
      </w:r>
    </w:p>
    <w:p w14:paraId="2213FF59" w14:textId="77777777" w:rsidR="00EC2689" w:rsidRPr="001F1255" w:rsidRDefault="00EC2689" w:rsidP="00EC2689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7437B4F9" w14:textId="77777777" w:rsidR="00EC2689" w:rsidRPr="001F1255" w:rsidRDefault="00EC2689" w:rsidP="00EC2689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1826A4C7" w14:textId="77777777" w:rsidR="00EC2689" w:rsidRPr="001F1255" w:rsidRDefault="00EC2689" w:rsidP="00EC2689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1D8C2490" w14:textId="0E61BB69" w:rsidR="00EC2689" w:rsidRPr="001F1255" w:rsidRDefault="00EC2689" w:rsidP="00EC2689">
      <w:pPr>
        <w:jc w:val="right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 xml:space="preserve">________________________, ___ de__________ </w:t>
      </w:r>
      <w:proofErr w:type="spellStart"/>
      <w:r w:rsidRPr="001F1255">
        <w:rPr>
          <w:rFonts w:asciiTheme="minorHAnsi" w:hAnsiTheme="minorHAnsi" w:cstheme="minorHAnsi"/>
          <w:sz w:val="24"/>
          <w:szCs w:val="24"/>
        </w:rPr>
        <w:t>de</w:t>
      </w:r>
      <w:proofErr w:type="spellEnd"/>
      <w:r w:rsidRPr="001F1255">
        <w:rPr>
          <w:rFonts w:asciiTheme="minorHAnsi" w:hAnsiTheme="minorHAnsi" w:cstheme="minorHAnsi"/>
          <w:sz w:val="24"/>
          <w:szCs w:val="24"/>
        </w:rPr>
        <w:t xml:space="preserve"> 2022.</w:t>
      </w:r>
    </w:p>
    <w:p w14:paraId="2463599E" w14:textId="77777777" w:rsidR="00EC2689" w:rsidRPr="001F1255" w:rsidRDefault="00EC2689" w:rsidP="00EC2689">
      <w:pPr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ab/>
      </w:r>
      <w:r w:rsidRPr="001F1255">
        <w:rPr>
          <w:rFonts w:asciiTheme="minorHAnsi" w:hAnsiTheme="minorHAnsi" w:cstheme="minorHAnsi"/>
          <w:sz w:val="24"/>
          <w:szCs w:val="24"/>
        </w:rPr>
        <w:tab/>
      </w:r>
      <w:r w:rsidRPr="001F1255">
        <w:rPr>
          <w:rFonts w:asciiTheme="minorHAnsi" w:hAnsiTheme="minorHAnsi" w:cstheme="minorHAnsi"/>
          <w:sz w:val="24"/>
          <w:szCs w:val="24"/>
        </w:rPr>
        <w:tab/>
      </w:r>
      <w:r w:rsidRPr="001F1255">
        <w:rPr>
          <w:rFonts w:asciiTheme="minorHAnsi" w:hAnsiTheme="minorHAnsi" w:cstheme="minorHAnsi"/>
          <w:sz w:val="24"/>
          <w:szCs w:val="24"/>
        </w:rPr>
        <w:tab/>
      </w:r>
      <w:r w:rsidRPr="001F1255">
        <w:rPr>
          <w:rFonts w:asciiTheme="minorHAnsi" w:hAnsiTheme="minorHAnsi" w:cstheme="minorHAnsi"/>
          <w:sz w:val="24"/>
          <w:szCs w:val="24"/>
        </w:rPr>
        <w:tab/>
        <w:t xml:space="preserve">    Local/Data</w:t>
      </w:r>
    </w:p>
    <w:p w14:paraId="1271C9CF" w14:textId="77777777" w:rsidR="00EC2689" w:rsidRPr="001F1255" w:rsidRDefault="00EC2689" w:rsidP="00EC2689">
      <w:pPr>
        <w:rPr>
          <w:rFonts w:asciiTheme="minorHAnsi" w:hAnsiTheme="minorHAnsi" w:cstheme="minorHAnsi"/>
          <w:sz w:val="24"/>
          <w:szCs w:val="24"/>
        </w:rPr>
      </w:pPr>
    </w:p>
    <w:p w14:paraId="3257C1A6" w14:textId="77777777" w:rsidR="00EC2689" w:rsidRPr="001F1255" w:rsidRDefault="00EC2689" w:rsidP="00EC2689">
      <w:pPr>
        <w:rPr>
          <w:rFonts w:asciiTheme="minorHAnsi" w:hAnsiTheme="minorHAnsi" w:cstheme="minorHAnsi"/>
          <w:sz w:val="24"/>
          <w:szCs w:val="24"/>
        </w:rPr>
      </w:pPr>
    </w:p>
    <w:p w14:paraId="6BACC0AA" w14:textId="77777777" w:rsidR="00EC2689" w:rsidRPr="001F1255" w:rsidRDefault="00EC2689" w:rsidP="00EC2689">
      <w:pPr>
        <w:rPr>
          <w:rFonts w:asciiTheme="minorHAnsi" w:hAnsiTheme="minorHAnsi" w:cstheme="minorHAnsi"/>
          <w:sz w:val="24"/>
          <w:szCs w:val="24"/>
        </w:rPr>
      </w:pPr>
    </w:p>
    <w:p w14:paraId="5D681EE9" w14:textId="77777777" w:rsidR="00EC2689" w:rsidRPr="001F1255" w:rsidRDefault="00EC2689" w:rsidP="00EC2689">
      <w:pPr>
        <w:jc w:val="center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>________________________________</w:t>
      </w:r>
    </w:p>
    <w:p w14:paraId="7E76B2DF" w14:textId="77777777" w:rsidR="00EC2689" w:rsidRPr="001F1255" w:rsidRDefault="00EC2689" w:rsidP="00EC2689">
      <w:pPr>
        <w:jc w:val="center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>Assinatura do leiloeiro</w:t>
      </w:r>
    </w:p>
    <w:p w14:paraId="2AB91A3C" w14:textId="77777777" w:rsidR="00EC2689" w:rsidRPr="001F1255" w:rsidRDefault="00EC2689" w:rsidP="00EC2689">
      <w:pPr>
        <w:jc w:val="center"/>
        <w:rPr>
          <w:rFonts w:asciiTheme="minorHAnsi" w:hAnsiTheme="minorHAnsi" w:cstheme="minorHAnsi"/>
          <w:sz w:val="24"/>
          <w:szCs w:val="24"/>
        </w:rPr>
      </w:pPr>
      <w:r w:rsidRPr="001F1255">
        <w:rPr>
          <w:rFonts w:asciiTheme="minorHAnsi" w:hAnsiTheme="minorHAnsi" w:cstheme="minorHAnsi"/>
          <w:sz w:val="24"/>
          <w:szCs w:val="24"/>
        </w:rPr>
        <w:t>Nome:</w:t>
      </w:r>
    </w:p>
    <w:p w14:paraId="1FFC6E45" w14:textId="342F36F5" w:rsidR="00136FD2" w:rsidRPr="001F1255" w:rsidRDefault="00136FD2" w:rsidP="00EC2689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136FD2" w:rsidRPr="001F1255" w:rsidSect="00064644">
      <w:headerReference w:type="default" r:id="rId8"/>
      <w:footerReference w:type="even" r:id="rId9"/>
      <w:footerReference w:type="default" r:id="rId10"/>
      <w:pgSz w:w="11907" w:h="16840" w:code="9"/>
      <w:pgMar w:top="1134" w:right="992" w:bottom="851" w:left="1418" w:header="567" w:footer="2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5EC2F" w14:textId="77777777" w:rsidR="008E4317" w:rsidRDefault="008E4317">
      <w:pPr>
        <w:pStyle w:val="Cabealho"/>
      </w:pPr>
      <w:r>
        <w:separator/>
      </w:r>
    </w:p>
  </w:endnote>
  <w:endnote w:type="continuationSeparator" w:id="0">
    <w:p w14:paraId="6E7DE5EA" w14:textId="77777777" w:rsidR="008E4317" w:rsidRDefault="008E4317">
      <w:pPr>
        <w:pStyle w:val="Cabealh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8EC7C" w14:textId="77777777" w:rsidR="00AA4DC2" w:rsidRDefault="00AA4DC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1F53694" w14:textId="77777777" w:rsidR="00AA4DC2" w:rsidRDefault="00AA4DC2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03"/>
      <w:gridCol w:w="4395"/>
    </w:tblGrid>
    <w:tr w:rsidR="00AA4DC2" w14:paraId="1DA0E496" w14:textId="77777777" w:rsidTr="00F537CC">
      <w:trPr>
        <w:trHeight w:val="187"/>
      </w:trPr>
      <w:tc>
        <w:tcPr>
          <w:tcW w:w="5103" w:type="dxa"/>
          <w:tcBorders>
            <w:top w:val="single" w:sz="4" w:space="0" w:color="auto"/>
          </w:tcBorders>
        </w:tcPr>
        <w:p w14:paraId="2142570D" w14:textId="41F7E44B" w:rsidR="00AA4DC2" w:rsidRDefault="00AA4DC2" w:rsidP="00C11C5E">
          <w:pPr>
            <w:pStyle w:val="Rodap"/>
            <w:ind w:right="360"/>
            <w:rPr>
              <w:rFonts w:ascii="Tahoma" w:hAnsi="Tahoma" w:cs="Tahoma"/>
              <w:color w:val="808080"/>
              <w:sz w:val="12"/>
              <w:szCs w:val="16"/>
            </w:rPr>
          </w:pP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FILENAME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2741FC">
            <w:rPr>
              <w:rFonts w:ascii="Tahoma" w:hAnsi="Tahoma" w:cs="Tahoma"/>
              <w:noProof/>
              <w:color w:val="808080"/>
              <w:sz w:val="12"/>
              <w:szCs w:val="16"/>
            </w:rPr>
            <w:t>Edital nº 704_2022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</w:p>
      </w:tc>
      <w:tc>
        <w:tcPr>
          <w:tcW w:w="4395" w:type="dxa"/>
          <w:tcBorders>
            <w:top w:val="single" w:sz="4" w:space="0" w:color="auto"/>
          </w:tcBorders>
        </w:tcPr>
        <w:p w14:paraId="091249AB" w14:textId="77777777" w:rsidR="00AA4DC2" w:rsidRDefault="00AA4DC2">
          <w:pPr>
            <w:pStyle w:val="Rodap"/>
            <w:jc w:val="right"/>
            <w:rPr>
              <w:rFonts w:ascii="Tahoma" w:hAnsi="Tahoma" w:cs="Tahoma"/>
              <w:color w:val="808080"/>
              <w:sz w:val="12"/>
              <w:szCs w:val="16"/>
            </w:rPr>
          </w:pPr>
          <w:r>
            <w:rPr>
              <w:rFonts w:ascii="Tahoma" w:hAnsi="Tahoma" w:cs="Tahoma"/>
              <w:color w:val="808080"/>
              <w:sz w:val="12"/>
              <w:szCs w:val="16"/>
            </w:rPr>
            <w:t xml:space="preserve"> 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PAGE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860A7A">
            <w:rPr>
              <w:rFonts w:ascii="Tahoma" w:hAnsi="Tahoma" w:cs="Tahoma"/>
              <w:noProof/>
              <w:color w:val="808080"/>
              <w:sz w:val="12"/>
              <w:szCs w:val="16"/>
            </w:rPr>
            <w:t>7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  <w:r>
            <w:rPr>
              <w:rFonts w:ascii="Tahoma" w:hAnsi="Tahoma" w:cs="Tahoma"/>
              <w:color w:val="808080"/>
              <w:sz w:val="12"/>
              <w:szCs w:val="16"/>
            </w:rPr>
            <w:t xml:space="preserve"> de 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NUMPAGES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860A7A">
            <w:rPr>
              <w:rFonts w:ascii="Tahoma" w:hAnsi="Tahoma" w:cs="Tahoma"/>
              <w:noProof/>
              <w:color w:val="808080"/>
              <w:sz w:val="12"/>
              <w:szCs w:val="16"/>
            </w:rPr>
            <w:t>26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</w:p>
      </w:tc>
    </w:tr>
  </w:tbl>
  <w:p w14:paraId="406E2290" w14:textId="77777777" w:rsidR="00AA4DC2" w:rsidRDefault="00AA4DC2" w:rsidP="00D01DF6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57FE1" w14:textId="77777777" w:rsidR="008E4317" w:rsidRDefault="008E4317">
      <w:pPr>
        <w:pStyle w:val="Cabealho"/>
      </w:pPr>
      <w:r>
        <w:separator/>
      </w:r>
    </w:p>
  </w:footnote>
  <w:footnote w:type="continuationSeparator" w:id="0">
    <w:p w14:paraId="6B8EDA87" w14:textId="77777777" w:rsidR="008E4317" w:rsidRDefault="008E4317">
      <w:pPr>
        <w:pStyle w:val="Cabealh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B9B6E" w14:textId="77777777" w:rsidR="00AA4DC2" w:rsidRDefault="00AA4DC2" w:rsidP="001B56F6">
    <w:pPr>
      <w:pStyle w:val="Cabealho"/>
      <w:ind w:right="74"/>
      <w:jc w:val="right"/>
      <w:rPr>
        <w:rFonts w:ascii="Arial" w:hAnsi="Arial" w:cs="Arial"/>
        <w:sz w:val="16"/>
      </w:rPr>
    </w:pPr>
    <w:r w:rsidRPr="00FE146B">
      <w:rPr>
        <w:noProof/>
      </w:rPr>
      <w:drawing>
        <wp:inline distT="0" distB="0" distL="0" distR="0" wp14:anchorId="63F14DA5" wp14:editId="3B3CA7AE">
          <wp:extent cx="1475105" cy="36258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105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36C073" w14:textId="77777777" w:rsidR="00AA4DC2" w:rsidRDefault="00AA4DC2">
    <w:pPr>
      <w:pStyle w:val="Cabealho"/>
      <w:ind w:right="74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7436A990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C01A5C8E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8" w15:restartNumberingAfterBreak="0">
    <w:nsid w:val="0B1275FB"/>
    <w:multiLevelType w:val="multilevel"/>
    <w:tmpl w:val="5A3E523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0B591936"/>
    <w:multiLevelType w:val="hybridMultilevel"/>
    <w:tmpl w:val="16202504"/>
    <w:lvl w:ilvl="0" w:tplc="7BF4A3D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C624D8"/>
    <w:multiLevelType w:val="multilevel"/>
    <w:tmpl w:val="EC1A27DE"/>
    <w:lvl w:ilvl="0">
      <w:start w:val="1"/>
      <w:numFmt w:val="decimal"/>
      <w:lvlText w:val="%1."/>
      <w:lvlJc w:val="left"/>
      <w:pPr>
        <w:ind w:left="110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1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3551CA6"/>
    <w:multiLevelType w:val="hybridMultilevel"/>
    <w:tmpl w:val="8E20F6E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569D5"/>
    <w:multiLevelType w:val="multilevel"/>
    <w:tmpl w:val="C2D03F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rFonts w:asciiTheme="minorHAnsi" w:hAnsiTheme="minorHAnsi" w:cstheme="minorHAnsi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74701C1"/>
    <w:multiLevelType w:val="multilevel"/>
    <w:tmpl w:val="6B7839E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29130C8"/>
    <w:multiLevelType w:val="multilevel"/>
    <w:tmpl w:val="2C7E690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theme="minorHAns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4CC2F72"/>
    <w:multiLevelType w:val="multilevel"/>
    <w:tmpl w:val="EC96F5A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D55206E"/>
    <w:multiLevelType w:val="multilevel"/>
    <w:tmpl w:val="352E74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mrio4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EE64FDE"/>
    <w:multiLevelType w:val="hybridMultilevel"/>
    <w:tmpl w:val="7786BA0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6C7531"/>
    <w:multiLevelType w:val="multilevel"/>
    <w:tmpl w:val="4E42963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9B03B6C"/>
    <w:multiLevelType w:val="multilevel"/>
    <w:tmpl w:val="49048F0E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4C995558"/>
    <w:multiLevelType w:val="multilevel"/>
    <w:tmpl w:val="C6288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 w15:restartNumberingAfterBreak="0">
    <w:nsid w:val="4F430344"/>
    <w:multiLevelType w:val="multilevel"/>
    <w:tmpl w:val="20B4ECEA"/>
    <w:lvl w:ilvl="0">
      <w:start w:val="1"/>
      <w:numFmt w:val="decimal"/>
      <w:pStyle w:val="Numerada2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0626B7E"/>
    <w:multiLevelType w:val="multilevel"/>
    <w:tmpl w:val="3202D5BE"/>
    <w:lvl w:ilvl="0">
      <w:start w:val="1"/>
      <w:numFmt w:val="decimal"/>
      <w:pStyle w:val="Ttulo2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1.1."/>
      <w:lvlJc w:val="left"/>
      <w:pPr>
        <w:tabs>
          <w:tab w:val="num" w:pos="851"/>
        </w:tabs>
        <w:ind w:left="851" w:hanging="49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4"/>
        </w:tabs>
        <w:ind w:left="1124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9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68"/>
        </w:tabs>
        <w:ind w:left="2268" w:hanging="8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2517828"/>
    <w:multiLevelType w:val="multilevel"/>
    <w:tmpl w:val="CFE4D4B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524E20A"/>
    <w:multiLevelType w:val="hybridMultilevel"/>
    <w:tmpl w:val="8CB4D0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E450CD0"/>
    <w:multiLevelType w:val="multilevel"/>
    <w:tmpl w:val="4FD29DB4"/>
    <w:lvl w:ilvl="0">
      <w:start w:val="5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1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8" w15:restartNumberingAfterBreak="0">
    <w:nsid w:val="73F81561"/>
    <w:multiLevelType w:val="hybridMultilevel"/>
    <w:tmpl w:val="FC4BC07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4081FD7"/>
    <w:multiLevelType w:val="hybridMultilevel"/>
    <w:tmpl w:val="8218307E"/>
    <w:lvl w:ilvl="0" w:tplc="7D661068">
      <w:start w:val="1"/>
      <w:numFmt w:val="decimal"/>
      <w:pStyle w:val="Cadu-T1"/>
      <w:lvlText w:val="4.%1"/>
      <w:lvlJc w:val="left"/>
      <w:pPr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-620" w:hanging="360"/>
      </w:pPr>
    </w:lvl>
    <w:lvl w:ilvl="2" w:tplc="0416001B">
      <w:start w:val="1"/>
      <w:numFmt w:val="lowerRoman"/>
      <w:lvlText w:val="%3."/>
      <w:lvlJc w:val="right"/>
      <w:pPr>
        <w:ind w:left="100" w:hanging="180"/>
      </w:pPr>
    </w:lvl>
    <w:lvl w:ilvl="3" w:tplc="0416000F">
      <w:start w:val="1"/>
      <w:numFmt w:val="decimal"/>
      <w:lvlText w:val="%4."/>
      <w:lvlJc w:val="left"/>
      <w:pPr>
        <w:ind w:left="820" w:hanging="360"/>
      </w:pPr>
    </w:lvl>
    <w:lvl w:ilvl="4" w:tplc="04160019" w:tentative="1">
      <w:start w:val="1"/>
      <w:numFmt w:val="lowerLetter"/>
      <w:lvlText w:val="%5."/>
      <w:lvlJc w:val="left"/>
      <w:pPr>
        <w:ind w:left="1540" w:hanging="360"/>
      </w:pPr>
    </w:lvl>
    <w:lvl w:ilvl="5" w:tplc="0416001B" w:tentative="1">
      <w:start w:val="1"/>
      <w:numFmt w:val="lowerRoman"/>
      <w:lvlText w:val="%6."/>
      <w:lvlJc w:val="right"/>
      <w:pPr>
        <w:ind w:left="2260" w:hanging="180"/>
      </w:pPr>
    </w:lvl>
    <w:lvl w:ilvl="6" w:tplc="0416000F" w:tentative="1">
      <w:start w:val="1"/>
      <w:numFmt w:val="decimal"/>
      <w:lvlText w:val="%7."/>
      <w:lvlJc w:val="left"/>
      <w:pPr>
        <w:ind w:left="2980" w:hanging="360"/>
      </w:pPr>
    </w:lvl>
    <w:lvl w:ilvl="7" w:tplc="04160019" w:tentative="1">
      <w:start w:val="1"/>
      <w:numFmt w:val="lowerLetter"/>
      <w:lvlText w:val="%8."/>
      <w:lvlJc w:val="left"/>
      <w:pPr>
        <w:ind w:left="3700" w:hanging="360"/>
      </w:pPr>
    </w:lvl>
    <w:lvl w:ilvl="8" w:tplc="0416001B" w:tentative="1">
      <w:start w:val="1"/>
      <w:numFmt w:val="lowerRoman"/>
      <w:lvlText w:val="%9."/>
      <w:lvlJc w:val="right"/>
      <w:pPr>
        <w:ind w:left="4420" w:hanging="180"/>
      </w:pPr>
    </w:lvl>
  </w:abstractNum>
  <w:abstractNum w:abstractNumId="30" w15:restartNumberingAfterBreak="0">
    <w:nsid w:val="79283D1B"/>
    <w:multiLevelType w:val="hybridMultilevel"/>
    <w:tmpl w:val="47FABF6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EF723E"/>
    <w:multiLevelType w:val="hybridMultilevel"/>
    <w:tmpl w:val="4192D274"/>
    <w:lvl w:ilvl="0" w:tplc="164EF38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2"/>
  </w:num>
  <w:num w:numId="3">
    <w:abstractNumId w:val="27"/>
  </w:num>
  <w:num w:numId="4">
    <w:abstractNumId w:val="29"/>
  </w:num>
  <w:num w:numId="5">
    <w:abstractNumId w:val="22"/>
  </w:num>
  <w:num w:numId="6">
    <w:abstractNumId w:val="1"/>
  </w:num>
  <w:num w:numId="7">
    <w:abstractNumId w:val="30"/>
  </w:num>
  <w:num w:numId="8">
    <w:abstractNumId w:val="31"/>
  </w:num>
  <w:num w:numId="9">
    <w:abstractNumId w:val="9"/>
  </w:num>
  <w:num w:numId="10">
    <w:abstractNumId w:val="24"/>
  </w:num>
  <w:num w:numId="11">
    <w:abstractNumId w:val="18"/>
  </w:num>
  <w:num w:numId="12">
    <w:abstractNumId w:val="0"/>
  </w:num>
  <w:num w:numId="13">
    <w:abstractNumId w:val="10"/>
  </w:num>
  <w:num w:numId="14">
    <w:abstractNumId w:val="25"/>
  </w:num>
  <w:num w:numId="15">
    <w:abstractNumId w:val="17"/>
  </w:num>
  <w:num w:numId="16">
    <w:abstractNumId w:val="20"/>
  </w:num>
  <w:num w:numId="17">
    <w:abstractNumId w:val="12"/>
  </w:num>
  <w:num w:numId="18">
    <w:abstractNumId w:val="23"/>
  </w:num>
  <w:num w:numId="19">
    <w:abstractNumId w:val="19"/>
  </w:num>
  <w:num w:numId="20">
    <w:abstractNumId w:val="11"/>
  </w:num>
  <w:num w:numId="21">
    <w:abstractNumId w:val="13"/>
  </w:num>
  <w:num w:numId="22">
    <w:abstractNumId w:val="14"/>
  </w:num>
  <w:num w:numId="23">
    <w:abstractNumId w:val="21"/>
  </w:num>
  <w:num w:numId="24">
    <w:abstractNumId w:val="8"/>
  </w:num>
  <w:num w:numId="25">
    <w:abstractNumId w:val="0"/>
  </w:num>
  <w:num w:numId="26">
    <w:abstractNumId w:val="16"/>
  </w:num>
  <w:num w:numId="27">
    <w:abstractNumId w:val="26"/>
  </w:num>
  <w:num w:numId="28">
    <w:abstractNumId w:val="2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CD4"/>
    <w:rsid w:val="000005ED"/>
    <w:rsid w:val="00000DA7"/>
    <w:rsid w:val="0000112D"/>
    <w:rsid w:val="00001842"/>
    <w:rsid w:val="00001AEB"/>
    <w:rsid w:val="00002029"/>
    <w:rsid w:val="000023C5"/>
    <w:rsid w:val="00002EB5"/>
    <w:rsid w:val="000030FB"/>
    <w:rsid w:val="00003326"/>
    <w:rsid w:val="00003459"/>
    <w:rsid w:val="000034C1"/>
    <w:rsid w:val="00003BBF"/>
    <w:rsid w:val="00003D41"/>
    <w:rsid w:val="00003DE2"/>
    <w:rsid w:val="00004440"/>
    <w:rsid w:val="00004589"/>
    <w:rsid w:val="00004881"/>
    <w:rsid w:val="00004AC3"/>
    <w:rsid w:val="000054E3"/>
    <w:rsid w:val="0000595C"/>
    <w:rsid w:val="00005FEB"/>
    <w:rsid w:val="000060A0"/>
    <w:rsid w:val="00006434"/>
    <w:rsid w:val="0000646A"/>
    <w:rsid w:val="0000721C"/>
    <w:rsid w:val="000075F8"/>
    <w:rsid w:val="00007744"/>
    <w:rsid w:val="00007808"/>
    <w:rsid w:val="00007D88"/>
    <w:rsid w:val="000103E3"/>
    <w:rsid w:val="00010743"/>
    <w:rsid w:val="00011344"/>
    <w:rsid w:val="00011388"/>
    <w:rsid w:val="00012FE8"/>
    <w:rsid w:val="00013092"/>
    <w:rsid w:val="0001323F"/>
    <w:rsid w:val="000132C0"/>
    <w:rsid w:val="0001370C"/>
    <w:rsid w:val="00013917"/>
    <w:rsid w:val="00013CC7"/>
    <w:rsid w:val="00014015"/>
    <w:rsid w:val="0001452E"/>
    <w:rsid w:val="00014981"/>
    <w:rsid w:val="000149A7"/>
    <w:rsid w:val="000151E8"/>
    <w:rsid w:val="000153A5"/>
    <w:rsid w:val="000155E9"/>
    <w:rsid w:val="0001562E"/>
    <w:rsid w:val="0001594B"/>
    <w:rsid w:val="000160E9"/>
    <w:rsid w:val="0001631A"/>
    <w:rsid w:val="00017514"/>
    <w:rsid w:val="00017817"/>
    <w:rsid w:val="00017913"/>
    <w:rsid w:val="00020042"/>
    <w:rsid w:val="000200EC"/>
    <w:rsid w:val="0002054C"/>
    <w:rsid w:val="00020658"/>
    <w:rsid w:val="000206B2"/>
    <w:rsid w:val="00021341"/>
    <w:rsid w:val="0002160C"/>
    <w:rsid w:val="000216BA"/>
    <w:rsid w:val="00021CA3"/>
    <w:rsid w:val="0002204F"/>
    <w:rsid w:val="00022088"/>
    <w:rsid w:val="000220A1"/>
    <w:rsid w:val="000221AB"/>
    <w:rsid w:val="000232BF"/>
    <w:rsid w:val="0002360C"/>
    <w:rsid w:val="000237FC"/>
    <w:rsid w:val="00023D10"/>
    <w:rsid w:val="00023D68"/>
    <w:rsid w:val="00023FC8"/>
    <w:rsid w:val="00024405"/>
    <w:rsid w:val="00024733"/>
    <w:rsid w:val="0002485C"/>
    <w:rsid w:val="00024A82"/>
    <w:rsid w:val="00024C61"/>
    <w:rsid w:val="00024E75"/>
    <w:rsid w:val="000251C6"/>
    <w:rsid w:val="0002546A"/>
    <w:rsid w:val="00025D75"/>
    <w:rsid w:val="00025DEC"/>
    <w:rsid w:val="0002749F"/>
    <w:rsid w:val="00027BE6"/>
    <w:rsid w:val="00027D7F"/>
    <w:rsid w:val="00027F38"/>
    <w:rsid w:val="00030813"/>
    <w:rsid w:val="00030CD2"/>
    <w:rsid w:val="00030DA1"/>
    <w:rsid w:val="00031387"/>
    <w:rsid w:val="0003190C"/>
    <w:rsid w:val="00032009"/>
    <w:rsid w:val="00032226"/>
    <w:rsid w:val="000322A1"/>
    <w:rsid w:val="0003275B"/>
    <w:rsid w:val="000335CA"/>
    <w:rsid w:val="000335E2"/>
    <w:rsid w:val="0003445A"/>
    <w:rsid w:val="00034504"/>
    <w:rsid w:val="00036652"/>
    <w:rsid w:val="00036656"/>
    <w:rsid w:val="000370AD"/>
    <w:rsid w:val="00037246"/>
    <w:rsid w:val="00037300"/>
    <w:rsid w:val="0004057E"/>
    <w:rsid w:val="000419C2"/>
    <w:rsid w:val="00042049"/>
    <w:rsid w:val="000427CB"/>
    <w:rsid w:val="00042886"/>
    <w:rsid w:val="000429BB"/>
    <w:rsid w:val="00042F64"/>
    <w:rsid w:val="00043319"/>
    <w:rsid w:val="00043A06"/>
    <w:rsid w:val="00043BDE"/>
    <w:rsid w:val="00043D76"/>
    <w:rsid w:val="00044134"/>
    <w:rsid w:val="000448B7"/>
    <w:rsid w:val="00045335"/>
    <w:rsid w:val="0004546E"/>
    <w:rsid w:val="000454B6"/>
    <w:rsid w:val="000456C6"/>
    <w:rsid w:val="00045BEF"/>
    <w:rsid w:val="00045D5A"/>
    <w:rsid w:val="00045E29"/>
    <w:rsid w:val="00046309"/>
    <w:rsid w:val="000464D5"/>
    <w:rsid w:val="0004689C"/>
    <w:rsid w:val="000468C7"/>
    <w:rsid w:val="00047C9A"/>
    <w:rsid w:val="00047D05"/>
    <w:rsid w:val="00047F9B"/>
    <w:rsid w:val="000503D0"/>
    <w:rsid w:val="000506BD"/>
    <w:rsid w:val="00050813"/>
    <w:rsid w:val="0005081B"/>
    <w:rsid w:val="00050F11"/>
    <w:rsid w:val="00051A07"/>
    <w:rsid w:val="00051A1A"/>
    <w:rsid w:val="000526DF"/>
    <w:rsid w:val="00052B67"/>
    <w:rsid w:val="000539BC"/>
    <w:rsid w:val="00053B81"/>
    <w:rsid w:val="00053E3E"/>
    <w:rsid w:val="00054334"/>
    <w:rsid w:val="0005444C"/>
    <w:rsid w:val="00055312"/>
    <w:rsid w:val="00055314"/>
    <w:rsid w:val="000554A5"/>
    <w:rsid w:val="0005578C"/>
    <w:rsid w:val="00055BEF"/>
    <w:rsid w:val="00055E76"/>
    <w:rsid w:val="00056B9C"/>
    <w:rsid w:val="00057446"/>
    <w:rsid w:val="000574E9"/>
    <w:rsid w:val="000575D6"/>
    <w:rsid w:val="0005765B"/>
    <w:rsid w:val="000577C2"/>
    <w:rsid w:val="000577C8"/>
    <w:rsid w:val="00057C67"/>
    <w:rsid w:val="00061533"/>
    <w:rsid w:val="000617BF"/>
    <w:rsid w:val="00061B65"/>
    <w:rsid w:val="00061C8F"/>
    <w:rsid w:val="00061F9F"/>
    <w:rsid w:val="00062509"/>
    <w:rsid w:val="00062FCB"/>
    <w:rsid w:val="000634BB"/>
    <w:rsid w:val="00063E40"/>
    <w:rsid w:val="000641CC"/>
    <w:rsid w:val="000644B9"/>
    <w:rsid w:val="00064644"/>
    <w:rsid w:val="000646EC"/>
    <w:rsid w:val="00064BEB"/>
    <w:rsid w:val="00064C37"/>
    <w:rsid w:val="0006504C"/>
    <w:rsid w:val="000656A8"/>
    <w:rsid w:val="00065740"/>
    <w:rsid w:val="000658B6"/>
    <w:rsid w:val="00065D34"/>
    <w:rsid w:val="00066B8B"/>
    <w:rsid w:val="00067210"/>
    <w:rsid w:val="0006757F"/>
    <w:rsid w:val="0006769C"/>
    <w:rsid w:val="00067767"/>
    <w:rsid w:val="00067A4F"/>
    <w:rsid w:val="00067C42"/>
    <w:rsid w:val="000702B0"/>
    <w:rsid w:val="00071648"/>
    <w:rsid w:val="00072309"/>
    <w:rsid w:val="0007257F"/>
    <w:rsid w:val="000725C1"/>
    <w:rsid w:val="00072A18"/>
    <w:rsid w:val="00072CF8"/>
    <w:rsid w:val="00073014"/>
    <w:rsid w:val="00073AE8"/>
    <w:rsid w:val="00073EC2"/>
    <w:rsid w:val="0007556B"/>
    <w:rsid w:val="00075C55"/>
    <w:rsid w:val="00075C74"/>
    <w:rsid w:val="00075CE8"/>
    <w:rsid w:val="00076B96"/>
    <w:rsid w:val="0007704F"/>
    <w:rsid w:val="000770A5"/>
    <w:rsid w:val="00077418"/>
    <w:rsid w:val="00077663"/>
    <w:rsid w:val="00077D9F"/>
    <w:rsid w:val="00077F83"/>
    <w:rsid w:val="0008013E"/>
    <w:rsid w:val="0008035A"/>
    <w:rsid w:val="000808DB"/>
    <w:rsid w:val="00081802"/>
    <w:rsid w:val="00081DA4"/>
    <w:rsid w:val="00081EAA"/>
    <w:rsid w:val="00082442"/>
    <w:rsid w:val="00082A31"/>
    <w:rsid w:val="00082C66"/>
    <w:rsid w:val="00082F69"/>
    <w:rsid w:val="00083EE8"/>
    <w:rsid w:val="00083F5D"/>
    <w:rsid w:val="0008419F"/>
    <w:rsid w:val="00084DE2"/>
    <w:rsid w:val="00084F51"/>
    <w:rsid w:val="00085134"/>
    <w:rsid w:val="000856A8"/>
    <w:rsid w:val="00085A81"/>
    <w:rsid w:val="00085BDB"/>
    <w:rsid w:val="00085C1F"/>
    <w:rsid w:val="00085DBA"/>
    <w:rsid w:val="00086A98"/>
    <w:rsid w:val="000909B7"/>
    <w:rsid w:val="00090E0D"/>
    <w:rsid w:val="00091538"/>
    <w:rsid w:val="00091846"/>
    <w:rsid w:val="00091F3B"/>
    <w:rsid w:val="00091FB8"/>
    <w:rsid w:val="0009223E"/>
    <w:rsid w:val="0009234E"/>
    <w:rsid w:val="000924B5"/>
    <w:rsid w:val="000929DC"/>
    <w:rsid w:val="00092CCF"/>
    <w:rsid w:val="00092F35"/>
    <w:rsid w:val="0009306E"/>
    <w:rsid w:val="00093837"/>
    <w:rsid w:val="000938AF"/>
    <w:rsid w:val="00093BED"/>
    <w:rsid w:val="00094322"/>
    <w:rsid w:val="00094AC5"/>
    <w:rsid w:val="00094BFA"/>
    <w:rsid w:val="00095727"/>
    <w:rsid w:val="00095F8D"/>
    <w:rsid w:val="0009683F"/>
    <w:rsid w:val="00096BB6"/>
    <w:rsid w:val="00096BF0"/>
    <w:rsid w:val="00096C91"/>
    <w:rsid w:val="00097644"/>
    <w:rsid w:val="000977F0"/>
    <w:rsid w:val="0009792B"/>
    <w:rsid w:val="00097E3F"/>
    <w:rsid w:val="000A018B"/>
    <w:rsid w:val="000A01B4"/>
    <w:rsid w:val="000A071D"/>
    <w:rsid w:val="000A08D4"/>
    <w:rsid w:val="000A0A4B"/>
    <w:rsid w:val="000A0C1E"/>
    <w:rsid w:val="000A1087"/>
    <w:rsid w:val="000A14DC"/>
    <w:rsid w:val="000A181A"/>
    <w:rsid w:val="000A1A94"/>
    <w:rsid w:val="000A1D4F"/>
    <w:rsid w:val="000A1DA7"/>
    <w:rsid w:val="000A2501"/>
    <w:rsid w:val="000A397D"/>
    <w:rsid w:val="000A3D28"/>
    <w:rsid w:val="000A42B5"/>
    <w:rsid w:val="000A43D1"/>
    <w:rsid w:val="000A463B"/>
    <w:rsid w:val="000A4A49"/>
    <w:rsid w:val="000A4FAB"/>
    <w:rsid w:val="000A51C1"/>
    <w:rsid w:val="000A60B1"/>
    <w:rsid w:val="000A63C4"/>
    <w:rsid w:val="000A63FD"/>
    <w:rsid w:val="000A685F"/>
    <w:rsid w:val="000A6EC9"/>
    <w:rsid w:val="000A6FC1"/>
    <w:rsid w:val="000A74FB"/>
    <w:rsid w:val="000A7843"/>
    <w:rsid w:val="000B0648"/>
    <w:rsid w:val="000B06BF"/>
    <w:rsid w:val="000B0861"/>
    <w:rsid w:val="000B1AC9"/>
    <w:rsid w:val="000B21D0"/>
    <w:rsid w:val="000B2A88"/>
    <w:rsid w:val="000B2ED6"/>
    <w:rsid w:val="000B3358"/>
    <w:rsid w:val="000B34DF"/>
    <w:rsid w:val="000B38F1"/>
    <w:rsid w:val="000B4381"/>
    <w:rsid w:val="000B438F"/>
    <w:rsid w:val="000B44EA"/>
    <w:rsid w:val="000B4703"/>
    <w:rsid w:val="000B4706"/>
    <w:rsid w:val="000B4764"/>
    <w:rsid w:val="000B5335"/>
    <w:rsid w:val="000B5506"/>
    <w:rsid w:val="000B581C"/>
    <w:rsid w:val="000B5EA4"/>
    <w:rsid w:val="000B60A9"/>
    <w:rsid w:val="000B62BF"/>
    <w:rsid w:val="000B6E7B"/>
    <w:rsid w:val="000B6FF6"/>
    <w:rsid w:val="000B75E8"/>
    <w:rsid w:val="000B7822"/>
    <w:rsid w:val="000C0146"/>
    <w:rsid w:val="000C025F"/>
    <w:rsid w:val="000C0292"/>
    <w:rsid w:val="000C0D6F"/>
    <w:rsid w:val="000C0DE4"/>
    <w:rsid w:val="000C1560"/>
    <w:rsid w:val="000C18DB"/>
    <w:rsid w:val="000C1C5E"/>
    <w:rsid w:val="000C1DA2"/>
    <w:rsid w:val="000C1F14"/>
    <w:rsid w:val="000C2003"/>
    <w:rsid w:val="000C2165"/>
    <w:rsid w:val="000C21BA"/>
    <w:rsid w:val="000C2D4D"/>
    <w:rsid w:val="000C31EB"/>
    <w:rsid w:val="000C3313"/>
    <w:rsid w:val="000C3447"/>
    <w:rsid w:val="000C4035"/>
    <w:rsid w:val="000C430A"/>
    <w:rsid w:val="000C46B4"/>
    <w:rsid w:val="000C5088"/>
    <w:rsid w:val="000C6F03"/>
    <w:rsid w:val="000C6F52"/>
    <w:rsid w:val="000C778D"/>
    <w:rsid w:val="000C77EF"/>
    <w:rsid w:val="000C7C47"/>
    <w:rsid w:val="000D0182"/>
    <w:rsid w:val="000D061A"/>
    <w:rsid w:val="000D0625"/>
    <w:rsid w:val="000D0B1B"/>
    <w:rsid w:val="000D0B66"/>
    <w:rsid w:val="000D0BA8"/>
    <w:rsid w:val="000D0CC3"/>
    <w:rsid w:val="000D0FD5"/>
    <w:rsid w:val="000D141A"/>
    <w:rsid w:val="000D1A78"/>
    <w:rsid w:val="000D2176"/>
    <w:rsid w:val="000D2443"/>
    <w:rsid w:val="000D2EB5"/>
    <w:rsid w:val="000D3542"/>
    <w:rsid w:val="000D36BA"/>
    <w:rsid w:val="000D3CE9"/>
    <w:rsid w:val="000D466B"/>
    <w:rsid w:val="000D4A31"/>
    <w:rsid w:val="000D4A90"/>
    <w:rsid w:val="000D4DF3"/>
    <w:rsid w:val="000D4FE8"/>
    <w:rsid w:val="000D5058"/>
    <w:rsid w:val="000D579F"/>
    <w:rsid w:val="000D5B1A"/>
    <w:rsid w:val="000D5BD0"/>
    <w:rsid w:val="000D5DFE"/>
    <w:rsid w:val="000D5F11"/>
    <w:rsid w:val="000D76A2"/>
    <w:rsid w:val="000D7860"/>
    <w:rsid w:val="000D7A79"/>
    <w:rsid w:val="000E0AA2"/>
    <w:rsid w:val="000E0BC7"/>
    <w:rsid w:val="000E14F6"/>
    <w:rsid w:val="000E1E50"/>
    <w:rsid w:val="000E205E"/>
    <w:rsid w:val="000E249E"/>
    <w:rsid w:val="000E2651"/>
    <w:rsid w:val="000E296A"/>
    <w:rsid w:val="000E2A30"/>
    <w:rsid w:val="000E2A7D"/>
    <w:rsid w:val="000E2F02"/>
    <w:rsid w:val="000E345F"/>
    <w:rsid w:val="000E3A08"/>
    <w:rsid w:val="000E3A73"/>
    <w:rsid w:val="000E4474"/>
    <w:rsid w:val="000E5211"/>
    <w:rsid w:val="000E5438"/>
    <w:rsid w:val="000E548B"/>
    <w:rsid w:val="000E69C0"/>
    <w:rsid w:val="000E73B8"/>
    <w:rsid w:val="000E78D1"/>
    <w:rsid w:val="000E7A28"/>
    <w:rsid w:val="000F1157"/>
    <w:rsid w:val="000F17BF"/>
    <w:rsid w:val="000F1D8B"/>
    <w:rsid w:val="000F1DCC"/>
    <w:rsid w:val="000F2046"/>
    <w:rsid w:val="000F3313"/>
    <w:rsid w:val="000F44EF"/>
    <w:rsid w:val="000F4545"/>
    <w:rsid w:val="000F522F"/>
    <w:rsid w:val="000F59B9"/>
    <w:rsid w:val="000F5E11"/>
    <w:rsid w:val="000F63C7"/>
    <w:rsid w:val="000F65EB"/>
    <w:rsid w:val="000F7521"/>
    <w:rsid w:val="000F7742"/>
    <w:rsid w:val="000F77FF"/>
    <w:rsid w:val="000F7B32"/>
    <w:rsid w:val="000F7CCE"/>
    <w:rsid w:val="00100176"/>
    <w:rsid w:val="0010022E"/>
    <w:rsid w:val="00100760"/>
    <w:rsid w:val="00100C36"/>
    <w:rsid w:val="00100F03"/>
    <w:rsid w:val="0010149E"/>
    <w:rsid w:val="001015B8"/>
    <w:rsid w:val="00101936"/>
    <w:rsid w:val="0010194C"/>
    <w:rsid w:val="00101AE6"/>
    <w:rsid w:val="00101C96"/>
    <w:rsid w:val="00101DC3"/>
    <w:rsid w:val="00101ED0"/>
    <w:rsid w:val="0010329E"/>
    <w:rsid w:val="00103399"/>
    <w:rsid w:val="0010341C"/>
    <w:rsid w:val="00103849"/>
    <w:rsid w:val="00103945"/>
    <w:rsid w:val="00103A44"/>
    <w:rsid w:val="0010483C"/>
    <w:rsid w:val="0010587C"/>
    <w:rsid w:val="001058CB"/>
    <w:rsid w:val="001060B6"/>
    <w:rsid w:val="001070AD"/>
    <w:rsid w:val="001072D1"/>
    <w:rsid w:val="00110354"/>
    <w:rsid w:val="001108E1"/>
    <w:rsid w:val="00110E3F"/>
    <w:rsid w:val="0011117E"/>
    <w:rsid w:val="00111819"/>
    <w:rsid w:val="00112100"/>
    <w:rsid w:val="00112210"/>
    <w:rsid w:val="001122EF"/>
    <w:rsid w:val="0011233D"/>
    <w:rsid w:val="00112531"/>
    <w:rsid w:val="001129A6"/>
    <w:rsid w:val="00112EF0"/>
    <w:rsid w:val="00113492"/>
    <w:rsid w:val="00113AFC"/>
    <w:rsid w:val="00113E76"/>
    <w:rsid w:val="001140B6"/>
    <w:rsid w:val="001142B8"/>
    <w:rsid w:val="00114AD7"/>
    <w:rsid w:val="00114B64"/>
    <w:rsid w:val="001150A3"/>
    <w:rsid w:val="00115127"/>
    <w:rsid w:val="00115183"/>
    <w:rsid w:val="00115689"/>
    <w:rsid w:val="0011573F"/>
    <w:rsid w:val="001160D7"/>
    <w:rsid w:val="001169F6"/>
    <w:rsid w:val="00116F3B"/>
    <w:rsid w:val="00117440"/>
    <w:rsid w:val="00117914"/>
    <w:rsid w:val="00117D83"/>
    <w:rsid w:val="00117F81"/>
    <w:rsid w:val="001209EC"/>
    <w:rsid w:val="00121093"/>
    <w:rsid w:val="0012168E"/>
    <w:rsid w:val="00121895"/>
    <w:rsid w:val="00122109"/>
    <w:rsid w:val="00122840"/>
    <w:rsid w:val="00123396"/>
    <w:rsid w:val="00123F6F"/>
    <w:rsid w:val="0012419E"/>
    <w:rsid w:val="0012449B"/>
    <w:rsid w:val="001247D0"/>
    <w:rsid w:val="001249ED"/>
    <w:rsid w:val="00124FA6"/>
    <w:rsid w:val="00125295"/>
    <w:rsid w:val="001253E3"/>
    <w:rsid w:val="001255A5"/>
    <w:rsid w:val="00125915"/>
    <w:rsid w:val="00125C94"/>
    <w:rsid w:val="00126819"/>
    <w:rsid w:val="00126D1A"/>
    <w:rsid w:val="0012749F"/>
    <w:rsid w:val="00131184"/>
    <w:rsid w:val="00131957"/>
    <w:rsid w:val="00132027"/>
    <w:rsid w:val="0013225D"/>
    <w:rsid w:val="00133454"/>
    <w:rsid w:val="00133A68"/>
    <w:rsid w:val="00133DCD"/>
    <w:rsid w:val="0013416F"/>
    <w:rsid w:val="00134E07"/>
    <w:rsid w:val="00134E53"/>
    <w:rsid w:val="0013506C"/>
    <w:rsid w:val="00135298"/>
    <w:rsid w:val="001354C4"/>
    <w:rsid w:val="00135A33"/>
    <w:rsid w:val="00135D01"/>
    <w:rsid w:val="001361AF"/>
    <w:rsid w:val="001362CF"/>
    <w:rsid w:val="001364D1"/>
    <w:rsid w:val="001366C9"/>
    <w:rsid w:val="00136CB9"/>
    <w:rsid w:val="00136D0B"/>
    <w:rsid w:val="00136FD2"/>
    <w:rsid w:val="00137026"/>
    <w:rsid w:val="00137162"/>
    <w:rsid w:val="00137191"/>
    <w:rsid w:val="00137D90"/>
    <w:rsid w:val="00140138"/>
    <w:rsid w:val="00140579"/>
    <w:rsid w:val="001407DB"/>
    <w:rsid w:val="00140C81"/>
    <w:rsid w:val="00140CB0"/>
    <w:rsid w:val="00140CC1"/>
    <w:rsid w:val="00140D92"/>
    <w:rsid w:val="00141431"/>
    <w:rsid w:val="00141719"/>
    <w:rsid w:val="001417D6"/>
    <w:rsid w:val="00142200"/>
    <w:rsid w:val="00142B91"/>
    <w:rsid w:val="00142DBE"/>
    <w:rsid w:val="001433CC"/>
    <w:rsid w:val="001443F6"/>
    <w:rsid w:val="00144602"/>
    <w:rsid w:val="0014468F"/>
    <w:rsid w:val="00144AE4"/>
    <w:rsid w:val="001450E9"/>
    <w:rsid w:val="00145AD9"/>
    <w:rsid w:val="00145B1D"/>
    <w:rsid w:val="00145D93"/>
    <w:rsid w:val="0014604A"/>
    <w:rsid w:val="00146056"/>
    <w:rsid w:val="001464B0"/>
    <w:rsid w:val="00146D0F"/>
    <w:rsid w:val="00147134"/>
    <w:rsid w:val="001474A6"/>
    <w:rsid w:val="00147B33"/>
    <w:rsid w:val="00147BDD"/>
    <w:rsid w:val="00150AE4"/>
    <w:rsid w:val="00150B09"/>
    <w:rsid w:val="00150B3C"/>
    <w:rsid w:val="00151168"/>
    <w:rsid w:val="00152273"/>
    <w:rsid w:val="001536A4"/>
    <w:rsid w:val="00153FC2"/>
    <w:rsid w:val="00154576"/>
    <w:rsid w:val="00154EB6"/>
    <w:rsid w:val="00155806"/>
    <w:rsid w:val="00155852"/>
    <w:rsid w:val="0015647B"/>
    <w:rsid w:val="00157762"/>
    <w:rsid w:val="00157854"/>
    <w:rsid w:val="001606F8"/>
    <w:rsid w:val="00162655"/>
    <w:rsid w:val="0016270E"/>
    <w:rsid w:val="001628C6"/>
    <w:rsid w:val="00162D44"/>
    <w:rsid w:val="001634F2"/>
    <w:rsid w:val="00163849"/>
    <w:rsid w:val="00164062"/>
    <w:rsid w:val="0016459B"/>
    <w:rsid w:val="00164A1B"/>
    <w:rsid w:val="00164EC2"/>
    <w:rsid w:val="001655EF"/>
    <w:rsid w:val="00165763"/>
    <w:rsid w:val="00165910"/>
    <w:rsid w:val="001659F9"/>
    <w:rsid w:val="00165DC2"/>
    <w:rsid w:val="00165E57"/>
    <w:rsid w:val="00165F83"/>
    <w:rsid w:val="00166243"/>
    <w:rsid w:val="001662E1"/>
    <w:rsid w:val="00167070"/>
    <w:rsid w:val="00167ABA"/>
    <w:rsid w:val="00167AC7"/>
    <w:rsid w:val="00167BF6"/>
    <w:rsid w:val="00167CA6"/>
    <w:rsid w:val="00170189"/>
    <w:rsid w:val="001706EC"/>
    <w:rsid w:val="0017086D"/>
    <w:rsid w:val="00170A73"/>
    <w:rsid w:val="00170F4B"/>
    <w:rsid w:val="0017134F"/>
    <w:rsid w:val="00171551"/>
    <w:rsid w:val="001715B8"/>
    <w:rsid w:val="0017192F"/>
    <w:rsid w:val="00171DE8"/>
    <w:rsid w:val="00171F35"/>
    <w:rsid w:val="001728E1"/>
    <w:rsid w:val="00172C19"/>
    <w:rsid w:val="0017344A"/>
    <w:rsid w:val="00174E44"/>
    <w:rsid w:val="00175138"/>
    <w:rsid w:val="00175596"/>
    <w:rsid w:val="00175AA3"/>
    <w:rsid w:val="00175DAF"/>
    <w:rsid w:val="00176056"/>
    <w:rsid w:val="0017610B"/>
    <w:rsid w:val="00176414"/>
    <w:rsid w:val="001764DE"/>
    <w:rsid w:val="0017655A"/>
    <w:rsid w:val="00176A88"/>
    <w:rsid w:val="001774B0"/>
    <w:rsid w:val="001774C8"/>
    <w:rsid w:val="0017785E"/>
    <w:rsid w:val="00177964"/>
    <w:rsid w:val="00177972"/>
    <w:rsid w:val="00177D6C"/>
    <w:rsid w:val="0018059A"/>
    <w:rsid w:val="001808B5"/>
    <w:rsid w:val="00180AB5"/>
    <w:rsid w:val="00180C3E"/>
    <w:rsid w:val="00180DA1"/>
    <w:rsid w:val="001811C8"/>
    <w:rsid w:val="00181292"/>
    <w:rsid w:val="00181615"/>
    <w:rsid w:val="001818DC"/>
    <w:rsid w:val="00181DD8"/>
    <w:rsid w:val="00182616"/>
    <w:rsid w:val="00182EB5"/>
    <w:rsid w:val="00182FE2"/>
    <w:rsid w:val="00183099"/>
    <w:rsid w:val="001833A9"/>
    <w:rsid w:val="00185358"/>
    <w:rsid w:val="00185609"/>
    <w:rsid w:val="0018612C"/>
    <w:rsid w:val="001864A1"/>
    <w:rsid w:val="00186650"/>
    <w:rsid w:val="00186C71"/>
    <w:rsid w:val="0018729D"/>
    <w:rsid w:val="00190096"/>
    <w:rsid w:val="001904FC"/>
    <w:rsid w:val="001909C7"/>
    <w:rsid w:val="00190B57"/>
    <w:rsid w:val="00191046"/>
    <w:rsid w:val="00191436"/>
    <w:rsid w:val="001916C9"/>
    <w:rsid w:val="00191B91"/>
    <w:rsid w:val="001924F3"/>
    <w:rsid w:val="00192942"/>
    <w:rsid w:val="0019297F"/>
    <w:rsid w:val="00192A9F"/>
    <w:rsid w:val="00192B3B"/>
    <w:rsid w:val="00193B53"/>
    <w:rsid w:val="00193E59"/>
    <w:rsid w:val="001945EE"/>
    <w:rsid w:val="00194D02"/>
    <w:rsid w:val="00195083"/>
    <w:rsid w:val="00195285"/>
    <w:rsid w:val="0019551E"/>
    <w:rsid w:val="00195850"/>
    <w:rsid w:val="001958B2"/>
    <w:rsid w:val="00195FAD"/>
    <w:rsid w:val="00196014"/>
    <w:rsid w:val="00196139"/>
    <w:rsid w:val="00196199"/>
    <w:rsid w:val="0019775A"/>
    <w:rsid w:val="0019791A"/>
    <w:rsid w:val="00197B36"/>
    <w:rsid w:val="00197C3F"/>
    <w:rsid w:val="00197FEF"/>
    <w:rsid w:val="001A0474"/>
    <w:rsid w:val="001A04A2"/>
    <w:rsid w:val="001A05F3"/>
    <w:rsid w:val="001A09DE"/>
    <w:rsid w:val="001A11C1"/>
    <w:rsid w:val="001A13C1"/>
    <w:rsid w:val="001A155D"/>
    <w:rsid w:val="001A1B48"/>
    <w:rsid w:val="001A272C"/>
    <w:rsid w:val="001A2A77"/>
    <w:rsid w:val="001A2DAA"/>
    <w:rsid w:val="001A2E24"/>
    <w:rsid w:val="001A32A5"/>
    <w:rsid w:val="001A3329"/>
    <w:rsid w:val="001A3760"/>
    <w:rsid w:val="001A40BF"/>
    <w:rsid w:val="001A42A0"/>
    <w:rsid w:val="001A42E0"/>
    <w:rsid w:val="001A4442"/>
    <w:rsid w:val="001A5123"/>
    <w:rsid w:val="001A5130"/>
    <w:rsid w:val="001A53D0"/>
    <w:rsid w:val="001A54EE"/>
    <w:rsid w:val="001A5A8A"/>
    <w:rsid w:val="001A5C6D"/>
    <w:rsid w:val="001A65C7"/>
    <w:rsid w:val="001A665A"/>
    <w:rsid w:val="001A66C4"/>
    <w:rsid w:val="001A6A16"/>
    <w:rsid w:val="001A7556"/>
    <w:rsid w:val="001A755F"/>
    <w:rsid w:val="001B03D5"/>
    <w:rsid w:val="001B0607"/>
    <w:rsid w:val="001B0B39"/>
    <w:rsid w:val="001B1490"/>
    <w:rsid w:val="001B15A0"/>
    <w:rsid w:val="001B1B0A"/>
    <w:rsid w:val="001B22F8"/>
    <w:rsid w:val="001B2580"/>
    <w:rsid w:val="001B2CF1"/>
    <w:rsid w:val="001B2E3B"/>
    <w:rsid w:val="001B2FA8"/>
    <w:rsid w:val="001B3768"/>
    <w:rsid w:val="001B42BA"/>
    <w:rsid w:val="001B462A"/>
    <w:rsid w:val="001B480B"/>
    <w:rsid w:val="001B4B97"/>
    <w:rsid w:val="001B5258"/>
    <w:rsid w:val="001B5686"/>
    <w:rsid w:val="001B56F6"/>
    <w:rsid w:val="001B58D3"/>
    <w:rsid w:val="001B5AA7"/>
    <w:rsid w:val="001B5EC7"/>
    <w:rsid w:val="001B6195"/>
    <w:rsid w:val="001B64AA"/>
    <w:rsid w:val="001B6C83"/>
    <w:rsid w:val="001B74A0"/>
    <w:rsid w:val="001B76F1"/>
    <w:rsid w:val="001C07F2"/>
    <w:rsid w:val="001C0ACD"/>
    <w:rsid w:val="001C0C68"/>
    <w:rsid w:val="001C1DF4"/>
    <w:rsid w:val="001C2424"/>
    <w:rsid w:val="001C2570"/>
    <w:rsid w:val="001C288B"/>
    <w:rsid w:val="001C2E3C"/>
    <w:rsid w:val="001C30CF"/>
    <w:rsid w:val="001C3261"/>
    <w:rsid w:val="001C3A91"/>
    <w:rsid w:val="001C3F44"/>
    <w:rsid w:val="001C413B"/>
    <w:rsid w:val="001C4286"/>
    <w:rsid w:val="001C43A1"/>
    <w:rsid w:val="001C47DD"/>
    <w:rsid w:val="001C4B7C"/>
    <w:rsid w:val="001C4C05"/>
    <w:rsid w:val="001C4D93"/>
    <w:rsid w:val="001C50FD"/>
    <w:rsid w:val="001C5366"/>
    <w:rsid w:val="001C53B7"/>
    <w:rsid w:val="001C566B"/>
    <w:rsid w:val="001C58CF"/>
    <w:rsid w:val="001C5A35"/>
    <w:rsid w:val="001C5B21"/>
    <w:rsid w:val="001C6035"/>
    <w:rsid w:val="001C61DB"/>
    <w:rsid w:val="001C681B"/>
    <w:rsid w:val="001C688C"/>
    <w:rsid w:val="001C6CFA"/>
    <w:rsid w:val="001C7174"/>
    <w:rsid w:val="001C72AF"/>
    <w:rsid w:val="001C74C7"/>
    <w:rsid w:val="001C7A72"/>
    <w:rsid w:val="001C7B0A"/>
    <w:rsid w:val="001C7F5C"/>
    <w:rsid w:val="001C7F90"/>
    <w:rsid w:val="001D00C5"/>
    <w:rsid w:val="001D0BD0"/>
    <w:rsid w:val="001D0C4B"/>
    <w:rsid w:val="001D0FB3"/>
    <w:rsid w:val="001D17AE"/>
    <w:rsid w:val="001D1859"/>
    <w:rsid w:val="001D190D"/>
    <w:rsid w:val="001D1BD6"/>
    <w:rsid w:val="001D26EE"/>
    <w:rsid w:val="001D2746"/>
    <w:rsid w:val="001D30DB"/>
    <w:rsid w:val="001D31B1"/>
    <w:rsid w:val="001D357E"/>
    <w:rsid w:val="001D3DD7"/>
    <w:rsid w:val="001D482F"/>
    <w:rsid w:val="001D532C"/>
    <w:rsid w:val="001D5619"/>
    <w:rsid w:val="001D5CBD"/>
    <w:rsid w:val="001D5CD4"/>
    <w:rsid w:val="001D5FD5"/>
    <w:rsid w:val="001D660A"/>
    <w:rsid w:val="001D6725"/>
    <w:rsid w:val="001D6BF5"/>
    <w:rsid w:val="001D6F77"/>
    <w:rsid w:val="001D725D"/>
    <w:rsid w:val="001D7B7E"/>
    <w:rsid w:val="001E026F"/>
    <w:rsid w:val="001E052F"/>
    <w:rsid w:val="001E0BB0"/>
    <w:rsid w:val="001E0C89"/>
    <w:rsid w:val="001E116A"/>
    <w:rsid w:val="001E17C2"/>
    <w:rsid w:val="001E1937"/>
    <w:rsid w:val="001E1A9F"/>
    <w:rsid w:val="001E1CD9"/>
    <w:rsid w:val="001E21AB"/>
    <w:rsid w:val="001E21C8"/>
    <w:rsid w:val="001E22C5"/>
    <w:rsid w:val="001E2884"/>
    <w:rsid w:val="001E2C41"/>
    <w:rsid w:val="001E2D0B"/>
    <w:rsid w:val="001E386F"/>
    <w:rsid w:val="001E4755"/>
    <w:rsid w:val="001E4D42"/>
    <w:rsid w:val="001E4F3F"/>
    <w:rsid w:val="001E5E27"/>
    <w:rsid w:val="001E6466"/>
    <w:rsid w:val="001E67D4"/>
    <w:rsid w:val="001E689B"/>
    <w:rsid w:val="001E6948"/>
    <w:rsid w:val="001E6BE8"/>
    <w:rsid w:val="001E6E21"/>
    <w:rsid w:val="001E6F35"/>
    <w:rsid w:val="001E7A33"/>
    <w:rsid w:val="001E7CC8"/>
    <w:rsid w:val="001E7D16"/>
    <w:rsid w:val="001E7D7F"/>
    <w:rsid w:val="001F0388"/>
    <w:rsid w:val="001F07BF"/>
    <w:rsid w:val="001F07EC"/>
    <w:rsid w:val="001F08A7"/>
    <w:rsid w:val="001F0E5E"/>
    <w:rsid w:val="001F109A"/>
    <w:rsid w:val="001F1255"/>
    <w:rsid w:val="001F13FC"/>
    <w:rsid w:val="001F1482"/>
    <w:rsid w:val="001F14B7"/>
    <w:rsid w:val="001F1903"/>
    <w:rsid w:val="001F1DB8"/>
    <w:rsid w:val="001F1E8E"/>
    <w:rsid w:val="001F1EDC"/>
    <w:rsid w:val="001F1F5C"/>
    <w:rsid w:val="001F2029"/>
    <w:rsid w:val="001F25D0"/>
    <w:rsid w:val="001F29A7"/>
    <w:rsid w:val="001F2B49"/>
    <w:rsid w:val="001F32AD"/>
    <w:rsid w:val="001F3426"/>
    <w:rsid w:val="001F3555"/>
    <w:rsid w:val="001F3622"/>
    <w:rsid w:val="001F3894"/>
    <w:rsid w:val="001F413C"/>
    <w:rsid w:val="001F42F3"/>
    <w:rsid w:val="001F4406"/>
    <w:rsid w:val="001F49AD"/>
    <w:rsid w:val="001F52E7"/>
    <w:rsid w:val="001F53C4"/>
    <w:rsid w:val="001F556D"/>
    <w:rsid w:val="001F56FC"/>
    <w:rsid w:val="001F57C0"/>
    <w:rsid w:val="001F59AF"/>
    <w:rsid w:val="001F5D1E"/>
    <w:rsid w:val="001F5E5F"/>
    <w:rsid w:val="001F6D0E"/>
    <w:rsid w:val="001F6DFE"/>
    <w:rsid w:val="001F6E42"/>
    <w:rsid w:val="001F7B3E"/>
    <w:rsid w:val="001F7CC7"/>
    <w:rsid w:val="001F7D0C"/>
    <w:rsid w:val="002007C4"/>
    <w:rsid w:val="00200BF0"/>
    <w:rsid w:val="00200F19"/>
    <w:rsid w:val="002018EC"/>
    <w:rsid w:val="00201B53"/>
    <w:rsid w:val="00202116"/>
    <w:rsid w:val="00202847"/>
    <w:rsid w:val="00202E34"/>
    <w:rsid w:val="00202E36"/>
    <w:rsid w:val="00202F0A"/>
    <w:rsid w:val="0020304F"/>
    <w:rsid w:val="002038DD"/>
    <w:rsid w:val="00203FF7"/>
    <w:rsid w:val="00204030"/>
    <w:rsid w:val="00204426"/>
    <w:rsid w:val="002047E4"/>
    <w:rsid w:val="00204CDA"/>
    <w:rsid w:val="00204DFC"/>
    <w:rsid w:val="00205327"/>
    <w:rsid w:val="00205FEE"/>
    <w:rsid w:val="002060AE"/>
    <w:rsid w:val="0020657C"/>
    <w:rsid w:val="0020681D"/>
    <w:rsid w:val="00206B9B"/>
    <w:rsid w:val="00206CA9"/>
    <w:rsid w:val="00206E2E"/>
    <w:rsid w:val="00206F31"/>
    <w:rsid w:val="00207871"/>
    <w:rsid w:val="00207B68"/>
    <w:rsid w:val="00207CFE"/>
    <w:rsid w:val="00207D82"/>
    <w:rsid w:val="002101AD"/>
    <w:rsid w:val="002115C3"/>
    <w:rsid w:val="00211738"/>
    <w:rsid w:val="00211AEB"/>
    <w:rsid w:val="002120C8"/>
    <w:rsid w:val="0021391B"/>
    <w:rsid w:val="00214952"/>
    <w:rsid w:val="00214E56"/>
    <w:rsid w:val="0021510C"/>
    <w:rsid w:val="0021525C"/>
    <w:rsid w:val="00215C00"/>
    <w:rsid w:val="00215D3C"/>
    <w:rsid w:val="00216DAF"/>
    <w:rsid w:val="00216FC7"/>
    <w:rsid w:val="0021703E"/>
    <w:rsid w:val="00217132"/>
    <w:rsid w:val="002175D7"/>
    <w:rsid w:val="00217DB8"/>
    <w:rsid w:val="002202D7"/>
    <w:rsid w:val="00220B62"/>
    <w:rsid w:val="00220CCA"/>
    <w:rsid w:val="00220DD6"/>
    <w:rsid w:val="00221A8E"/>
    <w:rsid w:val="00221B70"/>
    <w:rsid w:val="00221C8C"/>
    <w:rsid w:val="002220ED"/>
    <w:rsid w:val="002222AE"/>
    <w:rsid w:val="00222EC0"/>
    <w:rsid w:val="002233C0"/>
    <w:rsid w:val="00223F32"/>
    <w:rsid w:val="00224358"/>
    <w:rsid w:val="002244AF"/>
    <w:rsid w:val="00224C89"/>
    <w:rsid w:val="0022523D"/>
    <w:rsid w:val="00225BAE"/>
    <w:rsid w:val="00226205"/>
    <w:rsid w:val="002263F0"/>
    <w:rsid w:val="002270B3"/>
    <w:rsid w:val="0022773E"/>
    <w:rsid w:val="00227DFB"/>
    <w:rsid w:val="00230018"/>
    <w:rsid w:val="00230BFC"/>
    <w:rsid w:val="00230F4F"/>
    <w:rsid w:val="00231230"/>
    <w:rsid w:val="002313BA"/>
    <w:rsid w:val="002318AE"/>
    <w:rsid w:val="00231CCE"/>
    <w:rsid w:val="00231FDA"/>
    <w:rsid w:val="0023233D"/>
    <w:rsid w:val="002323D4"/>
    <w:rsid w:val="0023240B"/>
    <w:rsid w:val="002324A0"/>
    <w:rsid w:val="0023258F"/>
    <w:rsid w:val="00232AAF"/>
    <w:rsid w:val="00232E59"/>
    <w:rsid w:val="00232FF6"/>
    <w:rsid w:val="00233043"/>
    <w:rsid w:val="00233375"/>
    <w:rsid w:val="0023365F"/>
    <w:rsid w:val="00233BDD"/>
    <w:rsid w:val="00233F9B"/>
    <w:rsid w:val="00234AC4"/>
    <w:rsid w:val="002350C3"/>
    <w:rsid w:val="002351B8"/>
    <w:rsid w:val="00235E8B"/>
    <w:rsid w:val="0023636D"/>
    <w:rsid w:val="002365D6"/>
    <w:rsid w:val="002366C5"/>
    <w:rsid w:val="002367AA"/>
    <w:rsid w:val="00236827"/>
    <w:rsid w:val="00236D13"/>
    <w:rsid w:val="002370FA"/>
    <w:rsid w:val="00237AB6"/>
    <w:rsid w:val="00237D1A"/>
    <w:rsid w:val="002403CC"/>
    <w:rsid w:val="00240C41"/>
    <w:rsid w:val="00240FC4"/>
    <w:rsid w:val="00241678"/>
    <w:rsid w:val="00241684"/>
    <w:rsid w:val="0024177E"/>
    <w:rsid w:val="00241F1E"/>
    <w:rsid w:val="00241F5C"/>
    <w:rsid w:val="00242227"/>
    <w:rsid w:val="00242551"/>
    <w:rsid w:val="00242846"/>
    <w:rsid w:val="00242B2D"/>
    <w:rsid w:val="00242B75"/>
    <w:rsid w:val="00242E34"/>
    <w:rsid w:val="002431D6"/>
    <w:rsid w:val="002433C2"/>
    <w:rsid w:val="00243998"/>
    <w:rsid w:val="002441F4"/>
    <w:rsid w:val="00244354"/>
    <w:rsid w:val="002444C5"/>
    <w:rsid w:val="00245417"/>
    <w:rsid w:val="00245420"/>
    <w:rsid w:val="00245447"/>
    <w:rsid w:val="00245D3D"/>
    <w:rsid w:val="00245DB8"/>
    <w:rsid w:val="002460AA"/>
    <w:rsid w:val="002460FF"/>
    <w:rsid w:val="00246407"/>
    <w:rsid w:val="002475ED"/>
    <w:rsid w:val="00247CB5"/>
    <w:rsid w:val="00247E9E"/>
    <w:rsid w:val="0025042F"/>
    <w:rsid w:val="00250612"/>
    <w:rsid w:val="00250A23"/>
    <w:rsid w:val="002513A5"/>
    <w:rsid w:val="002514A0"/>
    <w:rsid w:val="00251BE9"/>
    <w:rsid w:val="00252167"/>
    <w:rsid w:val="00252B21"/>
    <w:rsid w:val="00253940"/>
    <w:rsid w:val="0025418F"/>
    <w:rsid w:val="002542A0"/>
    <w:rsid w:val="00254686"/>
    <w:rsid w:val="00254CEB"/>
    <w:rsid w:val="00255095"/>
    <w:rsid w:val="0025535D"/>
    <w:rsid w:val="00255527"/>
    <w:rsid w:val="00255A1F"/>
    <w:rsid w:val="00255D73"/>
    <w:rsid w:val="00255E4D"/>
    <w:rsid w:val="002562EC"/>
    <w:rsid w:val="0025664D"/>
    <w:rsid w:val="002566BD"/>
    <w:rsid w:val="002568BB"/>
    <w:rsid w:val="0025694C"/>
    <w:rsid w:val="002578D9"/>
    <w:rsid w:val="0025792E"/>
    <w:rsid w:val="00257B8B"/>
    <w:rsid w:val="00257D9C"/>
    <w:rsid w:val="00257EF0"/>
    <w:rsid w:val="002600CF"/>
    <w:rsid w:val="002606F3"/>
    <w:rsid w:val="00260E2E"/>
    <w:rsid w:val="00260EBF"/>
    <w:rsid w:val="002611DE"/>
    <w:rsid w:val="00261DF1"/>
    <w:rsid w:val="00261FFA"/>
    <w:rsid w:val="00262550"/>
    <w:rsid w:val="0026314A"/>
    <w:rsid w:val="00263191"/>
    <w:rsid w:val="002633CC"/>
    <w:rsid w:val="0026355A"/>
    <w:rsid w:val="00263A82"/>
    <w:rsid w:val="00264308"/>
    <w:rsid w:val="002645DF"/>
    <w:rsid w:val="0026466B"/>
    <w:rsid w:val="0026480C"/>
    <w:rsid w:val="00265024"/>
    <w:rsid w:val="00265E4E"/>
    <w:rsid w:val="0026634D"/>
    <w:rsid w:val="0026671A"/>
    <w:rsid w:val="00266781"/>
    <w:rsid w:val="002670CE"/>
    <w:rsid w:val="0026715D"/>
    <w:rsid w:val="00267597"/>
    <w:rsid w:val="002676E6"/>
    <w:rsid w:val="002701EE"/>
    <w:rsid w:val="0027097C"/>
    <w:rsid w:val="002713F3"/>
    <w:rsid w:val="00271537"/>
    <w:rsid w:val="00271B0E"/>
    <w:rsid w:val="00271F5D"/>
    <w:rsid w:val="00272512"/>
    <w:rsid w:val="002726FF"/>
    <w:rsid w:val="002727A5"/>
    <w:rsid w:val="002729C7"/>
    <w:rsid w:val="002734FF"/>
    <w:rsid w:val="00273A36"/>
    <w:rsid w:val="00273D06"/>
    <w:rsid w:val="002741FC"/>
    <w:rsid w:val="0027433E"/>
    <w:rsid w:val="00274790"/>
    <w:rsid w:val="002748C3"/>
    <w:rsid w:val="002754C1"/>
    <w:rsid w:val="0027587B"/>
    <w:rsid w:val="00275C0C"/>
    <w:rsid w:val="00275D71"/>
    <w:rsid w:val="00275E1A"/>
    <w:rsid w:val="00277850"/>
    <w:rsid w:val="00280876"/>
    <w:rsid w:val="002809BF"/>
    <w:rsid w:val="00280F70"/>
    <w:rsid w:val="00281557"/>
    <w:rsid w:val="00281644"/>
    <w:rsid w:val="00281BB8"/>
    <w:rsid w:val="00281E7C"/>
    <w:rsid w:val="00281FDE"/>
    <w:rsid w:val="0028214E"/>
    <w:rsid w:val="00282839"/>
    <w:rsid w:val="00282E49"/>
    <w:rsid w:val="00282F9F"/>
    <w:rsid w:val="0028335C"/>
    <w:rsid w:val="00283654"/>
    <w:rsid w:val="00283BAE"/>
    <w:rsid w:val="00283DDE"/>
    <w:rsid w:val="002845B2"/>
    <w:rsid w:val="002851B1"/>
    <w:rsid w:val="00285312"/>
    <w:rsid w:val="002856BE"/>
    <w:rsid w:val="002859FA"/>
    <w:rsid w:val="00285BE6"/>
    <w:rsid w:val="00285D8B"/>
    <w:rsid w:val="00285E3B"/>
    <w:rsid w:val="00285E6B"/>
    <w:rsid w:val="002863C9"/>
    <w:rsid w:val="00286904"/>
    <w:rsid w:val="00286F9D"/>
    <w:rsid w:val="002872E2"/>
    <w:rsid w:val="00287304"/>
    <w:rsid w:val="002875D4"/>
    <w:rsid w:val="002876C7"/>
    <w:rsid w:val="002879E6"/>
    <w:rsid w:val="00287A65"/>
    <w:rsid w:val="00290533"/>
    <w:rsid w:val="0029062A"/>
    <w:rsid w:val="0029068B"/>
    <w:rsid w:val="002906F4"/>
    <w:rsid w:val="002908D8"/>
    <w:rsid w:val="00290A7B"/>
    <w:rsid w:val="00290BCB"/>
    <w:rsid w:val="00290D8E"/>
    <w:rsid w:val="002918E0"/>
    <w:rsid w:val="002919C3"/>
    <w:rsid w:val="002919F6"/>
    <w:rsid w:val="00291A79"/>
    <w:rsid w:val="00291E08"/>
    <w:rsid w:val="00291FAE"/>
    <w:rsid w:val="00292046"/>
    <w:rsid w:val="00292A34"/>
    <w:rsid w:val="00292AEC"/>
    <w:rsid w:val="00292B51"/>
    <w:rsid w:val="00292D26"/>
    <w:rsid w:val="00292FE1"/>
    <w:rsid w:val="00293AEA"/>
    <w:rsid w:val="00293E0A"/>
    <w:rsid w:val="00294261"/>
    <w:rsid w:val="002942A0"/>
    <w:rsid w:val="00294C98"/>
    <w:rsid w:val="00294ECE"/>
    <w:rsid w:val="002951EF"/>
    <w:rsid w:val="00295310"/>
    <w:rsid w:val="00295351"/>
    <w:rsid w:val="00295EEF"/>
    <w:rsid w:val="00296404"/>
    <w:rsid w:val="0029643B"/>
    <w:rsid w:val="00296655"/>
    <w:rsid w:val="0029675C"/>
    <w:rsid w:val="00296891"/>
    <w:rsid w:val="00296BB4"/>
    <w:rsid w:val="00297678"/>
    <w:rsid w:val="00297728"/>
    <w:rsid w:val="00297CDA"/>
    <w:rsid w:val="00297E28"/>
    <w:rsid w:val="00297E91"/>
    <w:rsid w:val="002A0245"/>
    <w:rsid w:val="002A04F9"/>
    <w:rsid w:val="002A08BB"/>
    <w:rsid w:val="002A14B3"/>
    <w:rsid w:val="002A15FE"/>
    <w:rsid w:val="002A1C39"/>
    <w:rsid w:val="002A2B74"/>
    <w:rsid w:val="002A2DBE"/>
    <w:rsid w:val="002A3C6F"/>
    <w:rsid w:val="002A40FF"/>
    <w:rsid w:val="002A470B"/>
    <w:rsid w:val="002A478B"/>
    <w:rsid w:val="002A66E1"/>
    <w:rsid w:val="002A6A8C"/>
    <w:rsid w:val="002A6BE9"/>
    <w:rsid w:val="002A7355"/>
    <w:rsid w:val="002A7478"/>
    <w:rsid w:val="002A74E9"/>
    <w:rsid w:val="002A75DF"/>
    <w:rsid w:val="002A7711"/>
    <w:rsid w:val="002B01EB"/>
    <w:rsid w:val="002B0318"/>
    <w:rsid w:val="002B0AD5"/>
    <w:rsid w:val="002B0BCB"/>
    <w:rsid w:val="002B0C48"/>
    <w:rsid w:val="002B0E48"/>
    <w:rsid w:val="002B126F"/>
    <w:rsid w:val="002B1C71"/>
    <w:rsid w:val="002B2611"/>
    <w:rsid w:val="002B2685"/>
    <w:rsid w:val="002B289E"/>
    <w:rsid w:val="002B3020"/>
    <w:rsid w:val="002B304A"/>
    <w:rsid w:val="002B30BF"/>
    <w:rsid w:val="002B351B"/>
    <w:rsid w:val="002B44DB"/>
    <w:rsid w:val="002B4571"/>
    <w:rsid w:val="002B5DFB"/>
    <w:rsid w:val="002B623C"/>
    <w:rsid w:val="002B784C"/>
    <w:rsid w:val="002B78BA"/>
    <w:rsid w:val="002B7B79"/>
    <w:rsid w:val="002B7BE4"/>
    <w:rsid w:val="002B7E08"/>
    <w:rsid w:val="002C0194"/>
    <w:rsid w:val="002C0255"/>
    <w:rsid w:val="002C02ED"/>
    <w:rsid w:val="002C03A7"/>
    <w:rsid w:val="002C03CC"/>
    <w:rsid w:val="002C0523"/>
    <w:rsid w:val="002C0ADF"/>
    <w:rsid w:val="002C10A3"/>
    <w:rsid w:val="002C133D"/>
    <w:rsid w:val="002C1D2D"/>
    <w:rsid w:val="002C1E9F"/>
    <w:rsid w:val="002C2E85"/>
    <w:rsid w:val="002C2F7F"/>
    <w:rsid w:val="002C3071"/>
    <w:rsid w:val="002C3159"/>
    <w:rsid w:val="002C3223"/>
    <w:rsid w:val="002C36E9"/>
    <w:rsid w:val="002C3C5A"/>
    <w:rsid w:val="002C40C5"/>
    <w:rsid w:val="002C428D"/>
    <w:rsid w:val="002C4632"/>
    <w:rsid w:val="002C4A6A"/>
    <w:rsid w:val="002C5033"/>
    <w:rsid w:val="002C5430"/>
    <w:rsid w:val="002C5498"/>
    <w:rsid w:val="002C5746"/>
    <w:rsid w:val="002C57E1"/>
    <w:rsid w:val="002C59B7"/>
    <w:rsid w:val="002C63FF"/>
    <w:rsid w:val="002C65DB"/>
    <w:rsid w:val="002C6691"/>
    <w:rsid w:val="002C6916"/>
    <w:rsid w:val="002C75F0"/>
    <w:rsid w:val="002C77C7"/>
    <w:rsid w:val="002C7C1F"/>
    <w:rsid w:val="002C7DBE"/>
    <w:rsid w:val="002C7FA8"/>
    <w:rsid w:val="002D010B"/>
    <w:rsid w:val="002D016D"/>
    <w:rsid w:val="002D0D56"/>
    <w:rsid w:val="002D1516"/>
    <w:rsid w:val="002D1ACA"/>
    <w:rsid w:val="002D2C55"/>
    <w:rsid w:val="002D2D76"/>
    <w:rsid w:val="002D3534"/>
    <w:rsid w:val="002D4016"/>
    <w:rsid w:val="002D40D3"/>
    <w:rsid w:val="002D4421"/>
    <w:rsid w:val="002D444C"/>
    <w:rsid w:val="002D4B1C"/>
    <w:rsid w:val="002D534A"/>
    <w:rsid w:val="002D54B1"/>
    <w:rsid w:val="002D5AEE"/>
    <w:rsid w:val="002D5C2F"/>
    <w:rsid w:val="002D5E5E"/>
    <w:rsid w:val="002D609B"/>
    <w:rsid w:val="002D60BC"/>
    <w:rsid w:val="002D6C3C"/>
    <w:rsid w:val="002D6E06"/>
    <w:rsid w:val="002D7F7C"/>
    <w:rsid w:val="002E0386"/>
    <w:rsid w:val="002E0436"/>
    <w:rsid w:val="002E05F8"/>
    <w:rsid w:val="002E0C42"/>
    <w:rsid w:val="002E15BF"/>
    <w:rsid w:val="002E1F39"/>
    <w:rsid w:val="002E22E8"/>
    <w:rsid w:val="002E25E5"/>
    <w:rsid w:val="002E2670"/>
    <w:rsid w:val="002E2BB8"/>
    <w:rsid w:val="002E2C41"/>
    <w:rsid w:val="002E2ED1"/>
    <w:rsid w:val="002E3982"/>
    <w:rsid w:val="002E48DE"/>
    <w:rsid w:val="002E49EE"/>
    <w:rsid w:val="002E4C95"/>
    <w:rsid w:val="002E5461"/>
    <w:rsid w:val="002E54E7"/>
    <w:rsid w:val="002E5C8C"/>
    <w:rsid w:val="002E6145"/>
    <w:rsid w:val="002E6762"/>
    <w:rsid w:val="002E6E32"/>
    <w:rsid w:val="002E7FB4"/>
    <w:rsid w:val="002F02CB"/>
    <w:rsid w:val="002F0649"/>
    <w:rsid w:val="002F186B"/>
    <w:rsid w:val="002F1979"/>
    <w:rsid w:val="002F1A06"/>
    <w:rsid w:val="002F1B9D"/>
    <w:rsid w:val="002F1C91"/>
    <w:rsid w:val="002F1EA2"/>
    <w:rsid w:val="002F1EDC"/>
    <w:rsid w:val="002F2181"/>
    <w:rsid w:val="002F2204"/>
    <w:rsid w:val="002F24AE"/>
    <w:rsid w:val="002F2902"/>
    <w:rsid w:val="002F30F5"/>
    <w:rsid w:val="002F32AD"/>
    <w:rsid w:val="002F32F6"/>
    <w:rsid w:val="002F34EF"/>
    <w:rsid w:val="002F36D2"/>
    <w:rsid w:val="002F36FC"/>
    <w:rsid w:val="002F392E"/>
    <w:rsid w:val="002F3C09"/>
    <w:rsid w:val="002F3FA5"/>
    <w:rsid w:val="002F40DF"/>
    <w:rsid w:val="002F4792"/>
    <w:rsid w:val="002F569A"/>
    <w:rsid w:val="002F59F4"/>
    <w:rsid w:val="002F624E"/>
    <w:rsid w:val="002F62B0"/>
    <w:rsid w:val="002F63A6"/>
    <w:rsid w:val="002F63CB"/>
    <w:rsid w:val="002F6D4D"/>
    <w:rsid w:val="002F758A"/>
    <w:rsid w:val="002F7B21"/>
    <w:rsid w:val="002F7C37"/>
    <w:rsid w:val="002F7D58"/>
    <w:rsid w:val="002F7E51"/>
    <w:rsid w:val="002F7FA2"/>
    <w:rsid w:val="003002D0"/>
    <w:rsid w:val="003005B0"/>
    <w:rsid w:val="003006FA"/>
    <w:rsid w:val="003009BA"/>
    <w:rsid w:val="00300A4A"/>
    <w:rsid w:val="00300E86"/>
    <w:rsid w:val="00301176"/>
    <w:rsid w:val="003011DC"/>
    <w:rsid w:val="00301408"/>
    <w:rsid w:val="003018CE"/>
    <w:rsid w:val="00301DF4"/>
    <w:rsid w:val="0030200A"/>
    <w:rsid w:val="00302C86"/>
    <w:rsid w:val="003036A3"/>
    <w:rsid w:val="00303ADE"/>
    <w:rsid w:val="00303D3E"/>
    <w:rsid w:val="00303F6A"/>
    <w:rsid w:val="00304662"/>
    <w:rsid w:val="00304C6E"/>
    <w:rsid w:val="00304E25"/>
    <w:rsid w:val="0030529B"/>
    <w:rsid w:val="0030551C"/>
    <w:rsid w:val="00305B6E"/>
    <w:rsid w:val="0030620D"/>
    <w:rsid w:val="003067A2"/>
    <w:rsid w:val="00306A39"/>
    <w:rsid w:val="0030700F"/>
    <w:rsid w:val="00307393"/>
    <w:rsid w:val="00307529"/>
    <w:rsid w:val="00307872"/>
    <w:rsid w:val="00307909"/>
    <w:rsid w:val="0031036E"/>
    <w:rsid w:val="003103AD"/>
    <w:rsid w:val="003106E1"/>
    <w:rsid w:val="00310BA9"/>
    <w:rsid w:val="00310C79"/>
    <w:rsid w:val="00310CF0"/>
    <w:rsid w:val="003114DB"/>
    <w:rsid w:val="00311BC3"/>
    <w:rsid w:val="00312FFE"/>
    <w:rsid w:val="00313B9D"/>
    <w:rsid w:val="00313C8C"/>
    <w:rsid w:val="0031432F"/>
    <w:rsid w:val="003145CA"/>
    <w:rsid w:val="00314A07"/>
    <w:rsid w:val="00314C85"/>
    <w:rsid w:val="00314D8D"/>
    <w:rsid w:val="00314DA0"/>
    <w:rsid w:val="00315937"/>
    <w:rsid w:val="0031637B"/>
    <w:rsid w:val="00316591"/>
    <w:rsid w:val="00316750"/>
    <w:rsid w:val="00316C61"/>
    <w:rsid w:val="003172F4"/>
    <w:rsid w:val="0031747E"/>
    <w:rsid w:val="00317571"/>
    <w:rsid w:val="00317A88"/>
    <w:rsid w:val="003201AD"/>
    <w:rsid w:val="00320A41"/>
    <w:rsid w:val="00320AC5"/>
    <w:rsid w:val="00320F36"/>
    <w:rsid w:val="00321179"/>
    <w:rsid w:val="00321260"/>
    <w:rsid w:val="0032142B"/>
    <w:rsid w:val="003218A6"/>
    <w:rsid w:val="00321D7E"/>
    <w:rsid w:val="00322B9A"/>
    <w:rsid w:val="003232C8"/>
    <w:rsid w:val="003232DF"/>
    <w:rsid w:val="003234F2"/>
    <w:rsid w:val="00323F54"/>
    <w:rsid w:val="00324487"/>
    <w:rsid w:val="003246F2"/>
    <w:rsid w:val="00324B15"/>
    <w:rsid w:val="00324B38"/>
    <w:rsid w:val="00324F6F"/>
    <w:rsid w:val="0032576B"/>
    <w:rsid w:val="003258CA"/>
    <w:rsid w:val="00325E16"/>
    <w:rsid w:val="00326344"/>
    <w:rsid w:val="00326474"/>
    <w:rsid w:val="0032678E"/>
    <w:rsid w:val="003268D7"/>
    <w:rsid w:val="0032745F"/>
    <w:rsid w:val="003279E4"/>
    <w:rsid w:val="00327A9C"/>
    <w:rsid w:val="003302BA"/>
    <w:rsid w:val="003304BA"/>
    <w:rsid w:val="00330572"/>
    <w:rsid w:val="0033063B"/>
    <w:rsid w:val="00330684"/>
    <w:rsid w:val="00330A84"/>
    <w:rsid w:val="00330D66"/>
    <w:rsid w:val="00330E92"/>
    <w:rsid w:val="00331656"/>
    <w:rsid w:val="003325A0"/>
    <w:rsid w:val="0033262F"/>
    <w:rsid w:val="00332ACC"/>
    <w:rsid w:val="0033302D"/>
    <w:rsid w:val="0033358E"/>
    <w:rsid w:val="00333C5B"/>
    <w:rsid w:val="003348CE"/>
    <w:rsid w:val="00335AEE"/>
    <w:rsid w:val="0033668B"/>
    <w:rsid w:val="00336B64"/>
    <w:rsid w:val="00336BAD"/>
    <w:rsid w:val="00336C31"/>
    <w:rsid w:val="0033743D"/>
    <w:rsid w:val="003375B3"/>
    <w:rsid w:val="00337CC8"/>
    <w:rsid w:val="00340701"/>
    <w:rsid w:val="00340CCB"/>
    <w:rsid w:val="00341097"/>
    <w:rsid w:val="003414B2"/>
    <w:rsid w:val="003425BA"/>
    <w:rsid w:val="003425C1"/>
    <w:rsid w:val="003427F5"/>
    <w:rsid w:val="00342E42"/>
    <w:rsid w:val="00343647"/>
    <w:rsid w:val="0034395A"/>
    <w:rsid w:val="00343A57"/>
    <w:rsid w:val="00343A70"/>
    <w:rsid w:val="00343BEF"/>
    <w:rsid w:val="0034447A"/>
    <w:rsid w:val="003444D4"/>
    <w:rsid w:val="0034453C"/>
    <w:rsid w:val="00344B87"/>
    <w:rsid w:val="00344BB4"/>
    <w:rsid w:val="0034501D"/>
    <w:rsid w:val="00345375"/>
    <w:rsid w:val="00345432"/>
    <w:rsid w:val="00345C2B"/>
    <w:rsid w:val="003460C1"/>
    <w:rsid w:val="00346210"/>
    <w:rsid w:val="00346353"/>
    <w:rsid w:val="003464E9"/>
    <w:rsid w:val="00346519"/>
    <w:rsid w:val="0034694B"/>
    <w:rsid w:val="00346BBC"/>
    <w:rsid w:val="00346C8E"/>
    <w:rsid w:val="003477E5"/>
    <w:rsid w:val="00350446"/>
    <w:rsid w:val="00350CF4"/>
    <w:rsid w:val="00350FF1"/>
    <w:rsid w:val="00351CE5"/>
    <w:rsid w:val="00351EDE"/>
    <w:rsid w:val="0035261C"/>
    <w:rsid w:val="00352F52"/>
    <w:rsid w:val="0035322C"/>
    <w:rsid w:val="00354D63"/>
    <w:rsid w:val="00354DDC"/>
    <w:rsid w:val="00355578"/>
    <w:rsid w:val="003558F0"/>
    <w:rsid w:val="0035601A"/>
    <w:rsid w:val="003563B6"/>
    <w:rsid w:val="00356C79"/>
    <w:rsid w:val="003570C5"/>
    <w:rsid w:val="003572F4"/>
    <w:rsid w:val="00357BE2"/>
    <w:rsid w:val="003602B8"/>
    <w:rsid w:val="00360873"/>
    <w:rsid w:val="00360A13"/>
    <w:rsid w:val="00361072"/>
    <w:rsid w:val="003610C7"/>
    <w:rsid w:val="00361279"/>
    <w:rsid w:val="00362469"/>
    <w:rsid w:val="00362873"/>
    <w:rsid w:val="00362BB3"/>
    <w:rsid w:val="003633A0"/>
    <w:rsid w:val="003638CF"/>
    <w:rsid w:val="00363C14"/>
    <w:rsid w:val="00363CDF"/>
    <w:rsid w:val="00363CF5"/>
    <w:rsid w:val="00363F44"/>
    <w:rsid w:val="0036420B"/>
    <w:rsid w:val="0036432C"/>
    <w:rsid w:val="0036478B"/>
    <w:rsid w:val="00364DDF"/>
    <w:rsid w:val="00364F0E"/>
    <w:rsid w:val="00364F41"/>
    <w:rsid w:val="00364FC2"/>
    <w:rsid w:val="00365F1B"/>
    <w:rsid w:val="00365FD8"/>
    <w:rsid w:val="003662DC"/>
    <w:rsid w:val="00366456"/>
    <w:rsid w:val="00366801"/>
    <w:rsid w:val="003674BE"/>
    <w:rsid w:val="003675BA"/>
    <w:rsid w:val="00367DE5"/>
    <w:rsid w:val="00367FE6"/>
    <w:rsid w:val="00370981"/>
    <w:rsid w:val="00370AA7"/>
    <w:rsid w:val="00370DE9"/>
    <w:rsid w:val="00371158"/>
    <w:rsid w:val="0037175B"/>
    <w:rsid w:val="00372150"/>
    <w:rsid w:val="003726EB"/>
    <w:rsid w:val="00372C00"/>
    <w:rsid w:val="00372D8A"/>
    <w:rsid w:val="0037396D"/>
    <w:rsid w:val="00373A5B"/>
    <w:rsid w:val="00374751"/>
    <w:rsid w:val="00374B44"/>
    <w:rsid w:val="00375B1D"/>
    <w:rsid w:val="00375B78"/>
    <w:rsid w:val="0037636D"/>
    <w:rsid w:val="00376547"/>
    <w:rsid w:val="003765B0"/>
    <w:rsid w:val="00376E57"/>
    <w:rsid w:val="003770D5"/>
    <w:rsid w:val="003771B9"/>
    <w:rsid w:val="0037766B"/>
    <w:rsid w:val="0037786A"/>
    <w:rsid w:val="003779B6"/>
    <w:rsid w:val="003779C1"/>
    <w:rsid w:val="00377C1E"/>
    <w:rsid w:val="00377D36"/>
    <w:rsid w:val="00377DF3"/>
    <w:rsid w:val="00377EA6"/>
    <w:rsid w:val="00377F1D"/>
    <w:rsid w:val="00380141"/>
    <w:rsid w:val="003802FA"/>
    <w:rsid w:val="00380339"/>
    <w:rsid w:val="0038042F"/>
    <w:rsid w:val="00380D0A"/>
    <w:rsid w:val="00381751"/>
    <w:rsid w:val="003819B9"/>
    <w:rsid w:val="00381D37"/>
    <w:rsid w:val="00381E75"/>
    <w:rsid w:val="0038268D"/>
    <w:rsid w:val="0038272D"/>
    <w:rsid w:val="0038352E"/>
    <w:rsid w:val="0038446D"/>
    <w:rsid w:val="00384871"/>
    <w:rsid w:val="00384AED"/>
    <w:rsid w:val="00384B17"/>
    <w:rsid w:val="00384B2E"/>
    <w:rsid w:val="00384D1C"/>
    <w:rsid w:val="00384DCE"/>
    <w:rsid w:val="00385356"/>
    <w:rsid w:val="00385764"/>
    <w:rsid w:val="00385766"/>
    <w:rsid w:val="00385D92"/>
    <w:rsid w:val="00386D92"/>
    <w:rsid w:val="00387138"/>
    <w:rsid w:val="00387565"/>
    <w:rsid w:val="00387766"/>
    <w:rsid w:val="00387FEA"/>
    <w:rsid w:val="00390308"/>
    <w:rsid w:val="00390E0C"/>
    <w:rsid w:val="003916C4"/>
    <w:rsid w:val="003916DC"/>
    <w:rsid w:val="0039218D"/>
    <w:rsid w:val="003922DA"/>
    <w:rsid w:val="003932CB"/>
    <w:rsid w:val="003935DB"/>
    <w:rsid w:val="00393A9D"/>
    <w:rsid w:val="00393BB8"/>
    <w:rsid w:val="00393EEF"/>
    <w:rsid w:val="0039499C"/>
    <w:rsid w:val="00395459"/>
    <w:rsid w:val="00395BE0"/>
    <w:rsid w:val="003964E2"/>
    <w:rsid w:val="00396622"/>
    <w:rsid w:val="003966F3"/>
    <w:rsid w:val="00396776"/>
    <w:rsid w:val="00396E0F"/>
    <w:rsid w:val="003973E4"/>
    <w:rsid w:val="0039782B"/>
    <w:rsid w:val="00397DC5"/>
    <w:rsid w:val="003A0022"/>
    <w:rsid w:val="003A060C"/>
    <w:rsid w:val="003A0C0E"/>
    <w:rsid w:val="003A0DB5"/>
    <w:rsid w:val="003A0E75"/>
    <w:rsid w:val="003A103B"/>
    <w:rsid w:val="003A171E"/>
    <w:rsid w:val="003A218C"/>
    <w:rsid w:val="003A25C5"/>
    <w:rsid w:val="003A28FD"/>
    <w:rsid w:val="003A2AEC"/>
    <w:rsid w:val="003A2B15"/>
    <w:rsid w:val="003A31E4"/>
    <w:rsid w:val="003A35F2"/>
    <w:rsid w:val="003A3725"/>
    <w:rsid w:val="003A3E7A"/>
    <w:rsid w:val="003A3EC0"/>
    <w:rsid w:val="003A42AF"/>
    <w:rsid w:val="003A44DA"/>
    <w:rsid w:val="003A5318"/>
    <w:rsid w:val="003A56AD"/>
    <w:rsid w:val="003A5D7B"/>
    <w:rsid w:val="003A5DFD"/>
    <w:rsid w:val="003A5E8C"/>
    <w:rsid w:val="003A5EAF"/>
    <w:rsid w:val="003A6298"/>
    <w:rsid w:val="003A6ED5"/>
    <w:rsid w:val="003A72B7"/>
    <w:rsid w:val="003A7459"/>
    <w:rsid w:val="003A74E0"/>
    <w:rsid w:val="003A75A6"/>
    <w:rsid w:val="003A75BB"/>
    <w:rsid w:val="003A7B86"/>
    <w:rsid w:val="003A7D36"/>
    <w:rsid w:val="003B01C2"/>
    <w:rsid w:val="003B0785"/>
    <w:rsid w:val="003B0BB4"/>
    <w:rsid w:val="003B1545"/>
    <w:rsid w:val="003B1889"/>
    <w:rsid w:val="003B188B"/>
    <w:rsid w:val="003B1F27"/>
    <w:rsid w:val="003B1F39"/>
    <w:rsid w:val="003B21F9"/>
    <w:rsid w:val="003B22A1"/>
    <w:rsid w:val="003B2348"/>
    <w:rsid w:val="003B2652"/>
    <w:rsid w:val="003B2819"/>
    <w:rsid w:val="003B2D8F"/>
    <w:rsid w:val="003B32E8"/>
    <w:rsid w:val="003B3822"/>
    <w:rsid w:val="003B388B"/>
    <w:rsid w:val="003B44CE"/>
    <w:rsid w:val="003B45E6"/>
    <w:rsid w:val="003B4A2F"/>
    <w:rsid w:val="003B4CCB"/>
    <w:rsid w:val="003B52E3"/>
    <w:rsid w:val="003B52FA"/>
    <w:rsid w:val="003B56F5"/>
    <w:rsid w:val="003B5A95"/>
    <w:rsid w:val="003B5DE0"/>
    <w:rsid w:val="003B6789"/>
    <w:rsid w:val="003B69A5"/>
    <w:rsid w:val="003B6A8F"/>
    <w:rsid w:val="003B70E6"/>
    <w:rsid w:val="003B7194"/>
    <w:rsid w:val="003B735B"/>
    <w:rsid w:val="003B73F8"/>
    <w:rsid w:val="003B76FF"/>
    <w:rsid w:val="003B7B08"/>
    <w:rsid w:val="003C054C"/>
    <w:rsid w:val="003C076D"/>
    <w:rsid w:val="003C0944"/>
    <w:rsid w:val="003C09FC"/>
    <w:rsid w:val="003C0D51"/>
    <w:rsid w:val="003C132F"/>
    <w:rsid w:val="003C1E13"/>
    <w:rsid w:val="003C211D"/>
    <w:rsid w:val="003C2441"/>
    <w:rsid w:val="003C2F60"/>
    <w:rsid w:val="003C32D7"/>
    <w:rsid w:val="003C3ED7"/>
    <w:rsid w:val="003C4042"/>
    <w:rsid w:val="003C4076"/>
    <w:rsid w:val="003C4A3F"/>
    <w:rsid w:val="003C53F7"/>
    <w:rsid w:val="003C58DE"/>
    <w:rsid w:val="003C5C6B"/>
    <w:rsid w:val="003C5D25"/>
    <w:rsid w:val="003C5E23"/>
    <w:rsid w:val="003C5E54"/>
    <w:rsid w:val="003C6894"/>
    <w:rsid w:val="003C6E84"/>
    <w:rsid w:val="003C7449"/>
    <w:rsid w:val="003C7D64"/>
    <w:rsid w:val="003D0438"/>
    <w:rsid w:val="003D0787"/>
    <w:rsid w:val="003D07EB"/>
    <w:rsid w:val="003D181E"/>
    <w:rsid w:val="003D1A6B"/>
    <w:rsid w:val="003D1AA8"/>
    <w:rsid w:val="003D2017"/>
    <w:rsid w:val="003D211B"/>
    <w:rsid w:val="003D277D"/>
    <w:rsid w:val="003D2863"/>
    <w:rsid w:val="003D2A57"/>
    <w:rsid w:val="003D2D89"/>
    <w:rsid w:val="003D2F70"/>
    <w:rsid w:val="003D367A"/>
    <w:rsid w:val="003D36A8"/>
    <w:rsid w:val="003D4426"/>
    <w:rsid w:val="003D48F2"/>
    <w:rsid w:val="003D4C8E"/>
    <w:rsid w:val="003D4DF7"/>
    <w:rsid w:val="003D539B"/>
    <w:rsid w:val="003D5419"/>
    <w:rsid w:val="003D556C"/>
    <w:rsid w:val="003D5705"/>
    <w:rsid w:val="003D5D92"/>
    <w:rsid w:val="003D60CC"/>
    <w:rsid w:val="003D663C"/>
    <w:rsid w:val="003D670D"/>
    <w:rsid w:val="003D6748"/>
    <w:rsid w:val="003D6A3D"/>
    <w:rsid w:val="003D6C44"/>
    <w:rsid w:val="003D7082"/>
    <w:rsid w:val="003D7762"/>
    <w:rsid w:val="003D7822"/>
    <w:rsid w:val="003D792F"/>
    <w:rsid w:val="003D7E19"/>
    <w:rsid w:val="003D7E54"/>
    <w:rsid w:val="003E00B8"/>
    <w:rsid w:val="003E03F1"/>
    <w:rsid w:val="003E0668"/>
    <w:rsid w:val="003E0790"/>
    <w:rsid w:val="003E117D"/>
    <w:rsid w:val="003E26B7"/>
    <w:rsid w:val="003E2751"/>
    <w:rsid w:val="003E354A"/>
    <w:rsid w:val="003E3BE4"/>
    <w:rsid w:val="003E3DA4"/>
    <w:rsid w:val="003E4F2F"/>
    <w:rsid w:val="003E5072"/>
    <w:rsid w:val="003E50BF"/>
    <w:rsid w:val="003E625F"/>
    <w:rsid w:val="003E62F5"/>
    <w:rsid w:val="003E6959"/>
    <w:rsid w:val="003E6A3F"/>
    <w:rsid w:val="003E6C7E"/>
    <w:rsid w:val="003E6CA0"/>
    <w:rsid w:val="003E71C4"/>
    <w:rsid w:val="003E75B4"/>
    <w:rsid w:val="003E75E1"/>
    <w:rsid w:val="003E760A"/>
    <w:rsid w:val="003E7A17"/>
    <w:rsid w:val="003E7D9D"/>
    <w:rsid w:val="003E7E8B"/>
    <w:rsid w:val="003E7F7F"/>
    <w:rsid w:val="003F0ECF"/>
    <w:rsid w:val="003F111C"/>
    <w:rsid w:val="003F1454"/>
    <w:rsid w:val="003F1BDF"/>
    <w:rsid w:val="003F2609"/>
    <w:rsid w:val="003F2B31"/>
    <w:rsid w:val="003F32C4"/>
    <w:rsid w:val="003F3304"/>
    <w:rsid w:val="003F3317"/>
    <w:rsid w:val="003F336C"/>
    <w:rsid w:val="003F392F"/>
    <w:rsid w:val="003F3B02"/>
    <w:rsid w:val="003F4816"/>
    <w:rsid w:val="003F4AF8"/>
    <w:rsid w:val="003F520B"/>
    <w:rsid w:val="003F5549"/>
    <w:rsid w:val="003F5D34"/>
    <w:rsid w:val="003F5E82"/>
    <w:rsid w:val="003F6033"/>
    <w:rsid w:val="003F6403"/>
    <w:rsid w:val="003F667D"/>
    <w:rsid w:val="003F69FA"/>
    <w:rsid w:val="003F6C52"/>
    <w:rsid w:val="003F72C1"/>
    <w:rsid w:val="003F72CD"/>
    <w:rsid w:val="003F7E7B"/>
    <w:rsid w:val="0040043F"/>
    <w:rsid w:val="004008F3"/>
    <w:rsid w:val="00400E7E"/>
    <w:rsid w:val="004016D2"/>
    <w:rsid w:val="004017C0"/>
    <w:rsid w:val="00401CFB"/>
    <w:rsid w:val="004026FE"/>
    <w:rsid w:val="00402ED6"/>
    <w:rsid w:val="00403C5D"/>
    <w:rsid w:val="00404016"/>
    <w:rsid w:val="00404656"/>
    <w:rsid w:val="004048BC"/>
    <w:rsid w:val="00404986"/>
    <w:rsid w:val="004056E5"/>
    <w:rsid w:val="00405843"/>
    <w:rsid w:val="00405DEA"/>
    <w:rsid w:val="00405E6A"/>
    <w:rsid w:val="004067B0"/>
    <w:rsid w:val="00406A1E"/>
    <w:rsid w:val="00407484"/>
    <w:rsid w:val="004075E4"/>
    <w:rsid w:val="00407A20"/>
    <w:rsid w:val="00407BEE"/>
    <w:rsid w:val="00410232"/>
    <w:rsid w:val="0041056A"/>
    <w:rsid w:val="00410BED"/>
    <w:rsid w:val="00411052"/>
    <w:rsid w:val="00411D60"/>
    <w:rsid w:val="004120B8"/>
    <w:rsid w:val="0041311C"/>
    <w:rsid w:val="0041331F"/>
    <w:rsid w:val="004139B8"/>
    <w:rsid w:val="00413EA6"/>
    <w:rsid w:val="004146A7"/>
    <w:rsid w:val="004147FF"/>
    <w:rsid w:val="00414B38"/>
    <w:rsid w:val="00415142"/>
    <w:rsid w:val="00415F18"/>
    <w:rsid w:val="004169A7"/>
    <w:rsid w:val="00416A24"/>
    <w:rsid w:val="00416B96"/>
    <w:rsid w:val="00416B99"/>
    <w:rsid w:val="0041718A"/>
    <w:rsid w:val="00417264"/>
    <w:rsid w:val="00417311"/>
    <w:rsid w:val="00417613"/>
    <w:rsid w:val="00417745"/>
    <w:rsid w:val="00417822"/>
    <w:rsid w:val="00417910"/>
    <w:rsid w:val="00417B12"/>
    <w:rsid w:val="0042022D"/>
    <w:rsid w:val="00420378"/>
    <w:rsid w:val="00420439"/>
    <w:rsid w:val="00420AD3"/>
    <w:rsid w:val="00421242"/>
    <w:rsid w:val="00421E3A"/>
    <w:rsid w:val="00422131"/>
    <w:rsid w:val="00422403"/>
    <w:rsid w:val="00422526"/>
    <w:rsid w:val="00423272"/>
    <w:rsid w:val="00423457"/>
    <w:rsid w:val="00423A32"/>
    <w:rsid w:val="0042442E"/>
    <w:rsid w:val="00424997"/>
    <w:rsid w:val="00424CA5"/>
    <w:rsid w:val="00424DFD"/>
    <w:rsid w:val="00425ED8"/>
    <w:rsid w:val="00426261"/>
    <w:rsid w:val="00426FD1"/>
    <w:rsid w:val="0042729E"/>
    <w:rsid w:val="004273E2"/>
    <w:rsid w:val="0042785E"/>
    <w:rsid w:val="00427D28"/>
    <w:rsid w:val="00427DAC"/>
    <w:rsid w:val="00427F64"/>
    <w:rsid w:val="0043063F"/>
    <w:rsid w:val="004306FC"/>
    <w:rsid w:val="00430740"/>
    <w:rsid w:val="00430B09"/>
    <w:rsid w:val="00430C51"/>
    <w:rsid w:val="00430ED6"/>
    <w:rsid w:val="00431370"/>
    <w:rsid w:val="004313AA"/>
    <w:rsid w:val="00431D5E"/>
    <w:rsid w:val="00431E3E"/>
    <w:rsid w:val="0043231C"/>
    <w:rsid w:val="004323A0"/>
    <w:rsid w:val="00432458"/>
    <w:rsid w:val="0043277A"/>
    <w:rsid w:val="004341F5"/>
    <w:rsid w:val="004342CF"/>
    <w:rsid w:val="004343E1"/>
    <w:rsid w:val="00434937"/>
    <w:rsid w:val="00434C91"/>
    <w:rsid w:val="00434EE2"/>
    <w:rsid w:val="004350FD"/>
    <w:rsid w:val="00435610"/>
    <w:rsid w:val="00435B5D"/>
    <w:rsid w:val="00435C13"/>
    <w:rsid w:val="00435E51"/>
    <w:rsid w:val="004368B2"/>
    <w:rsid w:val="00436ED7"/>
    <w:rsid w:val="00436F68"/>
    <w:rsid w:val="00437BA8"/>
    <w:rsid w:val="00437D63"/>
    <w:rsid w:val="00437EF5"/>
    <w:rsid w:val="00440B73"/>
    <w:rsid w:val="00440EA8"/>
    <w:rsid w:val="00440EF2"/>
    <w:rsid w:val="00441060"/>
    <w:rsid w:val="004413C3"/>
    <w:rsid w:val="0044181E"/>
    <w:rsid w:val="0044199F"/>
    <w:rsid w:val="00441BAD"/>
    <w:rsid w:val="00442153"/>
    <w:rsid w:val="0044227B"/>
    <w:rsid w:val="0044229E"/>
    <w:rsid w:val="0044254F"/>
    <w:rsid w:val="00442849"/>
    <w:rsid w:val="00442A30"/>
    <w:rsid w:val="00442BE0"/>
    <w:rsid w:val="00442BF9"/>
    <w:rsid w:val="00442EB4"/>
    <w:rsid w:val="004433EC"/>
    <w:rsid w:val="00443D43"/>
    <w:rsid w:val="00443E43"/>
    <w:rsid w:val="00444219"/>
    <w:rsid w:val="00444407"/>
    <w:rsid w:val="00444546"/>
    <w:rsid w:val="00444B5A"/>
    <w:rsid w:val="00444BD8"/>
    <w:rsid w:val="004450EC"/>
    <w:rsid w:val="004451C9"/>
    <w:rsid w:val="004457CA"/>
    <w:rsid w:val="00445D7E"/>
    <w:rsid w:val="00446DEE"/>
    <w:rsid w:val="00446F18"/>
    <w:rsid w:val="0044732D"/>
    <w:rsid w:val="00447968"/>
    <w:rsid w:val="004503B0"/>
    <w:rsid w:val="00450B3C"/>
    <w:rsid w:val="0045117D"/>
    <w:rsid w:val="00451644"/>
    <w:rsid w:val="004525DD"/>
    <w:rsid w:val="0045318B"/>
    <w:rsid w:val="00453CBF"/>
    <w:rsid w:val="00453E60"/>
    <w:rsid w:val="00454155"/>
    <w:rsid w:val="00454B95"/>
    <w:rsid w:val="004551CD"/>
    <w:rsid w:val="004553DA"/>
    <w:rsid w:val="004558D8"/>
    <w:rsid w:val="00455D9E"/>
    <w:rsid w:val="00455F60"/>
    <w:rsid w:val="00456048"/>
    <w:rsid w:val="00456990"/>
    <w:rsid w:val="00457704"/>
    <w:rsid w:val="00457F1C"/>
    <w:rsid w:val="004605C0"/>
    <w:rsid w:val="004607F8"/>
    <w:rsid w:val="00460D45"/>
    <w:rsid w:val="00461197"/>
    <w:rsid w:val="00461471"/>
    <w:rsid w:val="00461481"/>
    <w:rsid w:val="00461B16"/>
    <w:rsid w:val="00461B1A"/>
    <w:rsid w:val="00461B98"/>
    <w:rsid w:val="00462155"/>
    <w:rsid w:val="00462454"/>
    <w:rsid w:val="00462A17"/>
    <w:rsid w:val="00463388"/>
    <w:rsid w:val="004637A9"/>
    <w:rsid w:val="00463B2B"/>
    <w:rsid w:val="004646E2"/>
    <w:rsid w:val="00464DAE"/>
    <w:rsid w:val="00464EC5"/>
    <w:rsid w:val="0046522B"/>
    <w:rsid w:val="004652D6"/>
    <w:rsid w:val="004652F7"/>
    <w:rsid w:val="004653D4"/>
    <w:rsid w:val="004656D1"/>
    <w:rsid w:val="00465A85"/>
    <w:rsid w:val="00466A9B"/>
    <w:rsid w:val="00466B61"/>
    <w:rsid w:val="00466D0B"/>
    <w:rsid w:val="00466D98"/>
    <w:rsid w:val="004670E0"/>
    <w:rsid w:val="00467D7B"/>
    <w:rsid w:val="00467FCD"/>
    <w:rsid w:val="00470308"/>
    <w:rsid w:val="00470493"/>
    <w:rsid w:val="004707D7"/>
    <w:rsid w:val="00470C47"/>
    <w:rsid w:val="00471211"/>
    <w:rsid w:val="0047207F"/>
    <w:rsid w:val="004724F5"/>
    <w:rsid w:val="004726AD"/>
    <w:rsid w:val="00472853"/>
    <w:rsid w:val="00472894"/>
    <w:rsid w:val="00472F42"/>
    <w:rsid w:val="004732DE"/>
    <w:rsid w:val="004735FE"/>
    <w:rsid w:val="00473642"/>
    <w:rsid w:val="00473697"/>
    <w:rsid w:val="0047372A"/>
    <w:rsid w:val="00473960"/>
    <w:rsid w:val="00473B61"/>
    <w:rsid w:val="00473C78"/>
    <w:rsid w:val="00473ECD"/>
    <w:rsid w:val="00475373"/>
    <w:rsid w:val="0047566B"/>
    <w:rsid w:val="004759E6"/>
    <w:rsid w:val="00475B85"/>
    <w:rsid w:val="00475C01"/>
    <w:rsid w:val="00475E1E"/>
    <w:rsid w:val="00476222"/>
    <w:rsid w:val="00476B77"/>
    <w:rsid w:val="00477A1B"/>
    <w:rsid w:val="00477F34"/>
    <w:rsid w:val="00480668"/>
    <w:rsid w:val="0048099A"/>
    <w:rsid w:val="00480CEB"/>
    <w:rsid w:val="00480F37"/>
    <w:rsid w:val="00481C28"/>
    <w:rsid w:val="00482421"/>
    <w:rsid w:val="004829A6"/>
    <w:rsid w:val="00482CA1"/>
    <w:rsid w:val="00482DFF"/>
    <w:rsid w:val="00482F82"/>
    <w:rsid w:val="00483121"/>
    <w:rsid w:val="00483273"/>
    <w:rsid w:val="00483669"/>
    <w:rsid w:val="004837C9"/>
    <w:rsid w:val="00483D8E"/>
    <w:rsid w:val="00483EA4"/>
    <w:rsid w:val="004840AF"/>
    <w:rsid w:val="00484F19"/>
    <w:rsid w:val="00485570"/>
    <w:rsid w:val="004857F5"/>
    <w:rsid w:val="00485F58"/>
    <w:rsid w:val="004863AA"/>
    <w:rsid w:val="004863EB"/>
    <w:rsid w:val="004867DF"/>
    <w:rsid w:val="00486801"/>
    <w:rsid w:val="00486AA6"/>
    <w:rsid w:val="004872F8"/>
    <w:rsid w:val="004878DD"/>
    <w:rsid w:val="00490072"/>
    <w:rsid w:val="00490740"/>
    <w:rsid w:val="004911B1"/>
    <w:rsid w:val="004916D9"/>
    <w:rsid w:val="00491966"/>
    <w:rsid w:val="00491A1B"/>
    <w:rsid w:val="00491A3E"/>
    <w:rsid w:val="004922E5"/>
    <w:rsid w:val="0049253C"/>
    <w:rsid w:val="004928B7"/>
    <w:rsid w:val="00494468"/>
    <w:rsid w:val="004945ED"/>
    <w:rsid w:val="0049467A"/>
    <w:rsid w:val="00494C89"/>
    <w:rsid w:val="00495651"/>
    <w:rsid w:val="00495962"/>
    <w:rsid w:val="00495BDE"/>
    <w:rsid w:val="00495E3B"/>
    <w:rsid w:val="00495F64"/>
    <w:rsid w:val="00496388"/>
    <w:rsid w:val="004973DF"/>
    <w:rsid w:val="00497B0E"/>
    <w:rsid w:val="00497BC5"/>
    <w:rsid w:val="004A06F0"/>
    <w:rsid w:val="004A0DB4"/>
    <w:rsid w:val="004A10C2"/>
    <w:rsid w:val="004A12D9"/>
    <w:rsid w:val="004A154B"/>
    <w:rsid w:val="004A1D2B"/>
    <w:rsid w:val="004A1D44"/>
    <w:rsid w:val="004A2569"/>
    <w:rsid w:val="004A2573"/>
    <w:rsid w:val="004A26DF"/>
    <w:rsid w:val="004A2ACB"/>
    <w:rsid w:val="004A4043"/>
    <w:rsid w:val="004A4166"/>
    <w:rsid w:val="004A4253"/>
    <w:rsid w:val="004A4682"/>
    <w:rsid w:val="004A4FD0"/>
    <w:rsid w:val="004A6242"/>
    <w:rsid w:val="004A6B3B"/>
    <w:rsid w:val="004A782D"/>
    <w:rsid w:val="004B0A2D"/>
    <w:rsid w:val="004B0C52"/>
    <w:rsid w:val="004B0E86"/>
    <w:rsid w:val="004B10C6"/>
    <w:rsid w:val="004B110F"/>
    <w:rsid w:val="004B16D2"/>
    <w:rsid w:val="004B1AF7"/>
    <w:rsid w:val="004B2036"/>
    <w:rsid w:val="004B21E9"/>
    <w:rsid w:val="004B24C4"/>
    <w:rsid w:val="004B27BF"/>
    <w:rsid w:val="004B284F"/>
    <w:rsid w:val="004B31D0"/>
    <w:rsid w:val="004B3BBB"/>
    <w:rsid w:val="004B4081"/>
    <w:rsid w:val="004B40B8"/>
    <w:rsid w:val="004B45FE"/>
    <w:rsid w:val="004B47B3"/>
    <w:rsid w:val="004B53CE"/>
    <w:rsid w:val="004B543C"/>
    <w:rsid w:val="004B5C16"/>
    <w:rsid w:val="004B68B4"/>
    <w:rsid w:val="004B6A31"/>
    <w:rsid w:val="004B6DF1"/>
    <w:rsid w:val="004B6F4A"/>
    <w:rsid w:val="004B7866"/>
    <w:rsid w:val="004B795D"/>
    <w:rsid w:val="004B7B56"/>
    <w:rsid w:val="004C018D"/>
    <w:rsid w:val="004C0595"/>
    <w:rsid w:val="004C0C5D"/>
    <w:rsid w:val="004C17B5"/>
    <w:rsid w:val="004C1B3C"/>
    <w:rsid w:val="004C1D20"/>
    <w:rsid w:val="004C21A1"/>
    <w:rsid w:val="004C21D0"/>
    <w:rsid w:val="004C275E"/>
    <w:rsid w:val="004C2D75"/>
    <w:rsid w:val="004C2F6F"/>
    <w:rsid w:val="004C36AA"/>
    <w:rsid w:val="004C3902"/>
    <w:rsid w:val="004C3F9D"/>
    <w:rsid w:val="004C406E"/>
    <w:rsid w:val="004C40AC"/>
    <w:rsid w:val="004C473C"/>
    <w:rsid w:val="004C4B58"/>
    <w:rsid w:val="004C4C28"/>
    <w:rsid w:val="004C512A"/>
    <w:rsid w:val="004C57E7"/>
    <w:rsid w:val="004C5C67"/>
    <w:rsid w:val="004C5FB8"/>
    <w:rsid w:val="004C62F3"/>
    <w:rsid w:val="004C6412"/>
    <w:rsid w:val="004C6B88"/>
    <w:rsid w:val="004C6E70"/>
    <w:rsid w:val="004C6F48"/>
    <w:rsid w:val="004C7090"/>
    <w:rsid w:val="004C76FD"/>
    <w:rsid w:val="004D0DB5"/>
    <w:rsid w:val="004D1028"/>
    <w:rsid w:val="004D1109"/>
    <w:rsid w:val="004D11E5"/>
    <w:rsid w:val="004D1835"/>
    <w:rsid w:val="004D1C3A"/>
    <w:rsid w:val="004D1CBC"/>
    <w:rsid w:val="004D1D01"/>
    <w:rsid w:val="004D1D02"/>
    <w:rsid w:val="004D1EF8"/>
    <w:rsid w:val="004D1F20"/>
    <w:rsid w:val="004D1F8F"/>
    <w:rsid w:val="004D2174"/>
    <w:rsid w:val="004D2472"/>
    <w:rsid w:val="004D27E6"/>
    <w:rsid w:val="004D2A62"/>
    <w:rsid w:val="004D3492"/>
    <w:rsid w:val="004D3F39"/>
    <w:rsid w:val="004D4015"/>
    <w:rsid w:val="004D4103"/>
    <w:rsid w:val="004D532A"/>
    <w:rsid w:val="004D5423"/>
    <w:rsid w:val="004D5C96"/>
    <w:rsid w:val="004D699F"/>
    <w:rsid w:val="004D6FB8"/>
    <w:rsid w:val="004D7170"/>
    <w:rsid w:val="004D74DF"/>
    <w:rsid w:val="004D76CC"/>
    <w:rsid w:val="004D797B"/>
    <w:rsid w:val="004D7A82"/>
    <w:rsid w:val="004E07B8"/>
    <w:rsid w:val="004E0B8E"/>
    <w:rsid w:val="004E0CB8"/>
    <w:rsid w:val="004E0F47"/>
    <w:rsid w:val="004E179C"/>
    <w:rsid w:val="004E1894"/>
    <w:rsid w:val="004E1968"/>
    <w:rsid w:val="004E1C4A"/>
    <w:rsid w:val="004E201A"/>
    <w:rsid w:val="004E219F"/>
    <w:rsid w:val="004E2653"/>
    <w:rsid w:val="004E29ED"/>
    <w:rsid w:val="004E2D1B"/>
    <w:rsid w:val="004E2D88"/>
    <w:rsid w:val="004E30AA"/>
    <w:rsid w:val="004E30E8"/>
    <w:rsid w:val="004E34CD"/>
    <w:rsid w:val="004E3593"/>
    <w:rsid w:val="004E3D53"/>
    <w:rsid w:val="004E3DFF"/>
    <w:rsid w:val="004E3ED1"/>
    <w:rsid w:val="004E4448"/>
    <w:rsid w:val="004E4484"/>
    <w:rsid w:val="004E4C86"/>
    <w:rsid w:val="004E51BC"/>
    <w:rsid w:val="004E53B8"/>
    <w:rsid w:val="004E599C"/>
    <w:rsid w:val="004E5FA7"/>
    <w:rsid w:val="004E66CD"/>
    <w:rsid w:val="004E673C"/>
    <w:rsid w:val="004E74D6"/>
    <w:rsid w:val="004E7744"/>
    <w:rsid w:val="004E792C"/>
    <w:rsid w:val="004E7BCF"/>
    <w:rsid w:val="004E7F06"/>
    <w:rsid w:val="004E7FEE"/>
    <w:rsid w:val="004F01A1"/>
    <w:rsid w:val="004F01A6"/>
    <w:rsid w:val="004F1758"/>
    <w:rsid w:val="004F195E"/>
    <w:rsid w:val="004F1C2F"/>
    <w:rsid w:val="004F1F7A"/>
    <w:rsid w:val="004F2194"/>
    <w:rsid w:val="004F2CD7"/>
    <w:rsid w:val="004F2FC4"/>
    <w:rsid w:val="004F3156"/>
    <w:rsid w:val="004F377E"/>
    <w:rsid w:val="004F3D80"/>
    <w:rsid w:val="004F3DC6"/>
    <w:rsid w:val="004F3E58"/>
    <w:rsid w:val="004F431F"/>
    <w:rsid w:val="004F49C6"/>
    <w:rsid w:val="004F4FBA"/>
    <w:rsid w:val="004F5A1D"/>
    <w:rsid w:val="004F5F54"/>
    <w:rsid w:val="004F5F5C"/>
    <w:rsid w:val="004F6257"/>
    <w:rsid w:val="004F64FF"/>
    <w:rsid w:val="004F675E"/>
    <w:rsid w:val="004F683B"/>
    <w:rsid w:val="004F6C53"/>
    <w:rsid w:val="004F6DFD"/>
    <w:rsid w:val="004F7429"/>
    <w:rsid w:val="004F77C2"/>
    <w:rsid w:val="004F7A09"/>
    <w:rsid w:val="004F7A5A"/>
    <w:rsid w:val="004F7AAB"/>
    <w:rsid w:val="004F7E62"/>
    <w:rsid w:val="00500408"/>
    <w:rsid w:val="00500444"/>
    <w:rsid w:val="0050126F"/>
    <w:rsid w:val="00501C15"/>
    <w:rsid w:val="00501E08"/>
    <w:rsid w:val="00501F1D"/>
    <w:rsid w:val="00502842"/>
    <w:rsid w:val="00502C5E"/>
    <w:rsid w:val="00502FA4"/>
    <w:rsid w:val="0050347D"/>
    <w:rsid w:val="005038D4"/>
    <w:rsid w:val="00504164"/>
    <w:rsid w:val="005042D4"/>
    <w:rsid w:val="005044F0"/>
    <w:rsid w:val="0050498D"/>
    <w:rsid w:val="00504AF0"/>
    <w:rsid w:val="00504CAF"/>
    <w:rsid w:val="00504E17"/>
    <w:rsid w:val="00504F48"/>
    <w:rsid w:val="005066B4"/>
    <w:rsid w:val="00506705"/>
    <w:rsid w:val="00506DC0"/>
    <w:rsid w:val="00506F6D"/>
    <w:rsid w:val="0050708A"/>
    <w:rsid w:val="005072AF"/>
    <w:rsid w:val="00507515"/>
    <w:rsid w:val="00507607"/>
    <w:rsid w:val="005076BB"/>
    <w:rsid w:val="00507A03"/>
    <w:rsid w:val="00507A42"/>
    <w:rsid w:val="00507E53"/>
    <w:rsid w:val="00507FE6"/>
    <w:rsid w:val="00510529"/>
    <w:rsid w:val="0051053F"/>
    <w:rsid w:val="0051070E"/>
    <w:rsid w:val="005108B8"/>
    <w:rsid w:val="0051097A"/>
    <w:rsid w:val="0051098C"/>
    <w:rsid w:val="00510C75"/>
    <w:rsid w:val="00510EDF"/>
    <w:rsid w:val="005115B2"/>
    <w:rsid w:val="005116E1"/>
    <w:rsid w:val="00511D39"/>
    <w:rsid w:val="00511F85"/>
    <w:rsid w:val="005125A4"/>
    <w:rsid w:val="0051289E"/>
    <w:rsid w:val="0051367C"/>
    <w:rsid w:val="00513797"/>
    <w:rsid w:val="00513C66"/>
    <w:rsid w:val="00514892"/>
    <w:rsid w:val="00514DB6"/>
    <w:rsid w:val="005150FE"/>
    <w:rsid w:val="005156F8"/>
    <w:rsid w:val="00515708"/>
    <w:rsid w:val="005157E4"/>
    <w:rsid w:val="00515A0B"/>
    <w:rsid w:val="0051635F"/>
    <w:rsid w:val="00516BC3"/>
    <w:rsid w:val="00516FB1"/>
    <w:rsid w:val="0051706D"/>
    <w:rsid w:val="00517142"/>
    <w:rsid w:val="0051763D"/>
    <w:rsid w:val="00517694"/>
    <w:rsid w:val="005178B0"/>
    <w:rsid w:val="00517AB7"/>
    <w:rsid w:val="00517B5B"/>
    <w:rsid w:val="005203C3"/>
    <w:rsid w:val="00520AE2"/>
    <w:rsid w:val="00520E6A"/>
    <w:rsid w:val="0052113D"/>
    <w:rsid w:val="005211C7"/>
    <w:rsid w:val="005212C9"/>
    <w:rsid w:val="00521B2A"/>
    <w:rsid w:val="00523000"/>
    <w:rsid w:val="005242DD"/>
    <w:rsid w:val="00524309"/>
    <w:rsid w:val="005249E8"/>
    <w:rsid w:val="00524A81"/>
    <w:rsid w:val="00524AFE"/>
    <w:rsid w:val="00524B64"/>
    <w:rsid w:val="00524D95"/>
    <w:rsid w:val="00525FC7"/>
    <w:rsid w:val="00525FDF"/>
    <w:rsid w:val="005260B1"/>
    <w:rsid w:val="005273D6"/>
    <w:rsid w:val="005274B6"/>
    <w:rsid w:val="00527B5F"/>
    <w:rsid w:val="00530241"/>
    <w:rsid w:val="0053046E"/>
    <w:rsid w:val="0053080B"/>
    <w:rsid w:val="0053142B"/>
    <w:rsid w:val="005318CE"/>
    <w:rsid w:val="00531BFC"/>
    <w:rsid w:val="00531ED7"/>
    <w:rsid w:val="00531FAB"/>
    <w:rsid w:val="00532207"/>
    <w:rsid w:val="005324EC"/>
    <w:rsid w:val="00532557"/>
    <w:rsid w:val="005326A1"/>
    <w:rsid w:val="0053292E"/>
    <w:rsid w:val="0053340D"/>
    <w:rsid w:val="005343CC"/>
    <w:rsid w:val="00534A21"/>
    <w:rsid w:val="00534AC1"/>
    <w:rsid w:val="00535396"/>
    <w:rsid w:val="00535A76"/>
    <w:rsid w:val="00535B1A"/>
    <w:rsid w:val="00535DE1"/>
    <w:rsid w:val="00536268"/>
    <w:rsid w:val="00536277"/>
    <w:rsid w:val="005362AA"/>
    <w:rsid w:val="0053640F"/>
    <w:rsid w:val="00536791"/>
    <w:rsid w:val="00536CDF"/>
    <w:rsid w:val="0053703B"/>
    <w:rsid w:val="00537997"/>
    <w:rsid w:val="00541120"/>
    <w:rsid w:val="005411D6"/>
    <w:rsid w:val="005415C2"/>
    <w:rsid w:val="00541BE8"/>
    <w:rsid w:val="005421E5"/>
    <w:rsid w:val="0054260C"/>
    <w:rsid w:val="00543425"/>
    <w:rsid w:val="00543458"/>
    <w:rsid w:val="00543F26"/>
    <w:rsid w:val="00544992"/>
    <w:rsid w:val="00544A6B"/>
    <w:rsid w:val="00544BBB"/>
    <w:rsid w:val="005459B9"/>
    <w:rsid w:val="0054654B"/>
    <w:rsid w:val="005466CC"/>
    <w:rsid w:val="00546781"/>
    <w:rsid w:val="00546F94"/>
    <w:rsid w:val="00547042"/>
    <w:rsid w:val="005473C7"/>
    <w:rsid w:val="005477D6"/>
    <w:rsid w:val="00547DC2"/>
    <w:rsid w:val="00550350"/>
    <w:rsid w:val="00550628"/>
    <w:rsid w:val="00550944"/>
    <w:rsid w:val="00550AE7"/>
    <w:rsid w:val="00550C09"/>
    <w:rsid w:val="00551552"/>
    <w:rsid w:val="00551969"/>
    <w:rsid w:val="00551D8C"/>
    <w:rsid w:val="005522F3"/>
    <w:rsid w:val="0055270E"/>
    <w:rsid w:val="00552870"/>
    <w:rsid w:val="00552BDC"/>
    <w:rsid w:val="00553A1E"/>
    <w:rsid w:val="005546B5"/>
    <w:rsid w:val="0055483C"/>
    <w:rsid w:val="00554840"/>
    <w:rsid w:val="0055512E"/>
    <w:rsid w:val="005563BB"/>
    <w:rsid w:val="005565B8"/>
    <w:rsid w:val="00556A01"/>
    <w:rsid w:val="00556E2C"/>
    <w:rsid w:val="00557F4B"/>
    <w:rsid w:val="00560301"/>
    <w:rsid w:val="00560355"/>
    <w:rsid w:val="005614E6"/>
    <w:rsid w:val="00561A83"/>
    <w:rsid w:val="00561B96"/>
    <w:rsid w:val="00561EDF"/>
    <w:rsid w:val="00562033"/>
    <w:rsid w:val="005621B2"/>
    <w:rsid w:val="00562592"/>
    <w:rsid w:val="00562994"/>
    <w:rsid w:val="00562E6A"/>
    <w:rsid w:val="005638B8"/>
    <w:rsid w:val="00564CC8"/>
    <w:rsid w:val="0056594F"/>
    <w:rsid w:val="00565FDB"/>
    <w:rsid w:val="00566722"/>
    <w:rsid w:val="00566AF1"/>
    <w:rsid w:val="005672B4"/>
    <w:rsid w:val="005673F6"/>
    <w:rsid w:val="00567D87"/>
    <w:rsid w:val="00570EC1"/>
    <w:rsid w:val="005712E9"/>
    <w:rsid w:val="005726DB"/>
    <w:rsid w:val="005743A4"/>
    <w:rsid w:val="005743A5"/>
    <w:rsid w:val="005744F0"/>
    <w:rsid w:val="0057553F"/>
    <w:rsid w:val="00575D5B"/>
    <w:rsid w:val="00576269"/>
    <w:rsid w:val="0057633D"/>
    <w:rsid w:val="00576366"/>
    <w:rsid w:val="0058012D"/>
    <w:rsid w:val="00580172"/>
    <w:rsid w:val="00580933"/>
    <w:rsid w:val="00580A36"/>
    <w:rsid w:val="00580C0F"/>
    <w:rsid w:val="00580C90"/>
    <w:rsid w:val="0058142F"/>
    <w:rsid w:val="0058273D"/>
    <w:rsid w:val="0058300B"/>
    <w:rsid w:val="00583A05"/>
    <w:rsid w:val="005840C3"/>
    <w:rsid w:val="0058496F"/>
    <w:rsid w:val="00584B9C"/>
    <w:rsid w:val="00585867"/>
    <w:rsid w:val="00586181"/>
    <w:rsid w:val="00586587"/>
    <w:rsid w:val="0058675F"/>
    <w:rsid w:val="005868BC"/>
    <w:rsid w:val="00586F44"/>
    <w:rsid w:val="00587871"/>
    <w:rsid w:val="00587A15"/>
    <w:rsid w:val="00587BBB"/>
    <w:rsid w:val="00587DC3"/>
    <w:rsid w:val="00590145"/>
    <w:rsid w:val="00590456"/>
    <w:rsid w:val="00590646"/>
    <w:rsid w:val="00590830"/>
    <w:rsid w:val="00590B5A"/>
    <w:rsid w:val="00590C8D"/>
    <w:rsid w:val="00591832"/>
    <w:rsid w:val="00591D81"/>
    <w:rsid w:val="00592EB5"/>
    <w:rsid w:val="00593166"/>
    <w:rsid w:val="0059317D"/>
    <w:rsid w:val="00593718"/>
    <w:rsid w:val="00593737"/>
    <w:rsid w:val="00593B01"/>
    <w:rsid w:val="00594050"/>
    <w:rsid w:val="0059434F"/>
    <w:rsid w:val="00594607"/>
    <w:rsid w:val="00594B3D"/>
    <w:rsid w:val="00594D7C"/>
    <w:rsid w:val="00594EBC"/>
    <w:rsid w:val="00595306"/>
    <w:rsid w:val="00595E50"/>
    <w:rsid w:val="00596852"/>
    <w:rsid w:val="00596D77"/>
    <w:rsid w:val="005974D8"/>
    <w:rsid w:val="0059763A"/>
    <w:rsid w:val="00597DF6"/>
    <w:rsid w:val="005A001A"/>
    <w:rsid w:val="005A0426"/>
    <w:rsid w:val="005A07B5"/>
    <w:rsid w:val="005A0AB7"/>
    <w:rsid w:val="005A0AD5"/>
    <w:rsid w:val="005A0BFC"/>
    <w:rsid w:val="005A0C6F"/>
    <w:rsid w:val="005A1491"/>
    <w:rsid w:val="005A17C3"/>
    <w:rsid w:val="005A1A80"/>
    <w:rsid w:val="005A2F24"/>
    <w:rsid w:val="005A350F"/>
    <w:rsid w:val="005A4273"/>
    <w:rsid w:val="005A52D4"/>
    <w:rsid w:val="005A5A4B"/>
    <w:rsid w:val="005A5E16"/>
    <w:rsid w:val="005A6DCC"/>
    <w:rsid w:val="005A70B0"/>
    <w:rsid w:val="005A70F6"/>
    <w:rsid w:val="005A72B7"/>
    <w:rsid w:val="005A72D7"/>
    <w:rsid w:val="005A7715"/>
    <w:rsid w:val="005A7903"/>
    <w:rsid w:val="005B00C1"/>
    <w:rsid w:val="005B00E4"/>
    <w:rsid w:val="005B0748"/>
    <w:rsid w:val="005B0A3A"/>
    <w:rsid w:val="005B1124"/>
    <w:rsid w:val="005B141C"/>
    <w:rsid w:val="005B154E"/>
    <w:rsid w:val="005B1D1F"/>
    <w:rsid w:val="005B1FE9"/>
    <w:rsid w:val="005B21F5"/>
    <w:rsid w:val="005B27AD"/>
    <w:rsid w:val="005B2F95"/>
    <w:rsid w:val="005B34B4"/>
    <w:rsid w:val="005B3C11"/>
    <w:rsid w:val="005B3E5C"/>
    <w:rsid w:val="005B3EF1"/>
    <w:rsid w:val="005B3F0A"/>
    <w:rsid w:val="005B42F8"/>
    <w:rsid w:val="005B4455"/>
    <w:rsid w:val="005B44E7"/>
    <w:rsid w:val="005B4550"/>
    <w:rsid w:val="005B48DA"/>
    <w:rsid w:val="005B4F9D"/>
    <w:rsid w:val="005B5552"/>
    <w:rsid w:val="005B5702"/>
    <w:rsid w:val="005B5BCE"/>
    <w:rsid w:val="005B5DB3"/>
    <w:rsid w:val="005B6233"/>
    <w:rsid w:val="005B69AE"/>
    <w:rsid w:val="005B77F2"/>
    <w:rsid w:val="005B7A7F"/>
    <w:rsid w:val="005B7A81"/>
    <w:rsid w:val="005C0160"/>
    <w:rsid w:val="005C0766"/>
    <w:rsid w:val="005C0F0F"/>
    <w:rsid w:val="005C1405"/>
    <w:rsid w:val="005C14ED"/>
    <w:rsid w:val="005C1806"/>
    <w:rsid w:val="005C1917"/>
    <w:rsid w:val="005C1D6D"/>
    <w:rsid w:val="005C20B3"/>
    <w:rsid w:val="005C234A"/>
    <w:rsid w:val="005C266D"/>
    <w:rsid w:val="005C2ABE"/>
    <w:rsid w:val="005C2D7A"/>
    <w:rsid w:val="005C362A"/>
    <w:rsid w:val="005C44EA"/>
    <w:rsid w:val="005C525B"/>
    <w:rsid w:val="005C58AA"/>
    <w:rsid w:val="005C6166"/>
    <w:rsid w:val="005C6245"/>
    <w:rsid w:val="005C63B4"/>
    <w:rsid w:val="005C648D"/>
    <w:rsid w:val="005C6618"/>
    <w:rsid w:val="005C67A4"/>
    <w:rsid w:val="005C6D06"/>
    <w:rsid w:val="005C6D1D"/>
    <w:rsid w:val="005C6FFD"/>
    <w:rsid w:val="005C7399"/>
    <w:rsid w:val="005C7D56"/>
    <w:rsid w:val="005D0190"/>
    <w:rsid w:val="005D0321"/>
    <w:rsid w:val="005D06E9"/>
    <w:rsid w:val="005D099D"/>
    <w:rsid w:val="005D1369"/>
    <w:rsid w:val="005D164C"/>
    <w:rsid w:val="005D2C82"/>
    <w:rsid w:val="005D2DE2"/>
    <w:rsid w:val="005D3378"/>
    <w:rsid w:val="005D3E35"/>
    <w:rsid w:val="005D4726"/>
    <w:rsid w:val="005D477C"/>
    <w:rsid w:val="005D492A"/>
    <w:rsid w:val="005D4AD1"/>
    <w:rsid w:val="005D4EF9"/>
    <w:rsid w:val="005D5CD2"/>
    <w:rsid w:val="005D5F3F"/>
    <w:rsid w:val="005D67F2"/>
    <w:rsid w:val="005D6A11"/>
    <w:rsid w:val="005D6F86"/>
    <w:rsid w:val="005D703D"/>
    <w:rsid w:val="005D70ED"/>
    <w:rsid w:val="005D7128"/>
    <w:rsid w:val="005E001A"/>
    <w:rsid w:val="005E03D7"/>
    <w:rsid w:val="005E0614"/>
    <w:rsid w:val="005E080C"/>
    <w:rsid w:val="005E161B"/>
    <w:rsid w:val="005E1E5F"/>
    <w:rsid w:val="005E2AF1"/>
    <w:rsid w:val="005E33BC"/>
    <w:rsid w:val="005E3674"/>
    <w:rsid w:val="005E36DD"/>
    <w:rsid w:val="005E3B7B"/>
    <w:rsid w:val="005E448E"/>
    <w:rsid w:val="005E4695"/>
    <w:rsid w:val="005E49B5"/>
    <w:rsid w:val="005E4B1F"/>
    <w:rsid w:val="005E4BED"/>
    <w:rsid w:val="005E4EE8"/>
    <w:rsid w:val="005E55D8"/>
    <w:rsid w:val="005E5618"/>
    <w:rsid w:val="005E5C1F"/>
    <w:rsid w:val="005E5F23"/>
    <w:rsid w:val="005E62C0"/>
    <w:rsid w:val="005E654D"/>
    <w:rsid w:val="005E6E3E"/>
    <w:rsid w:val="005E778F"/>
    <w:rsid w:val="005F03AC"/>
    <w:rsid w:val="005F0CFC"/>
    <w:rsid w:val="005F1009"/>
    <w:rsid w:val="005F1307"/>
    <w:rsid w:val="005F1C09"/>
    <w:rsid w:val="005F2284"/>
    <w:rsid w:val="005F252A"/>
    <w:rsid w:val="005F25B5"/>
    <w:rsid w:val="005F2B67"/>
    <w:rsid w:val="005F35D6"/>
    <w:rsid w:val="005F38FF"/>
    <w:rsid w:val="005F4707"/>
    <w:rsid w:val="005F4DB4"/>
    <w:rsid w:val="005F4F74"/>
    <w:rsid w:val="005F4F75"/>
    <w:rsid w:val="005F4F91"/>
    <w:rsid w:val="005F4FF2"/>
    <w:rsid w:val="005F5734"/>
    <w:rsid w:val="005F5C30"/>
    <w:rsid w:val="005F61B4"/>
    <w:rsid w:val="005F62C5"/>
    <w:rsid w:val="005F62EB"/>
    <w:rsid w:val="005F66CC"/>
    <w:rsid w:val="005F672D"/>
    <w:rsid w:val="005F67DF"/>
    <w:rsid w:val="005F736C"/>
    <w:rsid w:val="005F7E24"/>
    <w:rsid w:val="0060052A"/>
    <w:rsid w:val="006005F6"/>
    <w:rsid w:val="00600BC0"/>
    <w:rsid w:val="00601434"/>
    <w:rsid w:val="0060162B"/>
    <w:rsid w:val="0060170E"/>
    <w:rsid w:val="00601750"/>
    <w:rsid w:val="00602431"/>
    <w:rsid w:val="00602C43"/>
    <w:rsid w:val="00602CA4"/>
    <w:rsid w:val="0060408D"/>
    <w:rsid w:val="006041E7"/>
    <w:rsid w:val="0060444A"/>
    <w:rsid w:val="00604478"/>
    <w:rsid w:val="00604B2B"/>
    <w:rsid w:val="00605315"/>
    <w:rsid w:val="006054AF"/>
    <w:rsid w:val="00606295"/>
    <w:rsid w:val="0060663E"/>
    <w:rsid w:val="00606678"/>
    <w:rsid w:val="0060693E"/>
    <w:rsid w:val="00606952"/>
    <w:rsid w:val="00607437"/>
    <w:rsid w:val="006105A1"/>
    <w:rsid w:val="006109E5"/>
    <w:rsid w:val="00610A7F"/>
    <w:rsid w:val="0061215E"/>
    <w:rsid w:val="00612164"/>
    <w:rsid w:val="006125B8"/>
    <w:rsid w:val="006127B4"/>
    <w:rsid w:val="00613DD3"/>
    <w:rsid w:val="006147AD"/>
    <w:rsid w:val="006149D1"/>
    <w:rsid w:val="00614BCD"/>
    <w:rsid w:val="00614D1E"/>
    <w:rsid w:val="006151D1"/>
    <w:rsid w:val="00615696"/>
    <w:rsid w:val="006157E9"/>
    <w:rsid w:val="00615E07"/>
    <w:rsid w:val="00615E4D"/>
    <w:rsid w:val="00616209"/>
    <w:rsid w:val="006164CF"/>
    <w:rsid w:val="006166AB"/>
    <w:rsid w:val="006168B9"/>
    <w:rsid w:val="00616A1B"/>
    <w:rsid w:val="00616A4C"/>
    <w:rsid w:val="00616A4E"/>
    <w:rsid w:val="00616BCE"/>
    <w:rsid w:val="00617459"/>
    <w:rsid w:val="006176F8"/>
    <w:rsid w:val="00617C6D"/>
    <w:rsid w:val="00620005"/>
    <w:rsid w:val="00621272"/>
    <w:rsid w:val="00621B0D"/>
    <w:rsid w:val="00621DB1"/>
    <w:rsid w:val="006222F4"/>
    <w:rsid w:val="006227DC"/>
    <w:rsid w:val="00622B9E"/>
    <w:rsid w:val="00622BCF"/>
    <w:rsid w:val="006236C3"/>
    <w:rsid w:val="006236EA"/>
    <w:rsid w:val="0062378D"/>
    <w:rsid w:val="0062382B"/>
    <w:rsid w:val="00623A9F"/>
    <w:rsid w:val="00624265"/>
    <w:rsid w:val="0062476A"/>
    <w:rsid w:val="00624E61"/>
    <w:rsid w:val="006261DB"/>
    <w:rsid w:val="006266B7"/>
    <w:rsid w:val="00626B0F"/>
    <w:rsid w:val="00626E69"/>
    <w:rsid w:val="00626E8D"/>
    <w:rsid w:val="00626F63"/>
    <w:rsid w:val="006273C5"/>
    <w:rsid w:val="006278EA"/>
    <w:rsid w:val="006307C5"/>
    <w:rsid w:val="006309ED"/>
    <w:rsid w:val="00630BA3"/>
    <w:rsid w:val="00630DE8"/>
    <w:rsid w:val="00631127"/>
    <w:rsid w:val="006315B3"/>
    <w:rsid w:val="006317CB"/>
    <w:rsid w:val="00631BDB"/>
    <w:rsid w:val="00631F4F"/>
    <w:rsid w:val="0063265B"/>
    <w:rsid w:val="00632AB9"/>
    <w:rsid w:val="00633088"/>
    <w:rsid w:val="0063342C"/>
    <w:rsid w:val="006339FE"/>
    <w:rsid w:val="00633B13"/>
    <w:rsid w:val="00633DF3"/>
    <w:rsid w:val="00633F26"/>
    <w:rsid w:val="00633F4E"/>
    <w:rsid w:val="006340E7"/>
    <w:rsid w:val="00634538"/>
    <w:rsid w:val="00634870"/>
    <w:rsid w:val="0063489A"/>
    <w:rsid w:val="00634A4C"/>
    <w:rsid w:val="00634A4F"/>
    <w:rsid w:val="00634BDE"/>
    <w:rsid w:val="00634F3A"/>
    <w:rsid w:val="0063530D"/>
    <w:rsid w:val="0063594D"/>
    <w:rsid w:val="00635DA9"/>
    <w:rsid w:val="00636091"/>
    <w:rsid w:val="00636134"/>
    <w:rsid w:val="00636CA7"/>
    <w:rsid w:val="00637250"/>
    <w:rsid w:val="0063738B"/>
    <w:rsid w:val="006374CD"/>
    <w:rsid w:val="006378B5"/>
    <w:rsid w:val="00637DA7"/>
    <w:rsid w:val="00637E89"/>
    <w:rsid w:val="00637F2C"/>
    <w:rsid w:val="00640B3B"/>
    <w:rsid w:val="00640EB8"/>
    <w:rsid w:val="006415AB"/>
    <w:rsid w:val="006417C7"/>
    <w:rsid w:val="00641ECE"/>
    <w:rsid w:val="0064231B"/>
    <w:rsid w:val="006426AF"/>
    <w:rsid w:val="006426D4"/>
    <w:rsid w:val="00642703"/>
    <w:rsid w:val="00642DEA"/>
    <w:rsid w:val="00642F83"/>
    <w:rsid w:val="0064306A"/>
    <w:rsid w:val="006430AF"/>
    <w:rsid w:val="0064327D"/>
    <w:rsid w:val="00643386"/>
    <w:rsid w:val="006436BA"/>
    <w:rsid w:val="00643AD2"/>
    <w:rsid w:val="00643B7F"/>
    <w:rsid w:val="00643D65"/>
    <w:rsid w:val="00644007"/>
    <w:rsid w:val="00644208"/>
    <w:rsid w:val="0064420B"/>
    <w:rsid w:val="00644612"/>
    <w:rsid w:val="00644A9B"/>
    <w:rsid w:val="00644B37"/>
    <w:rsid w:val="00644B70"/>
    <w:rsid w:val="0064535F"/>
    <w:rsid w:val="00645A4F"/>
    <w:rsid w:val="00645C27"/>
    <w:rsid w:val="00646018"/>
    <w:rsid w:val="00646142"/>
    <w:rsid w:val="006461DE"/>
    <w:rsid w:val="00646829"/>
    <w:rsid w:val="0064700C"/>
    <w:rsid w:val="00647CF1"/>
    <w:rsid w:val="00647E58"/>
    <w:rsid w:val="006502DE"/>
    <w:rsid w:val="00650E3E"/>
    <w:rsid w:val="0065120E"/>
    <w:rsid w:val="0065127D"/>
    <w:rsid w:val="006516C6"/>
    <w:rsid w:val="00651F2D"/>
    <w:rsid w:val="00652C00"/>
    <w:rsid w:val="00652D3A"/>
    <w:rsid w:val="0065352D"/>
    <w:rsid w:val="00653C67"/>
    <w:rsid w:val="00653F04"/>
    <w:rsid w:val="00654005"/>
    <w:rsid w:val="006541B1"/>
    <w:rsid w:val="00654924"/>
    <w:rsid w:val="00654F60"/>
    <w:rsid w:val="00655220"/>
    <w:rsid w:val="006554B4"/>
    <w:rsid w:val="0065551D"/>
    <w:rsid w:val="00655791"/>
    <w:rsid w:val="00655837"/>
    <w:rsid w:val="00655A0C"/>
    <w:rsid w:val="00655B50"/>
    <w:rsid w:val="00655EAC"/>
    <w:rsid w:val="006560B0"/>
    <w:rsid w:val="0065637A"/>
    <w:rsid w:val="00656D06"/>
    <w:rsid w:val="0065796E"/>
    <w:rsid w:val="00657B7A"/>
    <w:rsid w:val="00657D39"/>
    <w:rsid w:val="00657DB3"/>
    <w:rsid w:val="00657DCB"/>
    <w:rsid w:val="0066060F"/>
    <w:rsid w:val="00660A38"/>
    <w:rsid w:val="006613D3"/>
    <w:rsid w:val="006613D9"/>
    <w:rsid w:val="0066148B"/>
    <w:rsid w:val="00661743"/>
    <w:rsid w:val="00661A27"/>
    <w:rsid w:val="00661E31"/>
    <w:rsid w:val="00662C54"/>
    <w:rsid w:val="00662D89"/>
    <w:rsid w:val="0066348C"/>
    <w:rsid w:val="00663688"/>
    <w:rsid w:val="00663740"/>
    <w:rsid w:val="0066380A"/>
    <w:rsid w:val="00663AF3"/>
    <w:rsid w:val="00663B92"/>
    <w:rsid w:val="006642B8"/>
    <w:rsid w:val="00664BC6"/>
    <w:rsid w:val="00664DF9"/>
    <w:rsid w:val="006655B5"/>
    <w:rsid w:val="00665864"/>
    <w:rsid w:val="00665CBC"/>
    <w:rsid w:val="00666088"/>
    <w:rsid w:val="00666132"/>
    <w:rsid w:val="0066648A"/>
    <w:rsid w:val="006668AF"/>
    <w:rsid w:val="00666BA1"/>
    <w:rsid w:val="00666EC7"/>
    <w:rsid w:val="00667266"/>
    <w:rsid w:val="00667BA1"/>
    <w:rsid w:val="00667E53"/>
    <w:rsid w:val="00670FA5"/>
    <w:rsid w:val="006714F1"/>
    <w:rsid w:val="00671909"/>
    <w:rsid w:val="00671B04"/>
    <w:rsid w:val="00671BA5"/>
    <w:rsid w:val="00672406"/>
    <w:rsid w:val="00672996"/>
    <w:rsid w:val="00672A43"/>
    <w:rsid w:val="00672CA5"/>
    <w:rsid w:val="0067413B"/>
    <w:rsid w:val="006747A0"/>
    <w:rsid w:val="006749C0"/>
    <w:rsid w:val="00674B05"/>
    <w:rsid w:val="00674B7E"/>
    <w:rsid w:val="00674F56"/>
    <w:rsid w:val="006754FA"/>
    <w:rsid w:val="006756F8"/>
    <w:rsid w:val="006764B3"/>
    <w:rsid w:val="00676676"/>
    <w:rsid w:val="006768BB"/>
    <w:rsid w:val="0067697C"/>
    <w:rsid w:val="00676D27"/>
    <w:rsid w:val="006775B6"/>
    <w:rsid w:val="00677701"/>
    <w:rsid w:val="00677945"/>
    <w:rsid w:val="00680100"/>
    <w:rsid w:val="006804B2"/>
    <w:rsid w:val="00680986"/>
    <w:rsid w:val="006809EF"/>
    <w:rsid w:val="006812F5"/>
    <w:rsid w:val="0068187D"/>
    <w:rsid w:val="00681C3A"/>
    <w:rsid w:val="00681CE7"/>
    <w:rsid w:val="00682456"/>
    <w:rsid w:val="00682FC4"/>
    <w:rsid w:val="00683DEF"/>
    <w:rsid w:val="006846F1"/>
    <w:rsid w:val="00684770"/>
    <w:rsid w:val="006847EA"/>
    <w:rsid w:val="00684C30"/>
    <w:rsid w:val="00685980"/>
    <w:rsid w:val="006861CF"/>
    <w:rsid w:val="006862DF"/>
    <w:rsid w:val="00686B7C"/>
    <w:rsid w:val="00686C2E"/>
    <w:rsid w:val="00687194"/>
    <w:rsid w:val="00687392"/>
    <w:rsid w:val="00687517"/>
    <w:rsid w:val="006876D0"/>
    <w:rsid w:val="0068791C"/>
    <w:rsid w:val="00687AB5"/>
    <w:rsid w:val="00687E31"/>
    <w:rsid w:val="006900EF"/>
    <w:rsid w:val="00690A2D"/>
    <w:rsid w:val="0069104C"/>
    <w:rsid w:val="0069271E"/>
    <w:rsid w:val="006928C0"/>
    <w:rsid w:val="00692998"/>
    <w:rsid w:val="006929CF"/>
    <w:rsid w:val="00692A3B"/>
    <w:rsid w:val="00692D1D"/>
    <w:rsid w:val="006932F8"/>
    <w:rsid w:val="00693705"/>
    <w:rsid w:val="00693867"/>
    <w:rsid w:val="00693C18"/>
    <w:rsid w:val="00693F96"/>
    <w:rsid w:val="006941FE"/>
    <w:rsid w:val="00694285"/>
    <w:rsid w:val="006945C8"/>
    <w:rsid w:val="006949F2"/>
    <w:rsid w:val="006951C2"/>
    <w:rsid w:val="00696702"/>
    <w:rsid w:val="00696847"/>
    <w:rsid w:val="006975D6"/>
    <w:rsid w:val="00697644"/>
    <w:rsid w:val="00697CD4"/>
    <w:rsid w:val="00697E13"/>
    <w:rsid w:val="006A0193"/>
    <w:rsid w:val="006A037C"/>
    <w:rsid w:val="006A04E1"/>
    <w:rsid w:val="006A09B3"/>
    <w:rsid w:val="006A0B3B"/>
    <w:rsid w:val="006A1845"/>
    <w:rsid w:val="006A1CFC"/>
    <w:rsid w:val="006A21F1"/>
    <w:rsid w:val="006A2777"/>
    <w:rsid w:val="006A2C12"/>
    <w:rsid w:val="006A2FCE"/>
    <w:rsid w:val="006A350D"/>
    <w:rsid w:val="006A38E5"/>
    <w:rsid w:val="006A3946"/>
    <w:rsid w:val="006A3CA9"/>
    <w:rsid w:val="006A3F00"/>
    <w:rsid w:val="006A4038"/>
    <w:rsid w:val="006A40F5"/>
    <w:rsid w:val="006A4EC3"/>
    <w:rsid w:val="006A5467"/>
    <w:rsid w:val="006A55A3"/>
    <w:rsid w:val="006A633F"/>
    <w:rsid w:val="006A6705"/>
    <w:rsid w:val="006A6A4C"/>
    <w:rsid w:val="006A6B21"/>
    <w:rsid w:val="006A6D52"/>
    <w:rsid w:val="006A758F"/>
    <w:rsid w:val="006A7E28"/>
    <w:rsid w:val="006B0626"/>
    <w:rsid w:val="006B0677"/>
    <w:rsid w:val="006B0DEA"/>
    <w:rsid w:val="006B1157"/>
    <w:rsid w:val="006B182F"/>
    <w:rsid w:val="006B19A1"/>
    <w:rsid w:val="006B1DC9"/>
    <w:rsid w:val="006B2139"/>
    <w:rsid w:val="006B237D"/>
    <w:rsid w:val="006B2816"/>
    <w:rsid w:val="006B2AB6"/>
    <w:rsid w:val="006B3271"/>
    <w:rsid w:val="006B380C"/>
    <w:rsid w:val="006B3AFD"/>
    <w:rsid w:val="006B4091"/>
    <w:rsid w:val="006B4B13"/>
    <w:rsid w:val="006B4E43"/>
    <w:rsid w:val="006B592B"/>
    <w:rsid w:val="006B5FBA"/>
    <w:rsid w:val="006B6C7C"/>
    <w:rsid w:val="006B705D"/>
    <w:rsid w:val="006B7596"/>
    <w:rsid w:val="006B7932"/>
    <w:rsid w:val="006B7C20"/>
    <w:rsid w:val="006C0406"/>
    <w:rsid w:val="006C054A"/>
    <w:rsid w:val="006C0A45"/>
    <w:rsid w:val="006C0BD9"/>
    <w:rsid w:val="006C10D1"/>
    <w:rsid w:val="006C12E5"/>
    <w:rsid w:val="006C19D1"/>
    <w:rsid w:val="006C1C17"/>
    <w:rsid w:val="006C1C9B"/>
    <w:rsid w:val="006C1FFE"/>
    <w:rsid w:val="006C24ED"/>
    <w:rsid w:val="006C2596"/>
    <w:rsid w:val="006C2C09"/>
    <w:rsid w:val="006C2E93"/>
    <w:rsid w:val="006C300C"/>
    <w:rsid w:val="006C355D"/>
    <w:rsid w:val="006C3CD6"/>
    <w:rsid w:val="006C40A3"/>
    <w:rsid w:val="006C4278"/>
    <w:rsid w:val="006C45EF"/>
    <w:rsid w:val="006C497B"/>
    <w:rsid w:val="006C4F75"/>
    <w:rsid w:val="006C5541"/>
    <w:rsid w:val="006C566A"/>
    <w:rsid w:val="006C56E2"/>
    <w:rsid w:val="006C5B37"/>
    <w:rsid w:val="006C5E2B"/>
    <w:rsid w:val="006C5EEA"/>
    <w:rsid w:val="006C6116"/>
    <w:rsid w:val="006C671F"/>
    <w:rsid w:val="006C777A"/>
    <w:rsid w:val="006C7939"/>
    <w:rsid w:val="006C7F53"/>
    <w:rsid w:val="006D03E5"/>
    <w:rsid w:val="006D0D21"/>
    <w:rsid w:val="006D0E0A"/>
    <w:rsid w:val="006D1E26"/>
    <w:rsid w:val="006D2F07"/>
    <w:rsid w:val="006D2F39"/>
    <w:rsid w:val="006D2FEB"/>
    <w:rsid w:val="006D36FD"/>
    <w:rsid w:val="006D3773"/>
    <w:rsid w:val="006D3A25"/>
    <w:rsid w:val="006D3DFF"/>
    <w:rsid w:val="006D3E61"/>
    <w:rsid w:val="006D419A"/>
    <w:rsid w:val="006D473E"/>
    <w:rsid w:val="006D47DE"/>
    <w:rsid w:val="006D53D0"/>
    <w:rsid w:val="006D5854"/>
    <w:rsid w:val="006D5C45"/>
    <w:rsid w:val="006D5DE6"/>
    <w:rsid w:val="006D5EFF"/>
    <w:rsid w:val="006D6BA5"/>
    <w:rsid w:val="006D7A0B"/>
    <w:rsid w:val="006D7B18"/>
    <w:rsid w:val="006E0184"/>
    <w:rsid w:val="006E07DE"/>
    <w:rsid w:val="006E0D6C"/>
    <w:rsid w:val="006E1044"/>
    <w:rsid w:val="006E133C"/>
    <w:rsid w:val="006E16D8"/>
    <w:rsid w:val="006E17A6"/>
    <w:rsid w:val="006E28D3"/>
    <w:rsid w:val="006E2CA2"/>
    <w:rsid w:val="006E30B0"/>
    <w:rsid w:val="006E3356"/>
    <w:rsid w:val="006E37A8"/>
    <w:rsid w:val="006E3BC1"/>
    <w:rsid w:val="006E3D73"/>
    <w:rsid w:val="006E3E8B"/>
    <w:rsid w:val="006E404F"/>
    <w:rsid w:val="006E4052"/>
    <w:rsid w:val="006E44C1"/>
    <w:rsid w:val="006E4828"/>
    <w:rsid w:val="006E4F7B"/>
    <w:rsid w:val="006E5302"/>
    <w:rsid w:val="006E5374"/>
    <w:rsid w:val="006E5589"/>
    <w:rsid w:val="006E58FF"/>
    <w:rsid w:val="006E5BBA"/>
    <w:rsid w:val="006E5ED1"/>
    <w:rsid w:val="006E62D5"/>
    <w:rsid w:val="006E69B6"/>
    <w:rsid w:val="006E6AD5"/>
    <w:rsid w:val="006E6C2B"/>
    <w:rsid w:val="006E6DE0"/>
    <w:rsid w:val="006E7063"/>
    <w:rsid w:val="006E772C"/>
    <w:rsid w:val="006E78D5"/>
    <w:rsid w:val="006E7ACA"/>
    <w:rsid w:val="006F0258"/>
    <w:rsid w:val="006F06B4"/>
    <w:rsid w:val="006F097C"/>
    <w:rsid w:val="006F0A96"/>
    <w:rsid w:val="006F0CAE"/>
    <w:rsid w:val="006F0F7F"/>
    <w:rsid w:val="006F1669"/>
    <w:rsid w:val="006F17F2"/>
    <w:rsid w:val="006F2373"/>
    <w:rsid w:val="006F275C"/>
    <w:rsid w:val="006F284B"/>
    <w:rsid w:val="006F2952"/>
    <w:rsid w:val="006F2F3A"/>
    <w:rsid w:val="006F3420"/>
    <w:rsid w:val="006F3657"/>
    <w:rsid w:val="006F388B"/>
    <w:rsid w:val="006F3922"/>
    <w:rsid w:val="006F41F9"/>
    <w:rsid w:val="006F43D4"/>
    <w:rsid w:val="006F463A"/>
    <w:rsid w:val="006F4DB6"/>
    <w:rsid w:val="006F51AC"/>
    <w:rsid w:val="006F5280"/>
    <w:rsid w:val="006F574F"/>
    <w:rsid w:val="006F589C"/>
    <w:rsid w:val="006F5B1D"/>
    <w:rsid w:val="006F5D9D"/>
    <w:rsid w:val="006F5E00"/>
    <w:rsid w:val="006F64FF"/>
    <w:rsid w:val="006F692A"/>
    <w:rsid w:val="006F6B26"/>
    <w:rsid w:val="006F6FC6"/>
    <w:rsid w:val="006F756D"/>
    <w:rsid w:val="006F7877"/>
    <w:rsid w:val="007002A5"/>
    <w:rsid w:val="007003D0"/>
    <w:rsid w:val="00700B47"/>
    <w:rsid w:val="00701E95"/>
    <w:rsid w:val="00702B23"/>
    <w:rsid w:val="00703C86"/>
    <w:rsid w:val="00703DF3"/>
    <w:rsid w:val="00703FCA"/>
    <w:rsid w:val="00703FF9"/>
    <w:rsid w:val="0070426B"/>
    <w:rsid w:val="007046A7"/>
    <w:rsid w:val="007047A2"/>
    <w:rsid w:val="00704E0D"/>
    <w:rsid w:val="00705153"/>
    <w:rsid w:val="007060A7"/>
    <w:rsid w:val="00706104"/>
    <w:rsid w:val="00706DD1"/>
    <w:rsid w:val="00707179"/>
    <w:rsid w:val="007073E5"/>
    <w:rsid w:val="0070765B"/>
    <w:rsid w:val="0070793D"/>
    <w:rsid w:val="00710612"/>
    <w:rsid w:val="007109DE"/>
    <w:rsid w:val="00711317"/>
    <w:rsid w:val="007116F6"/>
    <w:rsid w:val="007128B7"/>
    <w:rsid w:val="00712B72"/>
    <w:rsid w:val="007134CB"/>
    <w:rsid w:val="00713644"/>
    <w:rsid w:val="007139CE"/>
    <w:rsid w:val="00713DCF"/>
    <w:rsid w:val="007145D0"/>
    <w:rsid w:val="0071497C"/>
    <w:rsid w:val="00714B90"/>
    <w:rsid w:val="00714D14"/>
    <w:rsid w:val="00714D86"/>
    <w:rsid w:val="007151FC"/>
    <w:rsid w:val="0071523F"/>
    <w:rsid w:val="00715746"/>
    <w:rsid w:val="00715854"/>
    <w:rsid w:val="00715995"/>
    <w:rsid w:val="00715C14"/>
    <w:rsid w:val="007174CA"/>
    <w:rsid w:val="00717CED"/>
    <w:rsid w:val="007212AA"/>
    <w:rsid w:val="007213D2"/>
    <w:rsid w:val="00721552"/>
    <w:rsid w:val="007216D7"/>
    <w:rsid w:val="00722494"/>
    <w:rsid w:val="00722979"/>
    <w:rsid w:val="0072309A"/>
    <w:rsid w:val="007234A5"/>
    <w:rsid w:val="007235F8"/>
    <w:rsid w:val="00724162"/>
    <w:rsid w:val="007241A7"/>
    <w:rsid w:val="00724270"/>
    <w:rsid w:val="007242AF"/>
    <w:rsid w:val="0072467A"/>
    <w:rsid w:val="00724BE7"/>
    <w:rsid w:val="00724CDF"/>
    <w:rsid w:val="00726446"/>
    <w:rsid w:val="00726E67"/>
    <w:rsid w:val="00727144"/>
    <w:rsid w:val="00727B57"/>
    <w:rsid w:val="00727FC2"/>
    <w:rsid w:val="00730134"/>
    <w:rsid w:val="007302AB"/>
    <w:rsid w:val="00730405"/>
    <w:rsid w:val="00731121"/>
    <w:rsid w:val="007311E5"/>
    <w:rsid w:val="007311EF"/>
    <w:rsid w:val="007323D0"/>
    <w:rsid w:val="0073288B"/>
    <w:rsid w:val="00732A35"/>
    <w:rsid w:val="00733419"/>
    <w:rsid w:val="0073366A"/>
    <w:rsid w:val="00733DBC"/>
    <w:rsid w:val="00734350"/>
    <w:rsid w:val="00734B71"/>
    <w:rsid w:val="007354C7"/>
    <w:rsid w:val="007354D2"/>
    <w:rsid w:val="007357A4"/>
    <w:rsid w:val="00735972"/>
    <w:rsid w:val="00735C4E"/>
    <w:rsid w:val="007362D2"/>
    <w:rsid w:val="00736A6B"/>
    <w:rsid w:val="00736BE6"/>
    <w:rsid w:val="0073776A"/>
    <w:rsid w:val="00737837"/>
    <w:rsid w:val="00737979"/>
    <w:rsid w:val="007379AC"/>
    <w:rsid w:val="00737D2F"/>
    <w:rsid w:val="00737F59"/>
    <w:rsid w:val="0074150D"/>
    <w:rsid w:val="007418F4"/>
    <w:rsid w:val="00741C5F"/>
    <w:rsid w:val="00741CD0"/>
    <w:rsid w:val="00742380"/>
    <w:rsid w:val="00742529"/>
    <w:rsid w:val="00742814"/>
    <w:rsid w:val="00742955"/>
    <w:rsid w:val="00742BAF"/>
    <w:rsid w:val="00742CAC"/>
    <w:rsid w:val="007434F3"/>
    <w:rsid w:val="00743DA4"/>
    <w:rsid w:val="0074428A"/>
    <w:rsid w:val="0074430B"/>
    <w:rsid w:val="007443A3"/>
    <w:rsid w:val="00744851"/>
    <w:rsid w:val="0074603A"/>
    <w:rsid w:val="007470C8"/>
    <w:rsid w:val="00747901"/>
    <w:rsid w:val="0074796B"/>
    <w:rsid w:val="00747A33"/>
    <w:rsid w:val="0075020D"/>
    <w:rsid w:val="00750720"/>
    <w:rsid w:val="007508DD"/>
    <w:rsid w:val="00751143"/>
    <w:rsid w:val="00751401"/>
    <w:rsid w:val="00751E61"/>
    <w:rsid w:val="00751F65"/>
    <w:rsid w:val="00752028"/>
    <w:rsid w:val="00752979"/>
    <w:rsid w:val="00753233"/>
    <w:rsid w:val="0075361A"/>
    <w:rsid w:val="0075388F"/>
    <w:rsid w:val="00753D9D"/>
    <w:rsid w:val="0075419C"/>
    <w:rsid w:val="00754356"/>
    <w:rsid w:val="00754681"/>
    <w:rsid w:val="00754984"/>
    <w:rsid w:val="00754E0F"/>
    <w:rsid w:val="00754E32"/>
    <w:rsid w:val="00754FFE"/>
    <w:rsid w:val="007551A0"/>
    <w:rsid w:val="0075554B"/>
    <w:rsid w:val="007556FE"/>
    <w:rsid w:val="007566EB"/>
    <w:rsid w:val="00756CE2"/>
    <w:rsid w:val="00757147"/>
    <w:rsid w:val="00757448"/>
    <w:rsid w:val="00757C2F"/>
    <w:rsid w:val="00757F42"/>
    <w:rsid w:val="007602AF"/>
    <w:rsid w:val="007603F0"/>
    <w:rsid w:val="00760690"/>
    <w:rsid w:val="00760C2F"/>
    <w:rsid w:val="00760C5A"/>
    <w:rsid w:val="00761336"/>
    <w:rsid w:val="0076176C"/>
    <w:rsid w:val="00761855"/>
    <w:rsid w:val="00761CA7"/>
    <w:rsid w:val="007624BE"/>
    <w:rsid w:val="007626F9"/>
    <w:rsid w:val="0076290E"/>
    <w:rsid w:val="00762A8D"/>
    <w:rsid w:val="00762C5D"/>
    <w:rsid w:val="00762F70"/>
    <w:rsid w:val="00762F72"/>
    <w:rsid w:val="00763154"/>
    <w:rsid w:val="007633CD"/>
    <w:rsid w:val="00764363"/>
    <w:rsid w:val="00764BE7"/>
    <w:rsid w:val="00764DD4"/>
    <w:rsid w:val="0076567F"/>
    <w:rsid w:val="007659E6"/>
    <w:rsid w:val="00765B12"/>
    <w:rsid w:val="007669B0"/>
    <w:rsid w:val="00766A30"/>
    <w:rsid w:val="00766A66"/>
    <w:rsid w:val="00766D20"/>
    <w:rsid w:val="0076719F"/>
    <w:rsid w:val="007672A9"/>
    <w:rsid w:val="00767A5E"/>
    <w:rsid w:val="00770288"/>
    <w:rsid w:val="00770C24"/>
    <w:rsid w:val="0077108E"/>
    <w:rsid w:val="007710CB"/>
    <w:rsid w:val="00771129"/>
    <w:rsid w:val="00771625"/>
    <w:rsid w:val="0077202E"/>
    <w:rsid w:val="007721A4"/>
    <w:rsid w:val="007721B8"/>
    <w:rsid w:val="00772667"/>
    <w:rsid w:val="00772AA5"/>
    <w:rsid w:val="00772C45"/>
    <w:rsid w:val="00773185"/>
    <w:rsid w:val="00773297"/>
    <w:rsid w:val="007737C7"/>
    <w:rsid w:val="00773AA0"/>
    <w:rsid w:val="00774181"/>
    <w:rsid w:val="0077452C"/>
    <w:rsid w:val="0077482D"/>
    <w:rsid w:val="00774B72"/>
    <w:rsid w:val="0077523B"/>
    <w:rsid w:val="0077523F"/>
    <w:rsid w:val="007756A3"/>
    <w:rsid w:val="00775D2F"/>
    <w:rsid w:val="00775F67"/>
    <w:rsid w:val="00776332"/>
    <w:rsid w:val="007763C2"/>
    <w:rsid w:val="00776BC9"/>
    <w:rsid w:val="00777AA7"/>
    <w:rsid w:val="007805BE"/>
    <w:rsid w:val="0078064F"/>
    <w:rsid w:val="007808F6"/>
    <w:rsid w:val="00780B7E"/>
    <w:rsid w:val="00780BEA"/>
    <w:rsid w:val="00780DA3"/>
    <w:rsid w:val="00781373"/>
    <w:rsid w:val="00781500"/>
    <w:rsid w:val="00781A03"/>
    <w:rsid w:val="00781E77"/>
    <w:rsid w:val="00782252"/>
    <w:rsid w:val="00782C6D"/>
    <w:rsid w:val="00782C97"/>
    <w:rsid w:val="00782D61"/>
    <w:rsid w:val="0078330C"/>
    <w:rsid w:val="00783CFB"/>
    <w:rsid w:val="0078467C"/>
    <w:rsid w:val="00784DA0"/>
    <w:rsid w:val="0078536F"/>
    <w:rsid w:val="00785661"/>
    <w:rsid w:val="00785A2C"/>
    <w:rsid w:val="00785CFB"/>
    <w:rsid w:val="0078605F"/>
    <w:rsid w:val="007865B0"/>
    <w:rsid w:val="007865D1"/>
    <w:rsid w:val="00786E6B"/>
    <w:rsid w:val="00787628"/>
    <w:rsid w:val="0078771E"/>
    <w:rsid w:val="00787F0E"/>
    <w:rsid w:val="0079059A"/>
    <w:rsid w:val="00790A2C"/>
    <w:rsid w:val="00790DCA"/>
    <w:rsid w:val="00790F5B"/>
    <w:rsid w:val="0079105F"/>
    <w:rsid w:val="00791169"/>
    <w:rsid w:val="00791896"/>
    <w:rsid w:val="007918AC"/>
    <w:rsid w:val="00791A23"/>
    <w:rsid w:val="00791E45"/>
    <w:rsid w:val="007926A8"/>
    <w:rsid w:val="00793313"/>
    <w:rsid w:val="00794427"/>
    <w:rsid w:val="00794462"/>
    <w:rsid w:val="00794670"/>
    <w:rsid w:val="00794817"/>
    <w:rsid w:val="00794C59"/>
    <w:rsid w:val="0079558E"/>
    <w:rsid w:val="0079595B"/>
    <w:rsid w:val="007960DA"/>
    <w:rsid w:val="00796301"/>
    <w:rsid w:val="00796480"/>
    <w:rsid w:val="007964CE"/>
    <w:rsid w:val="00796986"/>
    <w:rsid w:val="00796B2B"/>
    <w:rsid w:val="00797197"/>
    <w:rsid w:val="007977B7"/>
    <w:rsid w:val="007A0E6C"/>
    <w:rsid w:val="007A1124"/>
    <w:rsid w:val="007A15F3"/>
    <w:rsid w:val="007A1922"/>
    <w:rsid w:val="007A1B17"/>
    <w:rsid w:val="007A1B83"/>
    <w:rsid w:val="007A4EC7"/>
    <w:rsid w:val="007A4FEB"/>
    <w:rsid w:val="007A55D7"/>
    <w:rsid w:val="007A5749"/>
    <w:rsid w:val="007A5D23"/>
    <w:rsid w:val="007A6D08"/>
    <w:rsid w:val="007A6D8B"/>
    <w:rsid w:val="007A6DA7"/>
    <w:rsid w:val="007A6DCA"/>
    <w:rsid w:val="007A6E4E"/>
    <w:rsid w:val="007A6EF0"/>
    <w:rsid w:val="007A6F34"/>
    <w:rsid w:val="007A72BB"/>
    <w:rsid w:val="007A747A"/>
    <w:rsid w:val="007A7C14"/>
    <w:rsid w:val="007B026F"/>
    <w:rsid w:val="007B075C"/>
    <w:rsid w:val="007B0C3E"/>
    <w:rsid w:val="007B1065"/>
    <w:rsid w:val="007B1D05"/>
    <w:rsid w:val="007B1F57"/>
    <w:rsid w:val="007B2582"/>
    <w:rsid w:val="007B26A2"/>
    <w:rsid w:val="007B2A80"/>
    <w:rsid w:val="007B2C0E"/>
    <w:rsid w:val="007B2D8F"/>
    <w:rsid w:val="007B2E04"/>
    <w:rsid w:val="007B2E22"/>
    <w:rsid w:val="007B3778"/>
    <w:rsid w:val="007B3A11"/>
    <w:rsid w:val="007B3C95"/>
    <w:rsid w:val="007B3CB3"/>
    <w:rsid w:val="007B4170"/>
    <w:rsid w:val="007B46E8"/>
    <w:rsid w:val="007B4A9D"/>
    <w:rsid w:val="007B4D6B"/>
    <w:rsid w:val="007B4E8B"/>
    <w:rsid w:val="007B510D"/>
    <w:rsid w:val="007B5338"/>
    <w:rsid w:val="007B66F6"/>
    <w:rsid w:val="007B724D"/>
    <w:rsid w:val="007B750D"/>
    <w:rsid w:val="007B76AC"/>
    <w:rsid w:val="007C01BF"/>
    <w:rsid w:val="007C038B"/>
    <w:rsid w:val="007C0760"/>
    <w:rsid w:val="007C0B88"/>
    <w:rsid w:val="007C16D3"/>
    <w:rsid w:val="007C18A9"/>
    <w:rsid w:val="007C2146"/>
    <w:rsid w:val="007C2316"/>
    <w:rsid w:val="007C2711"/>
    <w:rsid w:val="007C32BB"/>
    <w:rsid w:val="007C3457"/>
    <w:rsid w:val="007C3648"/>
    <w:rsid w:val="007C47A9"/>
    <w:rsid w:val="007C4988"/>
    <w:rsid w:val="007C49EB"/>
    <w:rsid w:val="007C5A3B"/>
    <w:rsid w:val="007C5ADC"/>
    <w:rsid w:val="007C5DC5"/>
    <w:rsid w:val="007C6909"/>
    <w:rsid w:val="007C6CF8"/>
    <w:rsid w:val="007C6D50"/>
    <w:rsid w:val="007C703F"/>
    <w:rsid w:val="007C7A99"/>
    <w:rsid w:val="007C7AC5"/>
    <w:rsid w:val="007C7C47"/>
    <w:rsid w:val="007D0278"/>
    <w:rsid w:val="007D0521"/>
    <w:rsid w:val="007D12E9"/>
    <w:rsid w:val="007D1FBD"/>
    <w:rsid w:val="007D2DB2"/>
    <w:rsid w:val="007D2E72"/>
    <w:rsid w:val="007D2FAF"/>
    <w:rsid w:val="007D3279"/>
    <w:rsid w:val="007D34ED"/>
    <w:rsid w:val="007D38E7"/>
    <w:rsid w:val="007D392F"/>
    <w:rsid w:val="007D3B83"/>
    <w:rsid w:val="007D484C"/>
    <w:rsid w:val="007D4A04"/>
    <w:rsid w:val="007D4D58"/>
    <w:rsid w:val="007D4F48"/>
    <w:rsid w:val="007D5ABA"/>
    <w:rsid w:val="007D5C70"/>
    <w:rsid w:val="007D5EB1"/>
    <w:rsid w:val="007D68A8"/>
    <w:rsid w:val="007D6E0A"/>
    <w:rsid w:val="007D70A4"/>
    <w:rsid w:val="007D76A2"/>
    <w:rsid w:val="007E06DA"/>
    <w:rsid w:val="007E09D9"/>
    <w:rsid w:val="007E1EB5"/>
    <w:rsid w:val="007E2D92"/>
    <w:rsid w:val="007E31E9"/>
    <w:rsid w:val="007E3B4E"/>
    <w:rsid w:val="007E3B72"/>
    <w:rsid w:val="007E4257"/>
    <w:rsid w:val="007E42CB"/>
    <w:rsid w:val="007E4795"/>
    <w:rsid w:val="007E493F"/>
    <w:rsid w:val="007E4A32"/>
    <w:rsid w:val="007E4FF2"/>
    <w:rsid w:val="007E56A4"/>
    <w:rsid w:val="007E5932"/>
    <w:rsid w:val="007E5C57"/>
    <w:rsid w:val="007E6ADB"/>
    <w:rsid w:val="007E6BE3"/>
    <w:rsid w:val="007E78C6"/>
    <w:rsid w:val="007F023F"/>
    <w:rsid w:val="007F034E"/>
    <w:rsid w:val="007F158E"/>
    <w:rsid w:val="007F18BE"/>
    <w:rsid w:val="007F1C35"/>
    <w:rsid w:val="007F1D6F"/>
    <w:rsid w:val="007F24BB"/>
    <w:rsid w:val="007F26F8"/>
    <w:rsid w:val="007F2B8E"/>
    <w:rsid w:val="007F2E5F"/>
    <w:rsid w:val="007F3557"/>
    <w:rsid w:val="007F376E"/>
    <w:rsid w:val="007F3F83"/>
    <w:rsid w:val="007F4107"/>
    <w:rsid w:val="007F4118"/>
    <w:rsid w:val="007F456F"/>
    <w:rsid w:val="007F49B4"/>
    <w:rsid w:val="007F4BD6"/>
    <w:rsid w:val="007F4CE0"/>
    <w:rsid w:val="007F4D73"/>
    <w:rsid w:val="007F4DC4"/>
    <w:rsid w:val="007F4E6C"/>
    <w:rsid w:val="007F52D7"/>
    <w:rsid w:val="007F546F"/>
    <w:rsid w:val="007F6042"/>
    <w:rsid w:val="007F625B"/>
    <w:rsid w:val="007F68E1"/>
    <w:rsid w:val="007F770B"/>
    <w:rsid w:val="007F7CC2"/>
    <w:rsid w:val="007F7F85"/>
    <w:rsid w:val="007F7F96"/>
    <w:rsid w:val="00800135"/>
    <w:rsid w:val="00800D3C"/>
    <w:rsid w:val="00801387"/>
    <w:rsid w:val="00801545"/>
    <w:rsid w:val="008018F5"/>
    <w:rsid w:val="00801D19"/>
    <w:rsid w:val="008023A5"/>
    <w:rsid w:val="00802553"/>
    <w:rsid w:val="00802800"/>
    <w:rsid w:val="00802B36"/>
    <w:rsid w:val="00802B54"/>
    <w:rsid w:val="00802EDF"/>
    <w:rsid w:val="008032B6"/>
    <w:rsid w:val="008033B8"/>
    <w:rsid w:val="00803A54"/>
    <w:rsid w:val="00803BC6"/>
    <w:rsid w:val="00803D48"/>
    <w:rsid w:val="00804352"/>
    <w:rsid w:val="0080454D"/>
    <w:rsid w:val="0080468E"/>
    <w:rsid w:val="00804733"/>
    <w:rsid w:val="00804820"/>
    <w:rsid w:val="008052EB"/>
    <w:rsid w:val="00805A8B"/>
    <w:rsid w:val="00805C40"/>
    <w:rsid w:val="00805DC1"/>
    <w:rsid w:val="00805EEB"/>
    <w:rsid w:val="00806110"/>
    <w:rsid w:val="00806569"/>
    <w:rsid w:val="0080671B"/>
    <w:rsid w:val="00806BAD"/>
    <w:rsid w:val="00806D5B"/>
    <w:rsid w:val="00806DA2"/>
    <w:rsid w:val="00806E66"/>
    <w:rsid w:val="00807175"/>
    <w:rsid w:val="008071BE"/>
    <w:rsid w:val="00807E2C"/>
    <w:rsid w:val="00810186"/>
    <w:rsid w:val="00810431"/>
    <w:rsid w:val="00810FC4"/>
    <w:rsid w:val="008111BE"/>
    <w:rsid w:val="008116F3"/>
    <w:rsid w:val="00811955"/>
    <w:rsid w:val="00811AB0"/>
    <w:rsid w:val="00811AB9"/>
    <w:rsid w:val="00811CB5"/>
    <w:rsid w:val="00812132"/>
    <w:rsid w:val="008128ED"/>
    <w:rsid w:val="00812E1E"/>
    <w:rsid w:val="00814323"/>
    <w:rsid w:val="00814543"/>
    <w:rsid w:val="008145D0"/>
    <w:rsid w:val="00814FB9"/>
    <w:rsid w:val="008153CE"/>
    <w:rsid w:val="0081556E"/>
    <w:rsid w:val="00815668"/>
    <w:rsid w:val="00815AC0"/>
    <w:rsid w:val="00816058"/>
    <w:rsid w:val="00816D78"/>
    <w:rsid w:val="00817052"/>
    <w:rsid w:val="00817359"/>
    <w:rsid w:val="00817B32"/>
    <w:rsid w:val="00817D23"/>
    <w:rsid w:val="00820907"/>
    <w:rsid w:val="00820B07"/>
    <w:rsid w:val="00820F70"/>
    <w:rsid w:val="00821538"/>
    <w:rsid w:val="00821689"/>
    <w:rsid w:val="00821B47"/>
    <w:rsid w:val="00822C16"/>
    <w:rsid w:val="0082310B"/>
    <w:rsid w:val="00823EA2"/>
    <w:rsid w:val="00823F96"/>
    <w:rsid w:val="00824274"/>
    <w:rsid w:val="008243EA"/>
    <w:rsid w:val="008248F1"/>
    <w:rsid w:val="00824A73"/>
    <w:rsid w:val="0082518F"/>
    <w:rsid w:val="008252C5"/>
    <w:rsid w:val="00825788"/>
    <w:rsid w:val="00826465"/>
    <w:rsid w:val="00826F90"/>
    <w:rsid w:val="0082707F"/>
    <w:rsid w:val="00827286"/>
    <w:rsid w:val="00827368"/>
    <w:rsid w:val="00827E62"/>
    <w:rsid w:val="00830879"/>
    <w:rsid w:val="0083089F"/>
    <w:rsid w:val="00830BBF"/>
    <w:rsid w:val="00832225"/>
    <w:rsid w:val="00832586"/>
    <w:rsid w:val="008326FC"/>
    <w:rsid w:val="00832807"/>
    <w:rsid w:val="0083289B"/>
    <w:rsid w:val="00832AD5"/>
    <w:rsid w:val="00833153"/>
    <w:rsid w:val="0083367A"/>
    <w:rsid w:val="008339BF"/>
    <w:rsid w:val="00833A80"/>
    <w:rsid w:val="00833C05"/>
    <w:rsid w:val="0083429E"/>
    <w:rsid w:val="00834438"/>
    <w:rsid w:val="00835298"/>
    <w:rsid w:val="008355EF"/>
    <w:rsid w:val="0083566E"/>
    <w:rsid w:val="008356E6"/>
    <w:rsid w:val="00835720"/>
    <w:rsid w:val="00836A17"/>
    <w:rsid w:val="00836F4C"/>
    <w:rsid w:val="0083728C"/>
    <w:rsid w:val="00837E73"/>
    <w:rsid w:val="00840554"/>
    <w:rsid w:val="008412C8"/>
    <w:rsid w:val="00841875"/>
    <w:rsid w:val="00841C7A"/>
    <w:rsid w:val="00841DA5"/>
    <w:rsid w:val="00841FA3"/>
    <w:rsid w:val="00841FDD"/>
    <w:rsid w:val="00842068"/>
    <w:rsid w:val="0084256B"/>
    <w:rsid w:val="00842B01"/>
    <w:rsid w:val="00842E78"/>
    <w:rsid w:val="0084307D"/>
    <w:rsid w:val="008432E8"/>
    <w:rsid w:val="00843373"/>
    <w:rsid w:val="00843C18"/>
    <w:rsid w:val="00843FA9"/>
    <w:rsid w:val="008441EB"/>
    <w:rsid w:val="008445F1"/>
    <w:rsid w:val="00844718"/>
    <w:rsid w:val="00844821"/>
    <w:rsid w:val="008450BB"/>
    <w:rsid w:val="00845171"/>
    <w:rsid w:val="008462F2"/>
    <w:rsid w:val="0084668E"/>
    <w:rsid w:val="0084671C"/>
    <w:rsid w:val="00846D75"/>
    <w:rsid w:val="00846EDF"/>
    <w:rsid w:val="008471CA"/>
    <w:rsid w:val="0084741C"/>
    <w:rsid w:val="008479FB"/>
    <w:rsid w:val="00847CB0"/>
    <w:rsid w:val="008503FB"/>
    <w:rsid w:val="00850873"/>
    <w:rsid w:val="00850948"/>
    <w:rsid w:val="00850C92"/>
    <w:rsid w:val="00850D3E"/>
    <w:rsid w:val="00850FDC"/>
    <w:rsid w:val="008510DB"/>
    <w:rsid w:val="008512C7"/>
    <w:rsid w:val="008519AA"/>
    <w:rsid w:val="00851DC5"/>
    <w:rsid w:val="008522EA"/>
    <w:rsid w:val="00852455"/>
    <w:rsid w:val="0085255E"/>
    <w:rsid w:val="00852A9E"/>
    <w:rsid w:val="0085331B"/>
    <w:rsid w:val="0085350E"/>
    <w:rsid w:val="00853AE5"/>
    <w:rsid w:val="00853C83"/>
    <w:rsid w:val="008545AB"/>
    <w:rsid w:val="008547CA"/>
    <w:rsid w:val="00854BDB"/>
    <w:rsid w:val="008558DC"/>
    <w:rsid w:val="00856008"/>
    <w:rsid w:val="0085638B"/>
    <w:rsid w:val="00857948"/>
    <w:rsid w:val="00857BC3"/>
    <w:rsid w:val="00857CE1"/>
    <w:rsid w:val="00857D99"/>
    <w:rsid w:val="00857F74"/>
    <w:rsid w:val="0086094A"/>
    <w:rsid w:val="00860A7A"/>
    <w:rsid w:val="00860C37"/>
    <w:rsid w:val="00861672"/>
    <w:rsid w:val="00861DB4"/>
    <w:rsid w:val="00862186"/>
    <w:rsid w:val="00862B79"/>
    <w:rsid w:val="00862D62"/>
    <w:rsid w:val="00862DA9"/>
    <w:rsid w:val="00862EBB"/>
    <w:rsid w:val="00863393"/>
    <w:rsid w:val="00863C45"/>
    <w:rsid w:val="00863F56"/>
    <w:rsid w:val="00864790"/>
    <w:rsid w:val="008655A9"/>
    <w:rsid w:val="008658AE"/>
    <w:rsid w:val="00865E1F"/>
    <w:rsid w:val="00866778"/>
    <w:rsid w:val="0086704E"/>
    <w:rsid w:val="008673C2"/>
    <w:rsid w:val="008678E0"/>
    <w:rsid w:val="008679FD"/>
    <w:rsid w:val="00867F25"/>
    <w:rsid w:val="0087097C"/>
    <w:rsid w:val="008710D5"/>
    <w:rsid w:val="00871174"/>
    <w:rsid w:val="00871D05"/>
    <w:rsid w:val="00871FD2"/>
    <w:rsid w:val="008723B2"/>
    <w:rsid w:val="00872447"/>
    <w:rsid w:val="00872A77"/>
    <w:rsid w:val="00873056"/>
    <w:rsid w:val="0087397C"/>
    <w:rsid w:val="00873AA3"/>
    <w:rsid w:val="00873D71"/>
    <w:rsid w:val="0087440B"/>
    <w:rsid w:val="00874674"/>
    <w:rsid w:val="00875276"/>
    <w:rsid w:val="0087545C"/>
    <w:rsid w:val="008758D0"/>
    <w:rsid w:val="00877B5A"/>
    <w:rsid w:val="008800C5"/>
    <w:rsid w:val="00880DD5"/>
    <w:rsid w:val="0088109E"/>
    <w:rsid w:val="008811A0"/>
    <w:rsid w:val="00881519"/>
    <w:rsid w:val="00881A27"/>
    <w:rsid w:val="00882349"/>
    <w:rsid w:val="008825F8"/>
    <w:rsid w:val="00882960"/>
    <w:rsid w:val="00882DEF"/>
    <w:rsid w:val="00883308"/>
    <w:rsid w:val="0088372D"/>
    <w:rsid w:val="00883C89"/>
    <w:rsid w:val="00884A75"/>
    <w:rsid w:val="00884C22"/>
    <w:rsid w:val="00884D80"/>
    <w:rsid w:val="00884DA6"/>
    <w:rsid w:val="00884F90"/>
    <w:rsid w:val="00885093"/>
    <w:rsid w:val="0088513C"/>
    <w:rsid w:val="0088517C"/>
    <w:rsid w:val="008855E4"/>
    <w:rsid w:val="00885618"/>
    <w:rsid w:val="008858DD"/>
    <w:rsid w:val="00885A07"/>
    <w:rsid w:val="00886839"/>
    <w:rsid w:val="00886D25"/>
    <w:rsid w:val="00886D27"/>
    <w:rsid w:val="00886FD8"/>
    <w:rsid w:val="0088748A"/>
    <w:rsid w:val="00887603"/>
    <w:rsid w:val="008902F2"/>
    <w:rsid w:val="00890815"/>
    <w:rsid w:val="00890B68"/>
    <w:rsid w:val="008912B4"/>
    <w:rsid w:val="00891518"/>
    <w:rsid w:val="0089190A"/>
    <w:rsid w:val="00891B64"/>
    <w:rsid w:val="008921FA"/>
    <w:rsid w:val="00892808"/>
    <w:rsid w:val="008928EB"/>
    <w:rsid w:val="00892EF6"/>
    <w:rsid w:val="00893A7D"/>
    <w:rsid w:val="00893E93"/>
    <w:rsid w:val="00894486"/>
    <w:rsid w:val="00894692"/>
    <w:rsid w:val="00894BB7"/>
    <w:rsid w:val="0089517E"/>
    <w:rsid w:val="00895618"/>
    <w:rsid w:val="00895949"/>
    <w:rsid w:val="00895E07"/>
    <w:rsid w:val="008966ED"/>
    <w:rsid w:val="0089683A"/>
    <w:rsid w:val="008968E6"/>
    <w:rsid w:val="00896BA7"/>
    <w:rsid w:val="00896D5A"/>
    <w:rsid w:val="00897014"/>
    <w:rsid w:val="00897121"/>
    <w:rsid w:val="008973CC"/>
    <w:rsid w:val="00897899"/>
    <w:rsid w:val="00897A58"/>
    <w:rsid w:val="00897D42"/>
    <w:rsid w:val="008A0432"/>
    <w:rsid w:val="008A0A23"/>
    <w:rsid w:val="008A0EC7"/>
    <w:rsid w:val="008A0FC6"/>
    <w:rsid w:val="008A1432"/>
    <w:rsid w:val="008A198C"/>
    <w:rsid w:val="008A1CFC"/>
    <w:rsid w:val="008A1D50"/>
    <w:rsid w:val="008A25FB"/>
    <w:rsid w:val="008A30B6"/>
    <w:rsid w:val="008A37C7"/>
    <w:rsid w:val="008A3C4A"/>
    <w:rsid w:val="008A3F79"/>
    <w:rsid w:val="008A4CB3"/>
    <w:rsid w:val="008A56CA"/>
    <w:rsid w:val="008A5D70"/>
    <w:rsid w:val="008A63A5"/>
    <w:rsid w:val="008A65F3"/>
    <w:rsid w:val="008A661C"/>
    <w:rsid w:val="008A662A"/>
    <w:rsid w:val="008A6A01"/>
    <w:rsid w:val="008A7448"/>
    <w:rsid w:val="008A7A99"/>
    <w:rsid w:val="008A7CFC"/>
    <w:rsid w:val="008B056D"/>
    <w:rsid w:val="008B0BB6"/>
    <w:rsid w:val="008B0D89"/>
    <w:rsid w:val="008B1D86"/>
    <w:rsid w:val="008B23B4"/>
    <w:rsid w:val="008B269D"/>
    <w:rsid w:val="008B27A4"/>
    <w:rsid w:val="008B34D1"/>
    <w:rsid w:val="008B446D"/>
    <w:rsid w:val="008B47F8"/>
    <w:rsid w:val="008B55F6"/>
    <w:rsid w:val="008B569C"/>
    <w:rsid w:val="008B59BA"/>
    <w:rsid w:val="008B5E63"/>
    <w:rsid w:val="008B6067"/>
    <w:rsid w:val="008B687B"/>
    <w:rsid w:val="008B68CE"/>
    <w:rsid w:val="008B6DC4"/>
    <w:rsid w:val="008B7105"/>
    <w:rsid w:val="008B72A5"/>
    <w:rsid w:val="008B7506"/>
    <w:rsid w:val="008B7510"/>
    <w:rsid w:val="008B75B0"/>
    <w:rsid w:val="008B78A9"/>
    <w:rsid w:val="008B7DFC"/>
    <w:rsid w:val="008B7FD8"/>
    <w:rsid w:val="008C04B0"/>
    <w:rsid w:val="008C071E"/>
    <w:rsid w:val="008C1050"/>
    <w:rsid w:val="008C1595"/>
    <w:rsid w:val="008C16A5"/>
    <w:rsid w:val="008C172F"/>
    <w:rsid w:val="008C1E79"/>
    <w:rsid w:val="008C227C"/>
    <w:rsid w:val="008C2401"/>
    <w:rsid w:val="008C2B8E"/>
    <w:rsid w:val="008C305B"/>
    <w:rsid w:val="008C323C"/>
    <w:rsid w:val="008C3634"/>
    <w:rsid w:val="008C39A3"/>
    <w:rsid w:val="008C3BED"/>
    <w:rsid w:val="008C3E2A"/>
    <w:rsid w:val="008C4398"/>
    <w:rsid w:val="008C4821"/>
    <w:rsid w:val="008C4DC6"/>
    <w:rsid w:val="008C5B77"/>
    <w:rsid w:val="008C6ACA"/>
    <w:rsid w:val="008C7010"/>
    <w:rsid w:val="008C70A5"/>
    <w:rsid w:val="008C788E"/>
    <w:rsid w:val="008C7FDC"/>
    <w:rsid w:val="008D00C2"/>
    <w:rsid w:val="008D02C7"/>
    <w:rsid w:val="008D0323"/>
    <w:rsid w:val="008D0343"/>
    <w:rsid w:val="008D099E"/>
    <w:rsid w:val="008D0DF0"/>
    <w:rsid w:val="008D0E4A"/>
    <w:rsid w:val="008D100F"/>
    <w:rsid w:val="008D1397"/>
    <w:rsid w:val="008D13E1"/>
    <w:rsid w:val="008D146B"/>
    <w:rsid w:val="008D1EC3"/>
    <w:rsid w:val="008D1ED9"/>
    <w:rsid w:val="008D2211"/>
    <w:rsid w:val="008D3BF9"/>
    <w:rsid w:val="008D3FF7"/>
    <w:rsid w:val="008D4463"/>
    <w:rsid w:val="008D45EB"/>
    <w:rsid w:val="008D4DD1"/>
    <w:rsid w:val="008D4E74"/>
    <w:rsid w:val="008D51C8"/>
    <w:rsid w:val="008D5C2F"/>
    <w:rsid w:val="008D5E50"/>
    <w:rsid w:val="008D6258"/>
    <w:rsid w:val="008D6490"/>
    <w:rsid w:val="008D687D"/>
    <w:rsid w:val="008D7D1E"/>
    <w:rsid w:val="008E0621"/>
    <w:rsid w:val="008E0702"/>
    <w:rsid w:val="008E0A41"/>
    <w:rsid w:val="008E0A48"/>
    <w:rsid w:val="008E0CD1"/>
    <w:rsid w:val="008E1FE2"/>
    <w:rsid w:val="008E2431"/>
    <w:rsid w:val="008E24E4"/>
    <w:rsid w:val="008E2B4B"/>
    <w:rsid w:val="008E2D2E"/>
    <w:rsid w:val="008E2D87"/>
    <w:rsid w:val="008E3495"/>
    <w:rsid w:val="008E354C"/>
    <w:rsid w:val="008E37E8"/>
    <w:rsid w:val="008E393D"/>
    <w:rsid w:val="008E3BD5"/>
    <w:rsid w:val="008E3C07"/>
    <w:rsid w:val="008E4124"/>
    <w:rsid w:val="008E4317"/>
    <w:rsid w:val="008E435B"/>
    <w:rsid w:val="008E43EF"/>
    <w:rsid w:val="008E45E9"/>
    <w:rsid w:val="008E48D5"/>
    <w:rsid w:val="008E4936"/>
    <w:rsid w:val="008E4CD3"/>
    <w:rsid w:val="008E4D8E"/>
    <w:rsid w:val="008E4DF1"/>
    <w:rsid w:val="008E4E39"/>
    <w:rsid w:val="008E5432"/>
    <w:rsid w:val="008E57A1"/>
    <w:rsid w:val="008E5A20"/>
    <w:rsid w:val="008E5B2F"/>
    <w:rsid w:val="008E5C8F"/>
    <w:rsid w:val="008E5F58"/>
    <w:rsid w:val="008E6526"/>
    <w:rsid w:val="008E6537"/>
    <w:rsid w:val="008E6787"/>
    <w:rsid w:val="008E6AC7"/>
    <w:rsid w:val="008E761A"/>
    <w:rsid w:val="008E778A"/>
    <w:rsid w:val="008E7AD5"/>
    <w:rsid w:val="008F071F"/>
    <w:rsid w:val="008F07BF"/>
    <w:rsid w:val="008F0C51"/>
    <w:rsid w:val="008F0E0F"/>
    <w:rsid w:val="008F0F40"/>
    <w:rsid w:val="008F0FDB"/>
    <w:rsid w:val="008F114C"/>
    <w:rsid w:val="008F1388"/>
    <w:rsid w:val="008F231E"/>
    <w:rsid w:val="008F233C"/>
    <w:rsid w:val="008F274A"/>
    <w:rsid w:val="008F277C"/>
    <w:rsid w:val="008F2AA0"/>
    <w:rsid w:val="008F2C21"/>
    <w:rsid w:val="008F30DA"/>
    <w:rsid w:val="008F3EED"/>
    <w:rsid w:val="008F402C"/>
    <w:rsid w:val="008F40BD"/>
    <w:rsid w:val="008F40DB"/>
    <w:rsid w:val="008F4100"/>
    <w:rsid w:val="008F4153"/>
    <w:rsid w:val="008F4985"/>
    <w:rsid w:val="008F4D7B"/>
    <w:rsid w:val="008F528E"/>
    <w:rsid w:val="008F52D0"/>
    <w:rsid w:val="008F5883"/>
    <w:rsid w:val="008F612B"/>
    <w:rsid w:val="008F6388"/>
    <w:rsid w:val="008F63F9"/>
    <w:rsid w:val="008F655D"/>
    <w:rsid w:val="008F6725"/>
    <w:rsid w:val="008F6B96"/>
    <w:rsid w:val="008F6C20"/>
    <w:rsid w:val="008F7B0D"/>
    <w:rsid w:val="00900E08"/>
    <w:rsid w:val="00900E82"/>
    <w:rsid w:val="00901272"/>
    <w:rsid w:val="0090142A"/>
    <w:rsid w:val="0090148C"/>
    <w:rsid w:val="00901CE2"/>
    <w:rsid w:val="009023A4"/>
    <w:rsid w:val="00902A08"/>
    <w:rsid w:val="00903514"/>
    <w:rsid w:val="0090398E"/>
    <w:rsid w:val="00903A18"/>
    <w:rsid w:val="00903AFF"/>
    <w:rsid w:val="00903EC5"/>
    <w:rsid w:val="00903FAE"/>
    <w:rsid w:val="0090404B"/>
    <w:rsid w:val="009040C6"/>
    <w:rsid w:val="0090440D"/>
    <w:rsid w:val="009044B7"/>
    <w:rsid w:val="00904675"/>
    <w:rsid w:val="00904B4D"/>
    <w:rsid w:val="00904BED"/>
    <w:rsid w:val="00904FD1"/>
    <w:rsid w:val="009050F1"/>
    <w:rsid w:val="009056B2"/>
    <w:rsid w:val="0090585C"/>
    <w:rsid w:val="009059DB"/>
    <w:rsid w:val="009067C4"/>
    <w:rsid w:val="00906D2B"/>
    <w:rsid w:val="00906DE0"/>
    <w:rsid w:val="00906DF5"/>
    <w:rsid w:val="00907A15"/>
    <w:rsid w:val="00907A22"/>
    <w:rsid w:val="0091124F"/>
    <w:rsid w:val="009116E3"/>
    <w:rsid w:val="00911763"/>
    <w:rsid w:val="00911B4C"/>
    <w:rsid w:val="00911E95"/>
    <w:rsid w:val="00911EA3"/>
    <w:rsid w:val="0091269E"/>
    <w:rsid w:val="00913384"/>
    <w:rsid w:val="00913769"/>
    <w:rsid w:val="00913C98"/>
    <w:rsid w:val="00913E4A"/>
    <w:rsid w:val="00913FB3"/>
    <w:rsid w:val="00914961"/>
    <w:rsid w:val="00914EC1"/>
    <w:rsid w:val="00915BC8"/>
    <w:rsid w:val="00915C95"/>
    <w:rsid w:val="00915D33"/>
    <w:rsid w:val="00915F71"/>
    <w:rsid w:val="00916191"/>
    <w:rsid w:val="00916F92"/>
    <w:rsid w:val="00917629"/>
    <w:rsid w:val="009179E2"/>
    <w:rsid w:val="0092085E"/>
    <w:rsid w:val="009211C5"/>
    <w:rsid w:val="0092205C"/>
    <w:rsid w:val="0092231D"/>
    <w:rsid w:val="009223BD"/>
    <w:rsid w:val="0092247D"/>
    <w:rsid w:val="009226E8"/>
    <w:rsid w:val="009227AE"/>
    <w:rsid w:val="00922BDE"/>
    <w:rsid w:val="00922EA0"/>
    <w:rsid w:val="00923854"/>
    <w:rsid w:val="00923AE5"/>
    <w:rsid w:val="00924175"/>
    <w:rsid w:val="00924664"/>
    <w:rsid w:val="00924A44"/>
    <w:rsid w:val="00924CB2"/>
    <w:rsid w:val="009256DD"/>
    <w:rsid w:val="009258D3"/>
    <w:rsid w:val="009259E4"/>
    <w:rsid w:val="00925C34"/>
    <w:rsid w:val="0092634A"/>
    <w:rsid w:val="009268F9"/>
    <w:rsid w:val="00926938"/>
    <w:rsid w:val="0092699F"/>
    <w:rsid w:val="009269B9"/>
    <w:rsid w:val="0092748B"/>
    <w:rsid w:val="00927499"/>
    <w:rsid w:val="00930458"/>
    <w:rsid w:val="00930529"/>
    <w:rsid w:val="0093145A"/>
    <w:rsid w:val="00931BD1"/>
    <w:rsid w:val="00931EAB"/>
    <w:rsid w:val="00932113"/>
    <w:rsid w:val="009337AC"/>
    <w:rsid w:val="00933FB4"/>
    <w:rsid w:val="0093485B"/>
    <w:rsid w:val="00934AC0"/>
    <w:rsid w:val="00934AD2"/>
    <w:rsid w:val="00934FC0"/>
    <w:rsid w:val="00935365"/>
    <w:rsid w:val="0093577B"/>
    <w:rsid w:val="00935EC5"/>
    <w:rsid w:val="00936270"/>
    <w:rsid w:val="009362CC"/>
    <w:rsid w:val="00936AC3"/>
    <w:rsid w:val="00936D59"/>
    <w:rsid w:val="00937036"/>
    <w:rsid w:val="0093720F"/>
    <w:rsid w:val="009377F6"/>
    <w:rsid w:val="00937AC9"/>
    <w:rsid w:val="00937ED0"/>
    <w:rsid w:val="00941222"/>
    <w:rsid w:val="00941A4C"/>
    <w:rsid w:val="0094227D"/>
    <w:rsid w:val="00942314"/>
    <w:rsid w:val="00942852"/>
    <w:rsid w:val="00942AC0"/>
    <w:rsid w:val="00943A8F"/>
    <w:rsid w:val="0094436F"/>
    <w:rsid w:val="00944495"/>
    <w:rsid w:val="009446D0"/>
    <w:rsid w:val="0094474B"/>
    <w:rsid w:val="009447A9"/>
    <w:rsid w:val="0094491E"/>
    <w:rsid w:val="00944D42"/>
    <w:rsid w:val="00944E6C"/>
    <w:rsid w:val="00945A68"/>
    <w:rsid w:val="00946228"/>
    <w:rsid w:val="009467C3"/>
    <w:rsid w:val="00947158"/>
    <w:rsid w:val="00947888"/>
    <w:rsid w:val="00947CF6"/>
    <w:rsid w:val="00950731"/>
    <w:rsid w:val="009509DE"/>
    <w:rsid w:val="009517FF"/>
    <w:rsid w:val="009527E3"/>
    <w:rsid w:val="00953A4F"/>
    <w:rsid w:val="00953ACF"/>
    <w:rsid w:val="00953E8C"/>
    <w:rsid w:val="00954056"/>
    <w:rsid w:val="009549A7"/>
    <w:rsid w:val="00955333"/>
    <w:rsid w:val="009555EB"/>
    <w:rsid w:val="009556A5"/>
    <w:rsid w:val="00955726"/>
    <w:rsid w:val="00957006"/>
    <w:rsid w:val="00957068"/>
    <w:rsid w:val="0095738E"/>
    <w:rsid w:val="0095750E"/>
    <w:rsid w:val="009578C0"/>
    <w:rsid w:val="00960106"/>
    <w:rsid w:val="0096052F"/>
    <w:rsid w:val="00960ABA"/>
    <w:rsid w:val="00960F10"/>
    <w:rsid w:val="00961290"/>
    <w:rsid w:val="009615A9"/>
    <w:rsid w:val="009615AD"/>
    <w:rsid w:val="0096179E"/>
    <w:rsid w:val="009618AD"/>
    <w:rsid w:val="00961E29"/>
    <w:rsid w:val="00962286"/>
    <w:rsid w:val="00962496"/>
    <w:rsid w:val="00962C37"/>
    <w:rsid w:val="00963385"/>
    <w:rsid w:val="009636FC"/>
    <w:rsid w:val="009639D6"/>
    <w:rsid w:val="00963A99"/>
    <w:rsid w:val="00963C5F"/>
    <w:rsid w:val="009642A4"/>
    <w:rsid w:val="00964380"/>
    <w:rsid w:val="009653D4"/>
    <w:rsid w:val="009659D7"/>
    <w:rsid w:val="0096678D"/>
    <w:rsid w:val="00966CF1"/>
    <w:rsid w:val="00966FDB"/>
    <w:rsid w:val="00967050"/>
    <w:rsid w:val="0096776A"/>
    <w:rsid w:val="00967AEE"/>
    <w:rsid w:val="00967D35"/>
    <w:rsid w:val="00967FF9"/>
    <w:rsid w:val="009705B7"/>
    <w:rsid w:val="009706AB"/>
    <w:rsid w:val="0097082D"/>
    <w:rsid w:val="00970E56"/>
    <w:rsid w:val="00971094"/>
    <w:rsid w:val="00971283"/>
    <w:rsid w:val="0097223E"/>
    <w:rsid w:val="00972630"/>
    <w:rsid w:val="0097324D"/>
    <w:rsid w:val="0097388A"/>
    <w:rsid w:val="0097393D"/>
    <w:rsid w:val="00973A6D"/>
    <w:rsid w:val="00973C57"/>
    <w:rsid w:val="009740CF"/>
    <w:rsid w:val="0097433D"/>
    <w:rsid w:val="00974459"/>
    <w:rsid w:val="00974B4F"/>
    <w:rsid w:val="00974C86"/>
    <w:rsid w:val="00975193"/>
    <w:rsid w:val="0097541D"/>
    <w:rsid w:val="00975C81"/>
    <w:rsid w:val="00975C9E"/>
    <w:rsid w:val="00975D01"/>
    <w:rsid w:val="00975DB7"/>
    <w:rsid w:val="009766A7"/>
    <w:rsid w:val="0097677A"/>
    <w:rsid w:val="00976BF8"/>
    <w:rsid w:val="0097723D"/>
    <w:rsid w:val="0097755C"/>
    <w:rsid w:val="00977723"/>
    <w:rsid w:val="00977811"/>
    <w:rsid w:val="0097782D"/>
    <w:rsid w:val="00977CC0"/>
    <w:rsid w:val="00977F1D"/>
    <w:rsid w:val="00980126"/>
    <w:rsid w:val="0098020C"/>
    <w:rsid w:val="00982310"/>
    <w:rsid w:val="009823AE"/>
    <w:rsid w:val="009834D6"/>
    <w:rsid w:val="009836B4"/>
    <w:rsid w:val="00983D99"/>
    <w:rsid w:val="00983F68"/>
    <w:rsid w:val="009852F2"/>
    <w:rsid w:val="00985EF8"/>
    <w:rsid w:val="00985F63"/>
    <w:rsid w:val="0098615E"/>
    <w:rsid w:val="0098689A"/>
    <w:rsid w:val="00986B02"/>
    <w:rsid w:val="00986C19"/>
    <w:rsid w:val="00986E7B"/>
    <w:rsid w:val="00987005"/>
    <w:rsid w:val="00987857"/>
    <w:rsid w:val="00987EC0"/>
    <w:rsid w:val="00987F29"/>
    <w:rsid w:val="00987F51"/>
    <w:rsid w:val="00990443"/>
    <w:rsid w:val="009912A9"/>
    <w:rsid w:val="009918D7"/>
    <w:rsid w:val="00991AE8"/>
    <w:rsid w:val="00991DAB"/>
    <w:rsid w:val="009927C1"/>
    <w:rsid w:val="00992951"/>
    <w:rsid w:val="00992C34"/>
    <w:rsid w:val="00992ECB"/>
    <w:rsid w:val="00992EFB"/>
    <w:rsid w:val="00993227"/>
    <w:rsid w:val="00993328"/>
    <w:rsid w:val="00993443"/>
    <w:rsid w:val="00995744"/>
    <w:rsid w:val="0099605E"/>
    <w:rsid w:val="0099611B"/>
    <w:rsid w:val="0099617D"/>
    <w:rsid w:val="00996765"/>
    <w:rsid w:val="00997369"/>
    <w:rsid w:val="00997443"/>
    <w:rsid w:val="00997C21"/>
    <w:rsid w:val="009A03EE"/>
    <w:rsid w:val="009A09D8"/>
    <w:rsid w:val="009A0E6A"/>
    <w:rsid w:val="009A1184"/>
    <w:rsid w:val="009A14B6"/>
    <w:rsid w:val="009A1AAA"/>
    <w:rsid w:val="009A210A"/>
    <w:rsid w:val="009A24AF"/>
    <w:rsid w:val="009A2A62"/>
    <w:rsid w:val="009A2DEA"/>
    <w:rsid w:val="009A3165"/>
    <w:rsid w:val="009A3E68"/>
    <w:rsid w:val="009A40F6"/>
    <w:rsid w:val="009A4621"/>
    <w:rsid w:val="009A47F2"/>
    <w:rsid w:val="009A4A2D"/>
    <w:rsid w:val="009A4ADD"/>
    <w:rsid w:val="009A4D95"/>
    <w:rsid w:val="009A50A6"/>
    <w:rsid w:val="009A5194"/>
    <w:rsid w:val="009A521A"/>
    <w:rsid w:val="009A521B"/>
    <w:rsid w:val="009A55DC"/>
    <w:rsid w:val="009A5D90"/>
    <w:rsid w:val="009A60CB"/>
    <w:rsid w:val="009A62AC"/>
    <w:rsid w:val="009A68AF"/>
    <w:rsid w:val="009A6F8A"/>
    <w:rsid w:val="009A7392"/>
    <w:rsid w:val="009A76B9"/>
    <w:rsid w:val="009A79A6"/>
    <w:rsid w:val="009A7B11"/>
    <w:rsid w:val="009A7C7F"/>
    <w:rsid w:val="009B01D7"/>
    <w:rsid w:val="009B0503"/>
    <w:rsid w:val="009B1957"/>
    <w:rsid w:val="009B1D3E"/>
    <w:rsid w:val="009B20F7"/>
    <w:rsid w:val="009B23E5"/>
    <w:rsid w:val="009B2C0A"/>
    <w:rsid w:val="009B30D6"/>
    <w:rsid w:val="009B339F"/>
    <w:rsid w:val="009B398F"/>
    <w:rsid w:val="009B3BBE"/>
    <w:rsid w:val="009B3E49"/>
    <w:rsid w:val="009B3E78"/>
    <w:rsid w:val="009B4241"/>
    <w:rsid w:val="009B427A"/>
    <w:rsid w:val="009B457B"/>
    <w:rsid w:val="009B4A2A"/>
    <w:rsid w:val="009B4ABE"/>
    <w:rsid w:val="009B4B05"/>
    <w:rsid w:val="009B4BA2"/>
    <w:rsid w:val="009B4FF4"/>
    <w:rsid w:val="009B52DC"/>
    <w:rsid w:val="009B53E8"/>
    <w:rsid w:val="009B54D8"/>
    <w:rsid w:val="009B54F5"/>
    <w:rsid w:val="009B5510"/>
    <w:rsid w:val="009B59EB"/>
    <w:rsid w:val="009B5C8D"/>
    <w:rsid w:val="009B690F"/>
    <w:rsid w:val="009B757A"/>
    <w:rsid w:val="009B7A56"/>
    <w:rsid w:val="009B7CF3"/>
    <w:rsid w:val="009C023D"/>
    <w:rsid w:val="009C03C2"/>
    <w:rsid w:val="009C0BD9"/>
    <w:rsid w:val="009C0ECC"/>
    <w:rsid w:val="009C13C5"/>
    <w:rsid w:val="009C1426"/>
    <w:rsid w:val="009C188F"/>
    <w:rsid w:val="009C1999"/>
    <w:rsid w:val="009C22D6"/>
    <w:rsid w:val="009C2328"/>
    <w:rsid w:val="009C2A4C"/>
    <w:rsid w:val="009C2C96"/>
    <w:rsid w:val="009C2DA8"/>
    <w:rsid w:val="009C2E9C"/>
    <w:rsid w:val="009C346F"/>
    <w:rsid w:val="009C3BD1"/>
    <w:rsid w:val="009C3D39"/>
    <w:rsid w:val="009C402D"/>
    <w:rsid w:val="009C466D"/>
    <w:rsid w:val="009C4ADA"/>
    <w:rsid w:val="009C4BE9"/>
    <w:rsid w:val="009C4F94"/>
    <w:rsid w:val="009C5051"/>
    <w:rsid w:val="009C518E"/>
    <w:rsid w:val="009C690D"/>
    <w:rsid w:val="009C69E8"/>
    <w:rsid w:val="009C7353"/>
    <w:rsid w:val="009C794F"/>
    <w:rsid w:val="009C7A04"/>
    <w:rsid w:val="009C7DCC"/>
    <w:rsid w:val="009D0A28"/>
    <w:rsid w:val="009D0DF4"/>
    <w:rsid w:val="009D118D"/>
    <w:rsid w:val="009D196B"/>
    <w:rsid w:val="009D1A04"/>
    <w:rsid w:val="009D248F"/>
    <w:rsid w:val="009D2973"/>
    <w:rsid w:val="009D2C85"/>
    <w:rsid w:val="009D33AF"/>
    <w:rsid w:val="009D3474"/>
    <w:rsid w:val="009D3502"/>
    <w:rsid w:val="009D375B"/>
    <w:rsid w:val="009D3819"/>
    <w:rsid w:val="009D3A5A"/>
    <w:rsid w:val="009D3ADF"/>
    <w:rsid w:val="009D3C29"/>
    <w:rsid w:val="009D3C5D"/>
    <w:rsid w:val="009D3E2E"/>
    <w:rsid w:val="009D3F87"/>
    <w:rsid w:val="009D3FAF"/>
    <w:rsid w:val="009D4A33"/>
    <w:rsid w:val="009D4F31"/>
    <w:rsid w:val="009D50FC"/>
    <w:rsid w:val="009D550A"/>
    <w:rsid w:val="009D5DE7"/>
    <w:rsid w:val="009D5F1F"/>
    <w:rsid w:val="009D5FEB"/>
    <w:rsid w:val="009D643E"/>
    <w:rsid w:val="009D6614"/>
    <w:rsid w:val="009D67D8"/>
    <w:rsid w:val="009D68CC"/>
    <w:rsid w:val="009D6FC6"/>
    <w:rsid w:val="009D72F7"/>
    <w:rsid w:val="009D77BA"/>
    <w:rsid w:val="009D7811"/>
    <w:rsid w:val="009D7BE2"/>
    <w:rsid w:val="009D7CD0"/>
    <w:rsid w:val="009E0280"/>
    <w:rsid w:val="009E03DB"/>
    <w:rsid w:val="009E0583"/>
    <w:rsid w:val="009E0F2E"/>
    <w:rsid w:val="009E13A4"/>
    <w:rsid w:val="009E19D1"/>
    <w:rsid w:val="009E1D19"/>
    <w:rsid w:val="009E2386"/>
    <w:rsid w:val="009E260E"/>
    <w:rsid w:val="009E2D40"/>
    <w:rsid w:val="009E31E0"/>
    <w:rsid w:val="009E31EE"/>
    <w:rsid w:val="009E45BA"/>
    <w:rsid w:val="009E4A9B"/>
    <w:rsid w:val="009E4A9D"/>
    <w:rsid w:val="009E5067"/>
    <w:rsid w:val="009E5C3C"/>
    <w:rsid w:val="009E5CE3"/>
    <w:rsid w:val="009E5D98"/>
    <w:rsid w:val="009E6303"/>
    <w:rsid w:val="009E67D6"/>
    <w:rsid w:val="009E6837"/>
    <w:rsid w:val="009E7567"/>
    <w:rsid w:val="009E75FA"/>
    <w:rsid w:val="009E761D"/>
    <w:rsid w:val="009E7C1E"/>
    <w:rsid w:val="009F02B5"/>
    <w:rsid w:val="009F0F9F"/>
    <w:rsid w:val="009F1C90"/>
    <w:rsid w:val="009F242D"/>
    <w:rsid w:val="009F2C59"/>
    <w:rsid w:val="009F327B"/>
    <w:rsid w:val="009F3454"/>
    <w:rsid w:val="009F35CD"/>
    <w:rsid w:val="009F43B1"/>
    <w:rsid w:val="009F51D6"/>
    <w:rsid w:val="009F55FB"/>
    <w:rsid w:val="009F5755"/>
    <w:rsid w:val="009F575C"/>
    <w:rsid w:val="009F58D0"/>
    <w:rsid w:val="009F5F28"/>
    <w:rsid w:val="009F622F"/>
    <w:rsid w:val="009F668D"/>
    <w:rsid w:val="009F6855"/>
    <w:rsid w:val="009F6DC5"/>
    <w:rsid w:val="009F70AC"/>
    <w:rsid w:val="009F70DB"/>
    <w:rsid w:val="009F77B3"/>
    <w:rsid w:val="009F7E9E"/>
    <w:rsid w:val="00A005FA"/>
    <w:rsid w:val="00A00740"/>
    <w:rsid w:val="00A008DA"/>
    <w:rsid w:val="00A009A1"/>
    <w:rsid w:val="00A00BF1"/>
    <w:rsid w:val="00A00CC4"/>
    <w:rsid w:val="00A00FE5"/>
    <w:rsid w:val="00A0135E"/>
    <w:rsid w:val="00A01759"/>
    <w:rsid w:val="00A01778"/>
    <w:rsid w:val="00A018C2"/>
    <w:rsid w:val="00A01B69"/>
    <w:rsid w:val="00A01C66"/>
    <w:rsid w:val="00A01CC3"/>
    <w:rsid w:val="00A02831"/>
    <w:rsid w:val="00A0283A"/>
    <w:rsid w:val="00A03C81"/>
    <w:rsid w:val="00A03D22"/>
    <w:rsid w:val="00A03FD1"/>
    <w:rsid w:val="00A04094"/>
    <w:rsid w:val="00A04128"/>
    <w:rsid w:val="00A0422F"/>
    <w:rsid w:val="00A043F9"/>
    <w:rsid w:val="00A058A0"/>
    <w:rsid w:val="00A060A3"/>
    <w:rsid w:val="00A0654C"/>
    <w:rsid w:val="00A06874"/>
    <w:rsid w:val="00A06AD6"/>
    <w:rsid w:val="00A06C93"/>
    <w:rsid w:val="00A07020"/>
    <w:rsid w:val="00A07FF1"/>
    <w:rsid w:val="00A10B7E"/>
    <w:rsid w:val="00A111C6"/>
    <w:rsid w:val="00A11245"/>
    <w:rsid w:val="00A11A0E"/>
    <w:rsid w:val="00A11D5E"/>
    <w:rsid w:val="00A11DCB"/>
    <w:rsid w:val="00A11F37"/>
    <w:rsid w:val="00A12558"/>
    <w:rsid w:val="00A13430"/>
    <w:rsid w:val="00A13508"/>
    <w:rsid w:val="00A13E58"/>
    <w:rsid w:val="00A14388"/>
    <w:rsid w:val="00A147B3"/>
    <w:rsid w:val="00A14A38"/>
    <w:rsid w:val="00A14B6F"/>
    <w:rsid w:val="00A14C5D"/>
    <w:rsid w:val="00A14EA5"/>
    <w:rsid w:val="00A150EF"/>
    <w:rsid w:val="00A15B71"/>
    <w:rsid w:val="00A15C06"/>
    <w:rsid w:val="00A15F81"/>
    <w:rsid w:val="00A17518"/>
    <w:rsid w:val="00A17551"/>
    <w:rsid w:val="00A20DF0"/>
    <w:rsid w:val="00A20EF1"/>
    <w:rsid w:val="00A210DF"/>
    <w:rsid w:val="00A217E3"/>
    <w:rsid w:val="00A218AB"/>
    <w:rsid w:val="00A21989"/>
    <w:rsid w:val="00A21A4F"/>
    <w:rsid w:val="00A2241F"/>
    <w:rsid w:val="00A22BFD"/>
    <w:rsid w:val="00A22CA5"/>
    <w:rsid w:val="00A22D96"/>
    <w:rsid w:val="00A23B6A"/>
    <w:rsid w:val="00A23CFF"/>
    <w:rsid w:val="00A23D16"/>
    <w:rsid w:val="00A2427D"/>
    <w:rsid w:val="00A243A8"/>
    <w:rsid w:val="00A24A55"/>
    <w:rsid w:val="00A24CB8"/>
    <w:rsid w:val="00A2502D"/>
    <w:rsid w:val="00A2590A"/>
    <w:rsid w:val="00A25A8D"/>
    <w:rsid w:val="00A25C82"/>
    <w:rsid w:val="00A25D4B"/>
    <w:rsid w:val="00A2643E"/>
    <w:rsid w:val="00A2681A"/>
    <w:rsid w:val="00A26B5A"/>
    <w:rsid w:val="00A26E81"/>
    <w:rsid w:val="00A27049"/>
    <w:rsid w:val="00A27132"/>
    <w:rsid w:val="00A27277"/>
    <w:rsid w:val="00A27487"/>
    <w:rsid w:val="00A27E49"/>
    <w:rsid w:val="00A27F5C"/>
    <w:rsid w:val="00A300E8"/>
    <w:rsid w:val="00A303A5"/>
    <w:rsid w:val="00A31571"/>
    <w:rsid w:val="00A31766"/>
    <w:rsid w:val="00A31851"/>
    <w:rsid w:val="00A31D46"/>
    <w:rsid w:val="00A31DB1"/>
    <w:rsid w:val="00A320F7"/>
    <w:rsid w:val="00A32262"/>
    <w:rsid w:val="00A32444"/>
    <w:rsid w:val="00A329B7"/>
    <w:rsid w:val="00A331B9"/>
    <w:rsid w:val="00A332DC"/>
    <w:rsid w:val="00A332EF"/>
    <w:rsid w:val="00A33B70"/>
    <w:rsid w:val="00A34DD1"/>
    <w:rsid w:val="00A34FE9"/>
    <w:rsid w:val="00A35914"/>
    <w:rsid w:val="00A35987"/>
    <w:rsid w:val="00A35B81"/>
    <w:rsid w:val="00A35E5B"/>
    <w:rsid w:val="00A36382"/>
    <w:rsid w:val="00A366B7"/>
    <w:rsid w:val="00A36AA4"/>
    <w:rsid w:val="00A36E83"/>
    <w:rsid w:val="00A37058"/>
    <w:rsid w:val="00A37EC6"/>
    <w:rsid w:val="00A4008F"/>
    <w:rsid w:val="00A404C3"/>
    <w:rsid w:val="00A40583"/>
    <w:rsid w:val="00A40642"/>
    <w:rsid w:val="00A4066D"/>
    <w:rsid w:val="00A40E87"/>
    <w:rsid w:val="00A410B5"/>
    <w:rsid w:val="00A418EF"/>
    <w:rsid w:val="00A41E62"/>
    <w:rsid w:val="00A42643"/>
    <w:rsid w:val="00A42EFB"/>
    <w:rsid w:val="00A433BD"/>
    <w:rsid w:val="00A4355C"/>
    <w:rsid w:val="00A4369E"/>
    <w:rsid w:val="00A437EC"/>
    <w:rsid w:val="00A43A02"/>
    <w:rsid w:val="00A43A26"/>
    <w:rsid w:val="00A43DC9"/>
    <w:rsid w:val="00A4422C"/>
    <w:rsid w:val="00A442C7"/>
    <w:rsid w:val="00A44451"/>
    <w:rsid w:val="00A4467E"/>
    <w:rsid w:val="00A448FA"/>
    <w:rsid w:val="00A44A4A"/>
    <w:rsid w:val="00A44C49"/>
    <w:rsid w:val="00A44CA7"/>
    <w:rsid w:val="00A4593F"/>
    <w:rsid w:val="00A46357"/>
    <w:rsid w:val="00A466B3"/>
    <w:rsid w:val="00A4697F"/>
    <w:rsid w:val="00A46B1E"/>
    <w:rsid w:val="00A47070"/>
    <w:rsid w:val="00A471C9"/>
    <w:rsid w:val="00A474ED"/>
    <w:rsid w:val="00A475EC"/>
    <w:rsid w:val="00A476D1"/>
    <w:rsid w:val="00A47C52"/>
    <w:rsid w:val="00A47E99"/>
    <w:rsid w:val="00A500B0"/>
    <w:rsid w:val="00A5034A"/>
    <w:rsid w:val="00A509F4"/>
    <w:rsid w:val="00A50B77"/>
    <w:rsid w:val="00A51474"/>
    <w:rsid w:val="00A51AD7"/>
    <w:rsid w:val="00A51C13"/>
    <w:rsid w:val="00A520A8"/>
    <w:rsid w:val="00A52342"/>
    <w:rsid w:val="00A524F7"/>
    <w:rsid w:val="00A5265A"/>
    <w:rsid w:val="00A5268B"/>
    <w:rsid w:val="00A529E5"/>
    <w:rsid w:val="00A52AE7"/>
    <w:rsid w:val="00A52F78"/>
    <w:rsid w:val="00A536D2"/>
    <w:rsid w:val="00A53D4F"/>
    <w:rsid w:val="00A543C7"/>
    <w:rsid w:val="00A544FA"/>
    <w:rsid w:val="00A54858"/>
    <w:rsid w:val="00A54F51"/>
    <w:rsid w:val="00A550B5"/>
    <w:rsid w:val="00A55597"/>
    <w:rsid w:val="00A55CB4"/>
    <w:rsid w:val="00A56033"/>
    <w:rsid w:val="00A56984"/>
    <w:rsid w:val="00A56FB3"/>
    <w:rsid w:val="00A575EE"/>
    <w:rsid w:val="00A577F7"/>
    <w:rsid w:val="00A577F8"/>
    <w:rsid w:val="00A6046C"/>
    <w:rsid w:val="00A60633"/>
    <w:rsid w:val="00A608E5"/>
    <w:rsid w:val="00A60C08"/>
    <w:rsid w:val="00A60DD1"/>
    <w:rsid w:val="00A60EEE"/>
    <w:rsid w:val="00A6136C"/>
    <w:rsid w:val="00A61F46"/>
    <w:rsid w:val="00A62257"/>
    <w:rsid w:val="00A63AC5"/>
    <w:rsid w:val="00A63BA8"/>
    <w:rsid w:val="00A63C99"/>
    <w:rsid w:val="00A642E8"/>
    <w:rsid w:val="00A64784"/>
    <w:rsid w:val="00A64B22"/>
    <w:rsid w:val="00A65016"/>
    <w:rsid w:val="00A6554E"/>
    <w:rsid w:val="00A65AD6"/>
    <w:rsid w:val="00A65D3F"/>
    <w:rsid w:val="00A660EF"/>
    <w:rsid w:val="00A66A82"/>
    <w:rsid w:val="00A6739E"/>
    <w:rsid w:val="00A67C0D"/>
    <w:rsid w:val="00A67CA7"/>
    <w:rsid w:val="00A67D56"/>
    <w:rsid w:val="00A702AC"/>
    <w:rsid w:val="00A715E4"/>
    <w:rsid w:val="00A718CE"/>
    <w:rsid w:val="00A725CF"/>
    <w:rsid w:val="00A7260D"/>
    <w:rsid w:val="00A727A6"/>
    <w:rsid w:val="00A7337B"/>
    <w:rsid w:val="00A733A4"/>
    <w:rsid w:val="00A73CFA"/>
    <w:rsid w:val="00A73DD5"/>
    <w:rsid w:val="00A73F81"/>
    <w:rsid w:val="00A74059"/>
    <w:rsid w:val="00A75001"/>
    <w:rsid w:val="00A75934"/>
    <w:rsid w:val="00A75966"/>
    <w:rsid w:val="00A75C3E"/>
    <w:rsid w:val="00A75F38"/>
    <w:rsid w:val="00A7619A"/>
    <w:rsid w:val="00A76244"/>
    <w:rsid w:val="00A7665D"/>
    <w:rsid w:val="00A76EFF"/>
    <w:rsid w:val="00A7763E"/>
    <w:rsid w:val="00A77DD3"/>
    <w:rsid w:val="00A80042"/>
    <w:rsid w:val="00A80553"/>
    <w:rsid w:val="00A80793"/>
    <w:rsid w:val="00A809ED"/>
    <w:rsid w:val="00A80AC2"/>
    <w:rsid w:val="00A80C45"/>
    <w:rsid w:val="00A80FC0"/>
    <w:rsid w:val="00A81E70"/>
    <w:rsid w:val="00A821A4"/>
    <w:rsid w:val="00A822D9"/>
    <w:rsid w:val="00A828BB"/>
    <w:rsid w:val="00A82E82"/>
    <w:rsid w:val="00A8345A"/>
    <w:rsid w:val="00A83CE2"/>
    <w:rsid w:val="00A83E42"/>
    <w:rsid w:val="00A83F57"/>
    <w:rsid w:val="00A843D1"/>
    <w:rsid w:val="00A84838"/>
    <w:rsid w:val="00A85686"/>
    <w:rsid w:val="00A85A02"/>
    <w:rsid w:val="00A85E2A"/>
    <w:rsid w:val="00A8602E"/>
    <w:rsid w:val="00A86A8B"/>
    <w:rsid w:val="00A87331"/>
    <w:rsid w:val="00A87F74"/>
    <w:rsid w:val="00A90260"/>
    <w:rsid w:val="00A90ABB"/>
    <w:rsid w:val="00A90C52"/>
    <w:rsid w:val="00A90E64"/>
    <w:rsid w:val="00A90EBA"/>
    <w:rsid w:val="00A91174"/>
    <w:rsid w:val="00A911DC"/>
    <w:rsid w:val="00A91AD6"/>
    <w:rsid w:val="00A92095"/>
    <w:rsid w:val="00A9226F"/>
    <w:rsid w:val="00A9239A"/>
    <w:rsid w:val="00A9240D"/>
    <w:rsid w:val="00A92489"/>
    <w:rsid w:val="00A926E3"/>
    <w:rsid w:val="00A9282E"/>
    <w:rsid w:val="00A930E1"/>
    <w:rsid w:val="00A9310D"/>
    <w:rsid w:val="00A93506"/>
    <w:rsid w:val="00A93698"/>
    <w:rsid w:val="00A936FF"/>
    <w:rsid w:val="00A9388A"/>
    <w:rsid w:val="00A93EA8"/>
    <w:rsid w:val="00A94925"/>
    <w:rsid w:val="00A94C56"/>
    <w:rsid w:val="00A94E05"/>
    <w:rsid w:val="00A9518B"/>
    <w:rsid w:val="00A9621C"/>
    <w:rsid w:val="00A9646B"/>
    <w:rsid w:val="00A965C0"/>
    <w:rsid w:val="00A967E1"/>
    <w:rsid w:val="00A96A49"/>
    <w:rsid w:val="00A96E04"/>
    <w:rsid w:val="00A96FC3"/>
    <w:rsid w:val="00A97E5F"/>
    <w:rsid w:val="00AA0379"/>
    <w:rsid w:val="00AA0B10"/>
    <w:rsid w:val="00AA0B91"/>
    <w:rsid w:val="00AA0D2E"/>
    <w:rsid w:val="00AA0EE4"/>
    <w:rsid w:val="00AA2AE6"/>
    <w:rsid w:val="00AA36C6"/>
    <w:rsid w:val="00AA3949"/>
    <w:rsid w:val="00AA39F2"/>
    <w:rsid w:val="00AA4906"/>
    <w:rsid w:val="00AA4DC2"/>
    <w:rsid w:val="00AA4EDA"/>
    <w:rsid w:val="00AA5421"/>
    <w:rsid w:val="00AA5C5C"/>
    <w:rsid w:val="00AA5EFE"/>
    <w:rsid w:val="00AA6FB2"/>
    <w:rsid w:val="00AA7936"/>
    <w:rsid w:val="00AA7B28"/>
    <w:rsid w:val="00AB0153"/>
    <w:rsid w:val="00AB02C6"/>
    <w:rsid w:val="00AB085C"/>
    <w:rsid w:val="00AB0920"/>
    <w:rsid w:val="00AB0B84"/>
    <w:rsid w:val="00AB0C5D"/>
    <w:rsid w:val="00AB0D4C"/>
    <w:rsid w:val="00AB0F6F"/>
    <w:rsid w:val="00AB13A7"/>
    <w:rsid w:val="00AB147B"/>
    <w:rsid w:val="00AB147D"/>
    <w:rsid w:val="00AB223C"/>
    <w:rsid w:val="00AB2350"/>
    <w:rsid w:val="00AB2813"/>
    <w:rsid w:val="00AB2CB6"/>
    <w:rsid w:val="00AB34F6"/>
    <w:rsid w:val="00AB39F7"/>
    <w:rsid w:val="00AB4847"/>
    <w:rsid w:val="00AB48E7"/>
    <w:rsid w:val="00AB4A26"/>
    <w:rsid w:val="00AB4C8E"/>
    <w:rsid w:val="00AB4F78"/>
    <w:rsid w:val="00AB5A0F"/>
    <w:rsid w:val="00AB5C1F"/>
    <w:rsid w:val="00AB5E23"/>
    <w:rsid w:val="00AB6094"/>
    <w:rsid w:val="00AB60D0"/>
    <w:rsid w:val="00AB6377"/>
    <w:rsid w:val="00AB6768"/>
    <w:rsid w:val="00AB68E9"/>
    <w:rsid w:val="00AB6951"/>
    <w:rsid w:val="00AB6BA3"/>
    <w:rsid w:val="00AB70DB"/>
    <w:rsid w:val="00AB71F0"/>
    <w:rsid w:val="00AB796E"/>
    <w:rsid w:val="00AC05E4"/>
    <w:rsid w:val="00AC1431"/>
    <w:rsid w:val="00AC1AF7"/>
    <w:rsid w:val="00AC1B33"/>
    <w:rsid w:val="00AC20B7"/>
    <w:rsid w:val="00AC2289"/>
    <w:rsid w:val="00AC2ACF"/>
    <w:rsid w:val="00AC3312"/>
    <w:rsid w:val="00AC33F6"/>
    <w:rsid w:val="00AC4407"/>
    <w:rsid w:val="00AC5191"/>
    <w:rsid w:val="00AC5660"/>
    <w:rsid w:val="00AC58C2"/>
    <w:rsid w:val="00AC596C"/>
    <w:rsid w:val="00AC5B63"/>
    <w:rsid w:val="00AC5B8F"/>
    <w:rsid w:val="00AC5CA0"/>
    <w:rsid w:val="00AC5CCE"/>
    <w:rsid w:val="00AC60D9"/>
    <w:rsid w:val="00AC64D4"/>
    <w:rsid w:val="00AC67DC"/>
    <w:rsid w:val="00AC68AA"/>
    <w:rsid w:val="00AC6DAF"/>
    <w:rsid w:val="00AC6FAD"/>
    <w:rsid w:val="00AC7B1D"/>
    <w:rsid w:val="00AD0194"/>
    <w:rsid w:val="00AD04B7"/>
    <w:rsid w:val="00AD0CB4"/>
    <w:rsid w:val="00AD1750"/>
    <w:rsid w:val="00AD19AB"/>
    <w:rsid w:val="00AD1B6B"/>
    <w:rsid w:val="00AD1C9F"/>
    <w:rsid w:val="00AD25E0"/>
    <w:rsid w:val="00AD360A"/>
    <w:rsid w:val="00AD37F0"/>
    <w:rsid w:val="00AD4821"/>
    <w:rsid w:val="00AD5297"/>
    <w:rsid w:val="00AD547B"/>
    <w:rsid w:val="00AD5561"/>
    <w:rsid w:val="00AD5592"/>
    <w:rsid w:val="00AD5A11"/>
    <w:rsid w:val="00AD5BCC"/>
    <w:rsid w:val="00AD5C5F"/>
    <w:rsid w:val="00AD5F3F"/>
    <w:rsid w:val="00AD64D5"/>
    <w:rsid w:val="00AD6E04"/>
    <w:rsid w:val="00AD6FCE"/>
    <w:rsid w:val="00AD7294"/>
    <w:rsid w:val="00AD7892"/>
    <w:rsid w:val="00AE0B0D"/>
    <w:rsid w:val="00AE12F6"/>
    <w:rsid w:val="00AE1487"/>
    <w:rsid w:val="00AE18ED"/>
    <w:rsid w:val="00AE1B36"/>
    <w:rsid w:val="00AE1E47"/>
    <w:rsid w:val="00AE1F9E"/>
    <w:rsid w:val="00AE2081"/>
    <w:rsid w:val="00AE323C"/>
    <w:rsid w:val="00AE3261"/>
    <w:rsid w:val="00AE36A0"/>
    <w:rsid w:val="00AE397A"/>
    <w:rsid w:val="00AE39B0"/>
    <w:rsid w:val="00AE3A2B"/>
    <w:rsid w:val="00AE3DF3"/>
    <w:rsid w:val="00AE41B5"/>
    <w:rsid w:val="00AE491E"/>
    <w:rsid w:val="00AE4960"/>
    <w:rsid w:val="00AE4BF8"/>
    <w:rsid w:val="00AE5F60"/>
    <w:rsid w:val="00AE6487"/>
    <w:rsid w:val="00AE683A"/>
    <w:rsid w:val="00AE6966"/>
    <w:rsid w:val="00AE6F7E"/>
    <w:rsid w:val="00AE7A51"/>
    <w:rsid w:val="00AE7F7F"/>
    <w:rsid w:val="00AF00DC"/>
    <w:rsid w:val="00AF0137"/>
    <w:rsid w:val="00AF0431"/>
    <w:rsid w:val="00AF0716"/>
    <w:rsid w:val="00AF0BBF"/>
    <w:rsid w:val="00AF10C5"/>
    <w:rsid w:val="00AF1115"/>
    <w:rsid w:val="00AF1E9F"/>
    <w:rsid w:val="00AF225B"/>
    <w:rsid w:val="00AF3D0D"/>
    <w:rsid w:val="00AF3FF0"/>
    <w:rsid w:val="00AF40CB"/>
    <w:rsid w:val="00AF434C"/>
    <w:rsid w:val="00AF4804"/>
    <w:rsid w:val="00AF4C99"/>
    <w:rsid w:val="00AF534F"/>
    <w:rsid w:val="00AF55CA"/>
    <w:rsid w:val="00AF5D79"/>
    <w:rsid w:val="00AF5E65"/>
    <w:rsid w:val="00AF68E9"/>
    <w:rsid w:val="00AF75BB"/>
    <w:rsid w:val="00AF775C"/>
    <w:rsid w:val="00AF7D2D"/>
    <w:rsid w:val="00AF7DF6"/>
    <w:rsid w:val="00B0010D"/>
    <w:rsid w:val="00B0024A"/>
    <w:rsid w:val="00B00A97"/>
    <w:rsid w:val="00B0146A"/>
    <w:rsid w:val="00B015E7"/>
    <w:rsid w:val="00B01BDC"/>
    <w:rsid w:val="00B01D64"/>
    <w:rsid w:val="00B02D57"/>
    <w:rsid w:val="00B02DB9"/>
    <w:rsid w:val="00B0308F"/>
    <w:rsid w:val="00B036C8"/>
    <w:rsid w:val="00B0408D"/>
    <w:rsid w:val="00B04142"/>
    <w:rsid w:val="00B0486B"/>
    <w:rsid w:val="00B04E4C"/>
    <w:rsid w:val="00B0519B"/>
    <w:rsid w:val="00B057AF"/>
    <w:rsid w:val="00B05EEA"/>
    <w:rsid w:val="00B0600E"/>
    <w:rsid w:val="00B074B0"/>
    <w:rsid w:val="00B0765A"/>
    <w:rsid w:val="00B0790F"/>
    <w:rsid w:val="00B103B7"/>
    <w:rsid w:val="00B105E0"/>
    <w:rsid w:val="00B107F6"/>
    <w:rsid w:val="00B10856"/>
    <w:rsid w:val="00B11AB1"/>
    <w:rsid w:val="00B11C7A"/>
    <w:rsid w:val="00B11D4D"/>
    <w:rsid w:val="00B126B5"/>
    <w:rsid w:val="00B12938"/>
    <w:rsid w:val="00B12BBB"/>
    <w:rsid w:val="00B13283"/>
    <w:rsid w:val="00B136BE"/>
    <w:rsid w:val="00B13ACD"/>
    <w:rsid w:val="00B13ECA"/>
    <w:rsid w:val="00B1494C"/>
    <w:rsid w:val="00B14B70"/>
    <w:rsid w:val="00B150C9"/>
    <w:rsid w:val="00B15154"/>
    <w:rsid w:val="00B151B5"/>
    <w:rsid w:val="00B15CDD"/>
    <w:rsid w:val="00B17176"/>
    <w:rsid w:val="00B174A8"/>
    <w:rsid w:val="00B17637"/>
    <w:rsid w:val="00B17957"/>
    <w:rsid w:val="00B17B0B"/>
    <w:rsid w:val="00B201BF"/>
    <w:rsid w:val="00B20387"/>
    <w:rsid w:val="00B2087E"/>
    <w:rsid w:val="00B21180"/>
    <w:rsid w:val="00B214CA"/>
    <w:rsid w:val="00B21589"/>
    <w:rsid w:val="00B216FA"/>
    <w:rsid w:val="00B21D79"/>
    <w:rsid w:val="00B21D7E"/>
    <w:rsid w:val="00B2200A"/>
    <w:rsid w:val="00B22386"/>
    <w:rsid w:val="00B228EE"/>
    <w:rsid w:val="00B22A23"/>
    <w:rsid w:val="00B22C2A"/>
    <w:rsid w:val="00B23385"/>
    <w:rsid w:val="00B2365B"/>
    <w:rsid w:val="00B236F0"/>
    <w:rsid w:val="00B238F2"/>
    <w:rsid w:val="00B23CA6"/>
    <w:rsid w:val="00B23D97"/>
    <w:rsid w:val="00B2469A"/>
    <w:rsid w:val="00B246C0"/>
    <w:rsid w:val="00B24DC5"/>
    <w:rsid w:val="00B24F13"/>
    <w:rsid w:val="00B2530A"/>
    <w:rsid w:val="00B264F3"/>
    <w:rsid w:val="00B26CA0"/>
    <w:rsid w:val="00B26CA5"/>
    <w:rsid w:val="00B26FE3"/>
    <w:rsid w:val="00B27037"/>
    <w:rsid w:val="00B27313"/>
    <w:rsid w:val="00B27608"/>
    <w:rsid w:val="00B27708"/>
    <w:rsid w:val="00B277A1"/>
    <w:rsid w:val="00B277F9"/>
    <w:rsid w:val="00B30A1B"/>
    <w:rsid w:val="00B3177F"/>
    <w:rsid w:val="00B318F6"/>
    <w:rsid w:val="00B31A0F"/>
    <w:rsid w:val="00B322F3"/>
    <w:rsid w:val="00B329FE"/>
    <w:rsid w:val="00B32C01"/>
    <w:rsid w:val="00B32D77"/>
    <w:rsid w:val="00B33006"/>
    <w:rsid w:val="00B3316A"/>
    <w:rsid w:val="00B334EB"/>
    <w:rsid w:val="00B33AC6"/>
    <w:rsid w:val="00B3431F"/>
    <w:rsid w:val="00B346F3"/>
    <w:rsid w:val="00B3484F"/>
    <w:rsid w:val="00B34C14"/>
    <w:rsid w:val="00B34D06"/>
    <w:rsid w:val="00B34E7F"/>
    <w:rsid w:val="00B3593F"/>
    <w:rsid w:val="00B35ED3"/>
    <w:rsid w:val="00B364E4"/>
    <w:rsid w:val="00B365DD"/>
    <w:rsid w:val="00B36D66"/>
    <w:rsid w:val="00B3700C"/>
    <w:rsid w:val="00B37171"/>
    <w:rsid w:val="00B374E0"/>
    <w:rsid w:val="00B37E7A"/>
    <w:rsid w:val="00B402F5"/>
    <w:rsid w:val="00B41691"/>
    <w:rsid w:val="00B41C9C"/>
    <w:rsid w:val="00B4200E"/>
    <w:rsid w:val="00B42E35"/>
    <w:rsid w:val="00B43174"/>
    <w:rsid w:val="00B43183"/>
    <w:rsid w:val="00B43B40"/>
    <w:rsid w:val="00B43F53"/>
    <w:rsid w:val="00B44526"/>
    <w:rsid w:val="00B448EE"/>
    <w:rsid w:val="00B44915"/>
    <w:rsid w:val="00B452E5"/>
    <w:rsid w:val="00B45810"/>
    <w:rsid w:val="00B45DC0"/>
    <w:rsid w:val="00B45FE8"/>
    <w:rsid w:val="00B46195"/>
    <w:rsid w:val="00B4632A"/>
    <w:rsid w:val="00B463C2"/>
    <w:rsid w:val="00B466AD"/>
    <w:rsid w:val="00B46962"/>
    <w:rsid w:val="00B46B61"/>
    <w:rsid w:val="00B46BBA"/>
    <w:rsid w:val="00B46C3F"/>
    <w:rsid w:val="00B46EAD"/>
    <w:rsid w:val="00B475D7"/>
    <w:rsid w:val="00B477D6"/>
    <w:rsid w:val="00B47FA9"/>
    <w:rsid w:val="00B51113"/>
    <w:rsid w:val="00B51341"/>
    <w:rsid w:val="00B51427"/>
    <w:rsid w:val="00B51434"/>
    <w:rsid w:val="00B515A2"/>
    <w:rsid w:val="00B5174A"/>
    <w:rsid w:val="00B51861"/>
    <w:rsid w:val="00B51CD7"/>
    <w:rsid w:val="00B522A7"/>
    <w:rsid w:val="00B52352"/>
    <w:rsid w:val="00B526D8"/>
    <w:rsid w:val="00B52DDC"/>
    <w:rsid w:val="00B53039"/>
    <w:rsid w:val="00B531BF"/>
    <w:rsid w:val="00B53693"/>
    <w:rsid w:val="00B53BEB"/>
    <w:rsid w:val="00B53DC1"/>
    <w:rsid w:val="00B544FD"/>
    <w:rsid w:val="00B545DD"/>
    <w:rsid w:val="00B55847"/>
    <w:rsid w:val="00B558AA"/>
    <w:rsid w:val="00B5618E"/>
    <w:rsid w:val="00B56D4E"/>
    <w:rsid w:val="00B56E5E"/>
    <w:rsid w:val="00B57510"/>
    <w:rsid w:val="00B57570"/>
    <w:rsid w:val="00B605E1"/>
    <w:rsid w:val="00B60655"/>
    <w:rsid w:val="00B60EF0"/>
    <w:rsid w:val="00B60F9F"/>
    <w:rsid w:val="00B61234"/>
    <w:rsid w:val="00B61CF2"/>
    <w:rsid w:val="00B61E30"/>
    <w:rsid w:val="00B61EBE"/>
    <w:rsid w:val="00B62E36"/>
    <w:rsid w:val="00B62E60"/>
    <w:rsid w:val="00B6324C"/>
    <w:rsid w:val="00B63EF6"/>
    <w:rsid w:val="00B64928"/>
    <w:rsid w:val="00B650CC"/>
    <w:rsid w:val="00B666EA"/>
    <w:rsid w:val="00B66BA1"/>
    <w:rsid w:val="00B6706D"/>
    <w:rsid w:val="00B671A6"/>
    <w:rsid w:val="00B67496"/>
    <w:rsid w:val="00B678F3"/>
    <w:rsid w:val="00B67C65"/>
    <w:rsid w:val="00B67DC2"/>
    <w:rsid w:val="00B67E0D"/>
    <w:rsid w:val="00B70021"/>
    <w:rsid w:val="00B7016D"/>
    <w:rsid w:val="00B70182"/>
    <w:rsid w:val="00B7064B"/>
    <w:rsid w:val="00B70704"/>
    <w:rsid w:val="00B70B3F"/>
    <w:rsid w:val="00B713A5"/>
    <w:rsid w:val="00B71BAB"/>
    <w:rsid w:val="00B71C3C"/>
    <w:rsid w:val="00B72265"/>
    <w:rsid w:val="00B7269C"/>
    <w:rsid w:val="00B72F05"/>
    <w:rsid w:val="00B73094"/>
    <w:rsid w:val="00B7321D"/>
    <w:rsid w:val="00B732AB"/>
    <w:rsid w:val="00B735A9"/>
    <w:rsid w:val="00B744C7"/>
    <w:rsid w:val="00B74F96"/>
    <w:rsid w:val="00B75985"/>
    <w:rsid w:val="00B76336"/>
    <w:rsid w:val="00B7633A"/>
    <w:rsid w:val="00B76758"/>
    <w:rsid w:val="00B76C99"/>
    <w:rsid w:val="00B76F49"/>
    <w:rsid w:val="00B770E2"/>
    <w:rsid w:val="00B77DFE"/>
    <w:rsid w:val="00B80593"/>
    <w:rsid w:val="00B8087D"/>
    <w:rsid w:val="00B808E3"/>
    <w:rsid w:val="00B80E7F"/>
    <w:rsid w:val="00B812E5"/>
    <w:rsid w:val="00B81E2E"/>
    <w:rsid w:val="00B822D6"/>
    <w:rsid w:val="00B82632"/>
    <w:rsid w:val="00B8288D"/>
    <w:rsid w:val="00B82B07"/>
    <w:rsid w:val="00B840B4"/>
    <w:rsid w:val="00B84205"/>
    <w:rsid w:val="00B842AE"/>
    <w:rsid w:val="00B849D1"/>
    <w:rsid w:val="00B85B0D"/>
    <w:rsid w:val="00B86D7D"/>
    <w:rsid w:val="00B8721D"/>
    <w:rsid w:val="00B8746C"/>
    <w:rsid w:val="00B87C19"/>
    <w:rsid w:val="00B87F50"/>
    <w:rsid w:val="00B90284"/>
    <w:rsid w:val="00B90915"/>
    <w:rsid w:val="00B90C9E"/>
    <w:rsid w:val="00B91256"/>
    <w:rsid w:val="00B91458"/>
    <w:rsid w:val="00B91493"/>
    <w:rsid w:val="00B9240F"/>
    <w:rsid w:val="00B92FC3"/>
    <w:rsid w:val="00B9324B"/>
    <w:rsid w:val="00B93448"/>
    <w:rsid w:val="00B93730"/>
    <w:rsid w:val="00B93D4D"/>
    <w:rsid w:val="00B944FD"/>
    <w:rsid w:val="00B94670"/>
    <w:rsid w:val="00B9536F"/>
    <w:rsid w:val="00B95370"/>
    <w:rsid w:val="00B95552"/>
    <w:rsid w:val="00B955EE"/>
    <w:rsid w:val="00B95933"/>
    <w:rsid w:val="00B95AD9"/>
    <w:rsid w:val="00B96265"/>
    <w:rsid w:val="00B9657B"/>
    <w:rsid w:val="00B96BA1"/>
    <w:rsid w:val="00B96C32"/>
    <w:rsid w:val="00B97099"/>
    <w:rsid w:val="00B97625"/>
    <w:rsid w:val="00B97E84"/>
    <w:rsid w:val="00BA02BF"/>
    <w:rsid w:val="00BA031B"/>
    <w:rsid w:val="00BA04DB"/>
    <w:rsid w:val="00BA07F4"/>
    <w:rsid w:val="00BA0A53"/>
    <w:rsid w:val="00BA0DAE"/>
    <w:rsid w:val="00BA1643"/>
    <w:rsid w:val="00BA1EBE"/>
    <w:rsid w:val="00BA2305"/>
    <w:rsid w:val="00BA2B1B"/>
    <w:rsid w:val="00BA3507"/>
    <w:rsid w:val="00BA367F"/>
    <w:rsid w:val="00BA3F61"/>
    <w:rsid w:val="00BA4651"/>
    <w:rsid w:val="00BA4A5E"/>
    <w:rsid w:val="00BA4A7B"/>
    <w:rsid w:val="00BA50C5"/>
    <w:rsid w:val="00BA5F47"/>
    <w:rsid w:val="00BA67A3"/>
    <w:rsid w:val="00BA6B30"/>
    <w:rsid w:val="00BA6B88"/>
    <w:rsid w:val="00BA6F0A"/>
    <w:rsid w:val="00BA7835"/>
    <w:rsid w:val="00BA7A83"/>
    <w:rsid w:val="00BA7EBD"/>
    <w:rsid w:val="00BA7FE1"/>
    <w:rsid w:val="00BB008B"/>
    <w:rsid w:val="00BB0127"/>
    <w:rsid w:val="00BB01CF"/>
    <w:rsid w:val="00BB081D"/>
    <w:rsid w:val="00BB1092"/>
    <w:rsid w:val="00BB1E15"/>
    <w:rsid w:val="00BB1E41"/>
    <w:rsid w:val="00BB24A6"/>
    <w:rsid w:val="00BB2F88"/>
    <w:rsid w:val="00BB2FBA"/>
    <w:rsid w:val="00BB30A2"/>
    <w:rsid w:val="00BB30D8"/>
    <w:rsid w:val="00BB33E4"/>
    <w:rsid w:val="00BB3B11"/>
    <w:rsid w:val="00BB3D32"/>
    <w:rsid w:val="00BB3E4B"/>
    <w:rsid w:val="00BB3ED2"/>
    <w:rsid w:val="00BB3EE8"/>
    <w:rsid w:val="00BB4FAE"/>
    <w:rsid w:val="00BB5225"/>
    <w:rsid w:val="00BB530A"/>
    <w:rsid w:val="00BB5383"/>
    <w:rsid w:val="00BB54C5"/>
    <w:rsid w:val="00BB5505"/>
    <w:rsid w:val="00BB5E98"/>
    <w:rsid w:val="00BB6B46"/>
    <w:rsid w:val="00BB6D42"/>
    <w:rsid w:val="00BB6DBC"/>
    <w:rsid w:val="00BB7469"/>
    <w:rsid w:val="00BB7DC8"/>
    <w:rsid w:val="00BB7DEA"/>
    <w:rsid w:val="00BB7FC8"/>
    <w:rsid w:val="00BC018B"/>
    <w:rsid w:val="00BC01B9"/>
    <w:rsid w:val="00BC028D"/>
    <w:rsid w:val="00BC073C"/>
    <w:rsid w:val="00BC0A9C"/>
    <w:rsid w:val="00BC0ED5"/>
    <w:rsid w:val="00BC108E"/>
    <w:rsid w:val="00BC1759"/>
    <w:rsid w:val="00BC1813"/>
    <w:rsid w:val="00BC1B07"/>
    <w:rsid w:val="00BC233F"/>
    <w:rsid w:val="00BC2DA0"/>
    <w:rsid w:val="00BC2E08"/>
    <w:rsid w:val="00BC2E68"/>
    <w:rsid w:val="00BC2F9C"/>
    <w:rsid w:val="00BC344F"/>
    <w:rsid w:val="00BC35CE"/>
    <w:rsid w:val="00BC387E"/>
    <w:rsid w:val="00BC3CFF"/>
    <w:rsid w:val="00BC44F6"/>
    <w:rsid w:val="00BC48BB"/>
    <w:rsid w:val="00BC4DBD"/>
    <w:rsid w:val="00BC5B24"/>
    <w:rsid w:val="00BC5EC2"/>
    <w:rsid w:val="00BC71AE"/>
    <w:rsid w:val="00BC73E7"/>
    <w:rsid w:val="00BC7457"/>
    <w:rsid w:val="00BC7941"/>
    <w:rsid w:val="00BC7F4F"/>
    <w:rsid w:val="00BD0772"/>
    <w:rsid w:val="00BD0C63"/>
    <w:rsid w:val="00BD130C"/>
    <w:rsid w:val="00BD14C3"/>
    <w:rsid w:val="00BD1629"/>
    <w:rsid w:val="00BD16DB"/>
    <w:rsid w:val="00BD1E3B"/>
    <w:rsid w:val="00BD21AF"/>
    <w:rsid w:val="00BD2A3A"/>
    <w:rsid w:val="00BD2C5F"/>
    <w:rsid w:val="00BD2C82"/>
    <w:rsid w:val="00BD2E37"/>
    <w:rsid w:val="00BD3057"/>
    <w:rsid w:val="00BD3058"/>
    <w:rsid w:val="00BD3286"/>
    <w:rsid w:val="00BD35A4"/>
    <w:rsid w:val="00BD3AFF"/>
    <w:rsid w:val="00BD408B"/>
    <w:rsid w:val="00BD4684"/>
    <w:rsid w:val="00BD4C01"/>
    <w:rsid w:val="00BD4DF7"/>
    <w:rsid w:val="00BD5198"/>
    <w:rsid w:val="00BD5333"/>
    <w:rsid w:val="00BD60F5"/>
    <w:rsid w:val="00BD617D"/>
    <w:rsid w:val="00BD6831"/>
    <w:rsid w:val="00BD6DFE"/>
    <w:rsid w:val="00BD6EC6"/>
    <w:rsid w:val="00BD6F6E"/>
    <w:rsid w:val="00BD76E1"/>
    <w:rsid w:val="00BD7BBB"/>
    <w:rsid w:val="00BD7F00"/>
    <w:rsid w:val="00BE00E3"/>
    <w:rsid w:val="00BE0CF1"/>
    <w:rsid w:val="00BE0FEE"/>
    <w:rsid w:val="00BE10E1"/>
    <w:rsid w:val="00BE130E"/>
    <w:rsid w:val="00BE13B8"/>
    <w:rsid w:val="00BE1CCF"/>
    <w:rsid w:val="00BE1DF3"/>
    <w:rsid w:val="00BE1F3A"/>
    <w:rsid w:val="00BE216D"/>
    <w:rsid w:val="00BE2AFC"/>
    <w:rsid w:val="00BE319C"/>
    <w:rsid w:val="00BE3BD1"/>
    <w:rsid w:val="00BE3C11"/>
    <w:rsid w:val="00BE49BE"/>
    <w:rsid w:val="00BE56DC"/>
    <w:rsid w:val="00BE58DB"/>
    <w:rsid w:val="00BE6573"/>
    <w:rsid w:val="00BE696B"/>
    <w:rsid w:val="00BF05E0"/>
    <w:rsid w:val="00BF0642"/>
    <w:rsid w:val="00BF0B7A"/>
    <w:rsid w:val="00BF1227"/>
    <w:rsid w:val="00BF125A"/>
    <w:rsid w:val="00BF2319"/>
    <w:rsid w:val="00BF286E"/>
    <w:rsid w:val="00BF2F68"/>
    <w:rsid w:val="00BF30A7"/>
    <w:rsid w:val="00BF3234"/>
    <w:rsid w:val="00BF3BA7"/>
    <w:rsid w:val="00BF3DFB"/>
    <w:rsid w:val="00BF3EA2"/>
    <w:rsid w:val="00BF428B"/>
    <w:rsid w:val="00BF46F0"/>
    <w:rsid w:val="00BF4928"/>
    <w:rsid w:val="00BF4B37"/>
    <w:rsid w:val="00BF522F"/>
    <w:rsid w:val="00BF52CF"/>
    <w:rsid w:val="00BF537A"/>
    <w:rsid w:val="00BF5788"/>
    <w:rsid w:val="00BF5D4D"/>
    <w:rsid w:val="00BF60AA"/>
    <w:rsid w:val="00BF6E85"/>
    <w:rsid w:val="00BF731B"/>
    <w:rsid w:val="00BF7DCC"/>
    <w:rsid w:val="00C0002A"/>
    <w:rsid w:val="00C00075"/>
    <w:rsid w:val="00C00185"/>
    <w:rsid w:val="00C0069E"/>
    <w:rsid w:val="00C00892"/>
    <w:rsid w:val="00C015FE"/>
    <w:rsid w:val="00C01CB6"/>
    <w:rsid w:val="00C01D52"/>
    <w:rsid w:val="00C01E2C"/>
    <w:rsid w:val="00C01FE0"/>
    <w:rsid w:val="00C02E83"/>
    <w:rsid w:val="00C031A8"/>
    <w:rsid w:val="00C031B6"/>
    <w:rsid w:val="00C037C9"/>
    <w:rsid w:val="00C03BE8"/>
    <w:rsid w:val="00C03CDB"/>
    <w:rsid w:val="00C0436B"/>
    <w:rsid w:val="00C04E8D"/>
    <w:rsid w:val="00C05C4F"/>
    <w:rsid w:val="00C0610F"/>
    <w:rsid w:val="00C0684E"/>
    <w:rsid w:val="00C06B01"/>
    <w:rsid w:val="00C06C2B"/>
    <w:rsid w:val="00C07026"/>
    <w:rsid w:val="00C07131"/>
    <w:rsid w:val="00C074C1"/>
    <w:rsid w:val="00C07C06"/>
    <w:rsid w:val="00C102F9"/>
    <w:rsid w:val="00C11537"/>
    <w:rsid w:val="00C11C5E"/>
    <w:rsid w:val="00C12465"/>
    <w:rsid w:val="00C12885"/>
    <w:rsid w:val="00C12D6D"/>
    <w:rsid w:val="00C13350"/>
    <w:rsid w:val="00C13480"/>
    <w:rsid w:val="00C1398E"/>
    <w:rsid w:val="00C13DDB"/>
    <w:rsid w:val="00C13F8A"/>
    <w:rsid w:val="00C143F0"/>
    <w:rsid w:val="00C14678"/>
    <w:rsid w:val="00C14743"/>
    <w:rsid w:val="00C14E64"/>
    <w:rsid w:val="00C1500C"/>
    <w:rsid w:val="00C152E6"/>
    <w:rsid w:val="00C15B1F"/>
    <w:rsid w:val="00C15DBA"/>
    <w:rsid w:val="00C15E00"/>
    <w:rsid w:val="00C1611C"/>
    <w:rsid w:val="00C16255"/>
    <w:rsid w:val="00C165FA"/>
    <w:rsid w:val="00C16D9D"/>
    <w:rsid w:val="00C17936"/>
    <w:rsid w:val="00C17AD2"/>
    <w:rsid w:val="00C17D76"/>
    <w:rsid w:val="00C17F98"/>
    <w:rsid w:val="00C2035E"/>
    <w:rsid w:val="00C204D0"/>
    <w:rsid w:val="00C2072E"/>
    <w:rsid w:val="00C20B4A"/>
    <w:rsid w:val="00C20BD2"/>
    <w:rsid w:val="00C2163B"/>
    <w:rsid w:val="00C219BB"/>
    <w:rsid w:val="00C21A3F"/>
    <w:rsid w:val="00C22D6C"/>
    <w:rsid w:val="00C234B6"/>
    <w:rsid w:val="00C234CF"/>
    <w:rsid w:val="00C23AE0"/>
    <w:rsid w:val="00C23E0E"/>
    <w:rsid w:val="00C241F2"/>
    <w:rsid w:val="00C243E0"/>
    <w:rsid w:val="00C24528"/>
    <w:rsid w:val="00C246C6"/>
    <w:rsid w:val="00C2475B"/>
    <w:rsid w:val="00C24879"/>
    <w:rsid w:val="00C2500C"/>
    <w:rsid w:val="00C25133"/>
    <w:rsid w:val="00C25610"/>
    <w:rsid w:val="00C25BC5"/>
    <w:rsid w:val="00C25BCE"/>
    <w:rsid w:val="00C25E8C"/>
    <w:rsid w:val="00C261A6"/>
    <w:rsid w:val="00C261CC"/>
    <w:rsid w:val="00C261D6"/>
    <w:rsid w:val="00C2765F"/>
    <w:rsid w:val="00C276D6"/>
    <w:rsid w:val="00C27DEC"/>
    <w:rsid w:val="00C27FDD"/>
    <w:rsid w:val="00C30186"/>
    <w:rsid w:val="00C3041F"/>
    <w:rsid w:val="00C30703"/>
    <w:rsid w:val="00C31478"/>
    <w:rsid w:val="00C31658"/>
    <w:rsid w:val="00C3178B"/>
    <w:rsid w:val="00C32046"/>
    <w:rsid w:val="00C328DA"/>
    <w:rsid w:val="00C32948"/>
    <w:rsid w:val="00C33245"/>
    <w:rsid w:val="00C3344F"/>
    <w:rsid w:val="00C334BA"/>
    <w:rsid w:val="00C342F6"/>
    <w:rsid w:val="00C349F8"/>
    <w:rsid w:val="00C34F8B"/>
    <w:rsid w:val="00C353D8"/>
    <w:rsid w:val="00C35CC5"/>
    <w:rsid w:val="00C35DE9"/>
    <w:rsid w:val="00C36241"/>
    <w:rsid w:val="00C36B25"/>
    <w:rsid w:val="00C36B78"/>
    <w:rsid w:val="00C36DC1"/>
    <w:rsid w:val="00C36EF8"/>
    <w:rsid w:val="00C37562"/>
    <w:rsid w:val="00C37CD4"/>
    <w:rsid w:val="00C37EC2"/>
    <w:rsid w:val="00C401BD"/>
    <w:rsid w:val="00C40352"/>
    <w:rsid w:val="00C406BD"/>
    <w:rsid w:val="00C4078C"/>
    <w:rsid w:val="00C40898"/>
    <w:rsid w:val="00C40E01"/>
    <w:rsid w:val="00C40F06"/>
    <w:rsid w:val="00C41326"/>
    <w:rsid w:val="00C414D2"/>
    <w:rsid w:val="00C41653"/>
    <w:rsid w:val="00C41C47"/>
    <w:rsid w:val="00C41DDE"/>
    <w:rsid w:val="00C42572"/>
    <w:rsid w:val="00C431C0"/>
    <w:rsid w:val="00C43278"/>
    <w:rsid w:val="00C4365C"/>
    <w:rsid w:val="00C437A1"/>
    <w:rsid w:val="00C43A02"/>
    <w:rsid w:val="00C43CE1"/>
    <w:rsid w:val="00C43E5A"/>
    <w:rsid w:val="00C44DD3"/>
    <w:rsid w:val="00C45A44"/>
    <w:rsid w:val="00C463BA"/>
    <w:rsid w:val="00C464AA"/>
    <w:rsid w:val="00C465E6"/>
    <w:rsid w:val="00C46FA3"/>
    <w:rsid w:val="00C47426"/>
    <w:rsid w:val="00C475B9"/>
    <w:rsid w:val="00C47723"/>
    <w:rsid w:val="00C4794B"/>
    <w:rsid w:val="00C503E4"/>
    <w:rsid w:val="00C504B0"/>
    <w:rsid w:val="00C5138F"/>
    <w:rsid w:val="00C51487"/>
    <w:rsid w:val="00C51B04"/>
    <w:rsid w:val="00C51BDE"/>
    <w:rsid w:val="00C51F92"/>
    <w:rsid w:val="00C524A7"/>
    <w:rsid w:val="00C52AC2"/>
    <w:rsid w:val="00C53190"/>
    <w:rsid w:val="00C53486"/>
    <w:rsid w:val="00C53B79"/>
    <w:rsid w:val="00C53E05"/>
    <w:rsid w:val="00C54586"/>
    <w:rsid w:val="00C54917"/>
    <w:rsid w:val="00C54C9D"/>
    <w:rsid w:val="00C54DCF"/>
    <w:rsid w:val="00C54E52"/>
    <w:rsid w:val="00C552F9"/>
    <w:rsid w:val="00C55315"/>
    <w:rsid w:val="00C55431"/>
    <w:rsid w:val="00C5562A"/>
    <w:rsid w:val="00C557D5"/>
    <w:rsid w:val="00C55918"/>
    <w:rsid w:val="00C55A73"/>
    <w:rsid w:val="00C55B2F"/>
    <w:rsid w:val="00C5617E"/>
    <w:rsid w:val="00C564EC"/>
    <w:rsid w:val="00C56C9E"/>
    <w:rsid w:val="00C57634"/>
    <w:rsid w:val="00C579E6"/>
    <w:rsid w:val="00C604CB"/>
    <w:rsid w:val="00C60C83"/>
    <w:rsid w:val="00C611A6"/>
    <w:rsid w:val="00C6137F"/>
    <w:rsid w:val="00C619DA"/>
    <w:rsid w:val="00C619EB"/>
    <w:rsid w:val="00C619F2"/>
    <w:rsid w:val="00C61C3C"/>
    <w:rsid w:val="00C61EDD"/>
    <w:rsid w:val="00C61F4B"/>
    <w:rsid w:val="00C62092"/>
    <w:rsid w:val="00C62362"/>
    <w:rsid w:val="00C62535"/>
    <w:rsid w:val="00C62580"/>
    <w:rsid w:val="00C627ED"/>
    <w:rsid w:val="00C62B90"/>
    <w:rsid w:val="00C62BF3"/>
    <w:rsid w:val="00C62C53"/>
    <w:rsid w:val="00C6333A"/>
    <w:rsid w:val="00C633A1"/>
    <w:rsid w:val="00C6434E"/>
    <w:rsid w:val="00C6478B"/>
    <w:rsid w:val="00C64D93"/>
    <w:rsid w:val="00C6508D"/>
    <w:rsid w:val="00C65F2F"/>
    <w:rsid w:val="00C6643E"/>
    <w:rsid w:val="00C665CD"/>
    <w:rsid w:val="00C66701"/>
    <w:rsid w:val="00C668CC"/>
    <w:rsid w:val="00C672C4"/>
    <w:rsid w:val="00C672F1"/>
    <w:rsid w:val="00C67336"/>
    <w:rsid w:val="00C678A8"/>
    <w:rsid w:val="00C67F34"/>
    <w:rsid w:val="00C70548"/>
    <w:rsid w:val="00C706CA"/>
    <w:rsid w:val="00C70A52"/>
    <w:rsid w:val="00C70B0F"/>
    <w:rsid w:val="00C711C0"/>
    <w:rsid w:val="00C713F9"/>
    <w:rsid w:val="00C71A47"/>
    <w:rsid w:val="00C71FD2"/>
    <w:rsid w:val="00C724A6"/>
    <w:rsid w:val="00C72DD6"/>
    <w:rsid w:val="00C732FE"/>
    <w:rsid w:val="00C73847"/>
    <w:rsid w:val="00C74265"/>
    <w:rsid w:val="00C7428C"/>
    <w:rsid w:val="00C74AF9"/>
    <w:rsid w:val="00C751AB"/>
    <w:rsid w:val="00C757D6"/>
    <w:rsid w:val="00C758C0"/>
    <w:rsid w:val="00C75FD5"/>
    <w:rsid w:val="00C76365"/>
    <w:rsid w:val="00C76A21"/>
    <w:rsid w:val="00C76A64"/>
    <w:rsid w:val="00C76F72"/>
    <w:rsid w:val="00C77072"/>
    <w:rsid w:val="00C779EB"/>
    <w:rsid w:val="00C807BF"/>
    <w:rsid w:val="00C81D04"/>
    <w:rsid w:val="00C82455"/>
    <w:rsid w:val="00C826F7"/>
    <w:rsid w:val="00C82EFE"/>
    <w:rsid w:val="00C832B8"/>
    <w:rsid w:val="00C837B2"/>
    <w:rsid w:val="00C838DB"/>
    <w:rsid w:val="00C83963"/>
    <w:rsid w:val="00C83F3B"/>
    <w:rsid w:val="00C84463"/>
    <w:rsid w:val="00C84B78"/>
    <w:rsid w:val="00C84C4A"/>
    <w:rsid w:val="00C84EDC"/>
    <w:rsid w:val="00C851EC"/>
    <w:rsid w:val="00C8570E"/>
    <w:rsid w:val="00C858EF"/>
    <w:rsid w:val="00C85986"/>
    <w:rsid w:val="00C85BD6"/>
    <w:rsid w:val="00C85EA7"/>
    <w:rsid w:val="00C86469"/>
    <w:rsid w:val="00C8682C"/>
    <w:rsid w:val="00C868FD"/>
    <w:rsid w:val="00C86A70"/>
    <w:rsid w:val="00C877B2"/>
    <w:rsid w:val="00C87AD9"/>
    <w:rsid w:val="00C87B28"/>
    <w:rsid w:val="00C9047A"/>
    <w:rsid w:val="00C90870"/>
    <w:rsid w:val="00C91E78"/>
    <w:rsid w:val="00C9204D"/>
    <w:rsid w:val="00C9233C"/>
    <w:rsid w:val="00C92631"/>
    <w:rsid w:val="00C92688"/>
    <w:rsid w:val="00C92DB0"/>
    <w:rsid w:val="00C930D5"/>
    <w:rsid w:val="00C937B3"/>
    <w:rsid w:val="00C94014"/>
    <w:rsid w:val="00C94348"/>
    <w:rsid w:val="00C948F5"/>
    <w:rsid w:val="00C9549B"/>
    <w:rsid w:val="00C954D8"/>
    <w:rsid w:val="00C9590D"/>
    <w:rsid w:val="00C95EF4"/>
    <w:rsid w:val="00C960BC"/>
    <w:rsid w:val="00C96C6E"/>
    <w:rsid w:val="00C96EEA"/>
    <w:rsid w:val="00C970DD"/>
    <w:rsid w:val="00C97152"/>
    <w:rsid w:val="00C973F2"/>
    <w:rsid w:val="00C97609"/>
    <w:rsid w:val="00C976CF"/>
    <w:rsid w:val="00C97B7F"/>
    <w:rsid w:val="00C97CE8"/>
    <w:rsid w:val="00CA09E9"/>
    <w:rsid w:val="00CA1BD8"/>
    <w:rsid w:val="00CA2A9D"/>
    <w:rsid w:val="00CA39B7"/>
    <w:rsid w:val="00CA404B"/>
    <w:rsid w:val="00CA4286"/>
    <w:rsid w:val="00CA42AB"/>
    <w:rsid w:val="00CA4663"/>
    <w:rsid w:val="00CA4C3D"/>
    <w:rsid w:val="00CA4D55"/>
    <w:rsid w:val="00CA4FC1"/>
    <w:rsid w:val="00CA50BA"/>
    <w:rsid w:val="00CA540A"/>
    <w:rsid w:val="00CA54D1"/>
    <w:rsid w:val="00CA5E3C"/>
    <w:rsid w:val="00CA6298"/>
    <w:rsid w:val="00CA6302"/>
    <w:rsid w:val="00CA6806"/>
    <w:rsid w:val="00CA6D35"/>
    <w:rsid w:val="00CA6F50"/>
    <w:rsid w:val="00CA6FD2"/>
    <w:rsid w:val="00CA7484"/>
    <w:rsid w:val="00CB016D"/>
    <w:rsid w:val="00CB0E12"/>
    <w:rsid w:val="00CB1376"/>
    <w:rsid w:val="00CB13B6"/>
    <w:rsid w:val="00CB1881"/>
    <w:rsid w:val="00CB19AB"/>
    <w:rsid w:val="00CB21F6"/>
    <w:rsid w:val="00CB2557"/>
    <w:rsid w:val="00CB2BC4"/>
    <w:rsid w:val="00CB3196"/>
    <w:rsid w:val="00CB3369"/>
    <w:rsid w:val="00CB33C6"/>
    <w:rsid w:val="00CB3A14"/>
    <w:rsid w:val="00CB3EB4"/>
    <w:rsid w:val="00CB3F3C"/>
    <w:rsid w:val="00CB4D36"/>
    <w:rsid w:val="00CB4E04"/>
    <w:rsid w:val="00CB4EAC"/>
    <w:rsid w:val="00CB56BA"/>
    <w:rsid w:val="00CB5946"/>
    <w:rsid w:val="00CB6174"/>
    <w:rsid w:val="00CB62C6"/>
    <w:rsid w:val="00CB6745"/>
    <w:rsid w:val="00CB695B"/>
    <w:rsid w:val="00CC0760"/>
    <w:rsid w:val="00CC143A"/>
    <w:rsid w:val="00CC1FA4"/>
    <w:rsid w:val="00CC2EA5"/>
    <w:rsid w:val="00CC3783"/>
    <w:rsid w:val="00CC3831"/>
    <w:rsid w:val="00CC3BC0"/>
    <w:rsid w:val="00CC3DD9"/>
    <w:rsid w:val="00CC3E95"/>
    <w:rsid w:val="00CC3EFA"/>
    <w:rsid w:val="00CC3F6A"/>
    <w:rsid w:val="00CC40B5"/>
    <w:rsid w:val="00CC4606"/>
    <w:rsid w:val="00CC4EE0"/>
    <w:rsid w:val="00CC5888"/>
    <w:rsid w:val="00CC618B"/>
    <w:rsid w:val="00CC64A0"/>
    <w:rsid w:val="00CC6AFA"/>
    <w:rsid w:val="00CC71F1"/>
    <w:rsid w:val="00CC7FBC"/>
    <w:rsid w:val="00CD01E1"/>
    <w:rsid w:val="00CD0513"/>
    <w:rsid w:val="00CD08E4"/>
    <w:rsid w:val="00CD08F4"/>
    <w:rsid w:val="00CD1240"/>
    <w:rsid w:val="00CD13A8"/>
    <w:rsid w:val="00CD1B60"/>
    <w:rsid w:val="00CD1F56"/>
    <w:rsid w:val="00CD1F8E"/>
    <w:rsid w:val="00CD22B7"/>
    <w:rsid w:val="00CD247B"/>
    <w:rsid w:val="00CD2490"/>
    <w:rsid w:val="00CD2569"/>
    <w:rsid w:val="00CD27A0"/>
    <w:rsid w:val="00CD2A2A"/>
    <w:rsid w:val="00CD2C98"/>
    <w:rsid w:val="00CD38D9"/>
    <w:rsid w:val="00CD3D5E"/>
    <w:rsid w:val="00CD4A61"/>
    <w:rsid w:val="00CD4AB6"/>
    <w:rsid w:val="00CD4C41"/>
    <w:rsid w:val="00CD4DE8"/>
    <w:rsid w:val="00CD4F64"/>
    <w:rsid w:val="00CD530B"/>
    <w:rsid w:val="00CD5622"/>
    <w:rsid w:val="00CD5A18"/>
    <w:rsid w:val="00CD5FC3"/>
    <w:rsid w:val="00CD629C"/>
    <w:rsid w:val="00CD717D"/>
    <w:rsid w:val="00CD76BC"/>
    <w:rsid w:val="00CD788B"/>
    <w:rsid w:val="00CD7D52"/>
    <w:rsid w:val="00CD7E1B"/>
    <w:rsid w:val="00CE0291"/>
    <w:rsid w:val="00CE0497"/>
    <w:rsid w:val="00CE066A"/>
    <w:rsid w:val="00CE091B"/>
    <w:rsid w:val="00CE0922"/>
    <w:rsid w:val="00CE1239"/>
    <w:rsid w:val="00CE14A3"/>
    <w:rsid w:val="00CE1534"/>
    <w:rsid w:val="00CE16D3"/>
    <w:rsid w:val="00CE1895"/>
    <w:rsid w:val="00CE228B"/>
    <w:rsid w:val="00CE232D"/>
    <w:rsid w:val="00CE27E4"/>
    <w:rsid w:val="00CE2D91"/>
    <w:rsid w:val="00CE2F13"/>
    <w:rsid w:val="00CE308D"/>
    <w:rsid w:val="00CE32C0"/>
    <w:rsid w:val="00CE339B"/>
    <w:rsid w:val="00CE3E11"/>
    <w:rsid w:val="00CE4391"/>
    <w:rsid w:val="00CE56AA"/>
    <w:rsid w:val="00CE67CA"/>
    <w:rsid w:val="00CE6CDF"/>
    <w:rsid w:val="00CE76F7"/>
    <w:rsid w:val="00CE7E11"/>
    <w:rsid w:val="00CF02C5"/>
    <w:rsid w:val="00CF0337"/>
    <w:rsid w:val="00CF034B"/>
    <w:rsid w:val="00CF15DC"/>
    <w:rsid w:val="00CF1DE9"/>
    <w:rsid w:val="00CF282F"/>
    <w:rsid w:val="00CF2BF8"/>
    <w:rsid w:val="00CF2E20"/>
    <w:rsid w:val="00CF3372"/>
    <w:rsid w:val="00CF34AF"/>
    <w:rsid w:val="00CF3603"/>
    <w:rsid w:val="00CF3707"/>
    <w:rsid w:val="00CF3AA8"/>
    <w:rsid w:val="00CF3BE1"/>
    <w:rsid w:val="00CF40FF"/>
    <w:rsid w:val="00CF4272"/>
    <w:rsid w:val="00CF4966"/>
    <w:rsid w:val="00CF49D6"/>
    <w:rsid w:val="00CF4EF8"/>
    <w:rsid w:val="00CF5142"/>
    <w:rsid w:val="00CF5ECA"/>
    <w:rsid w:val="00CF63B0"/>
    <w:rsid w:val="00CF647B"/>
    <w:rsid w:val="00CF68B7"/>
    <w:rsid w:val="00CF7755"/>
    <w:rsid w:val="00CF78B1"/>
    <w:rsid w:val="00CF7CD0"/>
    <w:rsid w:val="00CF7DA2"/>
    <w:rsid w:val="00CF7F9A"/>
    <w:rsid w:val="00D001DD"/>
    <w:rsid w:val="00D0025D"/>
    <w:rsid w:val="00D00306"/>
    <w:rsid w:val="00D0056A"/>
    <w:rsid w:val="00D0096D"/>
    <w:rsid w:val="00D00E18"/>
    <w:rsid w:val="00D01670"/>
    <w:rsid w:val="00D0185A"/>
    <w:rsid w:val="00D01B5F"/>
    <w:rsid w:val="00D01D87"/>
    <w:rsid w:val="00D01DF6"/>
    <w:rsid w:val="00D01E32"/>
    <w:rsid w:val="00D0216C"/>
    <w:rsid w:val="00D021C4"/>
    <w:rsid w:val="00D02345"/>
    <w:rsid w:val="00D02FAA"/>
    <w:rsid w:val="00D0310D"/>
    <w:rsid w:val="00D03117"/>
    <w:rsid w:val="00D03F10"/>
    <w:rsid w:val="00D0465B"/>
    <w:rsid w:val="00D046A6"/>
    <w:rsid w:val="00D0487A"/>
    <w:rsid w:val="00D058F2"/>
    <w:rsid w:val="00D05E31"/>
    <w:rsid w:val="00D05FF7"/>
    <w:rsid w:val="00D0600B"/>
    <w:rsid w:val="00D06B37"/>
    <w:rsid w:val="00D06F76"/>
    <w:rsid w:val="00D07149"/>
    <w:rsid w:val="00D07879"/>
    <w:rsid w:val="00D07CE1"/>
    <w:rsid w:val="00D1001C"/>
    <w:rsid w:val="00D104B8"/>
    <w:rsid w:val="00D10614"/>
    <w:rsid w:val="00D10CC0"/>
    <w:rsid w:val="00D10FCA"/>
    <w:rsid w:val="00D116BA"/>
    <w:rsid w:val="00D1185B"/>
    <w:rsid w:val="00D11F5E"/>
    <w:rsid w:val="00D1397C"/>
    <w:rsid w:val="00D139A5"/>
    <w:rsid w:val="00D13C12"/>
    <w:rsid w:val="00D13FFC"/>
    <w:rsid w:val="00D142D2"/>
    <w:rsid w:val="00D146EA"/>
    <w:rsid w:val="00D146FF"/>
    <w:rsid w:val="00D147B0"/>
    <w:rsid w:val="00D14FA4"/>
    <w:rsid w:val="00D162C9"/>
    <w:rsid w:val="00D167AA"/>
    <w:rsid w:val="00D16A32"/>
    <w:rsid w:val="00D174F1"/>
    <w:rsid w:val="00D175A3"/>
    <w:rsid w:val="00D17985"/>
    <w:rsid w:val="00D17B6B"/>
    <w:rsid w:val="00D17BD2"/>
    <w:rsid w:val="00D17E61"/>
    <w:rsid w:val="00D2003F"/>
    <w:rsid w:val="00D20457"/>
    <w:rsid w:val="00D20821"/>
    <w:rsid w:val="00D20BB3"/>
    <w:rsid w:val="00D20CAA"/>
    <w:rsid w:val="00D2178D"/>
    <w:rsid w:val="00D21C64"/>
    <w:rsid w:val="00D21CE6"/>
    <w:rsid w:val="00D22CA7"/>
    <w:rsid w:val="00D22F2C"/>
    <w:rsid w:val="00D22FCB"/>
    <w:rsid w:val="00D231C4"/>
    <w:rsid w:val="00D23AEA"/>
    <w:rsid w:val="00D23BBC"/>
    <w:rsid w:val="00D23DFC"/>
    <w:rsid w:val="00D25300"/>
    <w:rsid w:val="00D26114"/>
    <w:rsid w:val="00D2617A"/>
    <w:rsid w:val="00D26C44"/>
    <w:rsid w:val="00D27242"/>
    <w:rsid w:val="00D27477"/>
    <w:rsid w:val="00D274F9"/>
    <w:rsid w:val="00D27538"/>
    <w:rsid w:val="00D27F2D"/>
    <w:rsid w:val="00D3046C"/>
    <w:rsid w:val="00D30903"/>
    <w:rsid w:val="00D30A5E"/>
    <w:rsid w:val="00D31127"/>
    <w:rsid w:val="00D3118E"/>
    <w:rsid w:val="00D31794"/>
    <w:rsid w:val="00D319E5"/>
    <w:rsid w:val="00D31BC4"/>
    <w:rsid w:val="00D31D12"/>
    <w:rsid w:val="00D323DE"/>
    <w:rsid w:val="00D32C10"/>
    <w:rsid w:val="00D32C9C"/>
    <w:rsid w:val="00D32CF3"/>
    <w:rsid w:val="00D33478"/>
    <w:rsid w:val="00D3357E"/>
    <w:rsid w:val="00D33ADE"/>
    <w:rsid w:val="00D33B0D"/>
    <w:rsid w:val="00D33CD4"/>
    <w:rsid w:val="00D33DC4"/>
    <w:rsid w:val="00D33DE0"/>
    <w:rsid w:val="00D34280"/>
    <w:rsid w:val="00D3484F"/>
    <w:rsid w:val="00D34C32"/>
    <w:rsid w:val="00D352F5"/>
    <w:rsid w:val="00D356B0"/>
    <w:rsid w:val="00D35C14"/>
    <w:rsid w:val="00D36567"/>
    <w:rsid w:val="00D36903"/>
    <w:rsid w:val="00D36ECA"/>
    <w:rsid w:val="00D37086"/>
    <w:rsid w:val="00D370A9"/>
    <w:rsid w:val="00D371F5"/>
    <w:rsid w:val="00D376CC"/>
    <w:rsid w:val="00D40427"/>
    <w:rsid w:val="00D40594"/>
    <w:rsid w:val="00D415AC"/>
    <w:rsid w:val="00D4160B"/>
    <w:rsid w:val="00D41900"/>
    <w:rsid w:val="00D41D7B"/>
    <w:rsid w:val="00D41EE6"/>
    <w:rsid w:val="00D422FB"/>
    <w:rsid w:val="00D426A4"/>
    <w:rsid w:val="00D42D45"/>
    <w:rsid w:val="00D43363"/>
    <w:rsid w:val="00D43E57"/>
    <w:rsid w:val="00D44160"/>
    <w:rsid w:val="00D443E0"/>
    <w:rsid w:val="00D447AC"/>
    <w:rsid w:val="00D44A65"/>
    <w:rsid w:val="00D44EBD"/>
    <w:rsid w:val="00D4549F"/>
    <w:rsid w:val="00D458AC"/>
    <w:rsid w:val="00D45B60"/>
    <w:rsid w:val="00D4633C"/>
    <w:rsid w:val="00D467DE"/>
    <w:rsid w:val="00D4715C"/>
    <w:rsid w:val="00D47186"/>
    <w:rsid w:val="00D47677"/>
    <w:rsid w:val="00D47AC5"/>
    <w:rsid w:val="00D47F9D"/>
    <w:rsid w:val="00D50069"/>
    <w:rsid w:val="00D50470"/>
    <w:rsid w:val="00D50541"/>
    <w:rsid w:val="00D50585"/>
    <w:rsid w:val="00D50608"/>
    <w:rsid w:val="00D506E5"/>
    <w:rsid w:val="00D50744"/>
    <w:rsid w:val="00D50A06"/>
    <w:rsid w:val="00D5188D"/>
    <w:rsid w:val="00D51924"/>
    <w:rsid w:val="00D51960"/>
    <w:rsid w:val="00D51CAB"/>
    <w:rsid w:val="00D52786"/>
    <w:rsid w:val="00D52F85"/>
    <w:rsid w:val="00D53770"/>
    <w:rsid w:val="00D537DB"/>
    <w:rsid w:val="00D542CE"/>
    <w:rsid w:val="00D5450C"/>
    <w:rsid w:val="00D559EE"/>
    <w:rsid w:val="00D55A39"/>
    <w:rsid w:val="00D55AB6"/>
    <w:rsid w:val="00D55BC5"/>
    <w:rsid w:val="00D56351"/>
    <w:rsid w:val="00D56BC8"/>
    <w:rsid w:val="00D56C2E"/>
    <w:rsid w:val="00D57077"/>
    <w:rsid w:val="00D5751C"/>
    <w:rsid w:val="00D576D5"/>
    <w:rsid w:val="00D5789F"/>
    <w:rsid w:val="00D57B64"/>
    <w:rsid w:val="00D60161"/>
    <w:rsid w:val="00D60304"/>
    <w:rsid w:val="00D60CF3"/>
    <w:rsid w:val="00D60D00"/>
    <w:rsid w:val="00D60F5D"/>
    <w:rsid w:val="00D6191C"/>
    <w:rsid w:val="00D62316"/>
    <w:rsid w:val="00D62A0B"/>
    <w:rsid w:val="00D62ECE"/>
    <w:rsid w:val="00D63468"/>
    <w:rsid w:val="00D635CD"/>
    <w:rsid w:val="00D635E3"/>
    <w:rsid w:val="00D63E39"/>
    <w:rsid w:val="00D63E85"/>
    <w:rsid w:val="00D64123"/>
    <w:rsid w:val="00D64248"/>
    <w:rsid w:val="00D64325"/>
    <w:rsid w:val="00D64363"/>
    <w:rsid w:val="00D6481E"/>
    <w:rsid w:val="00D648D8"/>
    <w:rsid w:val="00D64A28"/>
    <w:rsid w:val="00D64F38"/>
    <w:rsid w:val="00D64FB5"/>
    <w:rsid w:val="00D64FDB"/>
    <w:rsid w:val="00D650EC"/>
    <w:rsid w:val="00D65130"/>
    <w:rsid w:val="00D651BD"/>
    <w:rsid w:val="00D65608"/>
    <w:rsid w:val="00D65A7C"/>
    <w:rsid w:val="00D65CDB"/>
    <w:rsid w:val="00D65FF7"/>
    <w:rsid w:val="00D66834"/>
    <w:rsid w:val="00D6695D"/>
    <w:rsid w:val="00D66A98"/>
    <w:rsid w:val="00D66BC4"/>
    <w:rsid w:val="00D66F03"/>
    <w:rsid w:val="00D67839"/>
    <w:rsid w:val="00D70627"/>
    <w:rsid w:val="00D70C10"/>
    <w:rsid w:val="00D70EFF"/>
    <w:rsid w:val="00D71162"/>
    <w:rsid w:val="00D71BBB"/>
    <w:rsid w:val="00D72CCB"/>
    <w:rsid w:val="00D7357E"/>
    <w:rsid w:val="00D73671"/>
    <w:rsid w:val="00D73B40"/>
    <w:rsid w:val="00D749BF"/>
    <w:rsid w:val="00D75113"/>
    <w:rsid w:val="00D755D9"/>
    <w:rsid w:val="00D7642A"/>
    <w:rsid w:val="00D76B20"/>
    <w:rsid w:val="00D76E93"/>
    <w:rsid w:val="00D7727F"/>
    <w:rsid w:val="00D7728A"/>
    <w:rsid w:val="00D7787D"/>
    <w:rsid w:val="00D8043A"/>
    <w:rsid w:val="00D8086A"/>
    <w:rsid w:val="00D80C9D"/>
    <w:rsid w:val="00D8273B"/>
    <w:rsid w:val="00D82A3E"/>
    <w:rsid w:val="00D82BF0"/>
    <w:rsid w:val="00D834A0"/>
    <w:rsid w:val="00D8355B"/>
    <w:rsid w:val="00D838FE"/>
    <w:rsid w:val="00D83A9C"/>
    <w:rsid w:val="00D83CC5"/>
    <w:rsid w:val="00D8406C"/>
    <w:rsid w:val="00D8442C"/>
    <w:rsid w:val="00D84911"/>
    <w:rsid w:val="00D84C9C"/>
    <w:rsid w:val="00D8537B"/>
    <w:rsid w:val="00D85891"/>
    <w:rsid w:val="00D85F9A"/>
    <w:rsid w:val="00D8621F"/>
    <w:rsid w:val="00D864E5"/>
    <w:rsid w:val="00D867A6"/>
    <w:rsid w:val="00D86AF4"/>
    <w:rsid w:val="00D86C85"/>
    <w:rsid w:val="00D86DCD"/>
    <w:rsid w:val="00D8735A"/>
    <w:rsid w:val="00D87441"/>
    <w:rsid w:val="00D87EED"/>
    <w:rsid w:val="00D90121"/>
    <w:rsid w:val="00D902E8"/>
    <w:rsid w:val="00D91082"/>
    <w:rsid w:val="00D91171"/>
    <w:rsid w:val="00D91252"/>
    <w:rsid w:val="00D9188C"/>
    <w:rsid w:val="00D91AA2"/>
    <w:rsid w:val="00D92085"/>
    <w:rsid w:val="00D9235A"/>
    <w:rsid w:val="00D927C2"/>
    <w:rsid w:val="00D92D3C"/>
    <w:rsid w:val="00D9331A"/>
    <w:rsid w:val="00D937FF"/>
    <w:rsid w:val="00D93DA1"/>
    <w:rsid w:val="00D93ED0"/>
    <w:rsid w:val="00D93F8A"/>
    <w:rsid w:val="00D94839"/>
    <w:rsid w:val="00D94FE4"/>
    <w:rsid w:val="00D9581A"/>
    <w:rsid w:val="00D95BCC"/>
    <w:rsid w:val="00D95C19"/>
    <w:rsid w:val="00D95C77"/>
    <w:rsid w:val="00D96CD4"/>
    <w:rsid w:val="00D970B8"/>
    <w:rsid w:val="00D974B7"/>
    <w:rsid w:val="00D976E3"/>
    <w:rsid w:val="00D979A3"/>
    <w:rsid w:val="00D97B4C"/>
    <w:rsid w:val="00D97CFC"/>
    <w:rsid w:val="00D97E92"/>
    <w:rsid w:val="00DA0131"/>
    <w:rsid w:val="00DA0250"/>
    <w:rsid w:val="00DA0755"/>
    <w:rsid w:val="00DA1115"/>
    <w:rsid w:val="00DA1138"/>
    <w:rsid w:val="00DA1511"/>
    <w:rsid w:val="00DA20C8"/>
    <w:rsid w:val="00DA2597"/>
    <w:rsid w:val="00DA2B39"/>
    <w:rsid w:val="00DA3A48"/>
    <w:rsid w:val="00DA4172"/>
    <w:rsid w:val="00DA462D"/>
    <w:rsid w:val="00DA4D59"/>
    <w:rsid w:val="00DA51D5"/>
    <w:rsid w:val="00DA55A3"/>
    <w:rsid w:val="00DA59B8"/>
    <w:rsid w:val="00DA5BD1"/>
    <w:rsid w:val="00DA5C3B"/>
    <w:rsid w:val="00DA5CDA"/>
    <w:rsid w:val="00DA5D5A"/>
    <w:rsid w:val="00DA5F47"/>
    <w:rsid w:val="00DA62B6"/>
    <w:rsid w:val="00DA630B"/>
    <w:rsid w:val="00DA6479"/>
    <w:rsid w:val="00DA66F2"/>
    <w:rsid w:val="00DA6A41"/>
    <w:rsid w:val="00DA6A59"/>
    <w:rsid w:val="00DA7143"/>
    <w:rsid w:val="00DA71C1"/>
    <w:rsid w:val="00DA71E2"/>
    <w:rsid w:val="00DA7299"/>
    <w:rsid w:val="00DA7366"/>
    <w:rsid w:val="00DA7654"/>
    <w:rsid w:val="00DA7B4D"/>
    <w:rsid w:val="00DB022B"/>
    <w:rsid w:val="00DB0444"/>
    <w:rsid w:val="00DB06FE"/>
    <w:rsid w:val="00DB074D"/>
    <w:rsid w:val="00DB0E05"/>
    <w:rsid w:val="00DB0FC1"/>
    <w:rsid w:val="00DB13EE"/>
    <w:rsid w:val="00DB1488"/>
    <w:rsid w:val="00DB1CAA"/>
    <w:rsid w:val="00DB1F9F"/>
    <w:rsid w:val="00DB21CC"/>
    <w:rsid w:val="00DB22BD"/>
    <w:rsid w:val="00DB2B0C"/>
    <w:rsid w:val="00DB2DD6"/>
    <w:rsid w:val="00DB2EA4"/>
    <w:rsid w:val="00DB3163"/>
    <w:rsid w:val="00DB33D2"/>
    <w:rsid w:val="00DB355D"/>
    <w:rsid w:val="00DB3831"/>
    <w:rsid w:val="00DB395D"/>
    <w:rsid w:val="00DB4C62"/>
    <w:rsid w:val="00DB518E"/>
    <w:rsid w:val="00DB5312"/>
    <w:rsid w:val="00DB5980"/>
    <w:rsid w:val="00DB5A71"/>
    <w:rsid w:val="00DB5D28"/>
    <w:rsid w:val="00DB5F55"/>
    <w:rsid w:val="00DB609F"/>
    <w:rsid w:val="00DB6115"/>
    <w:rsid w:val="00DB66A4"/>
    <w:rsid w:val="00DB6874"/>
    <w:rsid w:val="00DB68DE"/>
    <w:rsid w:val="00DB6CA6"/>
    <w:rsid w:val="00DB76CE"/>
    <w:rsid w:val="00DB7738"/>
    <w:rsid w:val="00DB7AA6"/>
    <w:rsid w:val="00DC040E"/>
    <w:rsid w:val="00DC0608"/>
    <w:rsid w:val="00DC0A78"/>
    <w:rsid w:val="00DC0D6A"/>
    <w:rsid w:val="00DC188B"/>
    <w:rsid w:val="00DC1D1D"/>
    <w:rsid w:val="00DC2302"/>
    <w:rsid w:val="00DC2BF2"/>
    <w:rsid w:val="00DC446A"/>
    <w:rsid w:val="00DC45EA"/>
    <w:rsid w:val="00DC4F0E"/>
    <w:rsid w:val="00DC614E"/>
    <w:rsid w:val="00DC6285"/>
    <w:rsid w:val="00DC62B1"/>
    <w:rsid w:val="00DC6AD7"/>
    <w:rsid w:val="00DC6DA7"/>
    <w:rsid w:val="00DC6DDC"/>
    <w:rsid w:val="00DC6FB1"/>
    <w:rsid w:val="00DC7004"/>
    <w:rsid w:val="00DC72D9"/>
    <w:rsid w:val="00DC7436"/>
    <w:rsid w:val="00DC7532"/>
    <w:rsid w:val="00DC7872"/>
    <w:rsid w:val="00DC79AC"/>
    <w:rsid w:val="00DC7D40"/>
    <w:rsid w:val="00DD02C3"/>
    <w:rsid w:val="00DD03CA"/>
    <w:rsid w:val="00DD0AB8"/>
    <w:rsid w:val="00DD0CE4"/>
    <w:rsid w:val="00DD0EF9"/>
    <w:rsid w:val="00DD1BD3"/>
    <w:rsid w:val="00DD1ECB"/>
    <w:rsid w:val="00DD2009"/>
    <w:rsid w:val="00DD2684"/>
    <w:rsid w:val="00DD27EE"/>
    <w:rsid w:val="00DD2849"/>
    <w:rsid w:val="00DD28D2"/>
    <w:rsid w:val="00DD2DA4"/>
    <w:rsid w:val="00DD37AC"/>
    <w:rsid w:val="00DD4CC7"/>
    <w:rsid w:val="00DD4F79"/>
    <w:rsid w:val="00DD616A"/>
    <w:rsid w:val="00DD6417"/>
    <w:rsid w:val="00DD67EC"/>
    <w:rsid w:val="00DD6C46"/>
    <w:rsid w:val="00DD6EF9"/>
    <w:rsid w:val="00DD7610"/>
    <w:rsid w:val="00DE0724"/>
    <w:rsid w:val="00DE0FC6"/>
    <w:rsid w:val="00DE117E"/>
    <w:rsid w:val="00DE1495"/>
    <w:rsid w:val="00DE175D"/>
    <w:rsid w:val="00DE188B"/>
    <w:rsid w:val="00DE1C11"/>
    <w:rsid w:val="00DE1D0A"/>
    <w:rsid w:val="00DE1D45"/>
    <w:rsid w:val="00DE201B"/>
    <w:rsid w:val="00DE226D"/>
    <w:rsid w:val="00DE244F"/>
    <w:rsid w:val="00DE24AC"/>
    <w:rsid w:val="00DE30FB"/>
    <w:rsid w:val="00DE3AF0"/>
    <w:rsid w:val="00DE3B4A"/>
    <w:rsid w:val="00DE3F29"/>
    <w:rsid w:val="00DE4004"/>
    <w:rsid w:val="00DE58F6"/>
    <w:rsid w:val="00DE675F"/>
    <w:rsid w:val="00DE7873"/>
    <w:rsid w:val="00DF1456"/>
    <w:rsid w:val="00DF1788"/>
    <w:rsid w:val="00DF189E"/>
    <w:rsid w:val="00DF1913"/>
    <w:rsid w:val="00DF1B4E"/>
    <w:rsid w:val="00DF1F50"/>
    <w:rsid w:val="00DF2819"/>
    <w:rsid w:val="00DF2DC3"/>
    <w:rsid w:val="00DF3182"/>
    <w:rsid w:val="00DF37A9"/>
    <w:rsid w:val="00DF3B6F"/>
    <w:rsid w:val="00DF3C7D"/>
    <w:rsid w:val="00DF3CC6"/>
    <w:rsid w:val="00DF4104"/>
    <w:rsid w:val="00DF429F"/>
    <w:rsid w:val="00DF492E"/>
    <w:rsid w:val="00DF4D4B"/>
    <w:rsid w:val="00DF5327"/>
    <w:rsid w:val="00DF5EEC"/>
    <w:rsid w:val="00DF5F8F"/>
    <w:rsid w:val="00DF617D"/>
    <w:rsid w:val="00DF65B7"/>
    <w:rsid w:val="00DF681E"/>
    <w:rsid w:val="00DF689E"/>
    <w:rsid w:val="00DF7A11"/>
    <w:rsid w:val="00DF7F20"/>
    <w:rsid w:val="00DF7F71"/>
    <w:rsid w:val="00E000EE"/>
    <w:rsid w:val="00E005D7"/>
    <w:rsid w:val="00E00629"/>
    <w:rsid w:val="00E01B2F"/>
    <w:rsid w:val="00E01E00"/>
    <w:rsid w:val="00E02070"/>
    <w:rsid w:val="00E0231A"/>
    <w:rsid w:val="00E02332"/>
    <w:rsid w:val="00E039CE"/>
    <w:rsid w:val="00E03B3E"/>
    <w:rsid w:val="00E041B5"/>
    <w:rsid w:val="00E0458A"/>
    <w:rsid w:val="00E046E6"/>
    <w:rsid w:val="00E04769"/>
    <w:rsid w:val="00E049F4"/>
    <w:rsid w:val="00E04F67"/>
    <w:rsid w:val="00E07AE7"/>
    <w:rsid w:val="00E07BD6"/>
    <w:rsid w:val="00E10013"/>
    <w:rsid w:val="00E10173"/>
    <w:rsid w:val="00E1021D"/>
    <w:rsid w:val="00E103AF"/>
    <w:rsid w:val="00E106CF"/>
    <w:rsid w:val="00E107F1"/>
    <w:rsid w:val="00E11515"/>
    <w:rsid w:val="00E12072"/>
    <w:rsid w:val="00E122A7"/>
    <w:rsid w:val="00E12570"/>
    <w:rsid w:val="00E1260B"/>
    <w:rsid w:val="00E1299C"/>
    <w:rsid w:val="00E12BD2"/>
    <w:rsid w:val="00E12C40"/>
    <w:rsid w:val="00E12F30"/>
    <w:rsid w:val="00E13289"/>
    <w:rsid w:val="00E140AB"/>
    <w:rsid w:val="00E141F9"/>
    <w:rsid w:val="00E144E7"/>
    <w:rsid w:val="00E144F8"/>
    <w:rsid w:val="00E1475D"/>
    <w:rsid w:val="00E14CDA"/>
    <w:rsid w:val="00E14D01"/>
    <w:rsid w:val="00E1550D"/>
    <w:rsid w:val="00E15CB6"/>
    <w:rsid w:val="00E15E90"/>
    <w:rsid w:val="00E16AFF"/>
    <w:rsid w:val="00E16D16"/>
    <w:rsid w:val="00E16F10"/>
    <w:rsid w:val="00E16FEE"/>
    <w:rsid w:val="00E17110"/>
    <w:rsid w:val="00E1725C"/>
    <w:rsid w:val="00E172CA"/>
    <w:rsid w:val="00E201D8"/>
    <w:rsid w:val="00E203D4"/>
    <w:rsid w:val="00E20AC2"/>
    <w:rsid w:val="00E20F3A"/>
    <w:rsid w:val="00E20F55"/>
    <w:rsid w:val="00E2118B"/>
    <w:rsid w:val="00E21D54"/>
    <w:rsid w:val="00E225C9"/>
    <w:rsid w:val="00E22834"/>
    <w:rsid w:val="00E23031"/>
    <w:rsid w:val="00E23142"/>
    <w:rsid w:val="00E23467"/>
    <w:rsid w:val="00E23525"/>
    <w:rsid w:val="00E23863"/>
    <w:rsid w:val="00E24190"/>
    <w:rsid w:val="00E2433F"/>
    <w:rsid w:val="00E24B2B"/>
    <w:rsid w:val="00E24DAF"/>
    <w:rsid w:val="00E254C4"/>
    <w:rsid w:val="00E25934"/>
    <w:rsid w:val="00E2665C"/>
    <w:rsid w:val="00E26741"/>
    <w:rsid w:val="00E2777D"/>
    <w:rsid w:val="00E27838"/>
    <w:rsid w:val="00E2785E"/>
    <w:rsid w:val="00E27BCB"/>
    <w:rsid w:val="00E27E84"/>
    <w:rsid w:val="00E27F87"/>
    <w:rsid w:val="00E302B6"/>
    <w:rsid w:val="00E317D2"/>
    <w:rsid w:val="00E31849"/>
    <w:rsid w:val="00E31EB7"/>
    <w:rsid w:val="00E32479"/>
    <w:rsid w:val="00E32BBE"/>
    <w:rsid w:val="00E32DA1"/>
    <w:rsid w:val="00E335A9"/>
    <w:rsid w:val="00E3367F"/>
    <w:rsid w:val="00E33A88"/>
    <w:rsid w:val="00E34D53"/>
    <w:rsid w:val="00E3547D"/>
    <w:rsid w:val="00E35B3C"/>
    <w:rsid w:val="00E368BD"/>
    <w:rsid w:val="00E36EE8"/>
    <w:rsid w:val="00E37B3A"/>
    <w:rsid w:val="00E401C6"/>
    <w:rsid w:val="00E40765"/>
    <w:rsid w:val="00E40827"/>
    <w:rsid w:val="00E413A0"/>
    <w:rsid w:val="00E41780"/>
    <w:rsid w:val="00E41EAC"/>
    <w:rsid w:val="00E42602"/>
    <w:rsid w:val="00E42901"/>
    <w:rsid w:val="00E42C24"/>
    <w:rsid w:val="00E43251"/>
    <w:rsid w:val="00E44BBC"/>
    <w:rsid w:val="00E44DC6"/>
    <w:rsid w:val="00E4506A"/>
    <w:rsid w:val="00E453A7"/>
    <w:rsid w:val="00E45478"/>
    <w:rsid w:val="00E458EA"/>
    <w:rsid w:val="00E45A9E"/>
    <w:rsid w:val="00E45AC3"/>
    <w:rsid w:val="00E469B2"/>
    <w:rsid w:val="00E46F04"/>
    <w:rsid w:val="00E47A59"/>
    <w:rsid w:val="00E47D3B"/>
    <w:rsid w:val="00E50342"/>
    <w:rsid w:val="00E508E9"/>
    <w:rsid w:val="00E509B7"/>
    <w:rsid w:val="00E5144F"/>
    <w:rsid w:val="00E525AC"/>
    <w:rsid w:val="00E53675"/>
    <w:rsid w:val="00E53DDC"/>
    <w:rsid w:val="00E53EF6"/>
    <w:rsid w:val="00E5437F"/>
    <w:rsid w:val="00E543C9"/>
    <w:rsid w:val="00E54616"/>
    <w:rsid w:val="00E54BB1"/>
    <w:rsid w:val="00E550B2"/>
    <w:rsid w:val="00E5555B"/>
    <w:rsid w:val="00E55A23"/>
    <w:rsid w:val="00E55C41"/>
    <w:rsid w:val="00E55C60"/>
    <w:rsid w:val="00E56105"/>
    <w:rsid w:val="00E564E9"/>
    <w:rsid w:val="00E5779A"/>
    <w:rsid w:val="00E578F5"/>
    <w:rsid w:val="00E57F47"/>
    <w:rsid w:val="00E60051"/>
    <w:rsid w:val="00E600C6"/>
    <w:rsid w:val="00E6045B"/>
    <w:rsid w:val="00E60C9F"/>
    <w:rsid w:val="00E6151C"/>
    <w:rsid w:val="00E61578"/>
    <w:rsid w:val="00E6172C"/>
    <w:rsid w:val="00E61E41"/>
    <w:rsid w:val="00E63211"/>
    <w:rsid w:val="00E6365B"/>
    <w:rsid w:val="00E637F3"/>
    <w:rsid w:val="00E6387F"/>
    <w:rsid w:val="00E64B0D"/>
    <w:rsid w:val="00E64CB2"/>
    <w:rsid w:val="00E64CBA"/>
    <w:rsid w:val="00E64D55"/>
    <w:rsid w:val="00E65021"/>
    <w:rsid w:val="00E650C2"/>
    <w:rsid w:val="00E6546F"/>
    <w:rsid w:val="00E6547A"/>
    <w:rsid w:val="00E659F4"/>
    <w:rsid w:val="00E663A1"/>
    <w:rsid w:val="00E6672C"/>
    <w:rsid w:val="00E66760"/>
    <w:rsid w:val="00E66A4B"/>
    <w:rsid w:val="00E66C16"/>
    <w:rsid w:val="00E67D10"/>
    <w:rsid w:val="00E705B3"/>
    <w:rsid w:val="00E7093A"/>
    <w:rsid w:val="00E70DAD"/>
    <w:rsid w:val="00E71374"/>
    <w:rsid w:val="00E71458"/>
    <w:rsid w:val="00E71956"/>
    <w:rsid w:val="00E71AD5"/>
    <w:rsid w:val="00E71AEA"/>
    <w:rsid w:val="00E71C5B"/>
    <w:rsid w:val="00E72873"/>
    <w:rsid w:val="00E72C47"/>
    <w:rsid w:val="00E738D5"/>
    <w:rsid w:val="00E73CB4"/>
    <w:rsid w:val="00E73F24"/>
    <w:rsid w:val="00E746CA"/>
    <w:rsid w:val="00E74F71"/>
    <w:rsid w:val="00E75411"/>
    <w:rsid w:val="00E75A35"/>
    <w:rsid w:val="00E762C8"/>
    <w:rsid w:val="00E76B37"/>
    <w:rsid w:val="00E76C91"/>
    <w:rsid w:val="00E76CDF"/>
    <w:rsid w:val="00E77293"/>
    <w:rsid w:val="00E77AA8"/>
    <w:rsid w:val="00E77FB5"/>
    <w:rsid w:val="00E77FF1"/>
    <w:rsid w:val="00E80118"/>
    <w:rsid w:val="00E80238"/>
    <w:rsid w:val="00E80944"/>
    <w:rsid w:val="00E81916"/>
    <w:rsid w:val="00E81D8E"/>
    <w:rsid w:val="00E820D2"/>
    <w:rsid w:val="00E824B5"/>
    <w:rsid w:val="00E8267E"/>
    <w:rsid w:val="00E82752"/>
    <w:rsid w:val="00E8279A"/>
    <w:rsid w:val="00E82C72"/>
    <w:rsid w:val="00E82D10"/>
    <w:rsid w:val="00E83424"/>
    <w:rsid w:val="00E8376F"/>
    <w:rsid w:val="00E83A18"/>
    <w:rsid w:val="00E83C19"/>
    <w:rsid w:val="00E840EB"/>
    <w:rsid w:val="00E84A8B"/>
    <w:rsid w:val="00E8522C"/>
    <w:rsid w:val="00E857BF"/>
    <w:rsid w:val="00E867D9"/>
    <w:rsid w:val="00E86A39"/>
    <w:rsid w:val="00E86B3C"/>
    <w:rsid w:val="00E86E38"/>
    <w:rsid w:val="00E87551"/>
    <w:rsid w:val="00E87ADD"/>
    <w:rsid w:val="00E87EC3"/>
    <w:rsid w:val="00E907CD"/>
    <w:rsid w:val="00E91172"/>
    <w:rsid w:val="00E91579"/>
    <w:rsid w:val="00E917D9"/>
    <w:rsid w:val="00E9194A"/>
    <w:rsid w:val="00E92A51"/>
    <w:rsid w:val="00E92FAC"/>
    <w:rsid w:val="00E932F7"/>
    <w:rsid w:val="00E936E9"/>
    <w:rsid w:val="00E93934"/>
    <w:rsid w:val="00E93DC2"/>
    <w:rsid w:val="00E94254"/>
    <w:rsid w:val="00E944B0"/>
    <w:rsid w:val="00E94AA4"/>
    <w:rsid w:val="00E94DF6"/>
    <w:rsid w:val="00E950E3"/>
    <w:rsid w:val="00E952B5"/>
    <w:rsid w:val="00E95337"/>
    <w:rsid w:val="00E959AE"/>
    <w:rsid w:val="00E960EF"/>
    <w:rsid w:val="00E96325"/>
    <w:rsid w:val="00E963E7"/>
    <w:rsid w:val="00E96837"/>
    <w:rsid w:val="00E96844"/>
    <w:rsid w:val="00E9688C"/>
    <w:rsid w:val="00E96B18"/>
    <w:rsid w:val="00E970C1"/>
    <w:rsid w:val="00E971D2"/>
    <w:rsid w:val="00E97528"/>
    <w:rsid w:val="00E976E9"/>
    <w:rsid w:val="00E9788E"/>
    <w:rsid w:val="00E97A09"/>
    <w:rsid w:val="00EA041D"/>
    <w:rsid w:val="00EA0506"/>
    <w:rsid w:val="00EA0768"/>
    <w:rsid w:val="00EA0936"/>
    <w:rsid w:val="00EA0974"/>
    <w:rsid w:val="00EA0BB1"/>
    <w:rsid w:val="00EA10F7"/>
    <w:rsid w:val="00EA16CC"/>
    <w:rsid w:val="00EA1D8D"/>
    <w:rsid w:val="00EA2334"/>
    <w:rsid w:val="00EA23E3"/>
    <w:rsid w:val="00EA2E00"/>
    <w:rsid w:val="00EA2E2A"/>
    <w:rsid w:val="00EA3371"/>
    <w:rsid w:val="00EA364D"/>
    <w:rsid w:val="00EA3736"/>
    <w:rsid w:val="00EA390D"/>
    <w:rsid w:val="00EA3B95"/>
    <w:rsid w:val="00EA3C57"/>
    <w:rsid w:val="00EA44AE"/>
    <w:rsid w:val="00EA48D2"/>
    <w:rsid w:val="00EA4BC5"/>
    <w:rsid w:val="00EA4FC7"/>
    <w:rsid w:val="00EA54F0"/>
    <w:rsid w:val="00EA5816"/>
    <w:rsid w:val="00EA598F"/>
    <w:rsid w:val="00EA5CC6"/>
    <w:rsid w:val="00EA649E"/>
    <w:rsid w:val="00EA6945"/>
    <w:rsid w:val="00EA6DDA"/>
    <w:rsid w:val="00EA7129"/>
    <w:rsid w:val="00EA77A4"/>
    <w:rsid w:val="00EA782A"/>
    <w:rsid w:val="00EA7BBC"/>
    <w:rsid w:val="00EA7BD5"/>
    <w:rsid w:val="00EB045B"/>
    <w:rsid w:val="00EB05B7"/>
    <w:rsid w:val="00EB0709"/>
    <w:rsid w:val="00EB09C3"/>
    <w:rsid w:val="00EB0C12"/>
    <w:rsid w:val="00EB0CBC"/>
    <w:rsid w:val="00EB18D4"/>
    <w:rsid w:val="00EB1DD2"/>
    <w:rsid w:val="00EB1EB7"/>
    <w:rsid w:val="00EB1ECD"/>
    <w:rsid w:val="00EB1F96"/>
    <w:rsid w:val="00EB2135"/>
    <w:rsid w:val="00EB24D7"/>
    <w:rsid w:val="00EB2B00"/>
    <w:rsid w:val="00EB3354"/>
    <w:rsid w:val="00EB344F"/>
    <w:rsid w:val="00EB41A8"/>
    <w:rsid w:val="00EB4242"/>
    <w:rsid w:val="00EB47EF"/>
    <w:rsid w:val="00EB50E9"/>
    <w:rsid w:val="00EB56B5"/>
    <w:rsid w:val="00EB5AF5"/>
    <w:rsid w:val="00EB6994"/>
    <w:rsid w:val="00EB6C76"/>
    <w:rsid w:val="00EB7135"/>
    <w:rsid w:val="00EB7221"/>
    <w:rsid w:val="00EB730A"/>
    <w:rsid w:val="00EB7317"/>
    <w:rsid w:val="00EB7361"/>
    <w:rsid w:val="00EB7ACF"/>
    <w:rsid w:val="00EB7F7A"/>
    <w:rsid w:val="00EB7FDD"/>
    <w:rsid w:val="00EC0DFF"/>
    <w:rsid w:val="00EC1116"/>
    <w:rsid w:val="00EC15FB"/>
    <w:rsid w:val="00EC1E3C"/>
    <w:rsid w:val="00EC2259"/>
    <w:rsid w:val="00EC2430"/>
    <w:rsid w:val="00EC2689"/>
    <w:rsid w:val="00EC2E9E"/>
    <w:rsid w:val="00EC34B1"/>
    <w:rsid w:val="00EC3812"/>
    <w:rsid w:val="00EC4763"/>
    <w:rsid w:val="00EC4F4F"/>
    <w:rsid w:val="00EC4FA3"/>
    <w:rsid w:val="00EC516D"/>
    <w:rsid w:val="00EC5C5D"/>
    <w:rsid w:val="00EC615A"/>
    <w:rsid w:val="00EC63FB"/>
    <w:rsid w:val="00EC660C"/>
    <w:rsid w:val="00EC6C5A"/>
    <w:rsid w:val="00EC6F0C"/>
    <w:rsid w:val="00EC79A5"/>
    <w:rsid w:val="00EC7E6A"/>
    <w:rsid w:val="00EC7EB3"/>
    <w:rsid w:val="00EC7FA2"/>
    <w:rsid w:val="00ED0057"/>
    <w:rsid w:val="00ED00AB"/>
    <w:rsid w:val="00ED082A"/>
    <w:rsid w:val="00ED1068"/>
    <w:rsid w:val="00ED1656"/>
    <w:rsid w:val="00ED1929"/>
    <w:rsid w:val="00ED19D2"/>
    <w:rsid w:val="00ED19DB"/>
    <w:rsid w:val="00ED1B41"/>
    <w:rsid w:val="00ED2193"/>
    <w:rsid w:val="00ED25A2"/>
    <w:rsid w:val="00ED29A1"/>
    <w:rsid w:val="00ED2E9C"/>
    <w:rsid w:val="00ED3033"/>
    <w:rsid w:val="00ED3950"/>
    <w:rsid w:val="00ED3A23"/>
    <w:rsid w:val="00ED3E6C"/>
    <w:rsid w:val="00ED40E0"/>
    <w:rsid w:val="00ED4797"/>
    <w:rsid w:val="00ED4F6F"/>
    <w:rsid w:val="00ED5558"/>
    <w:rsid w:val="00ED5ABB"/>
    <w:rsid w:val="00ED63A9"/>
    <w:rsid w:val="00ED6612"/>
    <w:rsid w:val="00ED6759"/>
    <w:rsid w:val="00ED7239"/>
    <w:rsid w:val="00ED724F"/>
    <w:rsid w:val="00ED72D6"/>
    <w:rsid w:val="00ED7317"/>
    <w:rsid w:val="00ED75F0"/>
    <w:rsid w:val="00ED779F"/>
    <w:rsid w:val="00EE05BD"/>
    <w:rsid w:val="00EE0AB7"/>
    <w:rsid w:val="00EE1474"/>
    <w:rsid w:val="00EE154C"/>
    <w:rsid w:val="00EE1BD0"/>
    <w:rsid w:val="00EE28C0"/>
    <w:rsid w:val="00EE29E5"/>
    <w:rsid w:val="00EE3694"/>
    <w:rsid w:val="00EE3815"/>
    <w:rsid w:val="00EE381A"/>
    <w:rsid w:val="00EE3ACD"/>
    <w:rsid w:val="00EE3AD3"/>
    <w:rsid w:val="00EE3F4F"/>
    <w:rsid w:val="00EE3FA0"/>
    <w:rsid w:val="00EE4621"/>
    <w:rsid w:val="00EE4624"/>
    <w:rsid w:val="00EE46C3"/>
    <w:rsid w:val="00EE4ADE"/>
    <w:rsid w:val="00EE5193"/>
    <w:rsid w:val="00EE5C47"/>
    <w:rsid w:val="00EE6707"/>
    <w:rsid w:val="00EE70B9"/>
    <w:rsid w:val="00EE75C3"/>
    <w:rsid w:val="00EE7BED"/>
    <w:rsid w:val="00EE7D25"/>
    <w:rsid w:val="00EE7FA1"/>
    <w:rsid w:val="00EF00D9"/>
    <w:rsid w:val="00EF01C5"/>
    <w:rsid w:val="00EF1748"/>
    <w:rsid w:val="00EF25D5"/>
    <w:rsid w:val="00EF27C3"/>
    <w:rsid w:val="00EF30C6"/>
    <w:rsid w:val="00EF37F7"/>
    <w:rsid w:val="00EF3E2E"/>
    <w:rsid w:val="00EF3E44"/>
    <w:rsid w:val="00EF418E"/>
    <w:rsid w:val="00EF419D"/>
    <w:rsid w:val="00EF4837"/>
    <w:rsid w:val="00EF4FA8"/>
    <w:rsid w:val="00EF619A"/>
    <w:rsid w:val="00EF6267"/>
    <w:rsid w:val="00EF6305"/>
    <w:rsid w:val="00EF65F9"/>
    <w:rsid w:val="00EF6A4F"/>
    <w:rsid w:val="00EF6ABA"/>
    <w:rsid w:val="00EF6C37"/>
    <w:rsid w:val="00EF6C91"/>
    <w:rsid w:val="00EF6FE5"/>
    <w:rsid w:val="00EF77D0"/>
    <w:rsid w:val="00EF7C90"/>
    <w:rsid w:val="00F004F1"/>
    <w:rsid w:val="00F013E9"/>
    <w:rsid w:val="00F01BC8"/>
    <w:rsid w:val="00F0266F"/>
    <w:rsid w:val="00F02889"/>
    <w:rsid w:val="00F02A4C"/>
    <w:rsid w:val="00F03726"/>
    <w:rsid w:val="00F038CB"/>
    <w:rsid w:val="00F03C5B"/>
    <w:rsid w:val="00F0421A"/>
    <w:rsid w:val="00F048BE"/>
    <w:rsid w:val="00F051DD"/>
    <w:rsid w:val="00F05500"/>
    <w:rsid w:val="00F056C0"/>
    <w:rsid w:val="00F05827"/>
    <w:rsid w:val="00F05B5E"/>
    <w:rsid w:val="00F066A7"/>
    <w:rsid w:val="00F06813"/>
    <w:rsid w:val="00F071D1"/>
    <w:rsid w:val="00F0780D"/>
    <w:rsid w:val="00F07F13"/>
    <w:rsid w:val="00F100A8"/>
    <w:rsid w:val="00F10582"/>
    <w:rsid w:val="00F10CE5"/>
    <w:rsid w:val="00F11890"/>
    <w:rsid w:val="00F11DE8"/>
    <w:rsid w:val="00F11F64"/>
    <w:rsid w:val="00F121D2"/>
    <w:rsid w:val="00F122A5"/>
    <w:rsid w:val="00F13173"/>
    <w:rsid w:val="00F13784"/>
    <w:rsid w:val="00F138A1"/>
    <w:rsid w:val="00F141C4"/>
    <w:rsid w:val="00F14E07"/>
    <w:rsid w:val="00F15157"/>
    <w:rsid w:val="00F15385"/>
    <w:rsid w:val="00F157AD"/>
    <w:rsid w:val="00F158F8"/>
    <w:rsid w:val="00F159D5"/>
    <w:rsid w:val="00F15BBF"/>
    <w:rsid w:val="00F15FBA"/>
    <w:rsid w:val="00F1612E"/>
    <w:rsid w:val="00F16C81"/>
    <w:rsid w:val="00F16FC2"/>
    <w:rsid w:val="00F17239"/>
    <w:rsid w:val="00F17342"/>
    <w:rsid w:val="00F178A9"/>
    <w:rsid w:val="00F17F2C"/>
    <w:rsid w:val="00F2083D"/>
    <w:rsid w:val="00F20DD0"/>
    <w:rsid w:val="00F20EF4"/>
    <w:rsid w:val="00F20F20"/>
    <w:rsid w:val="00F20F4B"/>
    <w:rsid w:val="00F210E9"/>
    <w:rsid w:val="00F21183"/>
    <w:rsid w:val="00F21260"/>
    <w:rsid w:val="00F213C3"/>
    <w:rsid w:val="00F2142D"/>
    <w:rsid w:val="00F219AC"/>
    <w:rsid w:val="00F21B0F"/>
    <w:rsid w:val="00F21B48"/>
    <w:rsid w:val="00F220C0"/>
    <w:rsid w:val="00F2235D"/>
    <w:rsid w:val="00F22B32"/>
    <w:rsid w:val="00F22C82"/>
    <w:rsid w:val="00F23256"/>
    <w:rsid w:val="00F234AC"/>
    <w:rsid w:val="00F23889"/>
    <w:rsid w:val="00F25BD8"/>
    <w:rsid w:val="00F25EA7"/>
    <w:rsid w:val="00F260D2"/>
    <w:rsid w:val="00F264E6"/>
    <w:rsid w:val="00F26801"/>
    <w:rsid w:val="00F26C16"/>
    <w:rsid w:val="00F26E7B"/>
    <w:rsid w:val="00F272E3"/>
    <w:rsid w:val="00F27AC3"/>
    <w:rsid w:val="00F300F2"/>
    <w:rsid w:val="00F30A46"/>
    <w:rsid w:val="00F30E03"/>
    <w:rsid w:val="00F31525"/>
    <w:rsid w:val="00F31877"/>
    <w:rsid w:val="00F31FE0"/>
    <w:rsid w:val="00F323AF"/>
    <w:rsid w:val="00F331D3"/>
    <w:rsid w:val="00F336DA"/>
    <w:rsid w:val="00F339CC"/>
    <w:rsid w:val="00F33E9A"/>
    <w:rsid w:val="00F33F05"/>
    <w:rsid w:val="00F34372"/>
    <w:rsid w:val="00F34D15"/>
    <w:rsid w:val="00F35875"/>
    <w:rsid w:val="00F358A4"/>
    <w:rsid w:val="00F358EE"/>
    <w:rsid w:val="00F35FD8"/>
    <w:rsid w:val="00F36037"/>
    <w:rsid w:val="00F36049"/>
    <w:rsid w:val="00F36675"/>
    <w:rsid w:val="00F36702"/>
    <w:rsid w:val="00F36720"/>
    <w:rsid w:val="00F36F90"/>
    <w:rsid w:val="00F3736A"/>
    <w:rsid w:val="00F37968"/>
    <w:rsid w:val="00F37C26"/>
    <w:rsid w:val="00F37F9B"/>
    <w:rsid w:val="00F40138"/>
    <w:rsid w:val="00F407A4"/>
    <w:rsid w:val="00F407F1"/>
    <w:rsid w:val="00F40CFF"/>
    <w:rsid w:val="00F40FB0"/>
    <w:rsid w:val="00F41CD0"/>
    <w:rsid w:val="00F42570"/>
    <w:rsid w:val="00F42BA5"/>
    <w:rsid w:val="00F430EC"/>
    <w:rsid w:val="00F433D8"/>
    <w:rsid w:val="00F43AC8"/>
    <w:rsid w:val="00F43D84"/>
    <w:rsid w:val="00F441E9"/>
    <w:rsid w:val="00F442BB"/>
    <w:rsid w:val="00F445B4"/>
    <w:rsid w:val="00F45529"/>
    <w:rsid w:val="00F45D9F"/>
    <w:rsid w:val="00F461E9"/>
    <w:rsid w:val="00F46290"/>
    <w:rsid w:val="00F462EE"/>
    <w:rsid w:val="00F47374"/>
    <w:rsid w:val="00F47ADD"/>
    <w:rsid w:val="00F47FCE"/>
    <w:rsid w:val="00F508A2"/>
    <w:rsid w:val="00F510CE"/>
    <w:rsid w:val="00F514FA"/>
    <w:rsid w:val="00F5177D"/>
    <w:rsid w:val="00F517D4"/>
    <w:rsid w:val="00F5182F"/>
    <w:rsid w:val="00F51A4C"/>
    <w:rsid w:val="00F520A3"/>
    <w:rsid w:val="00F523A4"/>
    <w:rsid w:val="00F52A3F"/>
    <w:rsid w:val="00F52A88"/>
    <w:rsid w:val="00F52AC4"/>
    <w:rsid w:val="00F52D46"/>
    <w:rsid w:val="00F532A4"/>
    <w:rsid w:val="00F533E1"/>
    <w:rsid w:val="00F535B6"/>
    <w:rsid w:val="00F5375A"/>
    <w:rsid w:val="00F537CC"/>
    <w:rsid w:val="00F53A2C"/>
    <w:rsid w:val="00F53D04"/>
    <w:rsid w:val="00F541A3"/>
    <w:rsid w:val="00F545A1"/>
    <w:rsid w:val="00F54ED3"/>
    <w:rsid w:val="00F55879"/>
    <w:rsid w:val="00F5587F"/>
    <w:rsid w:val="00F5603A"/>
    <w:rsid w:val="00F565CC"/>
    <w:rsid w:val="00F56DB9"/>
    <w:rsid w:val="00F57275"/>
    <w:rsid w:val="00F5751C"/>
    <w:rsid w:val="00F57790"/>
    <w:rsid w:val="00F57C6E"/>
    <w:rsid w:val="00F57E2E"/>
    <w:rsid w:val="00F601DB"/>
    <w:rsid w:val="00F602BF"/>
    <w:rsid w:val="00F6083D"/>
    <w:rsid w:val="00F60A3C"/>
    <w:rsid w:val="00F60B8C"/>
    <w:rsid w:val="00F61C77"/>
    <w:rsid w:val="00F61D81"/>
    <w:rsid w:val="00F61E68"/>
    <w:rsid w:val="00F622DA"/>
    <w:rsid w:val="00F623EF"/>
    <w:rsid w:val="00F62510"/>
    <w:rsid w:val="00F62558"/>
    <w:rsid w:val="00F62AD6"/>
    <w:rsid w:val="00F62C04"/>
    <w:rsid w:val="00F62DB6"/>
    <w:rsid w:val="00F63193"/>
    <w:rsid w:val="00F63C92"/>
    <w:rsid w:val="00F64045"/>
    <w:rsid w:val="00F641DB"/>
    <w:rsid w:val="00F64589"/>
    <w:rsid w:val="00F645AD"/>
    <w:rsid w:val="00F6495A"/>
    <w:rsid w:val="00F65250"/>
    <w:rsid w:val="00F6532F"/>
    <w:rsid w:val="00F65494"/>
    <w:rsid w:val="00F655BD"/>
    <w:rsid w:val="00F65B32"/>
    <w:rsid w:val="00F666A0"/>
    <w:rsid w:val="00F669B8"/>
    <w:rsid w:val="00F67AF5"/>
    <w:rsid w:val="00F67BF6"/>
    <w:rsid w:val="00F70080"/>
    <w:rsid w:val="00F7053E"/>
    <w:rsid w:val="00F705DF"/>
    <w:rsid w:val="00F71308"/>
    <w:rsid w:val="00F714BB"/>
    <w:rsid w:val="00F71564"/>
    <w:rsid w:val="00F72B2C"/>
    <w:rsid w:val="00F72D5D"/>
    <w:rsid w:val="00F72ED4"/>
    <w:rsid w:val="00F7322C"/>
    <w:rsid w:val="00F73332"/>
    <w:rsid w:val="00F73D35"/>
    <w:rsid w:val="00F73FD3"/>
    <w:rsid w:val="00F7426B"/>
    <w:rsid w:val="00F742FF"/>
    <w:rsid w:val="00F74C59"/>
    <w:rsid w:val="00F75135"/>
    <w:rsid w:val="00F7599F"/>
    <w:rsid w:val="00F76FC0"/>
    <w:rsid w:val="00F77107"/>
    <w:rsid w:val="00F77314"/>
    <w:rsid w:val="00F774C2"/>
    <w:rsid w:val="00F77507"/>
    <w:rsid w:val="00F77CA9"/>
    <w:rsid w:val="00F8004A"/>
    <w:rsid w:val="00F8037F"/>
    <w:rsid w:val="00F82054"/>
    <w:rsid w:val="00F822F4"/>
    <w:rsid w:val="00F825BB"/>
    <w:rsid w:val="00F82E80"/>
    <w:rsid w:val="00F82FF9"/>
    <w:rsid w:val="00F8323E"/>
    <w:rsid w:val="00F832FD"/>
    <w:rsid w:val="00F83E27"/>
    <w:rsid w:val="00F83F67"/>
    <w:rsid w:val="00F8427F"/>
    <w:rsid w:val="00F846AF"/>
    <w:rsid w:val="00F84753"/>
    <w:rsid w:val="00F852A6"/>
    <w:rsid w:val="00F860E9"/>
    <w:rsid w:val="00F8624E"/>
    <w:rsid w:val="00F86695"/>
    <w:rsid w:val="00F86722"/>
    <w:rsid w:val="00F86CC3"/>
    <w:rsid w:val="00F86F0C"/>
    <w:rsid w:val="00F87E18"/>
    <w:rsid w:val="00F901A6"/>
    <w:rsid w:val="00F903FE"/>
    <w:rsid w:val="00F908B4"/>
    <w:rsid w:val="00F909E1"/>
    <w:rsid w:val="00F91623"/>
    <w:rsid w:val="00F9224F"/>
    <w:rsid w:val="00F924BD"/>
    <w:rsid w:val="00F92529"/>
    <w:rsid w:val="00F92622"/>
    <w:rsid w:val="00F926A9"/>
    <w:rsid w:val="00F929ED"/>
    <w:rsid w:val="00F930E6"/>
    <w:rsid w:val="00F931DB"/>
    <w:rsid w:val="00F93633"/>
    <w:rsid w:val="00F938FF"/>
    <w:rsid w:val="00F93B02"/>
    <w:rsid w:val="00F93BB4"/>
    <w:rsid w:val="00F93DEC"/>
    <w:rsid w:val="00F94AB1"/>
    <w:rsid w:val="00F951C0"/>
    <w:rsid w:val="00F95264"/>
    <w:rsid w:val="00F960E2"/>
    <w:rsid w:val="00F9662B"/>
    <w:rsid w:val="00F967E6"/>
    <w:rsid w:val="00F9692A"/>
    <w:rsid w:val="00F96A4D"/>
    <w:rsid w:val="00F9717F"/>
    <w:rsid w:val="00F973FF"/>
    <w:rsid w:val="00F979A6"/>
    <w:rsid w:val="00FA01BA"/>
    <w:rsid w:val="00FA0263"/>
    <w:rsid w:val="00FA0518"/>
    <w:rsid w:val="00FA0DD0"/>
    <w:rsid w:val="00FA0FD8"/>
    <w:rsid w:val="00FA19F5"/>
    <w:rsid w:val="00FA1D9A"/>
    <w:rsid w:val="00FA21AD"/>
    <w:rsid w:val="00FA358A"/>
    <w:rsid w:val="00FA3D67"/>
    <w:rsid w:val="00FA3FF3"/>
    <w:rsid w:val="00FA43A0"/>
    <w:rsid w:val="00FA4AAC"/>
    <w:rsid w:val="00FA4C88"/>
    <w:rsid w:val="00FA517B"/>
    <w:rsid w:val="00FA52B9"/>
    <w:rsid w:val="00FA5829"/>
    <w:rsid w:val="00FA5DEA"/>
    <w:rsid w:val="00FA648F"/>
    <w:rsid w:val="00FA6BD6"/>
    <w:rsid w:val="00FA6E89"/>
    <w:rsid w:val="00FA7394"/>
    <w:rsid w:val="00FA7503"/>
    <w:rsid w:val="00FA79E6"/>
    <w:rsid w:val="00FA7ACE"/>
    <w:rsid w:val="00FA7D26"/>
    <w:rsid w:val="00FB00DD"/>
    <w:rsid w:val="00FB0686"/>
    <w:rsid w:val="00FB0753"/>
    <w:rsid w:val="00FB0820"/>
    <w:rsid w:val="00FB0F86"/>
    <w:rsid w:val="00FB1B54"/>
    <w:rsid w:val="00FB1C94"/>
    <w:rsid w:val="00FB28EB"/>
    <w:rsid w:val="00FB2C70"/>
    <w:rsid w:val="00FB30F3"/>
    <w:rsid w:val="00FB37B3"/>
    <w:rsid w:val="00FB3B6E"/>
    <w:rsid w:val="00FB3BEE"/>
    <w:rsid w:val="00FB3E3C"/>
    <w:rsid w:val="00FB40DC"/>
    <w:rsid w:val="00FB436C"/>
    <w:rsid w:val="00FB475C"/>
    <w:rsid w:val="00FB4DCE"/>
    <w:rsid w:val="00FB4E20"/>
    <w:rsid w:val="00FB5737"/>
    <w:rsid w:val="00FB590B"/>
    <w:rsid w:val="00FB5B37"/>
    <w:rsid w:val="00FB5FCD"/>
    <w:rsid w:val="00FB653F"/>
    <w:rsid w:val="00FB79A7"/>
    <w:rsid w:val="00FB7C63"/>
    <w:rsid w:val="00FB7C69"/>
    <w:rsid w:val="00FB7FCB"/>
    <w:rsid w:val="00FC01AE"/>
    <w:rsid w:val="00FC060B"/>
    <w:rsid w:val="00FC0A0C"/>
    <w:rsid w:val="00FC0B2E"/>
    <w:rsid w:val="00FC0C6C"/>
    <w:rsid w:val="00FC1364"/>
    <w:rsid w:val="00FC150D"/>
    <w:rsid w:val="00FC15E8"/>
    <w:rsid w:val="00FC252D"/>
    <w:rsid w:val="00FC28D1"/>
    <w:rsid w:val="00FC2E0D"/>
    <w:rsid w:val="00FC2ED2"/>
    <w:rsid w:val="00FC2F41"/>
    <w:rsid w:val="00FC300B"/>
    <w:rsid w:val="00FC3049"/>
    <w:rsid w:val="00FC3126"/>
    <w:rsid w:val="00FC38B1"/>
    <w:rsid w:val="00FC3910"/>
    <w:rsid w:val="00FC482E"/>
    <w:rsid w:val="00FC4BB7"/>
    <w:rsid w:val="00FC5245"/>
    <w:rsid w:val="00FC5440"/>
    <w:rsid w:val="00FC558B"/>
    <w:rsid w:val="00FC55C1"/>
    <w:rsid w:val="00FC5A25"/>
    <w:rsid w:val="00FC643F"/>
    <w:rsid w:val="00FC67DA"/>
    <w:rsid w:val="00FC6A97"/>
    <w:rsid w:val="00FC6D32"/>
    <w:rsid w:val="00FC6E4E"/>
    <w:rsid w:val="00FC6FF1"/>
    <w:rsid w:val="00FC73F2"/>
    <w:rsid w:val="00FD01D6"/>
    <w:rsid w:val="00FD031B"/>
    <w:rsid w:val="00FD047F"/>
    <w:rsid w:val="00FD0DE3"/>
    <w:rsid w:val="00FD0EE3"/>
    <w:rsid w:val="00FD1394"/>
    <w:rsid w:val="00FD1CFF"/>
    <w:rsid w:val="00FD23BF"/>
    <w:rsid w:val="00FD25E7"/>
    <w:rsid w:val="00FD2A22"/>
    <w:rsid w:val="00FD2D24"/>
    <w:rsid w:val="00FD37D3"/>
    <w:rsid w:val="00FD39E0"/>
    <w:rsid w:val="00FD4583"/>
    <w:rsid w:val="00FD4799"/>
    <w:rsid w:val="00FD4C1B"/>
    <w:rsid w:val="00FD549F"/>
    <w:rsid w:val="00FD561D"/>
    <w:rsid w:val="00FD5861"/>
    <w:rsid w:val="00FD5D16"/>
    <w:rsid w:val="00FD6D82"/>
    <w:rsid w:val="00FD764C"/>
    <w:rsid w:val="00FD7B1E"/>
    <w:rsid w:val="00FD7E93"/>
    <w:rsid w:val="00FE02E0"/>
    <w:rsid w:val="00FE093D"/>
    <w:rsid w:val="00FE10AC"/>
    <w:rsid w:val="00FE14C6"/>
    <w:rsid w:val="00FE23C8"/>
    <w:rsid w:val="00FE2E0B"/>
    <w:rsid w:val="00FE2E40"/>
    <w:rsid w:val="00FE37F1"/>
    <w:rsid w:val="00FE4297"/>
    <w:rsid w:val="00FE42A6"/>
    <w:rsid w:val="00FE430F"/>
    <w:rsid w:val="00FE4705"/>
    <w:rsid w:val="00FE4CDC"/>
    <w:rsid w:val="00FE4EB0"/>
    <w:rsid w:val="00FE5326"/>
    <w:rsid w:val="00FE57A4"/>
    <w:rsid w:val="00FE5A2C"/>
    <w:rsid w:val="00FE5EEF"/>
    <w:rsid w:val="00FE6344"/>
    <w:rsid w:val="00FE63F4"/>
    <w:rsid w:val="00FE6C3A"/>
    <w:rsid w:val="00FE6C91"/>
    <w:rsid w:val="00FE6D69"/>
    <w:rsid w:val="00FF0753"/>
    <w:rsid w:val="00FF0E6B"/>
    <w:rsid w:val="00FF1276"/>
    <w:rsid w:val="00FF179E"/>
    <w:rsid w:val="00FF1DD3"/>
    <w:rsid w:val="00FF2312"/>
    <w:rsid w:val="00FF244F"/>
    <w:rsid w:val="00FF284E"/>
    <w:rsid w:val="00FF2CC9"/>
    <w:rsid w:val="00FF2CD9"/>
    <w:rsid w:val="00FF2D13"/>
    <w:rsid w:val="00FF3285"/>
    <w:rsid w:val="00FF3514"/>
    <w:rsid w:val="00FF374D"/>
    <w:rsid w:val="00FF3B48"/>
    <w:rsid w:val="00FF3D80"/>
    <w:rsid w:val="00FF3E0C"/>
    <w:rsid w:val="00FF3F08"/>
    <w:rsid w:val="00FF4215"/>
    <w:rsid w:val="00FF4454"/>
    <w:rsid w:val="00FF4A6B"/>
    <w:rsid w:val="00FF4B1F"/>
    <w:rsid w:val="00FF521C"/>
    <w:rsid w:val="00FF6234"/>
    <w:rsid w:val="00FF63BE"/>
    <w:rsid w:val="00FF68AC"/>
    <w:rsid w:val="00FF6A17"/>
    <w:rsid w:val="00FF6D51"/>
    <w:rsid w:val="00FF6D7D"/>
    <w:rsid w:val="00FF6FB4"/>
    <w:rsid w:val="00FF7245"/>
    <w:rsid w:val="00FF762B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2453CA8"/>
  <w15:docId w15:val="{C4913226-A3E3-4FF8-B542-2DAB5EF41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qFormat/>
    <w:rsid w:val="00463B2B"/>
    <w:pPr>
      <w:keepNext/>
      <w:tabs>
        <w:tab w:val="left" w:pos="8931"/>
      </w:tabs>
      <w:jc w:val="both"/>
      <w:outlineLvl w:val="0"/>
    </w:pPr>
    <w:rPr>
      <w:rFonts w:ascii="Arial" w:hAnsi="Arial"/>
      <w:b/>
      <w:color w:val="FF0000"/>
      <w:sz w:val="24"/>
      <w:szCs w:val="24"/>
      <w:lang w:val="x-none" w:eastAsia="x-none"/>
    </w:rPr>
  </w:style>
  <w:style w:type="paragraph" w:styleId="Ttulo2">
    <w:name w:val="heading 2"/>
    <w:basedOn w:val="Normal"/>
    <w:next w:val="Normal"/>
    <w:uiPriority w:val="9"/>
    <w:qFormat/>
    <w:pPr>
      <w:keepNext/>
      <w:numPr>
        <w:numId w:val="10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basedOn w:val="Normal"/>
    <w:link w:val="TtuloChar"/>
    <w:qFormat/>
    <w:pPr>
      <w:jc w:val="center"/>
    </w:pPr>
    <w:rPr>
      <w:rFonts w:ascii="Arial Narrow" w:hAnsi="Arial Narrow"/>
      <w:b/>
      <w:bCs/>
      <w:sz w:val="36"/>
      <w:lang w:val="x-none" w:eastAsia="x-none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uiPriority w:val="99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  <w:lang w:val="x-none" w:eastAsia="x-none"/>
    </w:rPr>
  </w:style>
  <w:style w:type="paragraph" w:styleId="Corpodetexto">
    <w:name w:val="Body Text"/>
    <w:basedOn w:val="Normal"/>
    <w:link w:val="CorpodetextoChar"/>
    <w:pPr>
      <w:tabs>
        <w:tab w:val="left" w:pos="-720"/>
      </w:tabs>
      <w:jc w:val="both"/>
    </w:pPr>
    <w:rPr>
      <w:rFonts w:ascii="Arial" w:hAnsi="Arial"/>
      <w:sz w:val="24"/>
      <w:szCs w:val="24"/>
      <w:lang w:val="x-none" w:eastAsia="x-none"/>
    </w:rPr>
  </w:style>
  <w:style w:type="paragraph" w:styleId="Subttulo">
    <w:name w:val="Subtitle"/>
    <w:basedOn w:val="Normal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D97CFC"/>
    <w:pPr>
      <w:tabs>
        <w:tab w:val="left" w:pos="400"/>
        <w:tab w:val="left" w:pos="600"/>
        <w:tab w:val="right" w:leader="dot" w:pos="8990"/>
      </w:tabs>
      <w:spacing w:line="360" w:lineRule="auto"/>
      <w:ind w:right="566"/>
      <w:jc w:val="both"/>
    </w:pPr>
    <w:rPr>
      <w:rFonts w:ascii="Arial" w:hAnsi="Arial" w:cs="Arial"/>
      <w:noProof/>
      <w:snapToGrid w:val="0"/>
      <w:kern w:val="28"/>
      <w:sz w:val="21"/>
      <w:szCs w:val="21"/>
    </w:rPr>
  </w:style>
  <w:style w:type="paragraph" w:styleId="Sumrio2">
    <w:name w:val="toc 2"/>
    <w:basedOn w:val="Normal"/>
    <w:next w:val="Normal"/>
    <w:autoRedefine/>
    <w:uiPriority w:val="39"/>
    <w:pPr>
      <w:ind w:left="200"/>
    </w:p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semiHidden/>
    <w:rsid w:val="008C6ACA"/>
    <w:pPr>
      <w:numPr>
        <w:ilvl w:val="1"/>
        <w:numId w:val="11"/>
      </w:numPr>
      <w:tabs>
        <w:tab w:val="left" w:pos="1134"/>
      </w:tabs>
      <w:spacing w:after="120"/>
      <w:ind w:left="0" w:firstLine="0"/>
      <w:jc w:val="both"/>
    </w:pPr>
  </w:style>
  <w:style w:type="paragraph" w:styleId="Sumrio5">
    <w:name w:val="toc 5"/>
    <w:basedOn w:val="Normal"/>
    <w:next w:val="Normal"/>
    <w:autoRedefine/>
    <w:semiHidden/>
    <w:pPr>
      <w:ind w:left="800"/>
    </w:pPr>
  </w:style>
  <w:style w:type="paragraph" w:styleId="Sumrio6">
    <w:name w:val="toc 6"/>
    <w:basedOn w:val="Normal"/>
    <w:next w:val="Normal"/>
    <w:autoRedefine/>
    <w:semiHidden/>
    <w:pPr>
      <w:ind w:left="1000"/>
    </w:pPr>
  </w:style>
  <w:style w:type="paragraph" w:styleId="Sumrio7">
    <w:name w:val="toc 7"/>
    <w:basedOn w:val="Normal"/>
    <w:next w:val="Normal"/>
    <w:autoRedefine/>
    <w:semiHidden/>
    <w:pPr>
      <w:ind w:left="1200"/>
    </w:pPr>
  </w:style>
  <w:style w:type="paragraph" w:styleId="Sumrio8">
    <w:name w:val="toc 8"/>
    <w:basedOn w:val="Normal"/>
    <w:next w:val="Normal"/>
    <w:autoRedefine/>
    <w:semiHidden/>
    <w:pPr>
      <w:ind w:left="1400"/>
    </w:pPr>
  </w:style>
  <w:style w:type="paragraph" w:styleId="Sumrio9">
    <w:name w:val="toc 9"/>
    <w:basedOn w:val="Normal"/>
    <w:next w:val="Normal"/>
    <w:autoRedefine/>
    <w:semiHidden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/>
      <w:color w:val="0000FF"/>
      <w:sz w:val="24"/>
      <w:lang w:val="x-none" w:eastAsia="x-none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AB085C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2C75F0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rsid w:val="00463B2B"/>
    <w:rPr>
      <w:rFonts w:ascii="Arial" w:hAnsi="Arial"/>
      <w:b/>
      <w:color w:val="FF0000"/>
      <w:sz w:val="24"/>
      <w:szCs w:val="24"/>
      <w:lang w:val="x-none" w:eastAsia="x-none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tabs>
        <w:tab w:val="clear" w:pos="720"/>
      </w:tabs>
      <w:ind w:left="0" w:firstLine="0"/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tabs>
        <w:tab w:val="num" w:pos="720"/>
      </w:tabs>
      <w:ind w:left="360" w:hanging="360"/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2"/>
      </w:numPr>
    </w:pPr>
  </w:style>
  <w:style w:type="character" w:styleId="Refdenotaderodap">
    <w:name w:val="footnote reference"/>
    <w:uiPriority w:val="99"/>
    <w:rsid w:val="000D7860"/>
    <w:rPr>
      <w:vertAlign w:val="superscript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463B2B"/>
    <w:pPr>
      <w:keepLines/>
      <w:tabs>
        <w:tab w:val="clear" w:pos="8931"/>
      </w:tabs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EE4621"/>
  </w:style>
  <w:style w:type="character" w:customStyle="1" w:styleId="apple-converted-space">
    <w:name w:val="apple-converted-space"/>
    <w:basedOn w:val="Fontepargpadro"/>
    <w:rsid w:val="00EE4621"/>
  </w:style>
  <w:style w:type="paragraph" w:customStyle="1" w:styleId="style3">
    <w:name w:val="style3"/>
    <w:basedOn w:val="Normal"/>
    <w:rsid w:val="00B02DB9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Corpodetexto3Char">
    <w:name w:val="Corpo de texto 3 Char"/>
    <w:link w:val="Corpodetexto3"/>
    <w:rsid w:val="006B7C20"/>
    <w:rPr>
      <w:rFonts w:ascii="Arial" w:hAnsi="Arial" w:cs="Arial"/>
      <w:color w:val="0000FF"/>
      <w:sz w:val="24"/>
    </w:rPr>
  </w:style>
  <w:style w:type="character" w:customStyle="1" w:styleId="Recuodecorpodetexto3Char">
    <w:name w:val="Recuo de corpo de texto 3 Char"/>
    <w:link w:val="Recuodecorpodetexto3"/>
    <w:rsid w:val="00AE18ED"/>
    <w:rPr>
      <w:sz w:val="24"/>
      <w:szCs w:val="24"/>
    </w:rPr>
  </w:style>
  <w:style w:type="paragraph" w:customStyle="1" w:styleId="Default">
    <w:name w:val="Default"/>
    <w:rsid w:val="00AE18E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78871638115">
    <w:name w:val="78871638115"/>
    <w:semiHidden/>
    <w:rsid w:val="00082A31"/>
    <w:rPr>
      <w:rFonts w:ascii="Arial" w:hAnsi="Arial" w:cs="Arial"/>
      <w:color w:val="000080"/>
      <w:sz w:val="20"/>
      <w:szCs w:val="20"/>
    </w:rPr>
  </w:style>
  <w:style w:type="paragraph" w:styleId="Pr-formataoHTML">
    <w:name w:val="HTML Preformatted"/>
    <w:basedOn w:val="Normal"/>
    <w:link w:val="Pr-formataoHTMLChar"/>
    <w:uiPriority w:val="99"/>
    <w:unhideWhenUsed/>
    <w:rsid w:val="00082A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Pr-formataoHTMLChar">
    <w:name w:val="Pré-formatação HTML Char"/>
    <w:link w:val="Pr-formataoHTML"/>
    <w:uiPriority w:val="99"/>
    <w:rsid w:val="00082A31"/>
    <w:rPr>
      <w:rFonts w:ascii="Courier New" w:hAnsi="Courier New"/>
      <w:lang w:val="x-none" w:eastAsia="x-non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82A31"/>
    <w:rPr>
      <w:lang w:val="x-none" w:eastAsia="x-none"/>
    </w:rPr>
  </w:style>
  <w:style w:type="character" w:customStyle="1" w:styleId="TextodenotaderodapChar">
    <w:name w:val="Texto de nota de rodapé Char"/>
    <w:link w:val="Textodenotaderodap"/>
    <w:uiPriority w:val="99"/>
    <w:rsid w:val="00082A31"/>
    <w:rPr>
      <w:lang w:val="x-none" w:eastAsia="x-none"/>
    </w:rPr>
  </w:style>
  <w:style w:type="paragraph" w:customStyle="1" w:styleId="Informacao">
    <w:name w:val="Informacao"/>
    <w:basedOn w:val="Normal"/>
    <w:rsid w:val="00082A31"/>
    <w:rPr>
      <w:rFonts w:ascii="Arial" w:hAnsi="Arial"/>
      <w:sz w:val="24"/>
    </w:rPr>
  </w:style>
  <w:style w:type="character" w:styleId="Refdecomentrio">
    <w:name w:val="annotation reference"/>
    <w:uiPriority w:val="99"/>
    <w:unhideWhenUsed/>
    <w:rsid w:val="00082A3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82A31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082A31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082A3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082A31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uiPriority w:val="99"/>
    <w:semiHidden/>
    <w:rsid w:val="00082A3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82A31"/>
    <w:pPr>
      <w:spacing w:before="100" w:beforeAutospacing="1" w:after="100" w:afterAutospacing="1"/>
    </w:pPr>
    <w:rPr>
      <w:sz w:val="24"/>
      <w:szCs w:val="24"/>
    </w:rPr>
  </w:style>
  <w:style w:type="paragraph" w:customStyle="1" w:styleId="GECOC">
    <w:name w:val="GECOC"/>
    <w:basedOn w:val="Textodecomentrio"/>
    <w:link w:val="GECOCChar"/>
    <w:qFormat/>
    <w:rsid w:val="00082A31"/>
    <w:rPr>
      <w:b/>
      <w:color w:val="4F6228"/>
    </w:rPr>
  </w:style>
  <w:style w:type="paragraph" w:customStyle="1" w:styleId="Estilo1">
    <w:name w:val="Estilo1"/>
    <w:basedOn w:val="Textodecomentrio"/>
    <w:link w:val="Estilo1Char"/>
    <w:qFormat/>
    <w:rsid w:val="00082A31"/>
  </w:style>
  <w:style w:type="character" w:customStyle="1" w:styleId="GECOCChar">
    <w:name w:val="GECOC Char"/>
    <w:link w:val="GECOC"/>
    <w:rsid w:val="00082A31"/>
    <w:rPr>
      <w:rFonts w:ascii="Calibri" w:eastAsia="Calibri" w:hAnsi="Calibri"/>
      <w:b/>
      <w:color w:val="4F6228"/>
      <w:lang w:val="x-none" w:eastAsia="en-US"/>
    </w:rPr>
  </w:style>
  <w:style w:type="character" w:customStyle="1" w:styleId="Estilo1Char">
    <w:name w:val="Estilo1 Char"/>
    <w:link w:val="Estilo1"/>
    <w:rsid w:val="00082A31"/>
    <w:rPr>
      <w:rFonts w:ascii="Calibri" w:eastAsia="Calibri" w:hAnsi="Calibri"/>
      <w:lang w:val="x-none" w:eastAsia="en-US"/>
    </w:rPr>
  </w:style>
  <w:style w:type="paragraph" w:customStyle="1" w:styleId="Subttulo1">
    <w:name w:val="Subtítulo 1"/>
    <w:basedOn w:val="PargrafodaLista"/>
    <w:rsid w:val="002F32F6"/>
    <w:pPr>
      <w:numPr>
        <w:ilvl w:val="1"/>
        <w:numId w:val="3"/>
      </w:numPr>
      <w:autoSpaceDE w:val="0"/>
      <w:autoSpaceDN w:val="0"/>
      <w:adjustRightInd w:val="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97CFC"/>
  </w:style>
  <w:style w:type="table" w:customStyle="1" w:styleId="ListaMdia21">
    <w:name w:val="Lista Média 21"/>
    <w:basedOn w:val="Tabelanormal"/>
    <w:uiPriority w:val="66"/>
    <w:rsid w:val="00D51CAB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Cadu-T1">
    <w:name w:val="Cadu - T1"/>
    <w:basedOn w:val="Ttulo1"/>
    <w:link w:val="Cadu-T1Char"/>
    <w:rsid w:val="00D51CAB"/>
    <w:pPr>
      <w:numPr>
        <w:numId w:val="4"/>
      </w:numPr>
      <w:tabs>
        <w:tab w:val="clear" w:pos="8931"/>
      </w:tabs>
      <w:spacing w:before="120" w:after="120"/>
      <w:ind w:right="1921"/>
      <w:contextualSpacing/>
      <w:jc w:val="right"/>
    </w:pPr>
    <w:rPr>
      <w:rFonts w:cs="Arial"/>
      <w:color w:val="auto"/>
      <w:lang w:val="pt-BR" w:eastAsia="pt-BR"/>
    </w:rPr>
  </w:style>
  <w:style w:type="character" w:customStyle="1" w:styleId="Cadu-T1Char">
    <w:name w:val="Cadu - T1 Char"/>
    <w:link w:val="Cadu-T1"/>
    <w:rsid w:val="00D51CAB"/>
    <w:rPr>
      <w:rFonts w:ascii="Arial" w:hAnsi="Arial" w:cs="Arial"/>
      <w:b/>
      <w:sz w:val="24"/>
      <w:szCs w:val="24"/>
    </w:rPr>
  </w:style>
  <w:style w:type="character" w:customStyle="1" w:styleId="Corpodetexto2Char">
    <w:name w:val="Corpo de texto 2 Char"/>
    <w:link w:val="Corpodetexto2"/>
    <w:rsid w:val="002C4A6A"/>
    <w:rPr>
      <w:sz w:val="24"/>
    </w:rPr>
  </w:style>
  <w:style w:type="paragraph" w:styleId="Numerada">
    <w:name w:val="List Number"/>
    <w:basedOn w:val="Normal"/>
    <w:uiPriority w:val="99"/>
    <w:rsid w:val="00C5617E"/>
    <w:pPr>
      <w:numPr>
        <w:numId w:val="6"/>
      </w:numPr>
      <w:contextualSpacing/>
    </w:pPr>
  </w:style>
  <w:style w:type="paragraph" w:styleId="Primeirorecuodecorpodetexto">
    <w:name w:val="Body Text First Indent"/>
    <w:basedOn w:val="Corpodetexto"/>
    <w:link w:val="PrimeirorecuodecorpodetextoChar"/>
    <w:rsid w:val="000A1087"/>
    <w:pPr>
      <w:tabs>
        <w:tab w:val="clear" w:pos="-720"/>
      </w:tabs>
      <w:ind w:firstLine="360"/>
      <w:jc w:val="left"/>
    </w:pPr>
    <w:rPr>
      <w:rFonts w:ascii="Times New Roman" w:hAnsi="Times New Roman"/>
      <w:sz w:val="20"/>
      <w:szCs w:val="20"/>
      <w:lang w:val="pt-BR" w:eastAsia="pt-BR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A1087"/>
    <w:rPr>
      <w:rFonts w:ascii="Arial" w:hAnsi="Arial" w:cs="Arial"/>
      <w:sz w:val="24"/>
      <w:szCs w:val="24"/>
    </w:rPr>
  </w:style>
  <w:style w:type="paragraph" w:styleId="Commarcadores4">
    <w:name w:val="List Bullet 4"/>
    <w:basedOn w:val="Normal"/>
    <w:uiPriority w:val="99"/>
    <w:rsid w:val="00644B70"/>
    <w:pPr>
      <w:numPr>
        <w:numId w:val="12"/>
      </w:numPr>
      <w:contextualSpacing/>
    </w:pPr>
  </w:style>
  <w:style w:type="paragraph" w:styleId="Numerada2">
    <w:name w:val="List Number 2"/>
    <w:basedOn w:val="Normal"/>
    <w:rsid w:val="001F07EC"/>
    <w:pPr>
      <w:numPr>
        <w:numId w:val="18"/>
      </w:numPr>
      <w:tabs>
        <w:tab w:val="left" w:pos="1134"/>
      </w:tabs>
      <w:spacing w:before="240" w:after="120"/>
      <w:contextualSpacing/>
      <w:jc w:val="both"/>
    </w:pPr>
    <w:rPr>
      <w:rFonts w:ascii="Arial" w:hAnsi="Arial" w:cs="Arial"/>
      <w:b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C01D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940E2-D826-4B66-A6CC-E07FC9CD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</vt:lpstr>
    </vt:vector>
  </TitlesOfParts>
  <Company>FHE E POUPEX</Company>
  <LinksUpToDate>false</LinksUpToDate>
  <CharactersWithSpaces>2835</CharactersWithSpaces>
  <SharedDoc>false</SharedDoc>
  <HLinks>
    <vt:vector size="252" baseType="variant">
      <vt:variant>
        <vt:i4>196660</vt:i4>
      </vt:variant>
      <vt:variant>
        <vt:i4>225</vt:i4>
      </vt:variant>
      <vt:variant>
        <vt:i4>0</vt:i4>
      </vt:variant>
      <vt:variant>
        <vt:i4>5</vt:i4>
      </vt:variant>
      <vt:variant>
        <vt:lpwstr>mailto:pagamento.gecoc@poupex.com.br</vt:lpwstr>
      </vt:variant>
      <vt:variant>
        <vt:lpwstr/>
      </vt:variant>
      <vt:variant>
        <vt:i4>3473502</vt:i4>
      </vt:variant>
      <vt:variant>
        <vt:i4>222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219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216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213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201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198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192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183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1900606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_Toc489261511</vt:lpwstr>
      </vt:variant>
      <vt:variant>
        <vt:i4>1900606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_Toc489261510</vt:lpwstr>
      </vt:variant>
      <vt:variant>
        <vt:i4>1835070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_Toc489261509</vt:lpwstr>
      </vt:variant>
      <vt:variant>
        <vt:i4>1835070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_Toc489261508</vt:lpwstr>
      </vt:variant>
      <vt:variant>
        <vt:i4>1835070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_Toc489261507</vt:lpwstr>
      </vt:variant>
      <vt:variant>
        <vt:i4>1835070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_Toc489261506</vt:lpwstr>
      </vt:variant>
      <vt:variant>
        <vt:i4>1835070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_Toc489261505</vt:lpwstr>
      </vt:variant>
      <vt:variant>
        <vt:i4>1835070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_Toc489261504</vt:lpwstr>
      </vt:variant>
      <vt:variant>
        <vt:i4>1835070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_Toc489261503</vt:lpwstr>
      </vt:variant>
      <vt:variant>
        <vt:i4>1835070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_Toc489261502</vt:lpwstr>
      </vt:variant>
      <vt:variant>
        <vt:i4>1835070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_Toc489261501</vt:lpwstr>
      </vt:variant>
      <vt:variant>
        <vt:i4>1835070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_Toc489261500</vt:lpwstr>
      </vt:variant>
      <vt:variant>
        <vt:i4>1376319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_Toc489261499</vt:lpwstr>
      </vt:variant>
      <vt:variant>
        <vt:i4>1376319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_Toc489261498</vt:lpwstr>
      </vt:variant>
      <vt:variant>
        <vt:i4>1376319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_Toc489261497</vt:lpwstr>
      </vt:variant>
      <vt:variant>
        <vt:i4>1376319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_Toc489261496</vt:lpwstr>
      </vt:variant>
      <vt:variant>
        <vt:i4>1376319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_Toc489261495</vt:lpwstr>
      </vt:variant>
      <vt:variant>
        <vt:i4>1376319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_Toc489261494</vt:lpwstr>
      </vt:variant>
      <vt:variant>
        <vt:i4>1376319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_Toc489261493</vt:lpwstr>
      </vt:variant>
      <vt:variant>
        <vt:i4>1376319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_Toc489261492</vt:lpwstr>
      </vt:variant>
      <vt:variant>
        <vt:i4>1376319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_Toc489261491</vt:lpwstr>
      </vt:variant>
      <vt:variant>
        <vt:i4>1376319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_Toc489261490</vt:lpwstr>
      </vt:variant>
      <vt:variant>
        <vt:i4>1310783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_Toc489261489</vt:lpwstr>
      </vt:variant>
      <vt:variant>
        <vt:i4>1310783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_Toc489261488</vt:lpwstr>
      </vt:variant>
      <vt:variant>
        <vt:i4>1310783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_Toc489261487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_Toc489261486</vt:lpwstr>
      </vt:variant>
      <vt:variant>
        <vt:i4>1310783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_Toc489261485</vt:lpwstr>
      </vt:variant>
      <vt:variant>
        <vt:i4>1310783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_Toc489261484</vt:lpwstr>
      </vt:variant>
      <vt:variant>
        <vt:i4>1310783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_Toc489261483</vt:lpwstr>
      </vt:variant>
      <vt:variant>
        <vt:i4>1310783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_Toc489261482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</dc:title>
  <dc:creator>FHE E POUPEX</dc:creator>
  <cp:lastModifiedBy>JOAO Antonio Andrade Moraes</cp:lastModifiedBy>
  <cp:revision>3</cp:revision>
  <cp:lastPrinted>2022-06-03T17:26:00Z</cp:lastPrinted>
  <dcterms:created xsi:type="dcterms:W3CDTF">2022-06-06T17:13:00Z</dcterms:created>
  <dcterms:modified xsi:type="dcterms:W3CDTF">2022-06-06T17:14:00Z</dcterms:modified>
</cp:coreProperties>
</file>