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6063D" w14:textId="77777777" w:rsidR="00354FF8" w:rsidRPr="00354FF8" w:rsidRDefault="00354FF8" w:rsidP="00354FF8">
      <w:bookmarkStart w:id="0" w:name="_Toc309813269"/>
      <w:bookmarkStart w:id="1" w:name="_Toc316285026"/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21491" w:rsidRPr="00613702" w14:paraId="443CD3E2" w14:textId="77777777" w:rsidTr="0044658F">
        <w:tc>
          <w:tcPr>
            <w:tcW w:w="977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28"/>
            </w:tblGrid>
            <w:tr w:rsidR="00521491" w:rsidRPr="00613702" w14:paraId="4614F193" w14:textId="77777777" w:rsidTr="0044658F">
              <w:tc>
                <w:tcPr>
                  <w:tcW w:w="9778" w:type="dxa"/>
                  <w:tcBorders>
                    <w:bottom w:val="nil"/>
                  </w:tcBorders>
                </w:tcPr>
                <w:p w14:paraId="362A3B83" w14:textId="4335BABC" w:rsidR="00521491" w:rsidRPr="00613702" w:rsidRDefault="00521491" w:rsidP="0044658F">
                  <w:pPr>
                    <w:jc w:val="center"/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  <w:r w:rsidRPr="00613702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br w:type="page"/>
                  </w:r>
                  <w:bookmarkStart w:id="2" w:name="_Toc219542461"/>
                  <w:bookmarkStart w:id="3" w:name="_Toc219800040"/>
                  <w:bookmarkStart w:id="4" w:name="_Toc263684644"/>
                  <w:bookmarkStart w:id="5" w:name="_Toc289771337"/>
                  <w:bookmarkStart w:id="6" w:name="_Toc377649633"/>
                  <w:bookmarkStart w:id="7" w:name="_Toc412474351"/>
                  <w:bookmarkStart w:id="8" w:name="_Toc443651204"/>
                  <w:bookmarkStart w:id="9" w:name="_Toc444592411"/>
                  <w:r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 xml:space="preserve">PREGÃO ELETRÔNICO Nº </w:t>
                  </w:r>
                  <w:r w:rsidR="00091637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634</w:t>
                  </w:r>
                  <w:r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/</w:t>
                  </w:r>
                  <w:r w:rsidR="009F2E35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2021</w:t>
                  </w:r>
                  <w:r w:rsidR="008677E5"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 xml:space="preserve"> </w:t>
                  </w:r>
                  <w:r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– FHE</w:t>
                  </w:r>
                </w:p>
                <w:p w14:paraId="0D39D2E8" w14:textId="77777777" w:rsidR="00521491" w:rsidRPr="00613702" w:rsidRDefault="00521491" w:rsidP="0044658F">
                  <w:pPr>
                    <w:jc w:val="center"/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7E5CB83D" w14:textId="05FCB3FF" w:rsidR="00521491" w:rsidRPr="00613702" w:rsidRDefault="00521491" w:rsidP="00521491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613702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TIPO MENOR PREÇO</w:t>
                  </w:r>
                  <w:r w:rsidR="00B70160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 POR ITEM</w:t>
                  </w:r>
                </w:p>
              </w:tc>
            </w:tr>
            <w:tr w:rsidR="00521491" w:rsidRPr="00613702" w14:paraId="09BF1E1D" w14:textId="77777777" w:rsidTr="0044658F">
              <w:tc>
                <w:tcPr>
                  <w:tcW w:w="9778" w:type="dxa"/>
                  <w:tcBorders>
                    <w:top w:val="nil"/>
                  </w:tcBorders>
                </w:tcPr>
                <w:p w14:paraId="2C846028" w14:textId="77777777" w:rsidR="00521491" w:rsidRPr="00613702" w:rsidRDefault="00521491" w:rsidP="0044658F">
                  <w:pPr>
                    <w:pStyle w:val="Ttulo1"/>
                    <w:jc w:val="center"/>
                    <w:rPr>
                      <w:rFonts w:ascii="Calibri" w:hAnsi="Calibri" w:cs="Calibri"/>
                      <w:b w:val="0"/>
                      <w:snapToGrid w:val="0"/>
                      <w:kern w:val="28"/>
                    </w:rPr>
                  </w:pPr>
                </w:p>
                <w:p w14:paraId="6D69AA82" w14:textId="77777777" w:rsidR="00521491" w:rsidRPr="00613702" w:rsidRDefault="00521491" w:rsidP="0044658F">
                  <w:pPr>
                    <w:pStyle w:val="Ttulo1"/>
                    <w:ind w:left="142"/>
                    <w:jc w:val="center"/>
                    <w:rPr>
                      <w:rFonts w:ascii="Calibri" w:hAnsi="Calibri" w:cs="Calibri"/>
                    </w:rPr>
                  </w:pPr>
                  <w:bookmarkStart w:id="10" w:name="_Toc14339539"/>
                  <w:bookmarkStart w:id="11" w:name="_Toc91596851"/>
                  <w:r w:rsidRPr="00613702">
                    <w:rPr>
                      <w:rFonts w:ascii="Calibri" w:hAnsi="Calibri" w:cs="Calibri"/>
                      <w:u w:val="single"/>
                    </w:rPr>
                    <w:t>ANEXO I</w:t>
                  </w:r>
                  <w:r w:rsidR="00AE6E6C">
                    <w:rPr>
                      <w:rFonts w:ascii="Calibri" w:hAnsi="Calibri" w:cs="Calibri"/>
                      <w:u w:val="single"/>
                    </w:rPr>
                    <w:t>I</w:t>
                  </w:r>
                  <w:r w:rsidRPr="00613702">
                    <w:rPr>
                      <w:rFonts w:ascii="Calibri" w:hAnsi="Calibri" w:cs="Calibri"/>
                      <w:u w:val="single"/>
                    </w:rPr>
                    <w:t>I – MODELO DE DECLARAÇÃO DE VISTORIA DO LOCAL</w:t>
                  </w:r>
                  <w:bookmarkEnd w:id="10"/>
                  <w:bookmarkEnd w:id="11"/>
                </w:p>
              </w:tc>
            </w:tr>
          </w:tbl>
          <w:p w14:paraId="03F2ECC5" w14:textId="77777777" w:rsidR="00521491" w:rsidRPr="00613702" w:rsidRDefault="00521491" w:rsidP="0044658F">
            <w:pPr>
              <w:pStyle w:val="Ttulo1"/>
              <w:jc w:val="center"/>
              <w:rPr>
                <w:rFonts w:ascii="Calibri" w:hAnsi="Calibri" w:cs="Calibri"/>
                <w:u w:val="single"/>
              </w:rPr>
            </w:pPr>
          </w:p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1971F7D1" w14:textId="77777777" w:rsidR="00521491" w:rsidRPr="00613702" w:rsidRDefault="00521491" w:rsidP="0044658F">
            <w:pPr>
              <w:pStyle w:val="Ttulo1"/>
              <w:jc w:val="center"/>
              <w:rPr>
                <w:rFonts w:ascii="Calibri" w:hAnsi="Calibri" w:cs="Calibri"/>
                <w:u w:val="single"/>
              </w:rPr>
            </w:pPr>
          </w:p>
        </w:tc>
      </w:tr>
    </w:tbl>
    <w:p w14:paraId="6C995F76" w14:textId="77777777" w:rsidR="00521491" w:rsidRPr="00613702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  <w:r w:rsidRPr="00613702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52F03451" w14:textId="77777777" w:rsidR="00521491" w:rsidRPr="00613702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</w:p>
    <w:p w14:paraId="6413EA67" w14:textId="77777777" w:rsidR="00521491" w:rsidRPr="00613702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</w:p>
    <w:p w14:paraId="6B146F98" w14:textId="77777777" w:rsidR="00521491" w:rsidRPr="00613702" w:rsidRDefault="00521491" w:rsidP="00521491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0A0A15EE" w14:textId="77777777" w:rsidR="00521491" w:rsidRPr="00613702" w:rsidRDefault="00521491" w:rsidP="00521491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3FF7FABE" w14:textId="44B78FE3" w:rsidR="00521491" w:rsidRPr="00613702" w:rsidRDefault="00521491" w:rsidP="00521491">
      <w:pPr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091637">
        <w:rPr>
          <w:rFonts w:ascii="Calibri" w:hAnsi="Calibri" w:cs="Calibri"/>
          <w:b/>
          <w:sz w:val="24"/>
          <w:szCs w:val="24"/>
        </w:rPr>
        <w:t>634</w:t>
      </w:r>
      <w:r w:rsidRPr="00613702">
        <w:rPr>
          <w:rFonts w:ascii="Calibri" w:hAnsi="Calibri" w:cs="Calibri"/>
          <w:b/>
          <w:sz w:val="24"/>
          <w:szCs w:val="24"/>
        </w:rPr>
        <w:t>/</w:t>
      </w:r>
      <w:r w:rsidR="009F2E35">
        <w:rPr>
          <w:rFonts w:ascii="Calibri" w:hAnsi="Calibri" w:cs="Calibri"/>
          <w:b/>
          <w:sz w:val="24"/>
          <w:szCs w:val="24"/>
        </w:rPr>
        <w:t>2021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275B161A" w14:textId="77777777" w:rsidR="00521491" w:rsidRPr="00613702" w:rsidRDefault="00521491" w:rsidP="00521491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6C6BBD6F" w14:textId="77777777" w:rsidR="00521491" w:rsidRPr="00613702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7C4F2AEE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042EE3FA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15EC9682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3056C4E8" w14:textId="77777777" w:rsidR="001F51F4" w:rsidRDefault="00521491" w:rsidP="004F0923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613702">
        <w:rPr>
          <w:rFonts w:ascii="Calibri" w:hAnsi="Calibri" w:cs="Calibri"/>
          <w:sz w:val="24"/>
          <w:szCs w:val="24"/>
        </w:rPr>
        <w:t>Sr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 (a). ---------------------------------------------------------------------------------------------------------, DECLARA QUE</w:t>
      </w:r>
      <w:r w:rsidR="001F51F4">
        <w:rPr>
          <w:rFonts w:ascii="Calibri" w:hAnsi="Calibri" w:cs="Calibri"/>
          <w:sz w:val="24"/>
          <w:szCs w:val="24"/>
        </w:rPr>
        <w:t>:</w:t>
      </w:r>
    </w:p>
    <w:p w14:paraId="0BCCBD4B" w14:textId="77777777" w:rsidR="001F51F4" w:rsidRDefault="001F51F4" w:rsidP="004F0923">
      <w:pPr>
        <w:jc w:val="both"/>
        <w:rPr>
          <w:rFonts w:ascii="Calibri" w:hAnsi="Calibri" w:cs="Calibri"/>
          <w:sz w:val="24"/>
          <w:szCs w:val="24"/>
        </w:rPr>
      </w:pPr>
    </w:p>
    <w:p w14:paraId="4886A4E3" w14:textId="77777777" w:rsidR="001F51F4" w:rsidRDefault="001F51F4" w:rsidP="004F0923">
      <w:pPr>
        <w:jc w:val="both"/>
        <w:rPr>
          <w:rFonts w:ascii="Calibri" w:hAnsi="Calibri" w:cs="Calibri"/>
          <w:sz w:val="24"/>
          <w:szCs w:val="24"/>
        </w:rPr>
      </w:pPr>
    </w:p>
    <w:p w14:paraId="70706C9B" w14:textId="77777777" w:rsidR="001F51F4" w:rsidRPr="00613702" w:rsidRDefault="001F51F4" w:rsidP="001F51F4">
      <w:pPr>
        <w:jc w:val="both"/>
        <w:rPr>
          <w:rFonts w:ascii="Calibri" w:hAnsi="Calibri" w:cs="Calibri"/>
          <w:sz w:val="24"/>
          <w:szCs w:val="24"/>
        </w:rPr>
      </w:pPr>
      <w:proofErr w:type="gramStart"/>
      <w:r w:rsidRPr="00613702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613702">
        <w:rPr>
          <w:rFonts w:ascii="Calibri" w:hAnsi="Calibri" w:cs="Calibri"/>
          <w:sz w:val="24"/>
          <w:szCs w:val="24"/>
        </w:rPr>
        <w:t xml:space="preserve">   ) tem o conhecimento prévio da área de execução dos serviços; ou</w:t>
      </w:r>
    </w:p>
    <w:p w14:paraId="240375D7" w14:textId="77777777" w:rsidR="001F51F4" w:rsidRPr="00613702" w:rsidRDefault="001F51F4" w:rsidP="001F51F4">
      <w:pPr>
        <w:jc w:val="both"/>
        <w:rPr>
          <w:rFonts w:ascii="Calibri" w:hAnsi="Calibri" w:cs="Calibri"/>
          <w:sz w:val="24"/>
          <w:szCs w:val="24"/>
        </w:rPr>
      </w:pPr>
    </w:p>
    <w:p w14:paraId="33CC7294" w14:textId="77777777" w:rsidR="00521491" w:rsidRPr="00AA4B09" w:rsidRDefault="001F51F4" w:rsidP="00AE6E6C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proofErr w:type="gramStart"/>
      <w:r w:rsidRPr="00AA4B09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AA4B09">
        <w:rPr>
          <w:rFonts w:ascii="Calibri" w:hAnsi="Calibri" w:cs="Calibri"/>
          <w:sz w:val="24"/>
          <w:szCs w:val="24"/>
        </w:rPr>
        <w:t xml:space="preserve"> ) </w:t>
      </w:r>
      <w:r w:rsidR="00521491" w:rsidRPr="00AA4B09">
        <w:rPr>
          <w:rFonts w:ascii="Calibri" w:hAnsi="Calibri" w:cs="Calibri"/>
          <w:sz w:val="24"/>
          <w:szCs w:val="24"/>
        </w:rPr>
        <w:t xml:space="preserve">compareceu ao local onde serão realizados </w:t>
      </w:r>
      <w:r w:rsidR="00152ADC" w:rsidRPr="00AA4B09">
        <w:rPr>
          <w:rFonts w:ascii="Calibri" w:hAnsi="Calibri" w:cs="Calibri"/>
          <w:sz w:val="24"/>
          <w:szCs w:val="24"/>
        </w:rPr>
        <w:t>os</w:t>
      </w:r>
      <w:r w:rsidR="00152ADC" w:rsidRPr="00AA4B09">
        <w:rPr>
          <w:rFonts w:ascii="Calibri" w:hAnsi="Calibri" w:cs="Calibri"/>
          <w:bCs/>
          <w:sz w:val="24"/>
          <w:szCs w:val="24"/>
        </w:rPr>
        <w:t xml:space="preserve"> </w:t>
      </w:r>
      <w:r w:rsidR="00B9620B" w:rsidRPr="00AA4B09">
        <w:rPr>
          <w:rFonts w:ascii="Calibri" w:hAnsi="Calibri" w:cs="Calibri"/>
          <w:bCs/>
          <w:sz w:val="24"/>
          <w:szCs w:val="24"/>
        </w:rPr>
        <w:t xml:space="preserve">serviços de vigilância patrimonial desarmada permanente, diurno e noturno, em imóvel de propriedade da Fundação Habitacional do Exército - FHE, </w:t>
      </w:r>
      <w:r w:rsidR="00AE6E6C" w:rsidRPr="00AA4B09">
        <w:rPr>
          <w:rFonts w:ascii="Calibri" w:hAnsi="Calibri" w:cs="Calibri"/>
          <w:bCs/>
          <w:sz w:val="24"/>
          <w:szCs w:val="24"/>
        </w:rPr>
        <w:t>conforme disposto abaixo</w:t>
      </w:r>
      <w:r w:rsidR="00715A58" w:rsidRPr="00AA4B09">
        <w:rPr>
          <w:rFonts w:ascii="Calibri" w:hAnsi="Calibri" w:cs="Calibri"/>
          <w:bCs/>
          <w:color w:val="000000"/>
          <w:sz w:val="24"/>
          <w:szCs w:val="24"/>
        </w:rPr>
        <w:t xml:space="preserve">, </w:t>
      </w:r>
      <w:r w:rsidR="00521491" w:rsidRPr="00AA4B09">
        <w:rPr>
          <w:rFonts w:ascii="Calibri" w:hAnsi="Calibri" w:cs="Calibri"/>
          <w:sz w:val="24"/>
          <w:szCs w:val="24"/>
        </w:rPr>
        <w:t>tendo tomado conhecimento de todas as informações e condições locais para o cumprimento das obrigações objeto do Pregão Eletrônico.</w:t>
      </w:r>
    </w:p>
    <w:p w14:paraId="45545774" w14:textId="77777777" w:rsidR="00B9620B" w:rsidRDefault="00B9620B" w:rsidP="001F51F4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4697"/>
        <w:gridCol w:w="3751"/>
      </w:tblGrid>
      <w:tr w:rsidR="00AE6E6C" w:rsidRPr="008434CE" w14:paraId="3394CF76" w14:textId="77777777" w:rsidTr="00AE6E6C">
        <w:trPr>
          <w:trHeight w:val="14"/>
          <w:jc w:val="center"/>
        </w:trPr>
        <w:tc>
          <w:tcPr>
            <w:tcW w:w="722" w:type="dxa"/>
            <w:shd w:val="pct15" w:color="auto" w:fill="auto"/>
            <w:vAlign w:val="center"/>
            <w:hideMark/>
          </w:tcPr>
          <w:p w14:paraId="4FABE61D" w14:textId="77777777" w:rsidR="00AE6E6C" w:rsidRPr="008434CE" w:rsidRDefault="00AE6E6C" w:rsidP="003E6D4E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34CE">
              <w:rPr>
                <w:rFonts w:ascii="Calibri" w:hAnsi="Calibri" w:cs="Calibr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697" w:type="dxa"/>
            <w:shd w:val="pct15" w:color="auto" w:fill="auto"/>
            <w:vAlign w:val="center"/>
            <w:hideMark/>
          </w:tcPr>
          <w:p w14:paraId="10A7D2BC" w14:textId="77777777" w:rsidR="00AE6E6C" w:rsidRPr="008434CE" w:rsidRDefault="00AE6E6C" w:rsidP="003E6D4E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Local</w:t>
            </w:r>
          </w:p>
        </w:tc>
        <w:tc>
          <w:tcPr>
            <w:tcW w:w="3751" w:type="dxa"/>
            <w:shd w:val="pct15" w:color="auto" w:fill="auto"/>
            <w:vAlign w:val="center"/>
          </w:tcPr>
          <w:p w14:paraId="114C34DD" w14:textId="77777777" w:rsidR="00AE6E6C" w:rsidRPr="008434CE" w:rsidRDefault="00AE6E6C" w:rsidP="003E6D4E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Cidade</w:t>
            </w:r>
          </w:p>
        </w:tc>
      </w:tr>
      <w:tr w:rsidR="00AE6E6C" w:rsidRPr="008434CE" w14:paraId="553EB776" w14:textId="77777777" w:rsidTr="00AE6E6C">
        <w:trPr>
          <w:trHeight w:val="364"/>
          <w:jc w:val="center"/>
        </w:trPr>
        <w:tc>
          <w:tcPr>
            <w:tcW w:w="722" w:type="dxa"/>
            <w:vMerge w:val="restart"/>
            <w:vAlign w:val="center"/>
          </w:tcPr>
          <w:p w14:paraId="6EE7BF26" w14:textId="77777777" w:rsidR="00AE6E6C" w:rsidRPr="008434CE" w:rsidRDefault="00AE6E6C" w:rsidP="003E6D4E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8434CE">
              <w:rPr>
                <w:rFonts w:ascii="Calibri" w:hAnsi="Calibri" w:cs="Calibri"/>
              </w:rPr>
              <w:t>1.</w:t>
            </w:r>
          </w:p>
        </w:tc>
        <w:tc>
          <w:tcPr>
            <w:tcW w:w="4697" w:type="dxa"/>
            <w:vMerge w:val="restart"/>
            <w:vAlign w:val="center"/>
          </w:tcPr>
          <w:p w14:paraId="4B9D1A7A" w14:textId="77777777" w:rsidR="00AE6E6C" w:rsidRPr="008434CE" w:rsidRDefault="00AE6E6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51" w:type="dxa"/>
            <w:vMerge w:val="restart"/>
            <w:vAlign w:val="center"/>
          </w:tcPr>
          <w:p w14:paraId="650D95F5" w14:textId="77777777" w:rsidR="00AE6E6C" w:rsidRPr="008434CE" w:rsidRDefault="00AE6E6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E6E6C" w:rsidRPr="008434CE" w14:paraId="4A3080B7" w14:textId="77777777" w:rsidTr="00AE6E6C">
        <w:trPr>
          <w:trHeight w:val="244"/>
          <w:jc w:val="center"/>
        </w:trPr>
        <w:tc>
          <w:tcPr>
            <w:tcW w:w="722" w:type="dxa"/>
            <w:vMerge/>
            <w:vAlign w:val="center"/>
            <w:hideMark/>
          </w:tcPr>
          <w:p w14:paraId="62111370" w14:textId="77777777" w:rsidR="00AE6E6C" w:rsidRPr="008434CE" w:rsidRDefault="00AE6E6C" w:rsidP="003E6D4E">
            <w:pPr>
              <w:pStyle w:val="Default"/>
              <w:spacing w:before="120" w:after="12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697" w:type="dxa"/>
            <w:vMerge/>
            <w:vAlign w:val="center"/>
          </w:tcPr>
          <w:p w14:paraId="4423AD44" w14:textId="77777777" w:rsidR="00AE6E6C" w:rsidRPr="008434CE" w:rsidRDefault="00AE6E6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51" w:type="dxa"/>
            <w:vMerge/>
            <w:vAlign w:val="center"/>
          </w:tcPr>
          <w:p w14:paraId="27BAF407" w14:textId="77777777" w:rsidR="00AE6E6C" w:rsidRPr="008434CE" w:rsidRDefault="00AE6E6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E6E6C" w:rsidRPr="008434CE" w14:paraId="0FD6301C" w14:textId="77777777" w:rsidTr="00AE6E6C">
        <w:trPr>
          <w:trHeight w:val="364"/>
          <w:jc w:val="center"/>
        </w:trPr>
        <w:tc>
          <w:tcPr>
            <w:tcW w:w="722" w:type="dxa"/>
            <w:vMerge w:val="restart"/>
            <w:vAlign w:val="center"/>
          </w:tcPr>
          <w:p w14:paraId="41C6D3F5" w14:textId="77777777" w:rsidR="00AE6E6C" w:rsidRPr="008434CE" w:rsidRDefault="00AE6E6C" w:rsidP="003E6D4E">
            <w:pPr>
              <w:pStyle w:val="Default"/>
              <w:spacing w:before="120" w:after="12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2.</w:t>
            </w:r>
          </w:p>
        </w:tc>
        <w:tc>
          <w:tcPr>
            <w:tcW w:w="4697" w:type="dxa"/>
            <w:vMerge w:val="restart"/>
            <w:vAlign w:val="center"/>
          </w:tcPr>
          <w:p w14:paraId="03BE31ED" w14:textId="77777777" w:rsidR="00AE6E6C" w:rsidRPr="008434CE" w:rsidRDefault="00AE6E6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51" w:type="dxa"/>
            <w:vMerge w:val="restart"/>
            <w:vAlign w:val="center"/>
          </w:tcPr>
          <w:p w14:paraId="328E155C" w14:textId="77777777" w:rsidR="00AE6E6C" w:rsidRPr="008434CE" w:rsidRDefault="00AE6E6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E6E6C" w:rsidRPr="008434CE" w14:paraId="3E96B023" w14:textId="77777777" w:rsidTr="00AE6E6C">
        <w:trPr>
          <w:trHeight w:val="484"/>
          <w:jc w:val="center"/>
        </w:trPr>
        <w:tc>
          <w:tcPr>
            <w:tcW w:w="722" w:type="dxa"/>
            <w:vMerge/>
            <w:vAlign w:val="center"/>
          </w:tcPr>
          <w:p w14:paraId="270052CD" w14:textId="77777777" w:rsidR="00AE6E6C" w:rsidRPr="008434CE" w:rsidRDefault="00AE6E6C" w:rsidP="003E6D4E">
            <w:pPr>
              <w:pStyle w:val="Default"/>
              <w:spacing w:before="120" w:after="12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697" w:type="dxa"/>
            <w:vMerge/>
            <w:vAlign w:val="center"/>
          </w:tcPr>
          <w:p w14:paraId="527557E4" w14:textId="77777777" w:rsidR="00AE6E6C" w:rsidRPr="008434CE" w:rsidRDefault="00AE6E6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51" w:type="dxa"/>
            <w:vMerge/>
            <w:vAlign w:val="center"/>
          </w:tcPr>
          <w:p w14:paraId="7AB9A25C" w14:textId="77777777" w:rsidR="00AE6E6C" w:rsidRPr="008434CE" w:rsidRDefault="00AE6E6C" w:rsidP="003E6D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35F00D5A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53CF8FB" w14:textId="77777777" w:rsidR="00521491" w:rsidRPr="00613702" w:rsidRDefault="00521491" w:rsidP="00521491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Local e data</w:t>
      </w:r>
    </w:p>
    <w:p w14:paraId="1F28935F" w14:textId="77777777" w:rsidR="00521491" w:rsidRPr="00613702" w:rsidRDefault="00521491" w:rsidP="00521491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2AA6359" w14:textId="77777777" w:rsidR="00521491" w:rsidRPr="00613702" w:rsidRDefault="00521491" w:rsidP="00521491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DB2443F" w14:textId="77777777" w:rsidR="00521491" w:rsidRPr="00613702" w:rsidRDefault="00521491" w:rsidP="00521491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</w:t>
      </w:r>
    </w:p>
    <w:p w14:paraId="0AF0E28E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563027DE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10765807" w14:textId="77777777" w:rsidR="00521491" w:rsidRPr="00613702" w:rsidRDefault="00521491" w:rsidP="00521491">
      <w:pPr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CPF/MF (número) e carimbo</w:t>
      </w:r>
    </w:p>
    <w:p w14:paraId="271BB8FF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613702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bookmarkEnd w:id="0"/>
    <w:bookmarkEnd w:id="1"/>
    <w:sectPr w:rsidR="00521491" w:rsidRPr="00613702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3A15F" w14:textId="77777777" w:rsidR="00BF30CA" w:rsidRDefault="00BF30CA">
      <w:pPr>
        <w:pStyle w:val="Cabealho"/>
      </w:pPr>
      <w:r>
        <w:separator/>
      </w:r>
    </w:p>
  </w:endnote>
  <w:endnote w:type="continuationSeparator" w:id="0">
    <w:p w14:paraId="244383C8" w14:textId="77777777" w:rsidR="00BF30CA" w:rsidRDefault="00BF30CA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05220700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E1A66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634_2021.v2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336F8621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4E1A66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634_2021.v2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DB9E5" w14:textId="77777777" w:rsidR="00BF30CA" w:rsidRDefault="00BF30CA">
      <w:pPr>
        <w:pStyle w:val="Cabealho"/>
      </w:pPr>
      <w:r>
        <w:separator/>
      </w:r>
    </w:p>
  </w:footnote>
  <w:footnote w:type="continuationSeparator" w:id="0">
    <w:p w14:paraId="6A4F6604" w14:textId="77777777" w:rsidR="00BF30CA" w:rsidRDefault="00BF30CA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7" w15:restartNumberingAfterBreak="0">
    <w:nsid w:val="13263F28"/>
    <w:multiLevelType w:val="multilevel"/>
    <w:tmpl w:val="1FF0A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8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B686C0F"/>
    <w:multiLevelType w:val="multilevel"/>
    <w:tmpl w:val="BA70E8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E33121E"/>
    <w:multiLevelType w:val="multilevel"/>
    <w:tmpl w:val="6BA29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C43886"/>
    <w:multiLevelType w:val="multilevel"/>
    <w:tmpl w:val="50E85A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AC11C0"/>
    <w:multiLevelType w:val="multilevel"/>
    <w:tmpl w:val="36862D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59A3ECD"/>
    <w:multiLevelType w:val="multilevel"/>
    <w:tmpl w:val="BA70E82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0BD4FDE"/>
    <w:multiLevelType w:val="multilevel"/>
    <w:tmpl w:val="91F4B8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24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0"/>
  </w:num>
  <w:num w:numId="24">
    <w:abstractNumId w:val="18"/>
  </w:num>
  <w:num w:numId="25">
    <w:abstractNumId w:val="12"/>
  </w:num>
  <w:num w:numId="26">
    <w:abstractNumId w:val="16"/>
  </w:num>
  <w:num w:numId="27">
    <w:abstractNumId w:val="23"/>
  </w:num>
  <w:num w:numId="28">
    <w:abstractNumId w:val="27"/>
  </w:num>
  <w:num w:numId="29">
    <w:abstractNumId w:val="15"/>
  </w:num>
  <w:num w:numId="30">
    <w:abstractNumId w:val="19"/>
  </w:num>
  <w:num w:numId="31">
    <w:abstractNumId w:val="7"/>
  </w:num>
  <w:num w:numId="32">
    <w:abstractNumId w:val="14"/>
  </w:num>
  <w:num w:numId="33">
    <w:abstractNumId w:val="22"/>
  </w:num>
  <w:num w:numId="34">
    <w:abstractNumId w:val="26"/>
  </w:num>
  <w:num w:numId="35">
    <w:abstractNumId w:val="25"/>
  </w:num>
  <w:num w:numId="36">
    <w:abstractNumId w:val="9"/>
  </w:num>
  <w:num w:numId="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4C4"/>
    <w:rsid w:val="00135778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048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978"/>
    <w:rsid w:val="00287A65"/>
    <w:rsid w:val="00287C93"/>
    <w:rsid w:val="00290533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0142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507A"/>
    <w:rsid w:val="002F5099"/>
    <w:rsid w:val="002F569A"/>
    <w:rsid w:val="002F63CB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DF2"/>
    <w:rsid w:val="0039218D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0B9A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89E"/>
    <w:rsid w:val="00513783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767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457"/>
    <w:rsid w:val="0058273D"/>
    <w:rsid w:val="00582A70"/>
    <w:rsid w:val="00582F9B"/>
    <w:rsid w:val="0058300B"/>
    <w:rsid w:val="00583A05"/>
    <w:rsid w:val="00583D02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62B"/>
    <w:rsid w:val="00684770"/>
    <w:rsid w:val="00684C30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361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779"/>
    <w:rsid w:val="008A4C4C"/>
    <w:rsid w:val="008A4DAF"/>
    <w:rsid w:val="008A5178"/>
    <w:rsid w:val="008A56CA"/>
    <w:rsid w:val="008A56FA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3ECE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47F7C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854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874"/>
    <w:rsid w:val="00B63EF6"/>
    <w:rsid w:val="00B64928"/>
    <w:rsid w:val="00B650CC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B11"/>
    <w:rsid w:val="00BB3B5B"/>
    <w:rsid w:val="00BB3B7B"/>
    <w:rsid w:val="00BB3CC2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66BF"/>
    <w:rsid w:val="00BC7457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616A"/>
    <w:rsid w:val="00DD6417"/>
    <w:rsid w:val="00DD67EC"/>
    <w:rsid w:val="00DD6C46"/>
    <w:rsid w:val="00DD6EF9"/>
    <w:rsid w:val="00DD6FEF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B4A"/>
    <w:rsid w:val="00DE3F29"/>
    <w:rsid w:val="00DE41D2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FAB"/>
    <w:rsid w:val="00E840EB"/>
    <w:rsid w:val="00E84A8B"/>
    <w:rsid w:val="00E8522C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C47"/>
    <w:rsid w:val="00EE6707"/>
    <w:rsid w:val="00EE6C28"/>
    <w:rsid w:val="00EE75C3"/>
    <w:rsid w:val="00EE7BED"/>
    <w:rsid w:val="00EF1748"/>
    <w:rsid w:val="00EF27C3"/>
    <w:rsid w:val="00EF2D1C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513B"/>
    <w:rsid w:val="00F2530E"/>
    <w:rsid w:val="00F25EA7"/>
    <w:rsid w:val="00F2632D"/>
    <w:rsid w:val="00F264E6"/>
    <w:rsid w:val="00F26E7B"/>
    <w:rsid w:val="00F272E3"/>
    <w:rsid w:val="00F27AC3"/>
    <w:rsid w:val="00F30A46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F58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1295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JOAO Antonio Andrade Moraes</cp:lastModifiedBy>
  <cp:revision>4</cp:revision>
  <cp:lastPrinted>2021-12-29T11:38:00Z</cp:lastPrinted>
  <dcterms:created xsi:type="dcterms:W3CDTF">2022-01-03T16:09:00Z</dcterms:created>
  <dcterms:modified xsi:type="dcterms:W3CDTF">2022-01-03T16:15:00Z</dcterms:modified>
</cp:coreProperties>
</file>