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8DB1C" w14:textId="20C58774" w:rsidR="00B0243C" w:rsidRPr="00853E23" w:rsidRDefault="00853E23" w:rsidP="00853E2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Toc309813269"/>
      <w:bookmarkStart w:id="1" w:name="_Toc316285026"/>
      <w:r w:rsidRPr="00853E23">
        <w:rPr>
          <w:rFonts w:asciiTheme="minorHAnsi" w:hAnsiTheme="minorHAnsi" w:cstheme="minorHAnsi"/>
          <w:b/>
          <w:bCs/>
          <w:sz w:val="28"/>
          <w:szCs w:val="28"/>
          <w:u w:val="single"/>
        </w:rPr>
        <w:t>DECLARAÇÃO DE VISITA AO LOCAL</w:t>
      </w:r>
    </w:p>
    <w:p w14:paraId="3EAE9D1D" w14:textId="77777777" w:rsidR="00B558B9" w:rsidRPr="00940240" w:rsidRDefault="00B558B9" w:rsidP="00B558B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4BCE4291" w14:textId="77777777" w:rsidR="00B558B9" w:rsidRPr="00940240" w:rsidRDefault="00B558B9" w:rsidP="00B558B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40240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42DC9722" w14:textId="77777777" w:rsidR="00604E01" w:rsidRPr="00940240" w:rsidRDefault="00604E01" w:rsidP="000F6309">
      <w:pPr>
        <w:jc w:val="both"/>
        <w:rPr>
          <w:rFonts w:ascii="Calibri" w:hAnsi="Calibri" w:cs="Calibri"/>
          <w:sz w:val="24"/>
          <w:szCs w:val="24"/>
        </w:rPr>
      </w:pPr>
    </w:p>
    <w:p w14:paraId="239EC0C1" w14:textId="77777777" w:rsidR="00B558B9" w:rsidRPr="00940240" w:rsidRDefault="00B558B9" w:rsidP="00B558B9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 xml:space="preserve">À </w:t>
      </w:r>
    </w:p>
    <w:p w14:paraId="1C5577F1" w14:textId="77777777" w:rsidR="00B558B9" w:rsidRPr="00940240" w:rsidRDefault="00B558B9" w:rsidP="00B558B9">
      <w:pPr>
        <w:jc w:val="both"/>
        <w:rPr>
          <w:rFonts w:ascii="Calibri" w:hAnsi="Calibri" w:cs="Calibri"/>
          <w:b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15E72B80" w14:textId="08533824" w:rsidR="00B558B9" w:rsidRPr="00940240" w:rsidRDefault="00B558B9" w:rsidP="00B558B9">
      <w:pPr>
        <w:jc w:val="both"/>
        <w:rPr>
          <w:rFonts w:ascii="Calibri" w:hAnsi="Calibri" w:cs="Calibri"/>
          <w:b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DD3D6E">
        <w:rPr>
          <w:rFonts w:ascii="Calibri" w:hAnsi="Calibri" w:cs="Calibri"/>
          <w:b/>
          <w:sz w:val="24"/>
          <w:szCs w:val="24"/>
        </w:rPr>
        <w:t>856</w:t>
      </w:r>
      <w:r w:rsidR="00B905E2">
        <w:rPr>
          <w:rFonts w:ascii="Calibri" w:hAnsi="Calibri" w:cs="Calibri"/>
          <w:b/>
          <w:sz w:val="24"/>
          <w:szCs w:val="24"/>
        </w:rPr>
        <w:t>/202</w:t>
      </w:r>
      <w:r w:rsidR="005E2E18">
        <w:rPr>
          <w:rFonts w:ascii="Calibri" w:hAnsi="Calibri" w:cs="Calibri"/>
          <w:b/>
          <w:sz w:val="24"/>
          <w:szCs w:val="24"/>
        </w:rPr>
        <w:t>3</w:t>
      </w:r>
      <w:r w:rsidRPr="00940240">
        <w:rPr>
          <w:rFonts w:ascii="Calibri" w:hAnsi="Calibri" w:cs="Calibri"/>
          <w:b/>
          <w:sz w:val="24"/>
          <w:szCs w:val="24"/>
        </w:rPr>
        <w:t>-FHE</w:t>
      </w:r>
    </w:p>
    <w:p w14:paraId="607C83E5" w14:textId="77777777" w:rsidR="00B558B9" w:rsidRPr="00940240" w:rsidRDefault="00B558B9" w:rsidP="00B558B9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23DCE373" w14:textId="77777777" w:rsidR="00B558B9" w:rsidRPr="00940240" w:rsidRDefault="00B558B9" w:rsidP="00B558B9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70630-902 – Brasília/DF</w:t>
      </w:r>
    </w:p>
    <w:p w14:paraId="6C0E84E5" w14:textId="77777777" w:rsidR="00B558B9" w:rsidRPr="00940240" w:rsidRDefault="00B558B9" w:rsidP="00B558B9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40D4865" w14:textId="77777777" w:rsidR="00B558B9" w:rsidRPr="00940240" w:rsidRDefault="00B558B9" w:rsidP="00B558B9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0C9F0045" w14:textId="77777777" w:rsidR="00B558B9" w:rsidRPr="00940240" w:rsidRDefault="00B558B9" w:rsidP="00B558B9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4ADA05AC" w14:textId="77777777" w:rsidR="00B558B9" w:rsidRPr="00940240" w:rsidRDefault="00B558B9" w:rsidP="00B558B9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29187093" w14:textId="77777777" w:rsidR="00B558B9" w:rsidRPr="00940240" w:rsidRDefault="00B558B9" w:rsidP="00B558B9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29A3901E" w14:textId="77777777" w:rsidR="005F4DFA" w:rsidRDefault="00B558B9" w:rsidP="0014147B">
      <w:pPr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940240">
        <w:rPr>
          <w:rFonts w:ascii="Calibri" w:hAnsi="Calibri" w:cs="Calibri"/>
          <w:sz w:val="24"/>
          <w:szCs w:val="24"/>
        </w:rPr>
        <w:t>Sr</w:t>
      </w:r>
      <w:proofErr w:type="spellEnd"/>
      <w:r w:rsidRPr="00940240">
        <w:rPr>
          <w:rFonts w:ascii="Calibri" w:hAnsi="Calibri" w:cs="Calibri"/>
          <w:sz w:val="24"/>
          <w:szCs w:val="24"/>
        </w:rPr>
        <w:t xml:space="preserve"> (a). --------------------------------------------------------------------------------------------</w:t>
      </w:r>
    </w:p>
    <w:p w14:paraId="02DCAB24" w14:textId="77777777" w:rsidR="005F4DFA" w:rsidRDefault="005F4DFA" w:rsidP="0014147B">
      <w:pPr>
        <w:jc w:val="both"/>
        <w:rPr>
          <w:rFonts w:ascii="Calibri" w:hAnsi="Calibri" w:cs="Calibri"/>
          <w:sz w:val="24"/>
          <w:szCs w:val="24"/>
        </w:rPr>
      </w:pPr>
    </w:p>
    <w:p w14:paraId="669E2831" w14:textId="77777777" w:rsidR="005F4DFA" w:rsidRDefault="005F4DFA" w:rsidP="0014147B">
      <w:pPr>
        <w:jc w:val="both"/>
        <w:rPr>
          <w:rFonts w:ascii="Calibri" w:hAnsi="Calibri" w:cs="Calibri"/>
          <w:sz w:val="24"/>
          <w:szCs w:val="24"/>
        </w:rPr>
      </w:pPr>
    </w:p>
    <w:p w14:paraId="78BE7D60" w14:textId="77777777" w:rsidR="00FD023A" w:rsidRPr="00FB5689" w:rsidRDefault="00FD023A" w:rsidP="00FD023A">
      <w:pPr>
        <w:jc w:val="both"/>
        <w:rPr>
          <w:rFonts w:ascii="Calibri" w:hAnsi="Calibri" w:cs="Calibri"/>
          <w:sz w:val="24"/>
          <w:szCs w:val="24"/>
        </w:rPr>
      </w:pPr>
      <w:proofErr w:type="gramStart"/>
      <w:r w:rsidRPr="00FB5689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FB5689">
        <w:rPr>
          <w:rFonts w:ascii="Calibri" w:hAnsi="Calibri" w:cs="Calibri"/>
          <w:sz w:val="24"/>
          <w:szCs w:val="24"/>
        </w:rPr>
        <w:t xml:space="preserve"> ) tem o conhecimento prévio da área de execução dos serviços; ou</w:t>
      </w:r>
    </w:p>
    <w:p w14:paraId="3EDCBE97" w14:textId="77777777" w:rsidR="00FD023A" w:rsidRPr="00FB5689" w:rsidRDefault="00FD023A" w:rsidP="00FD023A">
      <w:pPr>
        <w:jc w:val="both"/>
        <w:rPr>
          <w:rFonts w:ascii="Calibri" w:hAnsi="Calibri" w:cs="Calibri"/>
          <w:sz w:val="24"/>
          <w:szCs w:val="24"/>
        </w:rPr>
      </w:pPr>
    </w:p>
    <w:p w14:paraId="3588844B" w14:textId="4D3E04C0" w:rsidR="00FD023A" w:rsidRPr="004D132F" w:rsidRDefault="00FD023A" w:rsidP="00FD023A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FB5689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Pr="00FB5689">
        <w:rPr>
          <w:rFonts w:asciiTheme="minorHAnsi" w:hAnsiTheme="minorHAnsi" w:cstheme="minorHAnsi"/>
          <w:sz w:val="24"/>
          <w:szCs w:val="24"/>
        </w:rPr>
        <w:t xml:space="preserve"> ) compareceu ao local onde serão realizados os</w:t>
      </w:r>
      <w:r w:rsidR="00AE4071">
        <w:rPr>
          <w:rFonts w:asciiTheme="minorHAnsi" w:hAnsiTheme="minorHAnsi" w:cstheme="minorHAnsi"/>
          <w:sz w:val="24"/>
          <w:szCs w:val="24"/>
        </w:rPr>
        <w:t xml:space="preserve"> serviços de </w:t>
      </w:r>
      <w:r w:rsidR="009969B5" w:rsidRPr="009969B5">
        <w:rPr>
          <w:rFonts w:asciiTheme="minorHAnsi" w:hAnsiTheme="minorHAnsi" w:cstheme="minorHAnsi"/>
          <w:sz w:val="24"/>
          <w:szCs w:val="24"/>
        </w:rPr>
        <w:t>reparos na impermeabilização da cobertura do Edifício Sede da Fundação Habitacional do Exército (FHE</w:t>
      </w:r>
      <w:r w:rsidR="009969B5" w:rsidRPr="0003215F">
        <w:rPr>
          <w:rFonts w:asciiTheme="minorHAnsi" w:hAnsiTheme="minorHAnsi" w:cstheme="minorHAnsi"/>
          <w:sz w:val="24"/>
          <w:szCs w:val="24"/>
        </w:rPr>
        <w:t xml:space="preserve">), </w:t>
      </w:r>
      <w:r w:rsidR="00020E42" w:rsidRPr="0003215F">
        <w:rPr>
          <w:rFonts w:asciiTheme="minorHAnsi" w:hAnsiTheme="minorHAnsi" w:cstheme="minorHAnsi"/>
          <w:sz w:val="24"/>
          <w:szCs w:val="24"/>
        </w:rPr>
        <w:t xml:space="preserve">área total de </w:t>
      </w:r>
      <w:r w:rsidR="0003215F" w:rsidRPr="0003215F">
        <w:rPr>
          <w:rFonts w:asciiTheme="minorHAnsi" w:hAnsiTheme="minorHAnsi" w:cstheme="minorHAnsi"/>
          <w:sz w:val="24"/>
          <w:szCs w:val="24"/>
        </w:rPr>
        <w:t>235,46</w:t>
      </w:r>
      <w:r w:rsidR="00020E42" w:rsidRPr="0003215F">
        <w:rPr>
          <w:rFonts w:asciiTheme="minorHAnsi" w:hAnsiTheme="minorHAnsi" w:cstheme="minorHAnsi"/>
          <w:sz w:val="24"/>
          <w:szCs w:val="24"/>
        </w:rPr>
        <w:t>m²,</w:t>
      </w:r>
      <w:r w:rsidR="00020E42">
        <w:rPr>
          <w:rFonts w:asciiTheme="minorHAnsi" w:hAnsiTheme="minorHAnsi" w:cstheme="minorHAnsi"/>
          <w:sz w:val="24"/>
          <w:szCs w:val="24"/>
        </w:rPr>
        <w:t xml:space="preserve"> </w:t>
      </w:r>
      <w:r w:rsidR="009969B5" w:rsidRPr="009969B5">
        <w:rPr>
          <w:rFonts w:asciiTheme="minorHAnsi" w:hAnsiTheme="minorHAnsi" w:cstheme="minorHAnsi"/>
          <w:sz w:val="24"/>
          <w:szCs w:val="24"/>
        </w:rPr>
        <w:t>localizado na Avenida Duque de Caxias s/nº, Setor Militar Urbano (SMU), Brasília/DF</w:t>
      </w:r>
      <w:r w:rsidRPr="00FB5689">
        <w:rPr>
          <w:rFonts w:asciiTheme="minorHAnsi" w:hAnsiTheme="minorHAnsi" w:cstheme="minorHAnsi"/>
          <w:sz w:val="24"/>
          <w:szCs w:val="24"/>
        </w:rPr>
        <w:t>, tudo conforme especificações técnicas, contidas no Termo de Referência, Anexo I, tendo tomado conhecimento de todas as informações e condições locais para o cumprimento das obrigações objeto do Pregão Eletrônico.</w:t>
      </w:r>
    </w:p>
    <w:p w14:paraId="083E516C" w14:textId="77777777" w:rsidR="00B558B9" w:rsidRPr="00940240" w:rsidRDefault="00B558B9" w:rsidP="009B62D6">
      <w:pPr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</w:p>
    <w:p w14:paraId="54245118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1047EF98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Local e data</w:t>
      </w:r>
    </w:p>
    <w:p w14:paraId="32BF66F2" w14:textId="77777777" w:rsidR="00B558B9" w:rsidRPr="00940240" w:rsidRDefault="00B558B9" w:rsidP="00B558B9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3DD2BC0" w14:textId="77777777" w:rsidR="00B558B9" w:rsidRPr="00940240" w:rsidRDefault="00B558B9" w:rsidP="00B558B9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6E45CCA" w14:textId="77777777" w:rsidR="00B558B9" w:rsidRPr="00940240" w:rsidRDefault="00B558B9" w:rsidP="00B558B9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1C86490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________________</w:t>
      </w:r>
      <w:r w:rsidR="00557787" w:rsidRPr="00940240">
        <w:rPr>
          <w:rFonts w:ascii="Calibri" w:hAnsi="Calibri" w:cs="Calibri"/>
          <w:sz w:val="24"/>
          <w:szCs w:val="24"/>
        </w:rPr>
        <w:t>_________________</w:t>
      </w:r>
      <w:r w:rsidRPr="00940240">
        <w:rPr>
          <w:rFonts w:ascii="Calibri" w:hAnsi="Calibri" w:cs="Calibri"/>
          <w:sz w:val="24"/>
          <w:szCs w:val="24"/>
        </w:rPr>
        <w:t>___________________</w:t>
      </w:r>
    </w:p>
    <w:p w14:paraId="7FC69E1C" w14:textId="77777777" w:rsidR="00B558B9" w:rsidRPr="00940240" w:rsidRDefault="00B558B9" w:rsidP="00B558B9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01AC820D" w14:textId="77777777" w:rsidR="00B558B9" w:rsidRPr="00940240" w:rsidRDefault="00B558B9" w:rsidP="00B558B9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5205EA17" w14:textId="77777777" w:rsidR="00B558B9" w:rsidRPr="00940240" w:rsidRDefault="00B558B9" w:rsidP="00B558B9">
      <w:pPr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CPF/MF (número) e carimbo</w:t>
      </w:r>
    </w:p>
    <w:p w14:paraId="47F24521" w14:textId="77777777" w:rsidR="00604E01" w:rsidRPr="00940240" w:rsidRDefault="00B558B9" w:rsidP="00B558B9">
      <w:pPr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3452EC7D" w14:textId="77777777" w:rsidR="00604E01" w:rsidRPr="00940240" w:rsidRDefault="00604E01" w:rsidP="000F6309">
      <w:pPr>
        <w:jc w:val="both"/>
        <w:rPr>
          <w:rFonts w:ascii="Calibri" w:hAnsi="Calibri" w:cs="Calibri"/>
          <w:sz w:val="24"/>
          <w:szCs w:val="24"/>
        </w:rPr>
      </w:pPr>
    </w:p>
    <w:p w14:paraId="6C4747A8" w14:textId="77777777" w:rsidR="00604E01" w:rsidRPr="00940240" w:rsidRDefault="00DC3319" w:rsidP="000F6309">
      <w:pPr>
        <w:jc w:val="both"/>
        <w:rPr>
          <w:rFonts w:ascii="Calibri" w:hAnsi="Calibri" w:cs="Calibri"/>
          <w:sz w:val="4"/>
          <w:szCs w:val="4"/>
        </w:rPr>
      </w:pPr>
      <w:r w:rsidRPr="00940240">
        <w:rPr>
          <w:rFonts w:ascii="Calibri" w:hAnsi="Calibri" w:cs="Calibri"/>
          <w:sz w:val="24"/>
          <w:szCs w:val="24"/>
        </w:rPr>
        <w:br w:type="page"/>
      </w:r>
    </w:p>
    <w:bookmarkEnd w:id="0"/>
    <w:bookmarkEnd w:id="1"/>
    <w:p w14:paraId="0639BAEC" w14:textId="0B1BC39D" w:rsidR="00853E23" w:rsidRPr="00853E23" w:rsidRDefault="00853E23" w:rsidP="00853E23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53E23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>PROPOSTA</w:t>
      </w:r>
    </w:p>
    <w:p w14:paraId="7DB5C80F" w14:textId="77777777" w:rsidR="00EF7BFA" w:rsidRPr="008250E0" w:rsidRDefault="00EF7BFA" w:rsidP="00EF7BFA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8250E0">
        <w:rPr>
          <w:rFonts w:ascii="Calibri" w:hAnsi="Calibri" w:cs="Calibri"/>
          <w:i/>
          <w:iCs/>
        </w:rPr>
        <w:t>(Papel timbrado da empresa)</w:t>
      </w:r>
    </w:p>
    <w:p w14:paraId="41C8F54A" w14:textId="77777777" w:rsidR="00EF7BFA" w:rsidRPr="008250E0" w:rsidRDefault="00EF7BFA" w:rsidP="00EF7BFA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1C9D95A9" w14:textId="64832CBD" w:rsidR="003B2E40" w:rsidRDefault="003B2E40" w:rsidP="00410690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76A943BD" w14:textId="77777777" w:rsidR="003B2E40" w:rsidRPr="003B2E40" w:rsidRDefault="003B2E40" w:rsidP="003B2E40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3B2E40">
        <w:rPr>
          <w:rFonts w:ascii="Calibri" w:hAnsi="Calibri" w:cs="Calibri"/>
          <w:b/>
          <w:sz w:val="24"/>
          <w:szCs w:val="24"/>
        </w:rPr>
        <w:t xml:space="preserve">À </w:t>
      </w:r>
    </w:p>
    <w:p w14:paraId="56989F5F" w14:textId="77777777" w:rsidR="003B2E40" w:rsidRPr="003B2E40" w:rsidRDefault="003B2E40" w:rsidP="003B2E40">
      <w:pPr>
        <w:jc w:val="both"/>
        <w:rPr>
          <w:rFonts w:ascii="Calibri" w:hAnsi="Calibri" w:cs="Calibri"/>
          <w:b/>
          <w:sz w:val="24"/>
          <w:szCs w:val="24"/>
        </w:rPr>
      </w:pPr>
      <w:r w:rsidRPr="003B2E40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3826E723" w14:textId="7D2F33AE" w:rsidR="003B2E40" w:rsidRPr="003B2E40" w:rsidRDefault="003B2E40" w:rsidP="003B2E40">
      <w:pPr>
        <w:jc w:val="both"/>
        <w:rPr>
          <w:rFonts w:ascii="Calibri" w:hAnsi="Calibri" w:cs="Calibri"/>
          <w:b/>
          <w:sz w:val="24"/>
          <w:szCs w:val="24"/>
        </w:rPr>
      </w:pPr>
      <w:r w:rsidRPr="003B2E40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DD3D6E">
        <w:rPr>
          <w:rFonts w:ascii="Calibri" w:hAnsi="Calibri" w:cs="Calibri"/>
          <w:b/>
          <w:sz w:val="24"/>
          <w:szCs w:val="24"/>
        </w:rPr>
        <w:t>856</w:t>
      </w:r>
      <w:r w:rsidRPr="003B2E40">
        <w:rPr>
          <w:rFonts w:ascii="Calibri" w:hAnsi="Calibri" w:cs="Calibri"/>
          <w:b/>
          <w:sz w:val="24"/>
          <w:szCs w:val="24"/>
        </w:rPr>
        <w:t>/202</w:t>
      </w:r>
      <w:r w:rsidR="005E2E18">
        <w:rPr>
          <w:rFonts w:ascii="Calibri" w:hAnsi="Calibri" w:cs="Calibri"/>
          <w:b/>
          <w:sz w:val="24"/>
          <w:szCs w:val="24"/>
        </w:rPr>
        <w:t>3</w:t>
      </w:r>
      <w:r w:rsidRPr="003B2E40">
        <w:rPr>
          <w:rFonts w:ascii="Calibri" w:hAnsi="Calibri" w:cs="Calibri"/>
          <w:b/>
          <w:sz w:val="24"/>
          <w:szCs w:val="24"/>
        </w:rPr>
        <w:t>-FHE</w:t>
      </w:r>
    </w:p>
    <w:p w14:paraId="477E0B92" w14:textId="77777777" w:rsidR="003B2E40" w:rsidRPr="003B2E40" w:rsidRDefault="003B2E40" w:rsidP="003B2E40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3B2E40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498EC26B" w14:textId="77777777" w:rsidR="003B2E40" w:rsidRPr="003B2E40" w:rsidRDefault="003B2E40" w:rsidP="003B2E40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3B2E40">
        <w:rPr>
          <w:rFonts w:ascii="Calibri" w:hAnsi="Calibri" w:cs="Calibri"/>
          <w:sz w:val="24"/>
          <w:szCs w:val="24"/>
        </w:rPr>
        <w:t>70630-902 – Brasília/DF</w:t>
      </w:r>
    </w:p>
    <w:p w14:paraId="6B109822" w14:textId="77777777" w:rsidR="003B2E40" w:rsidRDefault="003B2E40" w:rsidP="00410690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6B98E06C" w14:textId="2DD9EE74" w:rsidR="00410690" w:rsidRPr="00DD00DC" w:rsidRDefault="00410690" w:rsidP="00410690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sz w:val="24"/>
          <w:szCs w:val="24"/>
        </w:rPr>
        <w:t xml:space="preserve">Apresentamos e submetemos à apreciação, do Sr. </w:t>
      </w:r>
      <w:r w:rsidR="00160ECD">
        <w:rPr>
          <w:rFonts w:ascii="Calibri" w:hAnsi="Calibri" w:cs="Calibri"/>
          <w:sz w:val="24"/>
          <w:szCs w:val="24"/>
        </w:rPr>
        <w:t>agente de contratação</w:t>
      </w:r>
      <w:r w:rsidRPr="00DD00DC">
        <w:rPr>
          <w:rFonts w:ascii="Calibri" w:hAnsi="Calibri" w:cs="Calibri"/>
          <w:sz w:val="24"/>
          <w:szCs w:val="24"/>
        </w:rPr>
        <w:t xml:space="preserve">, nossa Proposta de Preços, para prestação dos serviços conforme o disposto abaixo, assumindo inteira responsabilidade por qualquer erro ou omissão que venha a ser verificada na elaboração </w:t>
      </w:r>
      <w:proofErr w:type="gramStart"/>
      <w:r w:rsidRPr="00DD00DC">
        <w:rPr>
          <w:rFonts w:ascii="Calibri" w:hAnsi="Calibri" w:cs="Calibri"/>
          <w:sz w:val="24"/>
          <w:szCs w:val="24"/>
        </w:rPr>
        <w:t>da mesma</w:t>
      </w:r>
      <w:proofErr w:type="gramEnd"/>
      <w:r w:rsidRPr="00DD00DC">
        <w:rPr>
          <w:rFonts w:ascii="Calibri" w:hAnsi="Calibri" w:cs="Calibri"/>
          <w:sz w:val="24"/>
          <w:szCs w:val="24"/>
        </w:rPr>
        <w:t>, declarando, para todos os efeitos legais, que concordamos com todas as condições do edital e anexos, aos quais nos submetemos integral e incondicionalmente:</w:t>
      </w:r>
    </w:p>
    <w:p w14:paraId="62E67EA7" w14:textId="77777777" w:rsidR="00410690" w:rsidRPr="00940240" w:rsidRDefault="00410690" w:rsidP="00410690">
      <w:pPr>
        <w:spacing w:line="100" w:lineRule="atLeast"/>
        <w:ind w:firstLine="1418"/>
        <w:jc w:val="both"/>
        <w:rPr>
          <w:rFonts w:ascii="Calibri" w:hAnsi="Calibri" w:cs="Calibri"/>
        </w:rPr>
      </w:pPr>
    </w:p>
    <w:tbl>
      <w:tblPr>
        <w:tblW w:w="92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85"/>
        <w:gridCol w:w="567"/>
        <w:gridCol w:w="567"/>
        <w:gridCol w:w="1326"/>
      </w:tblGrid>
      <w:tr w:rsidR="009969B5" w:rsidRPr="00374627" w14:paraId="09EDDA72" w14:textId="77777777" w:rsidTr="009969B5">
        <w:trPr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2A1AC240" w14:textId="77777777" w:rsidR="009969B5" w:rsidRPr="00374627" w:rsidRDefault="009969B5" w:rsidP="00A105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4627">
              <w:rPr>
                <w:rFonts w:ascii="Calibri" w:hAnsi="Calibri" w:cs="Calibri"/>
                <w:b/>
                <w:sz w:val="16"/>
                <w:szCs w:val="16"/>
              </w:rPr>
              <w:t>Item</w:t>
            </w:r>
          </w:p>
        </w:tc>
        <w:tc>
          <w:tcPr>
            <w:tcW w:w="6085" w:type="dxa"/>
            <w:shd w:val="clear" w:color="auto" w:fill="D9D9D9"/>
            <w:vAlign w:val="center"/>
          </w:tcPr>
          <w:p w14:paraId="5F9AEADD" w14:textId="77777777" w:rsidR="009969B5" w:rsidRPr="00374627" w:rsidRDefault="009969B5" w:rsidP="00A105A7">
            <w:pPr>
              <w:pStyle w:val="Recuodecorpodetexto"/>
              <w:ind w:left="0" w:firstLine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74627">
              <w:rPr>
                <w:rFonts w:ascii="Calibri" w:hAnsi="Calibri" w:cs="Calibri"/>
                <w:b/>
                <w:sz w:val="16"/>
                <w:szCs w:val="16"/>
              </w:rPr>
              <w:t>Descrição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531036A" w14:textId="4309773F" w:rsidR="009969B5" w:rsidRPr="00374627" w:rsidRDefault="009969B5" w:rsidP="00A105A7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Un.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458B837" w14:textId="49CC97F4" w:rsidR="009969B5" w:rsidRPr="00374627" w:rsidRDefault="009969B5" w:rsidP="009969B5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sz w:val="16"/>
                <w:szCs w:val="16"/>
              </w:rPr>
              <w:t>Qtd</w:t>
            </w:r>
            <w:proofErr w:type="spellEnd"/>
            <w:r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</w:tc>
        <w:tc>
          <w:tcPr>
            <w:tcW w:w="1326" w:type="dxa"/>
            <w:shd w:val="clear" w:color="auto" w:fill="D9D9D9"/>
            <w:vAlign w:val="center"/>
          </w:tcPr>
          <w:p w14:paraId="545CDF42" w14:textId="48EE391E" w:rsidR="009969B5" w:rsidRPr="00374627" w:rsidRDefault="009969B5" w:rsidP="00A105A7">
            <w:pPr>
              <w:pStyle w:val="Recuodecorpodetexto"/>
              <w:ind w:left="0" w:right="141" w:firstLine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74627">
              <w:rPr>
                <w:rFonts w:ascii="Calibri" w:hAnsi="Calibri" w:cs="Calibri"/>
                <w:b/>
                <w:sz w:val="16"/>
                <w:szCs w:val="16"/>
              </w:rPr>
              <w:t>Valor Total (R$)</w:t>
            </w:r>
          </w:p>
        </w:tc>
      </w:tr>
      <w:tr w:rsidR="00FF0907" w:rsidRPr="00374627" w14:paraId="3332CC78" w14:textId="77777777" w:rsidTr="00BA24C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6D7E86A" w14:textId="7A094501" w:rsidR="00FF0907" w:rsidRPr="00374627" w:rsidRDefault="00FF0907" w:rsidP="00FF0907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74627"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085" w:type="dxa"/>
            <w:shd w:val="clear" w:color="auto" w:fill="auto"/>
            <w:vAlign w:val="center"/>
          </w:tcPr>
          <w:p w14:paraId="13FC03E7" w14:textId="3F21857C" w:rsidR="00FF0907" w:rsidRPr="00374627" w:rsidRDefault="00FF0907" w:rsidP="00BA24CD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Pr="00FF0907">
              <w:rPr>
                <w:rFonts w:asciiTheme="minorHAnsi" w:hAnsiTheme="minorHAnsi" w:cstheme="minorHAnsi"/>
                <w:sz w:val="16"/>
                <w:szCs w:val="16"/>
              </w:rPr>
              <w:t xml:space="preserve">ontratação de empresa de engenharia, sob o regime de empreitada por preço global de material e mão de obra, para execução de serviços de reparos na impermeabilização da cobertura </w:t>
            </w:r>
            <w:r w:rsidRPr="0003215F">
              <w:rPr>
                <w:rFonts w:asciiTheme="minorHAnsi" w:hAnsiTheme="minorHAnsi" w:cstheme="minorHAnsi"/>
                <w:sz w:val="16"/>
                <w:szCs w:val="16"/>
              </w:rPr>
              <w:t xml:space="preserve">do Edifício Sede da Fundação Habitacional do Exército (FHE), área total de </w:t>
            </w:r>
            <w:r w:rsidR="0003215F" w:rsidRPr="0003215F">
              <w:rPr>
                <w:rFonts w:asciiTheme="minorHAnsi" w:hAnsiTheme="minorHAnsi" w:cstheme="minorHAnsi"/>
                <w:sz w:val="16"/>
                <w:szCs w:val="16"/>
              </w:rPr>
              <w:t>235,46</w:t>
            </w:r>
            <w:r w:rsidRPr="0003215F">
              <w:rPr>
                <w:rFonts w:asciiTheme="minorHAnsi" w:hAnsiTheme="minorHAnsi" w:cstheme="minorHAnsi"/>
                <w:sz w:val="16"/>
                <w:szCs w:val="16"/>
              </w:rPr>
              <w:t>m²,</w:t>
            </w:r>
            <w:r w:rsidRPr="00FF0907">
              <w:rPr>
                <w:rFonts w:asciiTheme="minorHAnsi" w:hAnsiTheme="minorHAnsi" w:cstheme="minorHAnsi"/>
                <w:sz w:val="16"/>
                <w:szCs w:val="16"/>
              </w:rPr>
              <w:t xml:space="preserve"> localizado na Avenida Duque de Caxias s/nº, Setor Militar Urbano (SMU), Brasília/DF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FE0CB4">
              <w:rPr>
                <w:rFonts w:asciiTheme="minorHAnsi" w:hAnsiTheme="minorHAnsi" w:cstheme="minorHAnsi"/>
                <w:sz w:val="16"/>
                <w:szCs w:val="16"/>
              </w:rPr>
              <w:t>tudo conforme especificações técnicas, contidas 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E0CB4">
              <w:rPr>
                <w:rFonts w:asciiTheme="minorHAnsi" w:hAnsiTheme="minorHAnsi" w:cstheme="minorHAnsi"/>
                <w:sz w:val="16"/>
                <w:szCs w:val="16"/>
              </w:rPr>
              <w:t>Termo de Referência,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Anexo I do edital de PE nº 856/2023</w:t>
            </w:r>
            <w:r w:rsidRPr="00FE0CB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E73C8" w14:textId="07246315" w:rsidR="00FF0907" w:rsidRDefault="00FF0907" w:rsidP="00FF0907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1CA8B4" w14:textId="19F9E11E" w:rsidR="00FF0907" w:rsidRDefault="00FF0907" w:rsidP="00FF0907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980F48F" w14:textId="77777777" w:rsidR="00FF0907" w:rsidRPr="00374627" w:rsidRDefault="00FF0907" w:rsidP="00FF0907">
            <w:pPr>
              <w:pStyle w:val="Recuodecorpodetexto"/>
              <w:ind w:left="0" w:right="141" w:firstLine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F0907" w:rsidRPr="00374627" w14:paraId="538F3543" w14:textId="77777777" w:rsidTr="00BA24CD">
        <w:trPr>
          <w:trHeight w:val="434"/>
          <w:jc w:val="center"/>
        </w:trPr>
        <w:tc>
          <w:tcPr>
            <w:tcW w:w="9254" w:type="dxa"/>
            <w:gridSpan w:val="5"/>
            <w:shd w:val="clear" w:color="auto" w:fill="auto"/>
            <w:vAlign w:val="center"/>
          </w:tcPr>
          <w:p w14:paraId="4FECEABE" w14:textId="0CDB96A3" w:rsidR="00FF0907" w:rsidRPr="00374627" w:rsidRDefault="00FF0907" w:rsidP="00FF090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75A727D" w14:textId="164CD592" w:rsidR="00FF0907" w:rsidRPr="00374627" w:rsidRDefault="00FF0907" w:rsidP="00BA24CD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FE0CB4">
              <w:rPr>
                <w:rFonts w:ascii="Calibri" w:hAnsi="Calibri" w:cs="Calibri"/>
                <w:sz w:val="16"/>
                <w:szCs w:val="16"/>
              </w:rPr>
              <w:t>VALOR TOTAL POR EXTENSO (R$), CONFORME PLANILHA ORÇAMENTÁRIA ANEXA.</w:t>
            </w:r>
          </w:p>
          <w:p w14:paraId="7FC2143C" w14:textId="7E13616D" w:rsidR="00FF0907" w:rsidRPr="00374627" w:rsidRDefault="00FF0907" w:rsidP="00FF0907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81CE057" w14:textId="77777777" w:rsidR="00D15631" w:rsidRDefault="00D15631" w:rsidP="00410690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0613832D" w14:textId="64C3D706" w:rsidR="00410690" w:rsidRPr="00DD00DC" w:rsidRDefault="00410690" w:rsidP="00410690">
      <w:pPr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b/>
          <w:color w:val="000000"/>
          <w:sz w:val="24"/>
          <w:szCs w:val="24"/>
        </w:rPr>
        <w:t>I - Observações</w:t>
      </w:r>
      <w:r w:rsidRPr="00DD00DC">
        <w:rPr>
          <w:rFonts w:ascii="Calibri" w:hAnsi="Calibri" w:cs="Calibri"/>
          <w:color w:val="000000"/>
          <w:sz w:val="24"/>
          <w:szCs w:val="24"/>
        </w:rPr>
        <w:t>:</w:t>
      </w:r>
    </w:p>
    <w:p w14:paraId="359C18EF" w14:textId="77777777" w:rsidR="00410690" w:rsidRPr="00DD00DC" w:rsidRDefault="00410690" w:rsidP="00410690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 xml:space="preserve">O prazo de validade desta proposta é </w:t>
      </w:r>
      <w:r w:rsidRPr="00DD00DC">
        <w:rPr>
          <w:rFonts w:ascii="Calibri" w:hAnsi="Calibri" w:cs="Calibri"/>
          <w:b/>
          <w:color w:val="000000"/>
          <w:sz w:val="24"/>
          <w:szCs w:val="24"/>
        </w:rPr>
        <w:t>de 60 (sessenta) dias</w:t>
      </w:r>
      <w:r w:rsidRPr="00DD00DC">
        <w:rPr>
          <w:rFonts w:ascii="Calibri" w:hAnsi="Calibri" w:cs="Calibri"/>
          <w:color w:val="000000"/>
          <w:sz w:val="24"/>
          <w:szCs w:val="24"/>
        </w:rPr>
        <w:t xml:space="preserve"> consecutivos contados da data de sua apresentação.</w:t>
      </w:r>
    </w:p>
    <w:p w14:paraId="40755C85" w14:textId="452A0383" w:rsidR="00410690" w:rsidRPr="00DD00DC" w:rsidRDefault="00410690" w:rsidP="00410690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 xml:space="preserve"> O Prazo para a execução dos serviços é de </w:t>
      </w:r>
      <w:r w:rsidR="009969B5">
        <w:rPr>
          <w:rFonts w:ascii="Calibri" w:hAnsi="Calibri" w:cs="Calibri"/>
          <w:color w:val="000000"/>
          <w:sz w:val="24"/>
          <w:szCs w:val="24"/>
        </w:rPr>
        <w:t>4</w:t>
      </w:r>
      <w:r w:rsidRPr="00DD00DC">
        <w:rPr>
          <w:rFonts w:ascii="Calibri" w:hAnsi="Calibri" w:cs="Calibri"/>
          <w:color w:val="000000"/>
          <w:sz w:val="24"/>
          <w:szCs w:val="24"/>
        </w:rPr>
        <w:t xml:space="preserve"> (</w:t>
      </w:r>
      <w:r w:rsidR="009969B5">
        <w:rPr>
          <w:rFonts w:ascii="Calibri" w:hAnsi="Calibri" w:cs="Calibri"/>
          <w:color w:val="000000"/>
          <w:sz w:val="24"/>
          <w:szCs w:val="24"/>
        </w:rPr>
        <w:t>quatro</w:t>
      </w:r>
      <w:r w:rsidRPr="00DD00DC">
        <w:rPr>
          <w:rFonts w:ascii="Calibri" w:hAnsi="Calibri" w:cs="Calibri"/>
          <w:color w:val="000000"/>
          <w:sz w:val="24"/>
          <w:szCs w:val="24"/>
        </w:rPr>
        <w:t>) meses, contado a partir da data de início, constante na Ordem de Serviço - O.S, a ser emitida pela CONTRATANTE.</w:t>
      </w:r>
    </w:p>
    <w:p w14:paraId="716B3008" w14:textId="77777777" w:rsidR="00410690" w:rsidRDefault="00410690" w:rsidP="00410690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381E9B51" w14:textId="724743BD" w:rsidR="00410690" w:rsidRPr="00DD00DC" w:rsidRDefault="00410690" w:rsidP="00410690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 xml:space="preserve">Os materiais/serviços serão entregues de acordo com as especificações contidas no Anexo I do Edital do Pregão Eletrônico nº </w:t>
      </w:r>
      <w:r w:rsidR="00DD3D6E">
        <w:rPr>
          <w:rFonts w:ascii="Calibri" w:hAnsi="Calibri" w:cs="Calibri"/>
          <w:color w:val="000000"/>
          <w:sz w:val="24"/>
          <w:szCs w:val="24"/>
        </w:rPr>
        <w:t>856</w:t>
      </w:r>
      <w:r w:rsidRPr="00DD00DC">
        <w:rPr>
          <w:rFonts w:ascii="Calibri" w:hAnsi="Calibri" w:cs="Calibri"/>
          <w:color w:val="000000"/>
          <w:sz w:val="24"/>
          <w:szCs w:val="24"/>
        </w:rPr>
        <w:t>/202</w:t>
      </w:r>
      <w:r w:rsidR="009C1685">
        <w:rPr>
          <w:rFonts w:ascii="Calibri" w:hAnsi="Calibri" w:cs="Calibri"/>
          <w:color w:val="000000"/>
          <w:sz w:val="24"/>
          <w:szCs w:val="24"/>
        </w:rPr>
        <w:t>3</w:t>
      </w:r>
      <w:r w:rsidRPr="00DD00DC">
        <w:rPr>
          <w:rFonts w:ascii="Calibri" w:hAnsi="Calibri" w:cs="Calibri"/>
          <w:color w:val="000000"/>
          <w:sz w:val="24"/>
          <w:szCs w:val="24"/>
        </w:rPr>
        <w:t>.</w:t>
      </w:r>
    </w:p>
    <w:p w14:paraId="0939485F" w14:textId="77777777" w:rsidR="00410690" w:rsidRPr="00DD00DC" w:rsidRDefault="00410690" w:rsidP="00410690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59A2519" w14:textId="77777777" w:rsidR="00410690" w:rsidRPr="00DD00DC" w:rsidRDefault="00410690" w:rsidP="00410690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DD00DC">
        <w:rPr>
          <w:rFonts w:ascii="Calibri" w:hAnsi="Calibri" w:cs="Calibri"/>
          <w:b/>
          <w:color w:val="000000"/>
          <w:sz w:val="24"/>
          <w:szCs w:val="24"/>
        </w:rPr>
        <w:t>II – Dados da empresa:</w:t>
      </w:r>
    </w:p>
    <w:p w14:paraId="358E1FF3" w14:textId="77777777" w:rsidR="00410690" w:rsidRPr="00DD00DC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Empresa/Razão Social: ____________</w:t>
      </w:r>
    </w:p>
    <w:p w14:paraId="286C8E76" w14:textId="77777777" w:rsidR="00410690" w:rsidRPr="00DD00DC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CNPJ: ...........................................</w:t>
      </w:r>
    </w:p>
    <w:p w14:paraId="67A20EE5" w14:textId="77777777" w:rsidR="00410690" w:rsidRPr="00DD00DC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Inscrição Estadual: ..............................................</w:t>
      </w:r>
    </w:p>
    <w:p w14:paraId="4F2252B7" w14:textId="77777777" w:rsidR="00410690" w:rsidRPr="00DD00DC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Inscrição Municipal:..............................................</w:t>
      </w:r>
    </w:p>
    <w:p w14:paraId="72CC030E" w14:textId="77777777" w:rsidR="00410690" w:rsidRPr="00DD00DC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Endereço: ______________ CEP: __________</w:t>
      </w:r>
    </w:p>
    <w:p w14:paraId="179E225B" w14:textId="77777777" w:rsidR="00410690" w:rsidRPr="00DD00DC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 xml:space="preserve">Telefone: (___) ______- _______ </w:t>
      </w:r>
    </w:p>
    <w:p w14:paraId="2898B0B0" w14:textId="77D59054" w:rsidR="00410690" w:rsidRDefault="00410690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Banco: __________ Agência: __________ Conta Corrente: ____________</w:t>
      </w:r>
    </w:p>
    <w:p w14:paraId="570EDB41" w14:textId="0AE77063" w:rsidR="009969B5" w:rsidRPr="00DD00DC" w:rsidRDefault="009969B5" w:rsidP="00410690">
      <w:pPr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Chave PIX: ________________</w:t>
      </w:r>
    </w:p>
    <w:p w14:paraId="04BF0930" w14:textId="77777777" w:rsidR="00410690" w:rsidRPr="00DD00DC" w:rsidRDefault="00410690" w:rsidP="00410690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FD02139" w14:textId="77777777" w:rsidR="00410690" w:rsidRPr="00DD00DC" w:rsidRDefault="00410690" w:rsidP="00410690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DD00DC">
        <w:rPr>
          <w:rFonts w:ascii="Calibri" w:hAnsi="Calibri" w:cs="Calibri"/>
          <w:b/>
          <w:color w:val="000000"/>
          <w:sz w:val="24"/>
          <w:szCs w:val="24"/>
        </w:rPr>
        <w:t>III – Qualificação do preposto e testemunha autorizados a assinar o contrato:</w:t>
      </w:r>
    </w:p>
    <w:p w14:paraId="5E9756AE" w14:textId="77777777" w:rsidR="00410690" w:rsidRPr="00DD00DC" w:rsidRDefault="00410690" w:rsidP="00D94174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lastRenderedPageBreak/>
        <w:t>Nome completo do preposto: ____________</w:t>
      </w:r>
    </w:p>
    <w:p w14:paraId="6EE53C48" w14:textId="77777777" w:rsidR="00410690" w:rsidRPr="00DD00DC" w:rsidRDefault="00410690" w:rsidP="00D94174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6B4685A6" w14:textId="77777777" w:rsidR="00410690" w:rsidRPr="00DD00DC" w:rsidRDefault="00410690" w:rsidP="00D94174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Nome completo da testemunha do contrato:</w:t>
      </w:r>
    </w:p>
    <w:p w14:paraId="0B8215F0" w14:textId="77777777" w:rsidR="00410690" w:rsidRPr="00DD00DC" w:rsidRDefault="00410690" w:rsidP="00D94174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18904991" w14:textId="77777777" w:rsidR="00410690" w:rsidRPr="00DD00DC" w:rsidRDefault="00410690" w:rsidP="00410690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2630E0C" w14:textId="77777777" w:rsidR="00410690" w:rsidRDefault="00410690" w:rsidP="00410690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sz w:val="24"/>
          <w:szCs w:val="24"/>
        </w:rPr>
        <w:t>Local e data</w:t>
      </w:r>
    </w:p>
    <w:p w14:paraId="5D1EE269" w14:textId="77777777" w:rsidR="00410690" w:rsidRDefault="00410690" w:rsidP="00410690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04E0C052" w14:textId="77777777" w:rsidR="00410690" w:rsidRPr="00DD00DC" w:rsidRDefault="00410690" w:rsidP="00410690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3D3ECC07" w14:textId="77777777" w:rsidR="00410690" w:rsidRPr="00DD00DC" w:rsidRDefault="00410690" w:rsidP="00410690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sz w:val="24"/>
          <w:szCs w:val="24"/>
        </w:rPr>
        <w:t>___________________________________________________</w:t>
      </w:r>
    </w:p>
    <w:p w14:paraId="2D25F1E6" w14:textId="77777777" w:rsidR="00410690" w:rsidRPr="00DD00DC" w:rsidRDefault="00410690" w:rsidP="00410690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23BDD7BA" w14:textId="77777777" w:rsidR="00410690" w:rsidRPr="00DD00DC" w:rsidRDefault="00410690" w:rsidP="00410690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4509C5E0" w14:textId="77777777" w:rsidR="00410690" w:rsidRPr="00DD00DC" w:rsidRDefault="00410690" w:rsidP="00410690">
      <w:pPr>
        <w:jc w:val="center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sz w:val="24"/>
          <w:szCs w:val="24"/>
        </w:rPr>
        <w:t>CPF/MF (número) e carimbo</w:t>
      </w:r>
    </w:p>
    <w:p w14:paraId="22F8EAE8" w14:textId="77777777" w:rsidR="00410690" w:rsidRPr="00DD00DC" w:rsidRDefault="00410690" w:rsidP="00410690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DD00DC">
        <w:rPr>
          <w:rFonts w:ascii="Calibri" w:hAnsi="Calibri" w:cs="Calibri"/>
          <w:color w:val="000000"/>
          <w:sz w:val="24"/>
          <w:szCs w:val="24"/>
        </w:rPr>
        <w:t>CNPJ/Endereço da empresa</w:t>
      </w:r>
      <w:r w:rsidRPr="00DD00DC">
        <w:rPr>
          <w:rFonts w:ascii="Calibri" w:hAnsi="Calibri" w:cs="Calibri"/>
          <w:sz w:val="24"/>
          <w:szCs w:val="24"/>
        </w:rPr>
        <w:t xml:space="preserve"> </w:t>
      </w:r>
    </w:p>
    <w:p w14:paraId="756CB8F6" w14:textId="5243D1D9" w:rsidR="00763925" w:rsidRPr="00940240" w:rsidRDefault="000E0387" w:rsidP="000E0387">
      <w:pPr>
        <w:spacing w:line="100" w:lineRule="atLeast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A34568">
        <w:rPr>
          <w:rFonts w:ascii="Calibri" w:hAnsi="Calibri" w:cs="Calibri"/>
          <w:sz w:val="22"/>
          <w:szCs w:val="22"/>
        </w:rPr>
        <w:br w:type="page"/>
      </w:r>
    </w:p>
    <w:p w14:paraId="5FF682CF" w14:textId="3DC75F89" w:rsidR="00763925" w:rsidRPr="00940240" w:rsidRDefault="00763925" w:rsidP="00763925">
      <w:pPr>
        <w:jc w:val="center"/>
        <w:rPr>
          <w:rFonts w:ascii="Calibri" w:hAnsi="Calibri" w:cs="Calibri"/>
          <w:u w:val="single"/>
        </w:rPr>
      </w:pPr>
      <w:r w:rsidRPr="00940240">
        <w:rPr>
          <w:rFonts w:ascii="Calibri" w:hAnsi="Calibri" w:cs="Calibri"/>
          <w:b/>
          <w:sz w:val="24"/>
          <w:szCs w:val="24"/>
          <w:u w:val="single"/>
        </w:rPr>
        <w:lastRenderedPageBreak/>
        <w:t>DECLARAÇÃO DE REGIME DE TRIBUTAÇÃO</w:t>
      </w:r>
    </w:p>
    <w:p w14:paraId="0F051EF6" w14:textId="77777777" w:rsidR="00763925" w:rsidRPr="00940240" w:rsidRDefault="00763925" w:rsidP="00763925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2817C16" w14:textId="77777777" w:rsidR="00763925" w:rsidRPr="00940240" w:rsidRDefault="00763925" w:rsidP="00763925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4C824516" w14:textId="77777777" w:rsidR="00763925" w:rsidRPr="00940240" w:rsidRDefault="00763925" w:rsidP="00763925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 xml:space="preserve">À </w:t>
      </w:r>
    </w:p>
    <w:p w14:paraId="3CA148D1" w14:textId="77777777" w:rsidR="00763925" w:rsidRPr="00940240" w:rsidRDefault="00763925" w:rsidP="00763925">
      <w:pPr>
        <w:jc w:val="both"/>
        <w:rPr>
          <w:rFonts w:ascii="Calibri" w:hAnsi="Calibri" w:cs="Calibri"/>
          <w:b/>
          <w:sz w:val="24"/>
          <w:szCs w:val="24"/>
        </w:rPr>
      </w:pPr>
    </w:p>
    <w:p w14:paraId="12733C04" w14:textId="77777777" w:rsidR="00763925" w:rsidRPr="00940240" w:rsidRDefault="00763925" w:rsidP="00763925">
      <w:pPr>
        <w:jc w:val="both"/>
        <w:rPr>
          <w:rFonts w:ascii="Calibri" w:hAnsi="Calibri" w:cs="Calibri"/>
          <w:b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69D220DE" w14:textId="6CD60B7A" w:rsidR="00763925" w:rsidRPr="00940240" w:rsidRDefault="00763925" w:rsidP="00763925">
      <w:pPr>
        <w:jc w:val="both"/>
        <w:rPr>
          <w:rFonts w:ascii="Calibri" w:hAnsi="Calibri" w:cs="Calibri"/>
          <w:b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DD3D6E">
        <w:rPr>
          <w:rFonts w:ascii="Calibri" w:hAnsi="Calibri" w:cs="Calibri"/>
          <w:b/>
          <w:sz w:val="24"/>
          <w:szCs w:val="24"/>
        </w:rPr>
        <w:t>856</w:t>
      </w:r>
      <w:r w:rsidR="00B905E2">
        <w:rPr>
          <w:rFonts w:ascii="Calibri" w:hAnsi="Calibri" w:cs="Calibri"/>
          <w:b/>
          <w:sz w:val="24"/>
          <w:szCs w:val="24"/>
        </w:rPr>
        <w:t>/202</w:t>
      </w:r>
      <w:r w:rsidR="009513D4">
        <w:rPr>
          <w:rFonts w:ascii="Calibri" w:hAnsi="Calibri" w:cs="Calibri"/>
          <w:b/>
          <w:sz w:val="24"/>
          <w:szCs w:val="24"/>
        </w:rPr>
        <w:t>3</w:t>
      </w:r>
      <w:r w:rsidRPr="00940240">
        <w:rPr>
          <w:rFonts w:ascii="Calibri" w:hAnsi="Calibri" w:cs="Calibri"/>
          <w:b/>
          <w:sz w:val="24"/>
          <w:szCs w:val="24"/>
        </w:rPr>
        <w:t>-FHE</w:t>
      </w:r>
    </w:p>
    <w:p w14:paraId="3D43E66D" w14:textId="77777777" w:rsidR="00763925" w:rsidRPr="00940240" w:rsidRDefault="00763925" w:rsidP="00763925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70EBAE26" w14:textId="77777777" w:rsidR="00763925" w:rsidRPr="00940240" w:rsidRDefault="00763925" w:rsidP="00763925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70630-902 – Brasília/DF</w:t>
      </w:r>
    </w:p>
    <w:p w14:paraId="1C84DDBF" w14:textId="77777777" w:rsidR="00763925" w:rsidRPr="00940240" w:rsidRDefault="00763925" w:rsidP="00763925">
      <w:pPr>
        <w:rPr>
          <w:rFonts w:ascii="Calibri" w:hAnsi="Calibri" w:cs="Calibri"/>
          <w:sz w:val="24"/>
          <w:szCs w:val="24"/>
        </w:rPr>
      </w:pPr>
    </w:p>
    <w:p w14:paraId="303B9844" w14:textId="77777777" w:rsidR="00763925" w:rsidRPr="00940240" w:rsidRDefault="00763925" w:rsidP="00763925">
      <w:pPr>
        <w:rPr>
          <w:rFonts w:ascii="Calibri" w:hAnsi="Calibri" w:cs="Calibri"/>
          <w:sz w:val="24"/>
          <w:szCs w:val="24"/>
        </w:rPr>
      </w:pPr>
    </w:p>
    <w:p w14:paraId="794D4529" w14:textId="77777777" w:rsidR="00437882" w:rsidRPr="00437882" w:rsidRDefault="00437882" w:rsidP="00437882">
      <w:pPr>
        <w:jc w:val="right"/>
        <w:rPr>
          <w:rFonts w:ascii="Calibri" w:hAnsi="Calibri" w:cs="Calibri"/>
          <w:sz w:val="24"/>
          <w:szCs w:val="24"/>
        </w:rPr>
      </w:pPr>
    </w:p>
    <w:p w14:paraId="24633BA5" w14:textId="77777777" w:rsidR="00437882" w:rsidRPr="00437882" w:rsidRDefault="00437882" w:rsidP="00437882">
      <w:pPr>
        <w:jc w:val="both"/>
        <w:rPr>
          <w:rFonts w:ascii="Calibri" w:hAnsi="Calibri" w:cs="Calibri"/>
          <w:sz w:val="24"/>
          <w:szCs w:val="24"/>
        </w:rPr>
      </w:pPr>
      <w:r w:rsidRPr="00437882">
        <w:rPr>
          <w:rFonts w:ascii="Calibri" w:hAnsi="Calibri" w:cs="Calibri"/>
          <w:sz w:val="24"/>
          <w:szCs w:val="24"/>
        </w:rPr>
        <w:t>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*Optante Simples – Anexo ______ da LC 123/2006  -  (  ) Arbitrado -  (  ) outro especificar   __________________________, neste exercício.</w:t>
      </w:r>
    </w:p>
    <w:p w14:paraId="0DF3E543" w14:textId="77777777" w:rsidR="00437882" w:rsidRPr="00437882" w:rsidRDefault="00437882" w:rsidP="00437882">
      <w:pPr>
        <w:jc w:val="both"/>
        <w:rPr>
          <w:rFonts w:ascii="Calibri" w:hAnsi="Calibri" w:cs="Calibri"/>
          <w:sz w:val="24"/>
          <w:szCs w:val="24"/>
        </w:rPr>
      </w:pPr>
    </w:p>
    <w:p w14:paraId="60AEF748" w14:textId="0A9A5CD9" w:rsidR="00437882" w:rsidRPr="00437882" w:rsidRDefault="00437882" w:rsidP="00437882">
      <w:pPr>
        <w:jc w:val="both"/>
        <w:rPr>
          <w:rFonts w:ascii="Calibri" w:hAnsi="Calibri" w:cs="Calibri"/>
          <w:sz w:val="24"/>
          <w:szCs w:val="24"/>
        </w:rPr>
      </w:pPr>
      <w:r w:rsidRPr="00437882">
        <w:rPr>
          <w:rFonts w:ascii="Calibri" w:hAnsi="Calibri" w:cs="Calibri"/>
          <w:sz w:val="24"/>
          <w:szCs w:val="24"/>
        </w:rPr>
        <w:t xml:space="preserve">* a empresa declarada como Optante pelo Simples, deverá observar os dispostos nas cláusulas </w:t>
      </w:r>
      <w:r w:rsidRPr="009A4ED4">
        <w:rPr>
          <w:rFonts w:ascii="Calibri" w:hAnsi="Calibri" w:cs="Calibri"/>
          <w:sz w:val="24"/>
          <w:szCs w:val="24"/>
        </w:rPr>
        <w:t>1</w:t>
      </w:r>
      <w:r w:rsidR="00581BEF" w:rsidRPr="009A4ED4">
        <w:rPr>
          <w:rFonts w:ascii="Calibri" w:hAnsi="Calibri" w:cs="Calibri"/>
          <w:sz w:val="24"/>
          <w:szCs w:val="24"/>
        </w:rPr>
        <w:t>6</w:t>
      </w:r>
      <w:r w:rsidRPr="009A4ED4">
        <w:rPr>
          <w:rFonts w:ascii="Calibri" w:hAnsi="Calibri" w:cs="Calibri"/>
          <w:sz w:val="24"/>
          <w:szCs w:val="24"/>
        </w:rPr>
        <w:t>.2.</w:t>
      </w:r>
      <w:r w:rsidR="009D5EA9" w:rsidRPr="009A4ED4">
        <w:rPr>
          <w:rFonts w:ascii="Calibri" w:hAnsi="Calibri" w:cs="Calibri"/>
          <w:sz w:val="24"/>
          <w:szCs w:val="24"/>
        </w:rPr>
        <w:t>2</w:t>
      </w:r>
      <w:r w:rsidRPr="009A4ED4">
        <w:rPr>
          <w:rFonts w:ascii="Calibri" w:hAnsi="Calibri" w:cs="Calibri"/>
          <w:sz w:val="24"/>
          <w:szCs w:val="24"/>
        </w:rPr>
        <w:t>.1 e 1</w:t>
      </w:r>
      <w:r w:rsidR="00581BEF" w:rsidRPr="009A4ED4">
        <w:rPr>
          <w:rFonts w:ascii="Calibri" w:hAnsi="Calibri" w:cs="Calibri"/>
          <w:sz w:val="24"/>
          <w:szCs w:val="24"/>
        </w:rPr>
        <w:t>6</w:t>
      </w:r>
      <w:r w:rsidRPr="009A4ED4">
        <w:rPr>
          <w:rFonts w:ascii="Calibri" w:hAnsi="Calibri" w:cs="Calibri"/>
          <w:sz w:val="24"/>
          <w:szCs w:val="24"/>
        </w:rPr>
        <w:t>.2.</w:t>
      </w:r>
      <w:r w:rsidR="009D5EA9" w:rsidRPr="009A4ED4">
        <w:rPr>
          <w:rFonts w:ascii="Calibri" w:hAnsi="Calibri" w:cs="Calibri"/>
          <w:sz w:val="24"/>
          <w:szCs w:val="24"/>
        </w:rPr>
        <w:t>2</w:t>
      </w:r>
      <w:r w:rsidRPr="009A4ED4">
        <w:rPr>
          <w:rFonts w:ascii="Calibri" w:hAnsi="Calibri" w:cs="Calibri"/>
          <w:sz w:val="24"/>
          <w:szCs w:val="24"/>
        </w:rPr>
        <w:t>.2. deste edital.</w:t>
      </w:r>
    </w:p>
    <w:p w14:paraId="33516AFC" w14:textId="77777777" w:rsidR="00437882" w:rsidRDefault="00437882" w:rsidP="00437882">
      <w:pPr>
        <w:jc w:val="both"/>
        <w:rPr>
          <w:rFonts w:ascii="Calibri" w:hAnsi="Calibri" w:cs="Calibri"/>
          <w:sz w:val="24"/>
          <w:szCs w:val="24"/>
        </w:rPr>
      </w:pPr>
    </w:p>
    <w:p w14:paraId="5582199E" w14:textId="77777777" w:rsidR="00437882" w:rsidRDefault="00437882" w:rsidP="00763925">
      <w:pPr>
        <w:jc w:val="right"/>
        <w:rPr>
          <w:rFonts w:ascii="Calibri" w:hAnsi="Calibri" w:cs="Calibri"/>
          <w:sz w:val="24"/>
          <w:szCs w:val="24"/>
        </w:rPr>
      </w:pPr>
    </w:p>
    <w:p w14:paraId="7B1D9497" w14:textId="5CC02BFB" w:rsidR="00763925" w:rsidRPr="00940240" w:rsidRDefault="00763925" w:rsidP="00763925">
      <w:pPr>
        <w:jc w:val="right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 xml:space="preserve">(Nome da cidade), ________de ___________________ </w:t>
      </w:r>
      <w:proofErr w:type="spellStart"/>
      <w:r w:rsidRPr="00940240">
        <w:rPr>
          <w:rFonts w:ascii="Calibri" w:hAnsi="Calibri" w:cs="Calibri"/>
          <w:sz w:val="24"/>
          <w:szCs w:val="24"/>
        </w:rPr>
        <w:t>de</w:t>
      </w:r>
      <w:proofErr w:type="spellEnd"/>
      <w:r w:rsidRPr="00940240">
        <w:rPr>
          <w:rFonts w:ascii="Calibri" w:hAnsi="Calibri" w:cs="Calibri"/>
          <w:sz w:val="24"/>
          <w:szCs w:val="24"/>
        </w:rPr>
        <w:t xml:space="preserve"> 202</w:t>
      </w:r>
      <w:r w:rsidR="009513D4">
        <w:rPr>
          <w:rFonts w:ascii="Calibri" w:hAnsi="Calibri" w:cs="Calibri"/>
          <w:sz w:val="24"/>
          <w:szCs w:val="24"/>
        </w:rPr>
        <w:t>3</w:t>
      </w:r>
      <w:r w:rsidRPr="00940240">
        <w:rPr>
          <w:rFonts w:ascii="Calibri" w:hAnsi="Calibri" w:cs="Calibri"/>
          <w:sz w:val="24"/>
          <w:szCs w:val="24"/>
        </w:rPr>
        <w:t>.</w:t>
      </w:r>
    </w:p>
    <w:p w14:paraId="38DA6F06" w14:textId="77777777" w:rsidR="00763925" w:rsidRPr="00940240" w:rsidRDefault="00763925" w:rsidP="00763925">
      <w:pPr>
        <w:jc w:val="center"/>
        <w:rPr>
          <w:rFonts w:ascii="Calibri" w:hAnsi="Calibri" w:cs="Calibri"/>
          <w:sz w:val="24"/>
          <w:szCs w:val="24"/>
        </w:rPr>
      </w:pPr>
    </w:p>
    <w:p w14:paraId="2EE210EC" w14:textId="77777777" w:rsidR="00763925" w:rsidRPr="00940240" w:rsidRDefault="00763925" w:rsidP="00763925">
      <w:pPr>
        <w:jc w:val="center"/>
        <w:rPr>
          <w:rFonts w:ascii="Calibri" w:hAnsi="Calibri" w:cs="Calibri"/>
          <w:sz w:val="24"/>
          <w:szCs w:val="24"/>
        </w:rPr>
      </w:pPr>
    </w:p>
    <w:p w14:paraId="31AFFC1C" w14:textId="77777777" w:rsidR="00763925" w:rsidRPr="00940240" w:rsidRDefault="00763925" w:rsidP="00763925">
      <w:pPr>
        <w:jc w:val="right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_______________________________________</w:t>
      </w:r>
    </w:p>
    <w:p w14:paraId="476797DC" w14:textId="77777777" w:rsidR="00763925" w:rsidRPr="00940240" w:rsidRDefault="00763925" w:rsidP="00763925">
      <w:pPr>
        <w:jc w:val="right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Assinatura do representante legal</w:t>
      </w:r>
    </w:p>
    <w:p w14:paraId="6C39BD05" w14:textId="77777777" w:rsidR="00763925" w:rsidRPr="00940240" w:rsidRDefault="00763925" w:rsidP="00763925">
      <w:pPr>
        <w:jc w:val="center"/>
        <w:rPr>
          <w:rFonts w:ascii="Calibri" w:hAnsi="Calibri" w:cs="Calibri"/>
          <w:sz w:val="24"/>
          <w:szCs w:val="24"/>
        </w:rPr>
      </w:pPr>
    </w:p>
    <w:p w14:paraId="7E154A72" w14:textId="77777777" w:rsidR="00763925" w:rsidRPr="00940240" w:rsidRDefault="00763925" w:rsidP="00763925">
      <w:pPr>
        <w:jc w:val="center"/>
        <w:rPr>
          <w:rFonts w:ascii="Calibri" w:hAnsi="Calibri" w:cs="Calibri"/>
          <w:sz w:val="24"/>
          <w:szCs w:val="24"/>
        </w:rPr>
      </w:pPr>
    </w:p>
    <w:p w14:paraId="11D5EB55" w14:textId="77777777" w:rsidR="00763925" w:rsidRPr="00940240" w:rsidRDefault="00763925" w:rsidP="00763925">
      <w:pPr>
        <w:jc w:val="center"/>
        <w:rPr>
          <w:rFonts w:ascii="Calibri" w:hAnsi="Calibri" w:cs="Calibri"/>
          <w:sz w:val="24"/>
          <w:szCs w:val="24"/>
        </w:rPr>
      </w:pPr>
    </w:p>
    <w:p w14:paraId="56B1CF5B" w14:textId="77777777" w:rsidR="00763925" w:rsidRPr="00940240" w:rsidRDefault="00763925" w:rsidP="00763925">
      <w:pPr>
        <w:spacing w:before="120" w:after="120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Nome completo: ______________________________________</w:t>
      </w:r>
    </w:p>
    <w:p w14:paraId="7E6CA7BA" w14:textId="77777777" w:rsidR="00763925" w:rsidRPr="00940240" w:rsidRDefault="00763925" w:rsidP="00763925">
      <w:pPr>
        <w:spacing w:before="120" w:after="120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Cargo/função: ________________________________________</w:t>
      </w:r>
    </w:p>
    <w:p w14:paraId="296B8A53" w14:textId="77777777" w:rsidR="00763925" w:rsidRPr="00940240" w:rsidRDefault="00763925" w:rsidP="00763925">
      <w:pPr>
        <w:spacing w:before="120" w:after="120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 xml:space="preserve">Telefone: </w:t>
      </w:r>
      <w:proofErr w:type="gramStart"/>
      <w:r w:rsidRPr="00940240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940240">
        <w:rPr>
          <w:rFonts w:ascii="Calibri" w:hAnsi="Calibri" w:cs="Calibri"/>
          <w:sz w:val="24"/>
          <w:szCs w:val="24"/>
        </w:rPr>
        <w:t xml:space="preserve">  ) ______________ </w:t>
      </w:r>
    </w:p>
    <w:p w14:paraId="1DA66074" w14:textId="77777777" w:rsidR="00763925" w:rsidRPr="00940240" w:rsidRDefault="00763925" w:rsidP="00E6740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0240">
        <w:rPr>
          <w:rFonts w:ascii="Calibri" w:hAnsi="Calibri" w:cs="Calibri"/>
          <w:sz w:val="24"/>
          <w:szCs w:val="24"/>
        </w:rPr>
        <w:t>E-mail: ___________________</w:t>
      </w:r>
    </w:p>
    <w:p w14:paraId="12CF14DD" w14:textId="77777777" w:rsidR="00344087" w:rsidRDefault="00763925" w:rsidP="00363C17">
      <w:pPr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A542513" w14:textId="0C839544" w:rsidR="00344087" w:rsidRPr="00853E23" w:rsidRDefault="00853E23" w:rsidP="00853E23">
      <w:pPr>
        <w:spacing w:line="100" w:lineRule="atLeas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853E23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>DECLARAÇÃO RESPONSABILIDADE TÉCNICA</w:t>
      </w:r>
    </w:p>
    <w:p w14:paraId="291EFE34" w14:textId="77777777" w:rsidR="00344087" w:rsidRPr="00940240" w:rsidRDefault="00344087" w:rsidP="00344087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40240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490CF0FE" w14:textId="77777777" w:rsidR="00AD4B88" w:rsidRPr="00940240" w:rsidRDefault="00AD4B88" w:rsidP="00AD4B88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 xml:space="preserve">À </w:t>
      </w:r>
    </w:p>
    <w:p w14:paraId="10862DE6" w14:textId="77777777" w:rsidR="00AD4B88" w:rsidRPr="00940240" w:rsidRDefault="00AD4B88" w:rsidP="00AD4B88">
      <w:pPr>
        <w:jc w:val="both"/>
        <w:rPr>
          <w:rFonts w:ascii="Calibri" w:hAnsi="Calibri" w:cs="Calibri"/>
          <w:b/>
          <w:sz w:val="24"/>
          <w:szCs w:val="24"/>
        </w:rPr>
      </w:pPr>
    </w:p>
    <w:p w14:paraId="069B7A12" w14:textId="77777777" w:rsidR="00AD4B88" w:rsidRPr="00940240" w:rsidRDefault="00AD4B88" w:rsidP="00AD4B88">
      <w:pPr>
        <w:jc w:val="both"/>
        <w:rPr>
          <w:rFonts w:ascii="Calibri" w:hAnsi="Calibri" w:cs="Calibri"/>
          <w:b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15A6A9C8" w14:textId="77777777" w:rsidR="00AD4B88" w:rsidRPr="00940240" w:rsidRDefault="00AD4B88" w:rsidP="00AD4B88">
      <w:pPr>
        <w:jc w:val="both"/>
        <w:rPr>
          <w:rFonts w:ascii="Calibri" w:hAnsi="Calibri" w:cs="Calibri"/>
          <w:b/>
          <w:sz w:val="24"/>
          <w:szCs w:val="24"/>
        </w:rPr>
      </w:pPr>
      <w:r w:rsidRPr="00940240">
        <w:rPr>
          <w:rFonts w:ascii="Calibri" w:hAnsi="Calibri" w:cs="Calibri"/>
          <w:b/>
          <w:sz w:val="24"/>
          <w:szCs w:val="24"/>
        </w:rPr>
        <w:t xml:space="preserve">PREGÃO ELETRÔNICO Nº </w:t>
      </w:r>
      <w:r>
        <w:rPr>
          <w:rFonts w:ascii="Calibri" w:hAnsi="Calibri" w:cs="Calibri"/>
          <w:b/>
          <w:sz w:val="24"/>
          <w:szCs w:val="24"/>
        </w:rPr>
        <w:t>856/2023</w:t>
      </w:r>
      <w:r w:rsidRPr="00940240">
        <w:rPr>
          <w:rFonts w:ascii="Calibri" w:hAnsi="Calibri" w:cs="Calibri"/>
          <w:b/>
          <w:sz w:val="24"/>
          <w:szCs w:val="24"/>
        </w:rPr>
        <w:t>-FHE</w:t>
      </w:r>
    </w:p>
    <w:p w14:paraId="35CC1BB3" w14:textId="77777777" w:rsidR="00AD4B88" w:rsidRPr="00940240" w:rsidRDefault="00AD4B88" w:rsidP="00AD4B88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724F64C9" w14:textId="77777777" w:rsidR="00AD4B88" w:rsidRPr="00940240" w:rsidRDefault="00AD4B88" w:rsidP="00AD4B88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70630-902 – Brasília/DF</w:t>
      </w:r>
    </w:p>
    <w:p w14:paraId="250AE27D" w14:textId="77777777" w:rsidR="00344087" w:rsidRPr="00940240" w:rsidRDefault="00344087" w:rsidP="0034408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2D9FA7D5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</w:p>
    <w:p w14:paraId="60F668B9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</w:p>
    <w:p w14:paraId="681C72F2" w14:textId="77777777" w:rsidR="00344087" w:rsidRPr="00940240" w:rsidRDefault="00344087" w:rsidP="0034408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</w:p>
    <w:p w14:paraId="2672A3C7" w14:textId="40A1FCAB" w:rsidR="00344087" w:rsidRPr="00425EA3" w:rsidRDefault="00344087" w:rsidP="0034408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425EA3">
        <w:rPr>
          <w:rFonts w:ascii="Calibri" w:hAnsi="Calibri" w:cs="Calibri"/>
          <w:sz w:val="24"/>
          <w:szCs w:val="24"/>
        </w:rPr>
        <w:t>Sr</w:t>
      </w:r>
      <w:proofErr w:type="spellEnd"/>
      <w:r w:rsidRPr="00425EA3">
        <w:rPr>
          <w:rFonts w:ascii="Calibri" w:hAnsi="Calibri" w:cs="Calibri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425EA3">
        <w:rPr>
          <w:rFonts w:ascii="Calibri" w:hAnsi="Calibri" w:cs="Calibri"/>
          <w:b/>
          <w:sz w:val="24"/>
          <w:szCs w:val="24"/>
        </w:rPr>
        <w:t>DECLARA</w:t>
      </w:r>
      <w:r w:rsidRPr="00425EA3">
        <w:rPr>
          <w:rFonts w:ascii="Calibri" w:hAnsi="Calibri" w:cs="Calibri"/>
          <w:sz w:val="24"/>
          <w:szCs w:val="24"/>
        </w:rPr>
        <w:t xml:space="preserve"> que o(s) profissional(</w:t>
      </w:r>
      <w:proofErr w:type="spellStart"/>
      <w:r w:rsidRPr="00425EA3">
        <w:rPr>
          <w:rFonts w:ascii="Calibri" w:hAnsi="Calibri" w:cs="Calibri"/>
          <w:sz w:val="24"/>
          <w:szCs w:val="24"/>
        </w:rPr>
        <w:t>is</w:t>
      </w:r>
      <w:proofErr w:type="spellEnd"/>
      <w:r w:rsidRPr="00425EA3">
        <w:rPr>
          <w:rFonts w:ascii="Calibri" w:hAnsi="Calibri" w:cs="Calibri"/>
          <w:sz w:val="24"/>
          <w:szCs w:val="24"/>
        </w:rPr>
        <w:t xml:space="preserve">) ........................................., </w:t>
      </w:r>
      <w:r w:rsidR="009969B5">
        <w:rPr>
          <w:rFonts w:ascii="Calibri" w:hAnsi="Calibri" w:cs="Calibri"/>
          <w:sz w:val="24"/>
          <w:szCs w:val="24"/>
        </w:rPr>
        <w:t>CREA/CAU</w:t>
      </w:r>
      <w:r w:rsidRPr="00425EA3">
        <w:rPr>
          <w:rFonts w:ascii="Calibri" w:hAnsi="Calibri" w:cs="Calibri"/>
          <w:sz w:val="24"/>
          <w:szCs w:val="24"/>
        </w:rPr>
        <w:t xml:space="preserve"> ..................., será(</w:t>
      </w:r>
      <w:proofErr w:type="spellStart"/>
      <w:r w:rsidRPr="00425EA3">
        <w:rPr>
          <w:rFonts w:ascii="Calibri" w:hAnsi="Calibri" w:cs="Calibri"/>
          <w:sz w:val="24"/>
          <w:szCs w:val="24"/>
        </w:rPr>
        <w:t>ão</w:t>
      </w:r>
      <w:proofErr w:type="spellEnd"/>
      <w:r w:rsidRPr="00425EA3">
        <w:rPr>
          <w:rFonts w:ascii="Calibri" w:hAnsi="Calibri" w:cs="Calibri"/>
          <w:sz w:val="24"/>
          <w:szCs w:val="24"/>
        </w:rPr>
        <w:t>) o(s) responsável(</w:t>
      </w:r>
      <w:proofErr w:type="spellStart"/>
      <w:r w:rsidRPr="00425EA3">
        <w:rPr>
          <w:rFonts w:ascii="Calibri" w:hAnsi="Calibri" w:cs="Calibri"/>
          <w:sz w:val="24"/>
          <w:szCs w:val="24"/>
        </w:rPr>
        <w:t>is</w:t>
      </w:r>
      <w:proofErr w:type="spellEnd"/>
      <w:r w:rsidRPr="00425EA3">
        <w:rPr>
          <w:rFonts w:ascii="Calibri" w:hAnsi="Calibri" w:cs="Calibri"/>
          <w:sz w:val="24"/>
          <w:szCs w:val="24"/>
        </w:rPr>
        <w:t>) pela execução dos serviços.</w:t>
      </w:r>
    </w:p>
    <w:p w14:paraId="1701D86C" w14:textId="77777777" w:rsidR="00344087" w:rsidRPr="00425EA3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3CD85384" w14:textId="77777777" w:rsidR="00344087" w:rsidRPr="00425EA3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5208D634" w14:textId="77777777" w:rsidR="00344087" w:rsidRPr="00425EA3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CA91DB1" w14:textId="77777777" w:rsidR="00344087" w:rsidRPr="00425EA3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EE4D3DD" w14:textId="7C95DC76" w:rsidR="00344087" w:rsidRDefault="00344087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Local e data</w:t>
      </w:r>
    </w:p>
    <w:p w14:paraId="1C37887D" w14:textId="197BF35C" w:rsidR="00E9363D" w:rsidRDefault="00E9363D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4333E2FE" w14:textId="77777777" w:rsidR="00E9363D" w:rsidRPr="00425EA3" w:rsidRDefault="00E9363D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4BA0807A" w14:textId="77777777" w:rsidR="00344087" w:rsidRPr="00425EA3" w:rsidRDefault="00344087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_______________</w:t>
      </w:r>
      <w:r w:rsidR="005D19D9" w:rsidRPr="00425EA3">
        <w:rPr>
          <w:rFonts w:ascii="Calibri" w:hAnsi="Calibri" w:cs="Calibri"/>
          <w:sz w:val="24"/>
          <w:szCs w:val="24"/>
        </w:rPr>
        <w:t>_________________</w:t>
      </w:r>
      <w:r w:rsidRPr="00425EA3">
        <w:rPr>
          <w:rFonts w:ascii="Calibri" w:hAnsi="Calibri" w:cs="Calibri"/>
          <w:sz w:val="24"/>
          <w:szCs w:val="24"/>
        </w:rPr>
        <w:t>__________________</w:t>
      </w:r>
    </w:p>
    <w:p w14:paraId="676DB530" w14:textId="77777777" w:rsidR="00344087" w:rsidRPr="00425EA3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76CCEFB7" w14:textId="77777777" w:rsidR="00344087" w:rsidRPr="00425EA3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2F15344C" w14:textId="77777777" w:rsidR="00344087" w:rsidRPr="00425EA3" w:rsidRDefault="00344087" w:rsidP="00344087">
      <w:pPr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CPF/MF (número) e carimbo</w:t>
      </w:r>
    </w:p>
    <w:p w14:paraId="5B8401FA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425EA3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724CC0C3" w14:textId="77777777" w:rsidR="00344087" w:rsidRPr="00940240" w:rsidRDefault="00344087" w:rsidP="00363C17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58BFD18" w14:textId="7B174949" w:rsidR="006B27DF" w:rsidRDefault="006B27DF" w:rsidP="00363C17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940240">
        <w:rPr>
          <w:rFonts w:ascii="Calibri" w:hAnsi="Calibri" w:cs="Calibri"/>
          <w:color w:val="000000"/>
          <w:sz w:val="24"/>
          <w:szCs w:val="24"/>
        </w:rPr>
        <w:br w:type="page"/>
      </w:r>
    </w:p>
    <w:p w14:paraId="34E79896" w14:textId="779DC699" w:rsidR="00AD4B88" w:rsidRPr="00853E23" w:rsidRDefault="00853E23" w:rsidP="00853E23">
      <w:pPr>
        <w:spacing w:line="100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853E23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>DECLARAÇÃO DE APARELHAMENTO E PESSOAL TÉCNICO</w:t>
      </w:r>
    </w:p>
    <w:p w14:paraId="33D5866A" w14:textId="77777777" w:rsidR="00AD4B88" w:rsidRPr="00940240" w:rsidRDefault="00AD4B88" w:rsidP="00AD4B88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40240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219254C5" w14:textId="77777777" w:rsidR="00AD4B88" w:rsidRPr="00940240" w:rsidRDefault="00AD4B88" w:rsidP="00AD4B88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5CACF41" w14:textId="77777777" w:rsidR="00AD4B88" w:rsidRPr="00940240" w:rsidRDefault="00AD4B88" w:rsidP="00AD4B88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</w:p>
    <w:p w14:paraId="507DA13E" w14:textId="77777777" w:rsidR="00AD4B88" w:rsidRPr="00940240" w:rsidRDefault="00AD4B88" w:rsidP="00AD4B88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</w:p>
    <w:p w14:paraId="7E9F9CF0" w14:textId="77777777" w:rsidR="00AD4B88" w:rsidRPr="00940240" w:rsidRDefault="00AD4B88" w:rsidP="00AD4B88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</w:p>
    <w:p w14:paraId="4C54A616" w14:textId="773AA489" w:rsidR="00AD4B88" w:rsidRPr="00425EA3" w:rsidRDefault="00AD4B88" w:rsidP="00AD4B88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AD4B88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n°..........................................., por intermédio de seu representante legal o(a) Sr.(a)..............................................., portador(a) da Carteira de Identidade nº ..............................e do CPF nº ................................., DECLARA, sob as penalidades da lei, para fins de participação no PREGÃO ELETRÔNICO Nº </w:t>
      </w:r>
      <w:r w:rsidR="00FB7C19">
        <w:rPr>
          <w:rFonts w:ascii="Calibri" w:hAnsi="Calibri" w:cs="Calibri"/>
          <w:sz w:val="24"/>
          <w:szCs w:val="24"/>
        </w:rPr>
        <w:t>856</w:t>
      </w:r>
      <w:r w:rsidRPr="00AD4B88">
        <w:rPr>
          <w:rFonts w:ascii="Calibri" w:hAnsi="Calibri" w:cs="Calibri"/>
          <w:sz w:val="24"/>
          <w:szCs w:val="24"/>
        </w:rPr>
        <w:t>/202</w:t>
      </w:r>
      <w:r w:rsidR="00D50BE5">
        <w:rPr>
          <w:rFonts w:ascii="Calibri" w:hAnsi="Calibri" w:cs="Calibri"/>
          <w:sz w:val="24"/>
          <w:szCs w:val="24"/>
        </w:rPr>
        <w:t>3</w:t>
      </w:r>
      <w:r w:rsidRPr="00AD4B88">
        <w:rPr>
          <w:rFonts w:ascii="Calibri" w:hAnsi="Calibri" w:cs="Calibri"/>
          <w:sz w:val="24"/>
          <w:szCs w:val="24"/>
        </w:rPr>
        <w:t>–FHE, que dispõe de instalações, aparelhamento e pessoal técnico, adequados para atender a execução da obras objeto do presente certame.</w:t>
      </w:r>
    </w:p>
    <w:p w14:paraId="6674806B" w14:textId="77777777" w:rsidR="00AD4B88" w:rsidRPr="00425EA3" w:rsidRDefault="00AD4B88" w:rsidP="00AD4B88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E6F6E54" w14:textId="77777777" w:rsidR="00AD4B88" w:rsidRPr="00425EA3" w:rsidRDefault="00AD4B88" w:rsidP="00AD4B88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33E83DBF" w14:textId="77777777" w:rsidR="00AD4B88" w:rsidRPr="00425EA3" w:rsidRDefault="00AD4B88" w:rsidP="00AD4B88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6F9588D3" w14:textId="77777777" w:rsidR="00AD4B88" w:rsidRPr="00425EA3" w:rsidRDefault="00AD4B88" w:rsidP="00AD4B88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56AEE895" w14:textId="77777777" w:rsidR="00AD4B88" w:rsidRDefault="00AD4B88" w:rsidP="00AD4B88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Local e data</w:t>
      </w:r>
    </w:p>
    <w:p w14:paraId="0F1D858E" w14:textId="77777777" w:rsidR="00AD4B88" w:rsidRDefault="00AD4B88" w:rsidP="00AD4B88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7A9961DD" w14:textId="77777777" w:rsidR="00AD4B88" w:rsidRPr="00425EA3" w:rsidRDefault="00AD4B88" w:rsidP="00AD4B88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694C4DD9" w14:textId="77777777" w:rsidR="00AD4B88" w:rsidRPr="00425EA3" w:rsidRDefault="00AD4B88" w:rsidP="00AD4B88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__________________________________________________</w:t>
      </w:r>
    </w:p>
    <w:p w14:paraId="2F5373B2" w14:textId="77777777" w:rsidR="00AD4B88" w:rsidRPr="00425EA3" w:rsidRDefault="00AD4B88" w:rsidP="00AD4B88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2F8A42CA" w14:textId="77777777" w:rsidR="00AD4B88" w:rsidRPr="00425EA3" w:rsidRDefault="00AD4B88" w:rsidP="00AD4B88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66311207" w14:textId="77777777" w:rsidR="00AD4B88" w:rsidRPr="00425EA3" w:rsidRDefault="00AD4B88" w:rsidP="00AD4B88">
      <w:pPr>
        <w:jc w:val="center"/>
        <w:rPr>
          <w:rFonts w:ascii="Calibri" w:hAnsi="Calibri" w:cs="Calibri"/>
          <w:sz w:val="24"/>
          <w:szCs w:val="24"/>
        </w:rPr>
      </w:pPr>
      <w:r w:rsidRPr="00425EA3">
        <w:rPr>
          <w:rFonts w:ascii="Calibri" w:hAnsi="Calibri" w:cs="Calibri"/>
          <w:sz w:val="24"/>
          <w:szCs w:val="24"/>
        </w:rPr>
        <w:t>CPF/MF (número) e carimbo</w:t>
      </w:r>
    </w:p>
    <w:p w14:paraId="038D7DCC" w14:textId="77777777" w:rsidR="00AD4B88" w:rsidRPr="00940240" w:rsidRDefault="00AD4B88" w:rsidP="00AD4B88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425EA3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sectPr w:rsidR="00AD4B88" w:rsidRPr="00940240" w:rsidSect="00387EC3">
      <w:footerReference w:type="even" r:id="rId8"/>
      <w:footerReference w:type="default" r:id="rId9"/>
      <w:pgSz w:w="11907" w:h="16840" w:code="9"/>
      <w:pgMar w:top="1702" w:right="992" w:bottom="720" w:left="1622" w:header="720" w:footer="4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F1BA3" w14:textId="77777777" w:rsidR="00F543F2" w:rsidRDefault="00F543F2">
      <w:pPr>
        <w:pStyle w:val="Cabealho"/>
      </w:pPr>
      <w:r>
        <w:separator/>
      </w:r>
    </w:p>
  </w:endnote>
  <w:endnote w:type="continuationSeparator" w:id="0">
    <w:p w14:paraId="35B13BB2" w14:textId="77777777" w:rsidR="00F543F2" w:rsidRDefault="00F543F2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B4B4" w14:textId="3742E8E0" w:rsidR="00AA54F6" w:rsidRDefault="00AA54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 w:rsidR="00853E23">
      <w:rPr>
        <w:rStyle w:val="Nmerodepgina"/>
      </w:rPr>
      <w:fldChar w:fldCharType="separate"/>
    </w:r>
    <w:r w:rsidR="00853E23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282508F" w14:textId="77777777" w:rsidR="00AA54F6" w:rsidRDefault="00AA54F6">
    <w:pPr>
      <w:pStyle w:val="Rodap"/>
      <w:ind w:right="360"/>
    </w:pPr>
  </w:p>
  <w:p w14:paraId="72ADECDB" w14:textId="77777777" w:rsidR="007A052E" w:rsidRDefault="007A052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AA54F6" w:rsidRPr="005E268E" w14:paraId="618AF5E2" w14:textId="77777777" w:rsidTr="00AB1F7C">
      <w:trPr>
        <w:trHeight w:val="187"/>
      </w:trPr>
      <w:tc>
        <w:tcPr>
          <w:tcW w:w="5245" w:type="dxa"/>
        </w:tcPr>
        <w:p w14:paraId="65D5483E" w14:textId="310A074F" w:rsidR="00AA54F6" w:rsidRPr="005E268E" w:rsidRDefault="00AA54F6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53E23">
            <w:rPr>
              <w:rFonts w:ascii="Calibri" w:hAnsi="Calibri" w:cs="Calibri"/>
              <w:noProof/>
              <w:color w:val="808080"/>
              <w:sz w:val="12"/>
              <w:szCs w:val="16"/>
            </w:rPr>
            <w:t>Anexos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4241634A" w14:textId="77777777" w:rsidR="00AA54F6" w:rsidRPr="005E268E" w:rsidRDefault="00AA54F6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2B07BD70" w14:textId="77777777" w:rsidR="00AA54F6" w:rsidRPr="00C41632" w:rsidRDefault="00AA54F6" w:rsidP="00C41632">
    <w:pPr>
      <w:pStyle w:val="Rodap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A044A" w14:textId="77777777" w:rsidR="00F543F2" w:rsidRDefault="00F543F2">
      <w:pPr>
        <w:pStyle w:val="Cabealho"/>
      </w:pPr>
      <w:r>
        <w:separator/>
      </w:r>
    </w:p>
  </w:footnote>
  <w:footnote w:type="continuationSeparator" w:id="0">
    <w:p w14:paraId="4444B467" w14:textId="77777777" w:rsidR="00F543F2" w:rsidRDefault="00F543F2">
      <w:pPr>
        <w:pStyle w:val="Cabealh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4827797"/>
    <w:multiLevelType w:val="hybridMultilevel"/>
    <w:tmpl w:val="76005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C100D"/>
    <w:multiLevelType w:val="multilevel"/>
    <w:tmpl w:val="00EA50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9569D5"/>
    <w:multiLevelType w:val="multilevel"/>
    <w:tmpl w:val="3F4EF5B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7DA6F6E"/>
    <w:multiLevelType w:val="multilevel"/>
    <w:tmpl w:val="5FD876D8"/>
    <w:lvl w:ilvl="0">
      <w:start w:val="1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0205D"/>
    <w:multiLevelType w:val="hybridMultilevel"/>
    <w:tmpl w:val="9E2A26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55900"/>
    <w:multiLevelType w:val="hybridMultilevel"/>
    <w:tmpl w:val="CF0E03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870B0"/>
    <w:multiLevelType w:val="multilevel"/>
    <w:tmpl w:val="F0CC59DE"/>
    <w:lvl w:ilvl="0">
      <w:start w:val="1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6BCD6156"/>
    <w:multiLevelType w:val="hybridMultilevel"/>
    <w:tmpl w:val="D35898F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DA0732F"/>
    <w:multiLevelType w:val="hybridMultilevel"/>
    <w:tmpl w:val="59DCDD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F6149"/>
    <w:multiLevelType w:val="multilevel"/>
    <w:tmpl w:val="37029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1063F7"/>
    <w:multiLevelType w:val="hybridMultilevel"/>
    <w:tmpl w:val="06DEF5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6E7A0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81050231">
    <w:abstractNumId w:val="11"/>
  </w:num>
  <w:num w:numId="2" w16cid:durableId="352850813">
    <w:abstractNumId w:val="7"/>
  </w:num>
  <w:num w:numId="3" w16cid:durableId="1953704396">
    <w:abstractNumId w:val="0"/>
  </w:num>
  <w:num w:numId="4" w16cid:durableId="2120178229">
    <w:abstractNumId w:val="13"/>
  </w:num>
  <w:num w:numId="5" w16cid:durableId="793207504">
    <w:abstractNumId w:val="6"/>
  </w:num>
  <w:num w:numId="6" w16cid:durableId="359625596">
    <w:abstractNumId w:val="10"/>
  </w:num>
  <w:num w:numId="7" w16cid:durableId="1338003582">
    <w:abstractNumId w:val="9"/>
  </w:num>
  <w:num w:numId="8" w16cid:durableId="284964782">
    <w:abstractNumId w:val="19"/>
  </w:num>
  <w:num w:numId="9" w16cid:durableId="1319262122">
    <w:abstractNumId w:val="26"/>
  </w:num>
  <w:num w:numId="10" w16cid:durableId="1077828539">
    <w:abstractNumId w:val="21"/>
  </w:num>
  <w:num w:numId="11" w16cid:durableId="1751652951">
    <w:abstractNumId w:val="15"/>
  </w:num>
  <w:num w:numId="12" w16cid:durableId="2103604693">
    <w:abstractNumId w:val="16"/>
  </w:num>
  <w:num w:numId="13" w16cid:durableId="1998069362">
    <w:abstractNumId w:val="14"/>
  </w:num>
  <w:num w:numId="14" w16cid:durableId="1699162482">
    <w:abstractNumId w:val="24"/>
  </w:num>
  <w:num w:numId="15" w16cid:durableId="581574259">
    <w:abstractNumId w:val="23"/>
  </w:num>
  <w:num w:numId="16" w16cid:durableId="1474954893">
    <w:abstractNumId w:val="12"/>
  </w:num>
  <w:num w:numId="17" w16cid:durableId="169485938">
    <w:abstractNumId w:val="18"/>
  </w:num>
  <w:num w:numId="18" w16cid:durableId="553589513">
    <w:abstractNumId w:val="20"/>
  </w:num>
  <w:num w:numId="19" w16cid:durableId="1502037521">
    <w:abstractNumId w:val="17"/>
  </w:num>
  <w:num w:numId="20" w16cid:durableId="1315530843">
    <w:abstractNumId w:val="22"/>
  </w:num>
  <w:num w:numId="21" w16cid:durableId="894506031">
    <w:abstractNumId w:val="25"/>
  </w:num>
  <w:num w:numId="22" w16cid:durableId="21400586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3F3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AA"/>
    <w:rsid w:val="00003BBF"/>
    <w:rsid w:val="00003DE2"/>
    <w:rsid w:val="00004440"/>
    <w:rsid w:val="0000516E"/>
    <w:rsid w:val="000052EB"/>
    <w:rsid w:val="0000595C"/>
    <w:rsid w:val="00005FEB"/>
    <w:rsid w:val="000060A0"/>
    <w:rsid w:val="00006434"/>
    <w:rsid w:val="0000646A"/>
    <w:rsid w:val="0000721C"/>
    <w:rsid w:val="000073D8"/>
    <w:rsid w:val="00007808"/>
    <w:rsid w:val="00007C85"/>
    <w:rsid w:val="00007D88"/>
    <w:rsid w:val="000103E3"/>
    <w:rsid w:val="00011344"/>
    <w:rsid w:val="00011388"/>
    <w:rsid w:val="00013092"/>
    <w:rsid w:val="0001311B"/>
    <w:rsid w:val="000132C0"/>
    <w:rsid w:val="000135E2"/>
    <w:rsid w:val="00013917"/>
    <w:rsid w:val="00013DCD"/>
    <w:rsid w:val="000145E6"/>
    <w:rsid w:val="00014981"/>
    <w:rsid w:val="000155E9"/>
    <w:rsid w:val="0001562E"/>
    <w:rsid w:val="00015920"/>
    <w:rsid w:val="0001594B"/>
    <w:rsid w:val="000160E9"/>
    <w:rsid w:val="000162B1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E42"/>
    <w:rsid w:val="000216BA"/>
    <w:rsid w:val="00022088"/>
    <w:rsid w:val="000220A1"/>
    <w:rsid w:val="00022152"/>
    <w:rsid w:val="00022E64"/>
    <w:rsid w:val="00023004"/>
    <w:rsid w:val="0002360C"/>
    <w:rsid w:val="00023FC8"/>
    <w:rsid w:val="00024405"/>
    <w:rsid w:val="00024733"/>
    <w:rsid w:val="0002485C"/>
    <w:rsid w:val="00024A82"/>
    <w:rsid w:val="00024AC2"/>
    <w:rsid w:val="00024C61"/>
    <w:rsid w:val="00024E75"/>
    <w:rsid w:val="00024F26"/>
    <w:rsid w:val="00025428"/>
    <w:rsid w:val="0002583B"/>
    <w:rsid w:val="0002592C"/>
    <w:rsid w:val="00025C2A"/>
    <w:rsid w:val="00025D75"/>
    <w:rsid w:val="00027197"/>
    <w:rsid w:val="000271AB"/>
    <w:rsid w:val="0002749F"/>
    <w:rsid w:val="00027D7F"/>
    <w:rsid w:val="00030513"/>
    <w:rsid w:val="00030CD2"/>
    <w:rsid w:val="00030DA1"/>
    <w:rsid w:val="00030E3F"/>
    <w:rsid w:val="00031081"/>
    <w:rsid w:val="00031387"/>
    <w:rsid w:val="0003190C"/>
    <w:rsid w:val="0003215F"/>
    <w:rsid w:val="00032226"/>
    <w:rsid w:val="000322A1"/>
    <w:rsid w:val="0003275B"/>
    <w:rsid w:val="00032762"/>
    <w:rsid w:val="00032F2A"/>
    <w:rsid w:val="000335CA"/>
    <w:rsid w:val="000335E2"/>
    <w:rsid w:val="00033B45"/>
    <w:rsid w:val="00033C54"/>
    <w:rsid w:val="000342EF"/>
    <w:rsid w:val="0003445A"/>
    <w:rsid w:val="00034504"/>
    <w:rsid w:val="00034AA1"/>
    <w:rsid w:val="00035848"/>
    <w:rsid w:val="00035B00"/>
    <w:rsid w:val="00036BFB"/>
    <w:rsid w:val="00037246"/>
    <w:rsid w:val="00037300"/>
    <w:rsid w:val="00037CCC"/>
    <w:rsid w:val="00037ECD"/>
    <w:rsid w:val="0004057E"/>
    <w:rsid w:val="00040702"/>
    <w:rsid w:val="0004076D"/>
    <w:rsid w:val="00041874"/>
    <w:rsid w:val="0004190E"/>
    <w:rsid w:val="000419C2"/>
    <w:rsid w:val="00041FC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55"/>
    <w:rsid w:val="00047C9A"/>
    <w:rsid w:val="00047DBF"/>
    <w:rsid w:val="0005044E"/>
    <w:rsid w:val="00050813"/>
    <w:rsid w:val="00050E2A"/>
    <w:rsid w:val="00051954"/>
    <w:rsid w:val="00051A1A"/>
    <w:rsid w:val="000526DF"/>
    <w:rsid w:val="00052B67"/>
    <w:rsid w:val="000532E8"/>
    <w:rsid w:val="00053654"/>
    <w:rsid w:val="000539BC"/>
    <w:rsid w:val="00053E3E"/>
    <w:rsid w:val="0005444C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1E"/>
    <w:rsid w:val="00065740"/>
    <w:rsid w:val="000658B6"/>
    <w:rsid w:val="00066407"/>
    <w:rsid w:val="00066B8B"/>
    <w:rsid w:val="00066D0D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2309"/>
    <w:rsid w:val="000725C1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0D19"/>
    <w:rsid w:val="00081DA4"/>
    <w:rsid w:val="00081EAA"/>
    <w:rsid w:val="00081FB8"/>
    <w:rsid w:val="0008204F"/>
    <w:rsid w:val="000823F4"/>
    <w:rsid w:val="00082C66"/>
    <w:rsid w:val="00083E18"/>
    <w:rsid w:val="00083EE8"/>
    <w:rsid w:val="00083F5D"/>
    <w:rsid w:val="0008419F"/>
    <w:rsid w:val="000844CE"/>
    <w:rsid w:val="00084570"/>
    <w:rsid w:val="000845FE"/>
    <w:rsid w:val="00084B6C"/>
    <w:rsid w:val="00084DE2"/>
    <w:rsid w:val="00084E57"/>
    <w:rsid w:val="00086A0E"/>
    <w:rsid w:val="000870B8"/>
    <w:rsid w:val="00090992"/>
    <w:rsid w:val="00090D80"/>
    <w:rsid w:val="00090DD2"/>
    <w:rsid w:val="00090E0D"/>
    <w:rsid w:val="0009119E"/>
    <w:rsid w:val="00091538"/>
    <w:rsid w:val="00091846"/>
    <w:rsid w:val="00091C2C"/>
    <w:rsid w:val="00091F3B"/>
    <w:rsid w:val="00091FB8"/>
    <w:rsid w:val="0009223E"/>
    <w:rsid w:val="0009234E"/>
    <w:rsid w:val="00092515"/>
    <w:rsid w:val="000929DC"/>
    <w:rsid w:val="00092F35"/>
    <w:rsid w:val="00093056"/>
    <w:rsid w:val="0009306E"/>
    <w:rsid w:val="00093837"/>
    <w:rsid w:val="00093BED"/>
    <w:rsid w:val="00094F26"/>
    <w:rsid w:val="00095C7C"/>
    <w:rsid w:val="00095F21"/>
    <w:rsid w:val="0009683F"/>
    <w:rsid w:val="00096BB6"/>
    <w:rsid w:val="00096C91"/>
    <w:rsid w:val="000973DE"/>
    <w:rsid w:val="00097425"/>
    <w:rsid w:val="00097644"/>
    <w:rsid w:val="0009792B"/>
    <w:rsid w:val="00097E3F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63B"/>
    <w:rsid w:val="000A4A49"/>
    <w:rsid w:val="000A4FAB"/>
    <w:rsid w:val="000A63FD"/>
    <w:rsid w:val="000A6BCE"/>
    <w:rsid w:val="000A6EC9"/>
    <w:rsid w:val="000A7197"/>
    <w:rsid w:val="000A74FB"/>
    <w:rsid w:val="000A7843"/>
    <w:rsid w:val="000B0648"/>
    <w:rsid w:val="000B06BF"/>
    <w:rsid w:val="000B183B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C3"/>
    <w:rsid w:val="000C0292"/>
    <w:rsid w:val="000C0341"/>
    <w:rsid w:val="000C059C"/>
    <w:rsid w:val="000C063E"/>
    <w:rsid w:val="000C0B9C"/>
    <w:rsid w:val="000C0CC0"/>
    <w:rsid w:val="000C0D6F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89C"/>
    <w:rsid w:val="000C430A"/>
    <w:rsid w:val="000C46B4"/>
    <w:rsid w:val="000C5088"/>
    <w:rsid w:val="000C518C"/>
    <w:rsid w:val="000C5708"/>
    <w:rsid w:val="000C6B8E"/>
    <w:rsid w:val="000C6F52"/>
    <w:rsid w:val="000C778D"/>
    <w:rsid w:val="000C77EF"/>
    <w:rsid w:val="000C7987"/>
    <w:rsid w:val="000D0182"/>
    <w:rsid w:val="000D0968"/>
    <w:rsid w:val="000D0B1B"/>
    <w:rsid w:val="000D0B66"/>
    <w:rsid w:val="000D0FD5"/>
    <w:rsid w:val="000D141A"/>
    <w:rsid w:val="000D2443"/>
    <w:rsid w:val="000D2DEC"/>
    <w:rsid w:val="000D30F3"/>
    <w:rsid w:val="000D36BA"/>
    <w:rsid w:val="000D3CE9"/>
    <w:rsid w:val="000D41BF"/>
    <w:rsid w:val="000D466B"/>
    <w:rsid w:val="000D4A31"/>
    <w:rsid w:val="000D4FE8"/>
    <w:rsid w:val="000D5058"/>
    <w:rsid w:val="000D5850"/>
    <w:rsid w:val="000D5BD0"/>
    <w:rsid w:val="000D5DFE"/>
    <w:rsid w:val="000D5F11"/>
    <w:rsid w:val="000D6A92"/>
    <w:rsid w:val="000D75DF"/>
    <w:rsid w:val="000D76A2"/>
    <w:rsid w:val="000D7860"/>
    <w:rsid w:val="000D7A79"/>
    <w:rsid w:val="000E024D"/>
    <w:rsid w:val="000E0387"/>
    <w:rsid w:val="000E0968"/>
    <w:rsid w:val="000E0AA2"/>
    <w:rsid w:val="000E0BC7"/>
    <w:rsid w:val="000E0D29"/>
    <w:rsid w:val="000E1B01"/>
    <w:rsid w:val="000E205E"/>
    <w:rsid w:val="000E2213"/>
    <w:rsid w:val="000E244A"/>
    <w:rsid w:val="000E2912"/>
    <w:rsid w:val="000E2A30"/>
    <w:rsid w:val="000E2A7D"/>
    <w:rsid w:val="000E2F02"/>
    <w:rsid w:val="000E345F"/>
    <w:rsid w:val="000E39C6"/>
    <w:rsid w:val="000E3A08"/>
    <w:rsid w:val="000E3BBA"/>
    <w:rsid w:val="000E5211"/>
    <w:rsid w:val="000E5438"/>
    <w:rsid w:val="000E548B"/>
    <w:rsid w:val="000E5A24"/>
    <w:rsid w:val="000E6CB1"/>
    <w:rsid w:val="000E6D6A"/>
    <w:rsid w:val="000E70E7"/>
    <w:rsid w:val="000E73B8"/>
    <w:rsid w:val="000E73F6"/>
    <w:rsid w:val="000E78D1"/>
    <w:rsid w:val="000E7CB4"/>
    <w:rsid w:val="000F0CDB"/>
    <w:rsid w:val="000F1157"/>
    <w:rsid w:val="000F126D"/>
    <w:rsid w:val="000F1603"/>
    <w:rsid w:val="000F17BF"/>
    <w:rsid w:val="000F2046"/>
    <w:rsid w:val="000F2601"/>
    <w:rsid w:val="000F3313"/>
    <w:rsid w:val="000F3596"/>
    <w:rsid w:val="000F3C68"/>
    <w:rsid w:val="000F3F37"/>
    <w:rsid w:val="000F3FC7"/>
    <w:rsid w:val="000F4249"/>
    <w:rsid w:val="000F4372"/>
    <w:rsid w:val="000F44EF"/>
    <w:rsid w:val="000F4545"/>
    <w:rsid w:val="000F522F"/>
    <w:rsid w:val="000F5A8F"/>
    <w:rsid w:val="000F6309"/>
    <w:rsid w:val="000F63C7"/>
    <w:rsid w:val="000F6944"/>
    <w:rsid w:val="000F6B4F"/>
    <w:rsid w:val="000F7521"/>
    <w:rsid w:val="000F7742"/>
    <w:rsid w:val="000F77FF"/>
    <w:rsid w:val="000F7CCE"/>
    <w:rsid w:val="001000FD"/>
    <w:rsid w:val="00100176"/>
    <w:rsid w:val="001002EA"/>
    <w:rsid w:val="0010098C"/>
    <w:rsid w:val="00100C36"/>
    <w:rsid w:val="0010149E"/>
    <w:rsid w:val="001015B8"/>
    <w:rsid w:val="001015DF"/>
    <w:rsid w:val="00101C96"/>
    <w:rsid w:val="00101DC3"/>
    <w:rsid w:val="00101ED0"/>
    <w:rsid w:val="001020C6"/>
    <w:rsid w:val="0010279D"/>
    <w:rsid w:val="00102A3F"/>
    <w:rsid w:val="00103399"/>
    <w:rsid w:val="0010341C"/>
    <w:rsid w:val="00103849"/>
    <w:rsid w:val="00103A44"/>
    <w:rsid w:val="00103B02"/>
    <w:rsid w:val="00103FDF"/>
    <w:rsid w:val="00104171"/>
    <w:rsid w:val="0010468F"/>
    <w:rsid w:val="0010483C"/>
    <w:rsid w:val="00104869"/>
    <w:rsid w:val="0010587C"/>
    <w:rsid w:val="001058CB"/>
    <w:rsid w:val="001062B1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8D5"/>
    <w:rsid w:val="00112EF0"/>
    <w:rsid w:val="001137FB"/>
    <w:rsid w:val="00113E76"/>
    <w:rsid w:val="001147B1"/>
    <w:rsid w:val="00114AD7"/>
    <w:rsid w:val="00114B64"/>
    <w:rsid w:val="00114C95"/>
    <w:rsid w:val="001150A3"/>
    <w:rsid w:val="00115127"/>
    <w:rsid w:val="00115183"/>
    <w:rsid w:val="00115643"/>
    <w:rsid w:val="00115689"/>
    <w:rsid w:val="0011573F"/>
    <w:rsid w:val="0011641F"/>
    <w:rsid w:val="00116807"/>
    <w:rsid w:val="00117440"/>
    <w:rsid w:val="001178CE"/>
    <w:rsid w:val="00117914"/>
    <w:rsid w:val="00117D83"/>
    <w:rsid w:val="00117F81"/>
    <w:rsid w:val="001205AC"/>
    <w:rsid w:val="001209EC"/>
    <w:rsid w:val="00120A4E"/>
    <w:rsid w:val="00121153"/>
    <w:rsid w:val="001218F1"/>
    <w:rsid w:val="00121D74"/>
    <w:rsid w:val="00122799"/>
    <w:rsid w:val="00122840"/>
    <w:rsid w:val="00123F6F"/>
    <w:rsid w:val="0012419E"/>
    <w:rsid w:val="001247D0"/>
    <w:rsid w:val="001247D8"/>
    <w:rsid w:val="001249ED"/>
    <w:rsid w:val="00124FA6"/>
    <w:rsid w:val="001253E3"/>
    <w:rsid w:val="00125915"/>
    <w:rsid w:val="00125C94"/>
    <w:rsid w:val="00126088"/>
    <w:rsid w:val="00126819"/>
    <w:rsid w:val="00127084"/>
    <w:rsid w:val="001273CC"/>
    <w:rsid w:val="0012749F"/>
    <w:rsid w:val="00131184"/>
    <w:rsid w:val="0013166C"/>
    <w:rsid w:val="00131797"/>
    <w:rsid w:val="00131957"/>
    <w:rsid w:val="00131EB3"/>
    <w:rsid w:val="00131F39"/>
    <w:rsid w:val="00132932"/>
    <w:rsid w:val="00133230"/>
    <w:rsid w:val="00133517"/>
    <w:rsid w:val="0013417B"/>
    <w:rsid w:val="00134C59"/>
    <w:rsid w:val="00134E07"/>
    <w:rsid w:val="00134E53"/>
    <w:rsid w:val="0013506C"/>
    <w:rsid w:val="001354C4"/>
    <w:rsid w:val="00135D01"/>
    <w:rsid w:val="001362CF"/>
    <w:rsid w:val="001366C9"/>
    <w:rsid w:val="00137026"/>
    <w:rsid w:val="001373F9"/>
    <w:rsid w:val="00137CB5"/>
    <w:rsid w:val="00137D6A"/>
    <w:rsid w:val="00137D90"/>
    <w:rsid w:val="00137F41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47B"/>
    <w:rsid w:val="001417D6"/>
    <w:rsid w:val="00141998"/>
    <w:rsid w:val="001419B5"/>
    <w:rsid w:val="001426C8"/>
    <w:rsid w:val="00142B91"/>
    <w:rsid w:val="00142DBE"/>
    <w:rsid w:val="001433CC"/>
    <w:rsid w:val="00143CB1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900"/>
    <w:rsid w:val="001502FE"/>
    <w:rsid w:val="00150B09"/>
    <w:rsid w:val="00151168"/>
    <w:rsid w:val="00153FC2"/>
    <w:rsid w:val="00154449"/>
    <w:rsid w:val="00154576"/>
    <w:rsid w:val="00154BAD"/>
    <w:rsid w:val="00154EB6"/>
    <w:rsid w:val="0015500C"/>
    <w:rsid w:val="00155696"/>
    <w:rsid w:val="00155806"/>
    <w:rsid w:val="001562F5"/>
    <w:rsid w:val="00156DA7"/>
    <w:rsid w:val="0015729F"/>
    <w:rsid w:val="00157BB3"/>
    <w:rsid w:val="001601D5"/>
    <w:rsid w:val="001606F8"/>
    <w:rsid w:val="0016095A"/>
    <w:rsid w:val="00160ECD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DC2"/>
    <w:rsid w:val="00165E57"/>
    <w:rsid w:val="00165F83"/>
    <w:rsid w:val="001662E1"/>
    <w:rsid w:val="0016672E"/>
    <w:rsid w:val="001677D1"/>
    <w:rsid w:val="00167BF6"/>
    <w:rsid w:val="00167CA6"/>
    <w:rsid w:val="00170189"/>
    <w:rsid w:val="00170199"/>
    <w:rsid w:val="00170379"/>
    <w:rsid w:val="001705E4"/>
    <w:rsid w:val="0017086D"/>
    <w:rsid w:val="00170A73"/>
    <w:rsid w:val="00170F4B"/>
    <w:rsid w:val="0017134F"/>
    <w:rsid w:val="00171551"/>
    <w:rsid w:val="001715B8"/>
    <w:rsid w:val="0017192F"/>
    <w:rsid w:val="00171B81"/>
    <w:rsid w:val="00171DE8"/>
    <w:rsid w:val="00171F35"/>
    <w:rsid w:val="001720DD"/>
    <w:rsid w:val="001727FD"/>
    <w:rsid w:val="001728E1"/>
    <w:rsid w:val="00172C35"/>
    <w:rsid w:val="001749DB"/>
    <w:rsid w:val="00175138"/>
    <w:rsid w:val="00175D96"/>
    <w:rsid w:val="00175DAF"/>
    <w:rsid w:val="0017610B"/>
    <w:rsid w:val="00176414"/>
    <w:rsid w:val="0017655A"/>
    <w:rsid w:val="00176A88"/>
    <w:rsid w:val="00176D8A"/>
    <w:rsid w:val="001773B7"/>
    <w:rsid w:val="001775AF"/>
    <w:rsid w:val="00177972"/>
    <w:rsid w:val="00177B7E"/>
    <w:rsid w:val="00177D6C"/>
    <w:rsid w:val="0018059A"/>
    <w:rsid w:val="001808E9"/>
    <w:rsid w:val="00180C3E"/>
    <w:rsid w:val="00180DA1"/>
    <w:rsid w:val="001814A4"/>
    <w:rsid w:val="00181DD8"/>
    <w:rsid w:val="00182616"/>
    <w:rsid w:val="00182FE2"/>
    <w:rsid w:val="00183099"/>
    <w:rsid w:val="001833A9"/>
    <w:rsid w:val="00183CA5"/>
    <w:rsid w:val="001844B6"/>
    <w:rsid w:val="00184B17"/>
    <w:rsid w:val="00185261"/>
    <w:rsid w:val="00185609"/>
    <w:rsid w:val="00185CDB"/>
    <w:rsid w:val="00185D6E"/>
    <w:rsid w:val="00185EC3"/>
    <w:rsid w:val="0018612C"/>
    <w:rsid w:val="001864A1"/>
    <w:rsid w:val="00186650"/>
    <w:rsid w:val="00186C71"/>
    <w:rsid w:val="0018729D"/>
    <w:rsid w:val="00187F84"/>
    <w:rsid w:val="00190096"/>
    <w:rsid w:val="001904FC"/>
    <w:rsid w:val="00190B57"/>
    <w:rsid w:val="00190B9F"/>
    <w:rsid w:val="00191046"/>
    <w:rsid w:val="00191436"/>
    <w:rsid w:val="00191B91"/>
    <w:rsid w:val="00192942"/>
    <w:rsid w:val="001929FA"/>
    <w:rsid w:val="00192A9F"/>
    <w:rsid w:val="001931BD"/>
    <w:rsid w:val="0019372F"/>
    <w:rsid w:val="00193B53"/>
    <w:rsid w:val="00193E59"/>
    <w:rsid w:val="001945EE"/>
    <w:rsid w:val="00194D02"/>
    <w:rsid w:val="00195021"/>
    <w:rsid w:val="0019512B"/>
    <w:rsid w:val="00195850"/>
    <w:rsid w:val="001958B2"/>
    <w:rsid w:val="00195FAD"/>
    <w:rsid w:val="00196014"/>
    <w:rsid w:val="001970E3"/>
    <w:rsid w:val="0019775A"/>
    <w:rsid w:val="0019791A"/>
    <w:rsid w:val="00197B36"/>
    <w:rsid w:val="00197C3F"/>
    <w:rsid w:val="001A06D9"/>
    <w:rsid w:val="001A11C1"/>
    <w:rsid w:val="001A13C1"/>
    <w:rsid w:val="001A155D"/>
    <w:rsid w:val="001A1B48"/>
    <w:rsid w:val="001A28B8"/>
    <w:rsid w:val="001A2A77"/>
    <w:rsid w:val="001A2E24"/>
    <w:rsid w:val="001A316B"/>
    <w:rsid w:val="001A3329"/>
    <w:rsid w:val="001A3C0A"/>
    <w:rsid w:val="001A3CAC"/>
    <w:rsid w:val="001A40BF"/>
    <w:rsid w:val="001A42A0"/>
    <w:rsid w:val="001A50DD"/>
    <w:rsid w:val="001A5130"/>
    <w:rsid w:val="001A53D0"/>
    <w:rsid w:val="001A54EE"/>
    <w:rsid w:val="001A5587"/>
    <w:rsid w:val="001A5A8A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A0"/>
    <w:rsid w:val="001B1B0A"/>
    <w:rsid w:val="001B22F8"/>
    <w:rsid w:val="001B2CF1"/>
    <w:rsid w:val="001B2FA8"/>
    <w:rsid w:val="001B359C"/>
    <w:rsid w:val="001B44D3"/>
    <w:rsid w:val="001B462A"/>
    <w:rsid w:val="001B4AC1"/>
    <w:rsid w:val="001B4B97"/>
    <w:rsid w:val="001B5258"/>
    <w:rsid w:val="001B5686"/>
    <w:rsid w:val="001B58D3"/>
    <w:rsid w:val="001B5AA7"/>
    <w:rsid w:val="001B64AA"/>
    <w:rsid w:val="001B6879"/>
    <w:rsid w:val="001B6C51"/>
    <w:rsid w:val="001B6E5F"/>
    <w:rsid w:val="001B74A0"/>
    <w:rsid w:val="001B75CD"/>
    <w:rsid w:val="001B76F1"/>
    <w:rsid w:val="001C07F2"/>
    <w:rsid w:val="001C0ACD"/>
    <w:rsid w:val="001C0C68"/>
    <w:rsid w:val="001C1ABA"/>
    <w:rsid w:val="001C1C2F"/>
    <w:rsid w:val="001C1DF4"/>
    <w:rsid w:val="001C1E0E"/>
    <w:rsid w:val="001C2570"/>
    <w:rsid w:val="001C25F5"/>
    <w:rsid w:val="001C2C39"/>
    <w:rsid w:val="001C30CF"/>
    <w:rsid w:val="001C31AE"/>
    <w:rsid w:val="001C31E5"/>
    <w:rsid w:val="001C413B"/>
    <w:rsid w:val="001C43A1"/>
    <w:rsid w:val="001C4625"/>
    <w:rsid w:val="001C4642"/>
    <w:rsid w:val="001C47DD"/>
    <w:rsid w:val="001C4B7C"/>
    <w:rsid w:val="001C4C05"/>
    <w:rsid w:val="001C4D93"/>
    <w:rsid w:val="001C53B7"/>
    <w:rsid w:val="001C5B21"/>
    <w:rsid w:val="001C5FB6"/>
    <w:rsid w:val="001C6035"/>
    <w:rsid w:val="001C61DB"/>
    <w:rsid w:val="001C688C"/>
    <w:rsid w:val="001C6CFA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1F0"/>
    <w:rsid w:val="001D13E8"/>
    <w:rsid w:val="001D17AE"/>
    <w:rsid w:val="001D1859"/>
    <w:rsid w:val="001D190D"/>
    <w:rsid w:val="001D1986"/>
    <w:rsid w:val="001D309A"/>
    <w:rsid w:val="001D31B1"/>
    <w:rsid w:val="001D3DD7"/>
    <w:rsid w:val="001D532C"/>
    <w:rsid w:val="001D5CE4"/>
    <w:rsid w:val="001D65B9"/>
    <w:rsid w:val="001D6725"/>
    <w:rsid w:val="001D6976"/>
    <w:rsid w:val="001D6BF5"/>
    <w:rsid w:val="001D6F77"/>
    <w:rsid w:val="001D6FFE"/>
    <w:rsid w:val="001D71DD"/>
    <w:rsid w:val="001D7904"/>
    <w:rsid w:val="001E025B"/>
    <w:rsid w:val="001E026F"/>
    <w:rsid w:val="001E053E"/>
    <w:rsid w:val="001E06A3"/>
    <w:rsid w:val="001E116A"/>
    <w:rsid w:val="001E1526"/>
    <w:rsid w:val="001E17C2"/>
    <w:rsid w:val="001E1937"/>
    <w:rsid w:val="001E19C0"/>
    <w:rsid w:val="001E1A9F"/>
    <w:rsid w:val="001E20C9"/>
    <w:rsid w:val="001E21AE"/>
    <w:rsid w:val="001E22C5"/>
    <w:rsid w:val="001E23D4"/>
    <w:rsid w:val="001E2589"/>
    <w:rsid w:val="001E2668"/>
    <w:rsid w:val="001E2884"/>
    <w:rsid w:val="001E2C41"/>
    <w:rsid w:val="001E2D0B"/>
    <w:rsid w:val="001E4755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34D"/>
    <w:rsid w:val="001F3555"/>
    <w:rsid w:val="001F3622"/>
    <w:rsid w:val="001F3A38"/>
    <w:rsid w:val="001F413C"/>
    <w:rsid w:val="001F4216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765"/>
    <w:rsid w:val="002007C4"/>
    <w:rsid w:val="002007E5"/>
    <w:rsid w:val="00200F19"/>
    <w:rsid w:val="002018EC"/>
    <w:rsid w:val="00201E7B"/>
    <w:rsid w:val="00202116"/>
    <w:rsid w:val="002023A3"/>
    <w:rsid w:val="00202847"/>
    <w:rsid w:val="00202A67"/>
    <w:rsid w:val="00202E36"/>
    <w:rsid w:val="00202EBF"/>
    <w:rsid w:val="00202F0A"/>
    <w:rsid w:val="002031D0"/>
    <w:rsid w:val="00204737"/>
    <w:rsid w:val="002047E4"/>
    <w:rsid w:val="00204CDA"/>
    <w:rsid w:val="00204DFC"/>
    <w:rsid w:val="002052AF"/>
    <w:rsid w:val="00205327"/>
    <w:rsid w:val="0020559E"/>
    <w:rsid w:val="00205A7A"/>
    <w:rsid w:val="00205DF1"/>
    <w:rsid w:val="002060AE"/>
    <w:rsid w:val="0020657C"/>
    <w:rsid w:val="00206715"/>
    <w:rsid w:val="002067CB"/>
    <w:rsid w:val="00206B9B"/>
    <w:rsid w:val="00206CA9"/>
    <w:rsid w:val="00206E2E"/>
    <w:rsid w:val="00206F31"/>
    <w:rsid w:val="00207D82"/>
    <w:rsid w:val="002101AD"/>
    <w:rsid w:val="002115C3"/>
    <w:rsid w:val="00211AEB"/>
    <w:rsid w:val="002120C8"/>
    <w:rsid w:val="0021391B"/>
    <w:rsid w:val="00213EFC"/>
    <w:rsid w:val="00214952"/>
    <w:rsid w:val="00214DBD"/>
    <w:rsid w:val="00214EAD"/>
    <w:rsid w:val="00214F95"/>
    <w:rsid w:val="0021587B"/>
    <w:rsid w:val="002158F1"/>
    <w:rsid w:val="00215C00"/>
    <w:rsid w:val="00215E8E"/>
    <w:rsid w:val="002165A6"/>
    <w:rsid w:val="00216B42"/>
    <w:rsid w:val="00216DAF"/>
    <w:rsid w:val="00216FC7"/>
    <w:rsid w:val="0021703E"/>
    <w:rsid w:val="00217132"/>
    <w:rsid w:val="002175D7"/>
    <w:rsid w:val="002202D7"/>
    <w:rsid w:val="002204F8"/>
    <w:rsid w:val="00220B62"/>
    <w:rsid w:val="00220CCA"/>
    <w:rsid w:val="0022104D"/>
    <w:rsid w:val="002214C5"/>
    <w:rsid w:val="002218CB"/>
    <w:rsid w:val="00221A8E"/>
    <w:rsid w:val="00221B70"/>
    <w:rsid w:val="002220ED"/>
    <w:rsid w:val="002227D6"/>
    <w:rsid w:val="0022296B"/>
    <w:rsid w:val="002233C0"/>
    <w:rsid w:val="00223F32"/>
    <w:rsid w:val="00224358"/>
    <w:rsid w:val="00224C89"/>
    <w:rsid w:val="0022523D"/>
    <w:rsid w:val="00225BAE"/>
    <w:rsid w:val="00225E5F"/>
    <w:rsid w:val="002270B3"/>
    <w:rsid w:val="0022730C"/>
    <w:rsid w:val="0022765A"/>
    <w:rsid w:val="002277EE"/>
    <w:rsid w:val="00227CCD"/>
    <w:rsid w:val="00230018"/>
    <w:rsid w:val="00231230"/>
    <w:rsid w:val="002313BA"/>
    <w:rsid w:val="002318AE"/>
    <w:rsid w:val="00231D36"/>
    <w:rsid w:val="00231DA1"/>
    <w:rsid w:val="00231FDA"/>
    <w:rsid w:val="002323D4"/>
    <w:rsid w:val="0023240B"/>
    <w:rsid w:val="002324A0"/>
    <w:rsid w:val="00232AAF"/>
    <w:rsid w:val="00232E59"/>
    <w:rsid w:val="00232FF6"/>
    <w:rsid w:val="00233043"/>
    <w:rsid w:val="00233913"/>
    <w:rsid w:val="00233BDD"/>
    <w:rsid w:val="00233F9B"/>
    <w:rsid w:val="0023496D"/>
    <w:rsid w:val="002350C3"/>
    <w:rsid w:val="002351B8"/>
    <w:rsid w:val="00235E8B"/>
    <w:rsid w:val="0023636D"/>
    <w:rsid w:val="00236827"/>
    <w:rsid w:val="002368A6"/>
    <w:rsid w:val="00236C71"/>
    <w:rsid w:val="002370F4"/>
    <w:rsid w:val="002370FA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77B"/>
    <w:rsid w:val="00245417"/>
    <w:rsid w:val="00245420"/>
    <w:rsid w:val="00245D3D"/>
    <w:rsid w:val="00245DB8"/>
    <w:rsid w:val="00245FE3"/>
    <w:rsid w:val="002460AA"/>
    <w:rsid w:val="002460FF"/>
    <w:rsid w:val="0024724C"/>
    <w:rsid w:val="00247C63"/>
    <w:rsid w:val="00247C67"/>
    <w:rsid w:val="00247E9E"/>
    <w:rsid w:val="00247F8A"/>
    <w:rsid w:val="00250A23"/>
    <w:rsid w:val="00251528"/>
    <w:rsid w:val="00251ABD"/>
    <w:rsid w:val="00251BE9"/>
    <w:rsid w:val="00252167"/>
    <w:rsid w:val="0025261E"/>
    <w:rsid w:val="002534B9"/>
    <w:rsid w:val="0025418F"/>
    <w:rsid w:val="002542E6"/>
    <w:rsid w:val="00254686"/>
    <w:rsid w:val="00254CEB"/>
    <w:rsid w:val="00254F2F"/>
    <w:rsid w:val="00255527"/>
    <w:rsid w:val="00255A1F"/>
    <w:rsid w:val="00255BD8"/>
    <w:rsid w:val="00255DEA"/>
    <w:rsid w:val="00255E4D"/>
    <w:rsid w:val="002562EC"/>
    <w:rsid w:val="00256333"/>
    <w:rsid w:val="0025664D"/>
    <w:rsid w:val="0025756D"/>
    <w:rsid w:val="00257CF9"/>
    <w:rsid w:val="00257D9C"/>
    <w:rsid w:val="00257EF0"/>
    <w:rsid w:val="002603BC"/>
    <w:rsid w:val="002606F3"/>
    <w:rsid w:val="00260C9D"/>
    <w:rsid w:val="00260E2E"/>
    <w:rsid w:val="00260EBF"/>
    <w:rsid w:val="002611DE"/>
    <w:rsid w:val="00261840"/>
    <w:rsid w:val="002618CC"/>
    <w:rsid w:val="00261FFA"/>
    <w:rsid w:val="00262406"/>
    <w:rsid w:val="002627D7"/>
    <w:rsid w:val="002634CB"/>
    <w:rsid w:val="0026365C"/>
    <w:rsid w:val="00263DDB"/>
    <w:rsid w:val="00264169"/>
    <w:rsid w:val="00264308"/>
    <w:rsid w:val="002645DF"/>
    <w:rsid w:val="0026466B"/>
    <w:rsid w:val="002646CD"/>
    <w:rsid w:val="0026480C"/>
    <w:rsid w:val="00264B36"/>
    <w:rsid w:val="00265024"/>
    <w:rsid w:val="00265C36"/>
    <w:rsid w:val="0026634D"/>
    <w:rsid w:val="00266781"/>
    <w:rsid w:val="00266805"/>
    <w:rsid w:val="00267597"/>
    <w:rsid w:val="002676E6"/>
    <w:rsid w:val="002701EE"/>
    <w:rsid w:val="00270606"/>
    <w:rsid w:val="00270FA7"/>
    <w:rsid w:val="002713F3"/>
    <w:rsid w:val="00271537"/>
    <w:rsid w:val="00271B0E"/>
    <w:rsid w:val="00271B64"/>
    <w:rsid w:val="00271F5D"/>
    <w:rsid w:val="00272197"/>
    <w:rsid w:val="00272512"/>
    <w:rsid w:val="00273A36"/>
    <w:rsid w:val="00273D06"/>
    <w:rsid w:val="00273FB9"/>
    <w:rsid w:val="00273FBB"/>
    <w:rsid w:val="0027433E"/>
    <w:rsid w:val="00274790"/>
    <w:rsid w:val="002748C3"/>
    <w:rsid w:val="00274FA8"/>
    <w:rsid w:val="002754C1"/>
    <w:rsid w:val="0027587B"/>
    <w:rsid w:val="00275C0C"/>
    <w:rsid w:val="00275C1B"/>
    <w:rsid w:val="00275E1A"/>
    <w:rsid w:val="0028039D"/>
    <w:rsid w:val="00280904"/>
    <w:rsid w:val="00281644"/>
    <w:rsid w:val="00281AA6"/>
    <w:rsid w:val="00281FDE"/>
    <w:rsid w:val="002827AA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B44"/>
    <w:rsid w:val="002872E2"/>
    <w:rsid w:val="002873F6"/>
    <w:rsid w:val="002875D4"/>
    <w:rsid w:val="00287A65"/>
    <w:rsid w:val="00287C93"/>
    <w:rsid w:val="00290533"/>
    <w:rsid w:val="002908D8"/>
    <w:rsid w:val="00290D8E"/>
    <w:rsid w:val="00290FA2"/>
    <w:rsid w:val="002918E0"/>
    <w:rsid w:val="00291A79"/>
    <w:rsid w:val="00292046"/>
    <w:rsid w:val="00292410"/>
    <w:rsid w:val="00292AEC"/>
    <w:rsid w:val="00292B51"/>
    <w:rsid w:val="00292D26"/>
    <w:rsid w:val="00292DB4"/>
    <w:rsid w:val="0029354E"/>
    <w:rsid w:val="0029397B"/>
    <w:rsid w:val="00293E0A"/>
    <w:rsid w:val="00294183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49E8"/>
    <w:rsid w:val="002A4CD5"/>
    <w:rsid w:val="002A588B"/>
    <w:rsid w:val="002A66E1"/>
    <w:rsid w:val="002A6808"/>
    <w:rsid w:val="002A7355"/>
    <w:rsid w:val="002A7478"/>
    <w:rsid w:val="002A7513"/>
    <w:rsid w:val="002A75DF"/>
    <w:rsid w:val="002A7711"/>
    <w:rsid w:val="002A779F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2731"/>
    <w:rsid w:val="002B304A"/>
    <w:rsid w:val="002B4571"/>
    <w:rsid w:val="002B467A"/>
    <w:rsid w:val="002B4C94"/>
    <w:rsid w:val="002B5DFB"/>
    <w:rsid w:val="002B623C"/>
    <w:rsid w:val="002B78BA"/>
    <w:rsid w:val="002B7ABF"/>
    <w:rsid w:val="002B7B79"/>
    <w:rsid w:val="002C0194"/>
    <w:rsid w:val="002C02ED"/>
    <w:rsid w:val="002C03CC"/>
    <w:rsid w:val="002C08DC"/>
    <w:rsid w:val="002C10A3"/>
    <w:rsid w:val="002C176B"/>
    <w:rsid w:val="002C17E9"/>
    <w:rsid w:val="002C1E9F"/>
    <w:rsid w:val="002C2E85"/>
    <w:rsid w:val="002C3071"/>
    <w:rsid w:val="002C3223"/>
    <w:rsid w:val="002C3C5A"/>
    <w:rsid w:val="002C441B"/>
    <w:rsid w:val="002C5033"/>
    <w:rsid w:val="002C5430"/>
    <w:rsid w:val="002C5684"/>
    <w:rsid w:val="002C57E1"/>
    <w:rsid w:val="002C59B7"/>
    <w:rsid w:val="002C63FF"/>
    <w:rsid w:val="002C65DB"/>
    <w:rsid w:val="002C6691"/>
    <w:rsid w:val="002C6916"/>
    <w:rsid w:val="002C77C7"/>
    <w:rsid w:val="002C7DBE"/>
    <w:rsid w:val="002C7FA8"/>
    <w:rsid w:val="002D010B"/>
    <w:rsid w:val="002D09B5"/>
    <w:rsid w:val="002D1516"/>
    <w:rsid w:val="002D1ACA"/>
    <w:rsid w:val="002D23AB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8D"/>
    <w:rsid w:val="002D753A"/>
    <w:rsid w:val="002D7A34"/>
    <w:rsid w:val="002D7F29"/>
    <w:rsid w:val="002E0386"/>
    <w:rsid w:val="002E0436"/>
    <w:rsid w:val="002E058E"/>
    <w:rsid w:val="002E0C42"/>
    <w:rsid w:val="002E1013"/>
    <w:rsid w:val="002E14C9"/>
    <w:rsid w:val="002E15BF"/>
    <w:rsid w:val="002E1983"/>
    <w:rsid w:val="002E25E5"/>
    <w:rsid w:val="002E2670"/>
    <w:rsid w:val="002E2BB8"/>
    <w:rsid w:val="002E2C41"/>
    <w:rsid w:val="002E2ED1"/>
    <w:rsid w:val="002E3312"/>
    <w:rsid w:val="002E3982"/>
    <w:rsid w:val="002E3BF5"/>
    <w:rsid w:val="002E4C81"/>
    <w:rsid w:val="002E4C95"/>
    <w:rsid w:val="002E4F24"/>
    <w:rsid w:val="002E5457"/>
    <w:rsid w:val="002E5461"/>
    <w:rsid w:val="002E5661"/>
    <w:rsid w:val="002E5825"/>
    <w:rsid w:val="002E6145"/>
    <w:rsid w:val="002E6606"/>
    <w:rsid w:val="002E6762"/>
    <w:rsid w:val="002E724A"/>
    <w:rsid w:val="002E74A0"/>
    <w:rsid w:val="002E78B4"/>
    <w:rsid w:val="002E7938"/>
    <w:rsid w:val="002E7FB4"/>
    <w:rsid w:val="002F1492"/>
    <w:rsid w:val="002F17A0"/>
    <w:rsid w:val="002F1979"/>
    <w:rsid w:val="002F1C91"/>
    <w:rsid w:val="002F1D60"/>
    <w:rsid w:val="002F1DD2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953"/>
    <w:rsid w:val="002F4C8F"/>
    <w:rsid w:val="002F5099"/>
    <w:rsid w:val="002F539F"/>
    <w:rsid w:val="002F569A"/>
    <w:rsid w:val="002F63CB"/>
    <w:rsid w:val="002F6D4D"/>
    <w:rsid w:val="002F758A"/>
    <w:rsid w:val="002F77E4"/>
    <w:rsid w:val="002F7A7B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793"/>
    <w:rsid w:val="003018CE"/>
    <w:rsid w:val="00301DF4"/>
    <w:rsid w:val="0030333A"/>
    <w:rsid w:val="00303ADE"/>
    <w:rsid w:val="00303F0B"/>
    <w:rsid w:val="0030437A"/>
    <w:rsid w:val="00304662"/>
    <w:rsid w:val="003054EC"/>
    <w:rsid w:val="0030551C"/>
    <w:rsid w:val="00305877"/>
    <w:rsid w:val="00305947"/>
    <w:rsid w:val="00305B6E"/>
    <w:rsid w:val="00305F31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7B3"/>
    <w:rsid w:val="00310BA9"/>
    <w:rsid w:val="00310C79"/>
    <w:rsid w:val="00311497"/>
    <w:rsid w:val="00311BC3"/>
    <w:rsid w:val="00312FFE"/>
    <w:rsid w:val="00313B9D"/>
    <w:rsid w:val="00313F3F"/>
    <w:rsid w:val="00314305"/>
    <w:rsid w:val="0031432F"/>
    <w:rsid w:val="003147F4"/>
    <w:rsid w:val="00314C85"/>
    <w:rsid w:val="00314CD6"/>
    <w:rsid w:val="00314D14"/>
    <w:rsid w:val="00314DA0"/>
    <w:rsid w:val="00315937"/>
    <w:rsid w:val="00315D70"/>
    <w:rsid w:val="00315F26"/>
    <w:rsid w:val="00316591"/>
    <w:rsid w:val="00316750"/>
    <w:rsid w:val="003172F4"/>
    <w:rsid w:val="00317571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2C8"/>
    <w:rsid w:val="00323796"/>
    <w:rsid w:val="00323F54"/>
    <w:rsid w:val="00324487"/>
    <w:rsid w:val="003246F2"/>
    <w:rsid w:val="00324885"/>
    <w:rsid w:val="00324A74"/>
    <w:rsid w:val="00324B38"/>
    <w:rsid w:val="0032576B"/>
    <w:rsid w:val="00326344"/>
    <w:rsid w:val="00326474"/>
    <w:rsid w:val="0032676F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63B"/>
    <w:rsid w:val="00330684"/>
    <w:rsid w:val="00330881"/>
    <w:rsid w:val="00330E92"/>
    <w:rsid w:val="00331261"/>
    <w:rsid w:val="003312C5"/>
    <w:rsid w:val="00332ACC"/>
    <w:rsid w:val="0033302D"/>
    <w:rsid w:val="00333067"/>
    <w:rsid w:val="0033358E"/>
    <w:rsid w:val="00333C5B"/>
    <w:rsid w:val="00333F15"/>
    <w:rsid w:val="0033470D"/>
    <w:rsid w:val="003348CE"/>
    <w:rsid w:val="00334AA8"/>
    <w:rsid w:val="00334E50"/>
    <w:rsid w:val="00335AEE"/>
    <w:rsid w:val="003363D5"/>
    <w:rsid w:val="0033668B"/>
    <w:rsid w:val="00336B64"/>
    <w:rsid w:val="00336BAD"/>
    <w:rsid w:val="00336C31"/>
    <w:rsid w:val="003376CB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BBC"/>
    <w:rsid w:val="00346E82"/>
    <w:rsid w:val="00350446"/>
    <w:rsid w:val="00350490"/>
    <w:rsid w:val="00350F04"/>
    <w:rsid w:val="00350FF1"/>
    <w:rsid w:val="00351094"/>
    <w:rsid w:val="00351A56"/>
    <w:rsid w:val="00351CE5"/>
    <w:rsid w:val="00352D4F"/>
    <w:rsid w:val="00352F52"/>
    <w:rsid w:val="0035322C"/>
    <w:rsid w:val="00354DDC"/>
    <w:rsid w:val="00355435"/>
    <w:rsid w:val="003558F0"/>
    <w:rsid w:val="00355C9E"/>
    <w:rsid w:val="0035601A"/>
    <w:rsid w:val="00356871"/>
    <w:rsid w:val="00356C79"/>
    <w:rsid w:val="00357BE2"/>
    <w:rsid w:val="00360873"/>
    <w:rsid w:val="00360A13"/>
    <w:rsid w:val="00361279"/>
    <w:rsid w:val="00361415"/>
    <w:rsid w:val="003614B8"/>
    <w:rsid w:val="00361715"/>
    <w:rsid w:val="00361B0C"/>
    <w:rsid w:val="00362873"/>
    <w:rsid w:val="00362BB3"/>
    <w:rsid w:val="003633B3"/>
    <w:rsid w:val="0036359B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8D1"/>
    <w:rsid w:val="00365F1B"/>
    <w:rsid w:val="00365FD8"/>
    <w:rsid w:val="0036601A"/>
    <w:rsid w:val="003662DC"/>
    <w:rsid w:val="00366456"/>
    <w:rsid w:val="00366801"/>
    <w:rsid w:val="00366853"/>
    <w:rsid w:val="003674BE"/>
    <w:rsid w:val="00367AA7"/>
    <w:rsid w:val="00367DE5"/>
    <w:rsid w:val="00367FB8"/>
    <w:rsid w:val="00370AA7"/>
    <w:rsid w:val="00370DE9"/>
    <w:rsid w:val="003719C4"/>
    <w:rsid w:val="00372150"/>
    <w:rsid w:val="00372A4F"/>
    <w:rsid w:val="00372C00"/>
    <w:rsid w:val="00372D8A"/>
    <w:rsid w:val="00373491"/>
    <w:rsid w:val="00374122"/>
    <w:rsid w:val="00374627"/>
    <w:rsid w:val="00374E3B"/>
    <w:rsid w:val="00375199"/>
    <w:rsid w:val="0037636D"/>
    <w:rsid w:val="003765B0"/>
    <w:rsid w:val="003767EB"/>
    <w:rsid w:val="003771B9"/>
    <w:rsid w:val="003779B6"/>
    <w:rsid w:val="003779C1"/>
    <w:rsid w:val="00377C1E"/>
    <w:rsid w:val="00377D36"/>
    <w:rsid w:val="00380141"/>
    <w:rsid w:val="00380339"/>
    <w:rsid w:val="0038044F"/>
    <w:rsid w:val="003813BB"/>
    <w:rsid w:val="00381751"/>
    <w:rsid w:val="00381D37"/>
    <w:rsid w:val="00381E75"/>
    <w:rsid w:val="00382286"/>
    <w:rsid w:val="0038268D"/>
    <w:rsid w:val="0038272D"/>
    <w:rsid w:val="00382BFB"/>
    <w:rsid w:val="003839AB"/>
    <w:rsid w:val="00383F7C"/>
    <w:rsid w:val="00384448"/>
    <w:rsid w:val="0038446D"/>
    <w:rsid w:val="00384871"/>
    <w:rsid w:val="00384AED"/>
    <w:rsid w:val="00384B17"/>
    <w:rsid w:val="00384DCE"/>
    <w:rsid w:val="003852F6"/>
    <w:rsid w:val="00385766"/>
    <w:rsid w:val="00385D92"/>
    <w:rsid w:val="00386BB3"/>
    <w:rsid w:val="00386E92"/>
    <w:rsid w:val="00387138"/>
    <w:rsid w:val="00387565"/>
    <w:rsid w:val="00387EC3"/>
    <w:rsid w:val="00387FD3"/>
    <w:rsid w:val="00387FEA"/>
    <w:rsid w:val="00390E0C"/>
    <w:rsid w:val="003916C4"/>
    <w:rsid w:val="003917C9"/>
    <w:rsid w:val="00391D2E"/>
    <w:rsid w:val="00391DF2"/>
    <w:rsid w:val="0039218D"/>
    <w:rsid w:val="003935DB"/>
    <w:rsid w:val="00393A9D"/>
    <w:rsid w:val="00393BB8"/>
    <w:rsid w:val="00393DFA"/>
    <w:rsid w:val="00393E6E"/>
    <w:rsid w:val="00393EEF"/>
    <w:rsid w:val="0039499C"/>
    <w:rsid w:val="00394CA7"/>
    <w:rsid w:val="003950CC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DC5"/>
    <w:rsid w:val="003A0086"/>
    <w:rsid w:val="003A060C"/>
    <w:rsid w:val="003A0756"/>
    <w:rsid w:val="003A171E"/>
    <w:rsid w:val="003A218C"/>
    <w:rsid w:val="003A25C5"/>
    <w:rsid w:val="003A28FD"/>
    <w:rsid w:val="003A2987"/>
    <w:rsid w:val="003A2B15"/>
    <w:rsid w:val="003A2D49"/>
    <w:rsid w:val="003A31E4"/>
    <w:rsid w:val="003A35F2"/>
    <w:rsid w:val="003A3725"/>
    <w:rsid w:val="003A3791"/>
    <w:rsid w:val="003A3E7A"/>
    <w:rsid w:val="003A3EC0"/>
    <w:rsid w:val="003A42AF"/>
    <w:rsid w:val="003A443F"/>
    <w:rsid w:val="003A5318"/>
    <w:rsid w:val="003A56AD"/>
    <w:rsid w:val="003A5705"/>
    <w:rsid w:val="003A5D7B"/>
    <w:rsid w:val="003A5DFD"/>
    <w:rsid w:val="003A5EAF"/>
    <w:rsid w:val="003A61F5"/>
    <w:rsid w:val="003A6A23"/>
    <w:rsid w:val="003A6ED5"/>
    <w:rsid w:val="003A72B7"/>
    <w:rsid w:val="003A74E0"/>
    <w:rsid w:val="003B01C2"/>
    <w:rsid w:val="003B0785"/>
    <w:rsid w:val="003B0BB4"/>
    <w:rsid w:val="003B1889"/>
    <w:rsid w:val="003B1F27"/>
    <w:rsid w:val="003B1F39"/>
    <w:rsid w:val="003B21F9"/>
    <w:rsid w:val="003B22A1"/>
    <w:rsid w:val="003B22D6"/>
    <w:rsid w:val="003B23F1"/>
    <w:rsid w:val="003B2711"/>
    <w:rsid w:val="003B282E"/>
    <w:rsid w:val="003B2E40"/>
    <w:rsid w:val="003B332F"/>
    <w:rsid w:val="003B3822"/>
    <w:rsid w:val="003B3995"/>
    <w:rsid w:val="003B44CE"/>
    <w:rsid w:val="003B45E6"/>
    <w:rsid w:val="003B4899"/>
    <w:rsid w:val="003B4946"/>
    <w:rsid w:val="003B49D7"/>
    <w:rsid w:val="003B4A2F"/>
    <w:rsid w:val="003B52E3"/>
    <w:rsid w:val="003B56F5"/>
    <w:rsid w:val="003B5A95"/>
    <w:rsid w:val="003B5DE0"/>
    <w:rsid w:val="003B5E16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264"/>
    <w:rsid w:val="003C132F"/>
    <w:rsid w:val="003C1BF7"/>
    <w:rsid w:val="003C1E13"/>
    <w:rsid w:val="003C211D"/>
    <w:rsid w:val="003C2441"/>
    <w:rsid w:val="003C2F60"/>
    <w:rsid w:val="003C3ED7"/>
    <w:rsid w:val="003C3F4E"/>
    <w:rsid w:val="003C405C"/>
    <w:rsid w:val="003C4076"/>
    <w:rsid w:val="003C44F4"/>
    <w:rsid w:val="003C4A3F"/>
    <w:rsid w:val="003C4F06"/>
    <w:rsid w:val="003C501C"/>
    <w:rsid w:val="003C53F7"/>
    <w:rsid w:val="003C55F0"/>
    <w:rsid w:val="003C5C6B"/>
    <w:rsid w:val="003C5E23"/>
    <w:rsid w:val="003C5E54"/>
    <w:rsid w:val="003C5F15"/>
    <w:rsid w:val="003C73E7"/>
    <w:rsid w:val="003C7449"/>
    <w:rsid w:val="003C7D86"/>
    <w:rsid w:val="003D0438"/>
    <w:rsid w:val="003D0588"/>
    <w:rsid w:val="003D0787"/>
    <w:rsid w:val="003D0CAA"/>
    <w:rsid w:val="003D181E"/>
    <w:rsid w:val="003D18C0"/>
    <w:rsid w:val="003D1A6B"/>
    <w:rsid w:val="003D1EE7"/>
    <w:rsid w:val="003D211B"/>
    <w:rsid w:val="003D2568"/>
    <w:rsid w:val="003D277D"/>
    <w:rsid w:val="003D2863"/>
    <w:rsid w:val="003D2A57"/>
    <w:rsid w:val="003D2D89"/>
    <w:rsid w:val="003D3630"/>
    <w:rsid w:val="003D367A"/>
    <w:rsid w:val="003D3AD1"/>
    <w:rsid w:val="003D40D1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896"/>
    <w:rsid w:val="003D6AE1"/>
    <w:rsid w:val="003D6C44"/>
    <w:rsid w:val="003D6FE0"/>
    <w:rsid w:val="003D741B"/>
    <w:rsid w:val="003D7762"/>
    <w:rsid w:val="003D7822"/>
    <w:rsid w:val="003D7CB0"/>
    <w:rsid w:val="003D7E19"/>
    <w:rsid w:val="003E006C"/>
    <w:rsid w:val="003E03F1"/>
    <w:rsid w:val="003E0668"/>
    <w:rsid w:val="003E1CDE"/>
    <w:rsid w:val="003E21F7"/>
    <w:rsid w:val="003E26B7"/>
    <w:rsid w:val="003E2751"/>
    <w:rsid w:val="003E329C"/>
    <w:rsid w:val="003E36BA"/>
    <w:rsid w:val="003E3A21"/>
    <w:rsid w:val="003E3DA4"/>
    <w:rsid w:val="003E461E"/>
    <w:rsid w:val="003E4F2F"/>
    <w:rsid w:val="003E5072"/>
    <w:rsid w:val="003E50BF"/>
    <w:rsid w:val="003E5449"/>
    <w:rsid w:val="003E5D89"/>
    <w:rsid w:val="003E625F"/>
    <w:rsid w:val="003E62F5"/>
    <w:rsid w:val="003E6A3F"/>
    <w:rsid w:val="003E75B4"/>
    <w:rsid w:val="003E75E1"/>
    <w:rsid w:val="003E7D9D"/>
    <w:rsid w:val="003E7E8B"/>
    <w:rsid w:val="003F0FA3"/>
    <w:rsid w:val="003F1043"/>
    <w:rsid w:val="003F111C"/>
    <w:rsid w:val="003F1454"/>
    <w:rsid w:val="003F1569"/>
    <w:rsid w:val="003F2279"/>
    <w:rsid w:val="003F2609"/>
    <w:rsid w:val="003F2B31"/>
    <w:rsid w:val="003F2D38"/>
    <w:rsid w:val="003F311A"/>
    <w:rsid w:val="003F32C4"/>
    <w:rsid w:val="003F3304"/>
    <w:rsid w:val="003F3317"/>
    <w:rsid w:val="003F336C"/>
    <w:rsid w:val="003F340D"/>
    <w:rsid w:val="003F392F"/>
    <w:rsid w:val="003F3B02"/>
    <w:rsid w:val="003F410F"/>
    <w:rsid w:val="003F4816"/>
    <w:rsid w:val="003F5549"/>
    <w:rsid w:val="003F5D34"/>
    <w:rsid w:val="003F602C"/>
    <w:rsid w:val="003F60F7"/>
    <w:rsid w:val="003F667D"/>
    <w:rsid w:val="003F6D7E"/>
    <w:rsid w:val="003F72C1"/>
    <w:rsid w:val="003F7E7B"/>
    <w:rsid w:val="0040043F"/>
    <w:rsid w:val="004008F3"/>
    <w:rsid w:val="00400991"/>
    <w:rsid w:val="00400BF6"/>
    <w:rsid w:val="00400E7E"/>
    <w:rsid w:val="004016D2"/>
    <w:rsid w:val="004017C0"/>
    <w:rsid w:val="00401FFE"/>
    <w:rsid w:val="0040323C"/>
    <w:rsid w:val="004036EE"/>
    <w:rsid w:val="004039D9"/>
    <w:rsid w:val="00404016"/>
    <w:rsid w:val="00404656"/>
    <w:rsid w:val="004048BC"/>
    <w:rsid w:val="00404E13"/>
    <w:rsid w:val="0040563D"/>
    <w:rsid w:val="00405DEA"/>
    <w:rsid w:val="004067B0"/>
    <w:rsid w:val="004071AF"/>
    <w:rsid w:val="004077E5"/>
    <w:rsid w:val="00407BEE"/>
    <w:rsid w:val="00410232"/>
    <w:rsid w:val="0041056A"/>
    <w:rsid w:val="00410690"/>
    <w:rsid w:val="00410BED"/>
    <w:rsid w:val="004120B8"/>
    <w:rsid w:val="0041311C"/>
    <w:rsid w:val="004138B5"/>
    <w:rsid w:val="004139B8"/>
    <w:rsid w:val="004146A7"/>
    <w:rsid w:val="00415478"/>
    <w:rsid w:val="00415AEE"/>
    <w:rsid w:val="004161EC"/>
    <w:rsid w:val="004167E4"/>
    <w:rsid w:val="004169A7"/>
    <w:rsid w:val="00416A12"/>
    <w:rsid w:val="00416B96"/>
    <w:rsid w:val="00416B99"/>
    <w:rsid w:val="00416BE3"/>
    <w:rsid w:val="00416F03"/>
    <w:rsid w:val="0041718A"/>
    <w:rsid w:val="0041724C"/>
    <w:rsid w:val="00417613"/>
    <w:rsid w:val="00417745"/>
    <w:rsid w:val="00417822"/>
    <w:rsid w:val="00417B12"/>
    <w:rsid w:val="00417B3C"/>
    <w:rsid w:val="0042022D"/>
    <w:rsid w:val="00420439"/>
    <w:rsid w:val="00420AD3"/>
    <w:rsid w:val="00421225"/>
    <w:rsid w:val="00421242"/>
    <w:rsid w:val="00421E3A"/>
    <w:rsid w:val="00422131"/>
    <w:rsid w:val="00422350"/>
    <w:rsid w:val="00422403"/>
    <w:rsid w:val="00423457"/>
    <w:rsid w:val="00423D4E"/>
    <w:rsid w:val="00424CA5"/>
    <w:rsid w:val="00424DFD"/>
    <w:rsid w:val="00425672"/>
    <w:rsid w:val="0042580B"/>
    <w:rsid w:val="00425CAF"/>
    <w:rsid w:val="00425EA3"/>
    <w:rsid w:val="00425F2D"/>
    <w:rsid w:val="00426261"/>
    <w:rsid w:val="0042628E"/>
    <w:rsid w:val="00426B51"/>
    <w:rsid w:val="00426FD1"/>
    <w:rsid w:val="0042785E"/>
    <w:rsid w:val="00427D28"/>
    <w:rsid w:val="00427F64"/>
    <w:rsid w:val="004306FC"/>
    <w:rsid w:val="00430B09"/>
    <w:rsid w:val="00431359"/>
    <w:rsid w:val="00431D5E"/>
    <w:rsid w:val="00431E3E"/>
    <w:rsid w:val="0043231C"/>
    <w:rsid w:val="00432458"/>
    <w:rsid w:val="0043277A"/>
    <w:rsid w:val="004328CD"/>
    <w:rsid w:val="00433077"/>
    <w:rsid w:val="0043336D"/>
    <w:rsid w:val="00433BDC"/>
    <w:rsid w:val="0043418F"/>
    <w:rsid w:val="004341F5"/>
    <w:rsid w:val="00434937"/>
    <w:rsid w:val="00434BCD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882"/>
    <w:rsid w:val="00437D63"/>
    <w:rsid w:val="00437EF5"/>
    <w:rsid w:val="00440131"/>
    <w:rsid w:val="004402BE"/>
    <w:rsid w:val="00440406"/>
    <w:rsid w:val="00440B73"/>
    <w:rsid w:val="00440D7D"/>
    <w:rsid w:val="00440EA8"/>
    <w:rsid w:val="00440EF2"/>
    <w:rsid w:val="00441060"/>
    <w:rsid w:val="004413C3"/>
    <w:rsid w:val="0044168A"/>
    <w:rsid w:val="00441BAD"/>
    <w:rsid w:val="00441F2A"/>
    <w:rsid w:val="00442131"/>
    <w:rsid w:val="00442153"/>
    <w:rsid w:val="0044215B"/>
    <w:rsid w:val="0044227B"/>
    <w:rsid w:val="0044229E"/>
    <w:rsid w:val="00442BF9"/>
    <w:rsid w:val="00442EB4"/>
    <w:rsid w:val="004435F0"/>
    <w:rsid w:val="0044377A"/>
    <w:rsid w:val="0044395B"/>
    <w:rsid w:val="00443D43"/>
    <w:rsid w:val="00444219"/>
    <w:rsid w:val="00444407"/>
    <w:rsid w:val="00444770"/>
    <w:rsid w:val="00444B5A"/>
    <w:rsid w:val="0044543B"/>
    <w:rsid w:val="004457CA"/>
    <w:rsid w:val="00446F18"/>
    <w:rsid w:val="004471EE"/>
    <w:rsid w:val="0044726D"/>
    <w:rsid w:val="0044732D"/>
    <w:rsid w:val="00447334"/>
    <w:rsid w:val="00447443"/>
    <w:rsid w:val="00447968"/>
    <w:rsid w:val="00447E62"/>
    <w:rsid w:val="00450347"/>
    <w:rsid w:val="004503B0"/>
    <w:rsid w:val="00450B3C"/>
    <w:rsid w:val="0045117D"/>
    <w:rsid w:val="00451315"/>
    <w:rsid w:val="004516E1"/>
    <w:rsid w:val="00451F5C"/>
    <w:rsid w:val="0045318B"/>
    <w:rsid w:val="00453270"/>
    <w:rsid w:val="004537E8"/>
    <w:rsid w:val="00453832"/>
    <w:rsid w:val="00453C68"/>
    <w:rsid w:val="00453CBF"/>
    <w:rsid w:val="00453E60"/>
    <w:rsid w:val="004543E0"/>
    <w:rsid w:val="00454424"/>
    <w:rsid w:val="00454563"/>
    <w:rsid w:val="004547AC"/>
    <w:rsid w:val="00454B95"/>
    <w:rsid w:val="004551CD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5DB"/>
    <w:rsid w:val="00462A17"/>
    <w:rsid w:val="00463467"/>
    <w:rsid w:val="004635C0"/>
    <w:rsid w:val="004646E2"/>
    <w:rsid w:val="00464EC5"/>
    <w:rsid w:val="0046522B"/>
    <w:rsid w:val="004652D6"/>
    <w:rsid w:val="004653D4"/>
    <w:rsid w:val="00465622"/>
    <w:rsid w:val="00465A85"/>
    <w:rsid w:val="00466A9B"/>
    <w:rsid w:val="00466D0B"/>
    <w:rsid w:val="004670E0"/>
    <w:rsid w:val="00467D7B"/>
    <w:rsid w:val="00470308"/>
    <w:rsid w:val="004707D7"/>
    <w:rsid w:val="00470936"/>
    <w:rsid w:val="00470A0F"/>
    <w:rsid w:val="004710B6"/>
    <w:rsid w:val="00471211"/>
    <w:rsid w:val="00471A2A"/>
    <w:rsid w:val="004721A5"/>
    <w:rsid w:val="004724F5"/>
    <w:rsid w:val="00472894"/>
    <w:rsid w:val="00472A72"/>
    <w:rsid w:val="00472F42"/>
    <w:rsid w:val="00473096"/>
    <w:rsid w:val="004730F2"/>
    <w:rsid w:val="00473697"/>
    <w:rsid w:val="0047372A"/>
    <w:rsid w:val="00473C78"/>
    <w:rsid w:val="00473F5B"/>
    <w:rsid w:val="00475373"/>
    <w:rsid w:val="00475640"/>
    <w:rsid w:val="0047566B"/>
    <w:rsid w:val="00475B85"/>
    <w:rsid w:val="00475E1E"/>
    <w:rsid w:val="00475EB8"/>
    <w:rsid w:val="00476222"/>
    <w:rsid w:val="004763F8"/>
    <w:rsid w:val="00477409"/>
    <w:rsid w:val="00477A1B"/>
    <w:rsid w:val="00477AAB"/>
    <w:rsid w:val="00480668"/>
    <w:rsid w:val="00480F37"/>
    <w:rsid w:val="00481C28"/>
    <w:rsid w:val="00481C45"/>
    <w:rsid w:val="004821D5"/>
    <w:rsid w:val="00482421"/>
    <w:rsid w:val="004829A6"/>
    <w:rsid w:val="00482C93"/>
    <w:rsid w:val="00482CA1"/>
    <w:rsid w:val="00483121"/>
    <w:rsid w:val="004837C9"/>
    <w:rsid w:val="00483D8E"/>
    <w:rsid w:val="00483F92"/>
    <w:rsid w:val="004846E9"/>
    <w:rsid w:val="00485204"/>
    <w:rsid w:val="004857F5"/>
    <w:rsid w:val="00485878"/>
    <w:rsid w:val="00485D4A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E7C"/>
    <w:rsid w:val="004916D9"/>
    <w:rsid w:val="00491966"/>
    <w:rsid w:val="00491A1B"/>
    <w:rsid w:val="00491E8F"/>
    <w:rsid w:val="004922E5"/>
    <w:rsid w:val="0049253C"/>
    <w:rsid w:val="004928B7"/>
    <w:rsid w:val="00492A82"/>
    <w:rsid w:val="00493134"/>
    <w:rsid w:val="00493DF8"/>
    <w:rsid w:val="004945ED"/>
    <w:rsid w:val="004951E7"/>
    <w:rsid w:val="00495651"/>
    <w:rsid w:val="00495822"/>
    <w:rsid w:val="00495BDE"/>
    <w:rsid w:val="00495E3B"/>
    <w:rsid w:val="00495F64"/>
    <w:rsid w:val="00496388"/>
    <w:rsid w:val="00497859"/>
    <w:rsid w:val="00497A12"/>
    <w:rsid w:val="00497B0E"/>
    <w:rsid w:val="004A0415"/>
    <w:rsid w:val="004A079E"/>
    <w:rsid w:val="004A0DB4"/>
    <w:rsid w:val="004A12D9"/>
    <w:rsid w:val="004A154B"/>
    <w:rsid w:val="004A18F8"/>
    <w:rsid w:val="004A1D2B"/>
    <w:rsid w:val="004A1D44"/>
    <w:rsid w:val="004A200E"/>
    <w:rsid w:val="004A2573"/>
    <w:rsid w:val="004A26DF"/>
    <w:rsid w:val="004A2915"/>
    <w:rsid w:val="004A293C"/>
    <w:rsid w:val="004A3021"/>
    <w:rsid w:val="004A30CC"/>
    <w:rsid w:val="004A3A6F"/>
    <w:rsid w:val="004A4043"/>
    <w:rsid w:val="004A4301"/>
    <w:rsid w:val="004A4682"/>
    <w:rsid w:val="004A474C"/>
    <w:rsid w:val="004A4FD0"/>
    <w:rsid w:val="004A73C1"/>
    <w:rsid w:val="004A764B"/>
    <w:rsid w:val="004A780C"/>
    <w:rsid w:val="004B0A2D"/>
    <w:rsid w:val="004B0C52"/>
    <w:rsid w:val="004B10C6"/>
    <w:rsid w:val="004B110F"/>
    <w:rsid w:val="004B1AF7"/>
    <w:rsid w:val="004B2036"/>
    <w:rsid w:val="004B21E9"/>
    <w:rsid w:val="004B27BF"/>
    <w:rsid w:val="004B2F2A"/>
    <w:rsid w:val="004B3BBB"/>
    <w:rsid w:val="004B4060"/>
    <w:rsid w:val="004B4081"/>
    <w:rsid w:val="004B4359"/>
    <w:rsid w:val="004B45FE"/>
    <w:rsid w:val="004B4A37"/>
    <w:rsid w:val="004B4C4A"/>
    <w:rsid w:val="004B53CE"/>
    <w:rsid w:val="004B543C"/>
    <w:rsid w:val="004B5557"/>
    <w:rsid w:val="004B570A"/>
    <w:rsid w:val="004B5C16"/>
    <w:rsid w:val="004B6A31"/>
    <w:rsid w:val="004B6F4A"/>
    <w:rsid w:val="004B7421"/>
    <w:rsid w:val="004B7866"/>
    <w:rsid w:val="004B7F1C"/>
    <w:rsid w:val="004C018D"/>
    <w:rsid w:val="004C088E"/>
    <w:rsid w:val="004C0C5D"/>
    <w:rsid w:val="004C17B5"/>
    <w:rsid w:val="004C1B3C"/>
    <w:rsid w:val="004C21D0"/>
    <w:rsid w:val="004C248C"/>
    <w:rsid w:val="004C2714"/>
    <w:rsid w:val="004C275E"/>
    <w:rsid w:val="004C29D3"/>
    <w:rsid w:val="004C2F6F"/>
    <w:rsid w:val="004C303E"/>
    <w:rsid w:val="004C3288"/>
    <w:rsid w:val="004C3902"/>
    <w:rsid w:val="004C3FC5"/>
    <w:rsid w:val="004C406E"/>
    <w:rsid w:val="004C473C"/>
    <w:rsid w:val="004C4B58"/>
    <w:rsid w:val="004C57E7"/>
    <w:rsid w:val="004C588F"/>
    <w:rsid w:val="004C591D"/>
    <w:rsid w:val="004C5C67"/>
    <w:rsid w:val="004C5F75"/>
    <w:rsid w:val="004C6271"/>
    <w:rsid w:val="004C6274"/>
    <w:rsid w:val="004C62F3"/>
    <w:rsid w:val="004C6412"/>
    <w:rsid w:val="004C6C4E"/>
    <w:rsid w:val="004C6F18"/>
    <w:rsid w:val="004C6F1A"/>
    <w:rsid w:val="004C7159"/>
    <w:rsid w:val="004C76FD"/>
    <w:rsid w:val="004D0315"/>
    <w:rsid w:val="004D0C63"/>
    <w:rsid w:val="004D1109"/>
    <w:rsid w:val="004D11E5"/>
    <w:rsid w:val="004D132F"/>
    <w:rsid w:val="004D1835"/>
    <w:rsid w:val="004D1A3A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C96"/>
    <w:rsid w:val="004D66AD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201A"/>
    <w:rsid w:val="004E29ED"/>
    <w:rsid w:val="004E2A20"/>
    <w:rsid w:val="004E2C67"/>
    <w:rsid w:val="004E2D1B"/>
    <w:rsid w:val="004E30AA"/>
    <w:rsid w:val="004E3593"/>
    <w:rsid w:val="004E3BD0"/>
    <w:rsid w:val="004E3D53"/>
    <w:rsid w:val="004E4448"/>
    <w:rsid w:val="004E4484"/>
    <w:rsid w:val="004E4A41"/>
    <w:rsid w:val="004E4C4C"/>
    <w:rsid w:val="004E4C86"/>
    <w:rsid w:val="004E51BC"/>
    <w:rsid w:val="004E5435"/>
    <w:rsid w:val="004E599C"/>
    <w:rsid w:val="004E5FA7"/>
    <w:rsid w:val="004E6330"/>
    <w:rsid w:val="004E63BD"/>
    <w:rsid w:val="004E66CD"/>
    <w:rsid w:val="004E673C"/>
    <w:rsid w:val="004E6F76"/>
    <w:rsid w:val="004E74D6"/>
    <w:rsid w:val="004E7744"/>
    <w:rsid w:val="004E792C"/>
    <w:rsid w:val="004E7F06"/>
    <w:rsid w:val="004E7F1B"/>
    <w:rsid w:val="004E7FEE"/>
    <w:rsid w:val="004F01A1"/>
    <w:rsid w:val="004F01A6"/>
    <w:rsid w:val="004F0E6A"/>
    <w:rsid w:val="004F1758"/>
    <w:rsid w:val="004F18BD"/>
    <w:rsid w:val="004F195E"/>
    <w:rsid w:val="004F19FF"/>
    <w:rsid w:val="004F1C2F"/>
    <w:rsid w:val="004F1C9F"/>
    <w:rsid w:val="004F2CD7"/>
    <w:rsid w:val="004F3156"/>
    <w:rsid w:val="004F31AB"/>
    <w:rsid w:val="004F3DC6"/>
    <w:rsid w:val="004F419D"/>
    <w:rsid w:val="004F426C"/>
    <w:rsid w:val="004F47E5"/>
    <w:rsid w:val="004F4FBA"/>
    <w:rsid w:val="004F5A1D"/>
    <w:rsid w:val="004F5BDD"/>
    <w:rsid w:val="004F6257"/>
    <w:rsid w:val="004F64FF"/>
    <w:rsid w:val="004F675E"/>
    <w:rsid w:val="004F683B"/>
    <w:rsid w:val="004F70D6"/>
    <w:rsid w:val="004F7429"/>
    <w:rsid w:val="004F77C2"/>
    <w:rsid w:val="004F79AA"/>
    <w:rsid w:val="004F7A09"/>
    <w:rsid w:val="004F7E62"/>
    <w:rsid w:val="00500408"/>
    <w:rsid w:val="00500B0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BE6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D39"/>
    <w:rsid w:val="00511F85"/>
    <w:rsid w:val="0051289E"/>
    <w:rsid w:val="00512DEB"/>
    <w:rsid w:val="00513783"/>
    <w:rsid w:val="00514216"/>
    <w:rsid w:val="005142F5"/>
    <w:rsid w:val="00514DB6"/>
    <w:rsid w:val="005150FE"/>
    <w:rsid w:val="005156F8"/>
    <w:rsid w:val="00515708"/>
    <w:rsid w:val="005157E4"/>
    <w:rsid w:val="00515A0B"/>
    <w:rsid w:val="00516FB1"/>
    <w:rsid w:val="0051706D"/>
    <w:rsid w:val="00517142"/>
    <w:rsid w:val="005203C3"/>
    <w:rsid w:val="00520DA8"/>
    <w:rsid w:val="00520E6A"/>
    <w:rsid w:val="0052113D"/>
    <w:rsid w:val="005212C9"/>
    <w:rsid w:val="00521523"/>
    <w:rsid w:val="00523000"/>
    <w:rsid w:val="00524309"/>
    <w:rsid w:val="005249E8"/>
    <w:rsid w:val="00524A81"/>
    <w:rsid w:val="00524B64"/>
    <w:rsid w:val="00524CAE"/>
    <w:rsid w:val="00524D9E"/>
    <w:rsid w:val="00524EC4"/>
    <w:rsid w:val="00525F99"/>
    <w:rsid w:val="00525FC7"/>
    <w:rsid w:val="005273D6"/>
    <w:rsid w:val="005274B6"/>
    <w:rsid w:val="00530241"/>
    <w:rsid w:val="0053046E"/>
    <w:rsid w:val="0053080B"/>
    <w:rsid w:val="0053080D"/>
    <w:rsid w:val="005308F5"/>
    <w:rsid w:val="00531027"/>
    <w:rsid w:val="0053142B"/>
    <w:rsid w:val="00531ED7"/>
    <w:rsid w:val="00531FAB"/>
    <w:rsid w:val="0053205A"/>
    <w:rsid w:val="00532207"/>
    <w:rsid w:val="00532589"/>
    <w:rsid w:val="005326A1"/>
    <w:rsid w:val="005329C4"/>
    <w:rsid w:val="0053340D"/>
    <w:rsid w:val="005343CC"/>
    <w:rsid w:val="00534A21"/>
    <w:rsid w:val="00535004"/>
    <w:rsid w:val="005353FA"/>
    <w:rsid w:val="005359AD"/>
    <w:rsid w:val="00535A76"/>
    <w:rsid w:val="00535B1A"/>
    <w:rsid w:val="00535D33"/>
    <w:rsid w:val="005361CC"/>
    <w:rsid w:val="00536268"/>
    <w:rsid w:val="00536277"/>
    <w:rsid w:val="005362AA"/>
    <w:rsid w:val="0053640F"/>
    <w:rsid w:val="00536AE7"/>
    <w:rsid w:val="0053703B"/>
    <w:rsid w:val="00537997"/>
    <w:rsid w:val="00540C2D"/>
    <w:rsid w:val="005415C2"/>
    <w:rsid w:val="00541BE8"/>
    <w:rsid w:val="005421E5"/>
    <w:rsid w:val="005438DC"/>
    <w:rsid w:val="00543F26"/>
    <w:rsid w:val="00544992"/>
    <w:rsid w:val="00544BBB"/>
    <w:rsid w:val="0054535D"/>
    <w:rsid w:val="005459B9"/>
    <w:rsid w:val="00546F94"/>
    <w:rsid w:val="00547042"/>
    <w:rsid w:val="005473C7"/>
    <w:rsid w:val="00547E40"/>
    <w:rsid w:val="00550350"/>
    <w:rsid w:val="00550628"/>
    <w:rsid w:val="00550944"/>
    <w:rsid w:val="00550AE7"/>
    <w:rsid w:val="00550C09"/>
    <w:rsid w:val="00551D8C"/>
    <w:rsid w:val="005522F3"/>
    <w:rsid w:val="0055270E"/>
    <w:rsid w:val="00552759"/>
    <w:rsid w:val="00552870"/>
    <w:rsid w:val="00552BDC"/>
    <w:rsid w:val="00552C7C"/>
    <w:rsid w:val="0055347E"/>
    <w:rsid w:val="005546B5"/>
    <w:rsid w:val="0055483C"/>
    <w:rsid w:val="00554840"/>
    <w:rsid w:val="00554F28"/>
    <w:rsid w:val="00554F3D"/>
    <w:rsid w:val="0055512E"/>
    <w:rsid w:val="00555990"/>
    <w:rsid w:val="0055662F"/>
    <w:rsid w:val="00556A01"/>
    <w:rsid w:val="00556D6A"/>
    <w:rsid w:val="005570AC"/>
    <w:rsid w:val="00557787"/>
    <w:rsid w:val="00557CEE"/>
    <w:rsid w:val="00557F4B"/>
    <w:rsid w:val="00557F98"/>
    <w:rsid w:val="005606B3"/>
    <w:rsid w:val="00560F60"/>
    <w:rsid w:val="005614E6"/>
    <w:rsid w:val="00561B96"/>
    <w:rsid w:val="00562022"/>
    <w:rsid w:val="005621B2"/>
    <w:rsid w:val="00562592"/>
    <w:rsid w:val="00562800"/>
    <w:rsid w:val="00562994"/>
    <w:rsid w:val="00562E6A"/>
    <w:rsid w:val="005638B8"/>
    <w:rsid w:val="005643E5"/>
    <w:rsid w:val="005648CC"/>
    <w:rsid w:val="00565352"/>
    <w:rsid w:val="0056594F"/>
    <w:rsid w:val="00565FDB"/>
    <w:rsid w:val="00566A2D"/>
    <w:rsid w:val="00566AF1"/>
    <w:rsid w:val="005671F4"/>
    <w:rsid w:val="005672B4"/>
    <w:rsid w:val="005673F6"/>
    <w:rsid w:val="00567D87"/>
    <w:rsid w:val="00567ED3"/>
    <w:rsid w:val="00570EC1"/>
    <w:rsid w:val="00572584"/>
    <w:rsid w:val="005726DB"/>
    <w:rsid w:val="00573C64"/>
    <w:rsid w:val="005743A5"/>
    <w:rsid w:val="00574FAC"/>
    <w:rsid w:val="0057553B"/>
    <w:rsid w:val="0057553F"/>
    <w:rsid w:val="00576269"/>
    <w:rsid w:val="0057633D"/>
    <w:rsid w:val="00576366"/>
    <w:rsid w:val="00576C34"/>
    <w:rsid w:val="00576CEB"/>
    <w:rsid w:val="00580172"/>
    <w:rsid w:val="00580C90"/>
    <w:rsid w:val="0058142F"/>
    <w:rsid w:val="00581BEF"/>
    <w:rsid w:val="0058273D"/>
    <w:rsid w:val="0058300B"/>
    <w:rsid w:val="00583229"/>
    <w:rsid w:val="00583A05"/>
    <w:rsid w:val="00583D02"/>
    <w:rsid w:val="005840C3"/>
    <w:rsid w:val="00584B9C"/>
    <w:rsid w:val="00584BD7"/>
    <w:rsid w:val="00586587"/>
    <w:rsid w:val="005868BC"/>
    <w:rsid w:val="00586A8B"/>
    <w:rsid w:val="00586F44"/>
    <w:rsid w:val="005872D6"/>
    <w:rsid w:val="00587651"/>
    <w:rsid w:val="00587A15"/>
    <w:rsid w:val="00590145"/>
    <w:rsid w:val="0059081F"/>
    <w:rsid w:val="00590830"/>
    <w:rsid w:val="00590B5A"/>
    <w:rsid w:val="00590C8D"/>
    <w:rsid w:val="00591055"/>
    <w:rsid w:val="00591832"/>
    <w:rsid w:val="00591C6F"/>
    <w:rsid w:val="00592B2A"/>
    <w:rsid w:val="0059317D"/>
    <w:rsid w:val="00593718"/>
    <w:rsid w:val="00593A9C"/>
    <w:rsid w:val="00594050"/>
    <w:rsid w:val="00594067"/>
    <w:rsid w:val="00594111"/>
    <w:rsid w:val="0059429C"/>
    <w:rsid w:val="00594607"/>
    <w:rsid w:val="00594D7C"/>
    <w:rsid w:val="00594DBC"/>
    <w:rsid w:val="00594EBC"/>
    <w:rsid w:val="00595740"/>
    <w:rsid w:val="0059597C"/>
    <w:rsid w:val="00595E01"/>
    <w:rsid w:val="00595E50"/>
    <w:rsid w:val="00596D77"/>
    <w:rsid w:val="005974D8"/>
    <w:rsid w:val="0059759F"/>
    <w:rsid w:val="0059763A"/>
    <w:rsid w:val="005976B3"/>
    <w:rsid w:val="00597815"/>
    <w:rsid w:val="00597AE0"/>
    <w:rsid w:val="00597DF6"/>
    <w:rsid w:val="005A0426"/>
    <w:rsid w:val="005A0463"/>
    <w:rsid w:val="005A0996"/>
    <w:rsid w:val="005A0AB7"/>
    <w:rsid w:val="005A0AD5"/>
    <w:rsid w:val="005A0BFC"/>
    <w:rsid w:val="005A0C6F"/>
    <w:rsid w:val="005A17C3"/>
    <w:rsid w:val="005A1847"/>
    <w:rsid w:val="005A1A80"/>
    <w:rsid w:val="005A27EC"/>
    <w:rsid w:val="005A2F5D"/>
    <w:rsid w:val="005A337F"/>
    <w:rsid w:val="005A3E49"/>
    <w:rsid w:val="005A43D8"/>
    <w:rsid w:val="005A52D4"/>
    <w:rsid w:val="005A5A4B"/>
    <w:rsid w:val="005A64A4"/>
    <w:rsid w:val="005A6DCC"/>
    <w:rsid w:val="005A70B0"/>
    <w:rsid w:val="005A70F6"/>
    <w:rsid w:val="005A72D7"/>
    <w:rsid w:val="005A7715"/>
    <w:rsid w:val="005B011B"/>
    <w:rsid w:val="005B054C"/>
    <w:rsid w:val="005B0ABF"/>
    <w:rsid w:val="005B1198"/>
    <w:rsid w:val="005B141C"/>
    <w:rsid w:val="005B154E"/>
    <w:rsid w:val="005B1F7C"/>
    <w:rsid w:val="005B2F95"/>
    <w:rsid w:val="005B38C0"/>
    <w:rsid w:val="005B3A74"/>
    <w:rsid w:val="005B3B2C"/>
    <w:rsid w:val="005B3C11"/>
    <w:rsid w:val="005B3DE1"/>
    <w:rsid w:val="005B3EF1"/>
    <w:rsid w:val="005B3F0A"/>
    <w:rsid w:val="005B4037"/>
    <w:rsid w:val="005B42F4"/>
    <w:rsid w:val="005B42F8"/>
    <w:rsid w:val="005B44E7"/>
    <w:rsid w:val="005B4550"/>
    <w:rsid w:val="005B48CE"/>
    <w:rsid w:val="005B48DA"/>
    <w:rsid w:val="005B4F9D"/>
    <w:rsid w:val="005B5702"/>
    <w:rsid w:val="005B5BCE"/>
    <w:rsid w:val="005B674C"/>
    <w:rsid w:val="005B6810"/>
    <w:rsid w:val="005B69AE"/>
    <w:rsid w:val="005B6FED"/>
    <w:rsid w:val="005B73EA"/>
    <w:rsid w:val="005B77F2"/>
    <w:rsid w:val="005B7A81"/>
    <w:rsid w:val="005C00CA"/>
    <w:rsid w:val="005C0390"/>
    <w:rsid w:val="005C0766"/>
    <w:rsid w:val="005C0E55"/>
    <w:rsid w:val="005C0F0F"/>
    <w:rsid w:val="005C14ED"/>
    <w:rsid w:val="005C1806"/>
    <w:rsid w:val="005C1917"/>
    <w:rsid w:val="005C2D7A"/>
    <w:rsid w:val="005C362A"/>
    <w:rsid w:val="005C44EA"/>
    <w:rsid w:val="005C525B"/>
    <w:rsid w:val="005C5847"/>
    <w:rsid w:val="005C58AA"/>
    <w:rsid w:val="005C6166"/>
    <w:rsid w:val="005C6245"/>
    <w:rsid w:val="005C63B4"/>
    <w:rsid w:val="005C648D"/>
    <w:rsid w:val="005C6C8A"/>
    <w:rsid w:val="005C6D1D"/>
    <w:rsid w:val="005C7403"/>
    <w:rsid w:val="005C7D56"/>
    <w:rsid w:val="005D0321"/>
    <w:rsid w:val="005D06E9"/>
    <w:rsid w:val="005D164C"/>
    <w:rsid w:val="005D19D9"/>
    <w:rsid w:val="005D2C82"/>
    <w:rsid w:val="005D2DE2"/>
    <w:rsid w:val="005D30DF"/>
    <w:rsid w:val="005D329D"/>
    <w:rsid w:val="005D3378"/>
    <w:rsid w:val="005D3E35"/>
    <w:rsid w:val="005D479C"/>
    <w:rsid w:val="005D492A"/>
    <w:rsid w:val="005D49EB"/>
    <w:rsid w:val="005D4AD1"/>
    <w:rsid w:val="005D4EF9"/>
    <w:rsid w:val="005D5BB9"/>
    <w:rsid w:val="005D5CD2"/>
    <w:rsid w:val="005D67F2"/>
    <w:rsid w:val="005D6A11"/>
    <w:rsid w:val="005D703D"/>
    <w:rsid w:val="005D70ED"/>
    <w:rsid w:val="005D7504"/>
    <w:rsid w:val="005D7708"/>
    <w:rsid w:val="005D7BCB"/>
    <w:rsid w:val="005E03D7"/>
    <w:rsid w:val="005E0614"/>
    <w:rsid w:val="005E11ED"/>
    <w:rsid w:val="005E1E5F"/>
    <w:rsid w:val="005E268E"/>
    <w:rsid w:val="005E2AF7"/>
    <w:rsid w:val="005E2E18"/>
    <w:rsid w:val="005E36DD"/>
    <w:rsid w:val="005E448E"/>
    <w:rsid w:val="005E4695"/>
    <w:rsid w:val="005E46CC"/>
    <w:rsid w:val="005E49B5"/>
    <w:rsid w:val="005E4EE8"/>
    <w:rsid w:val="005E5209"/>
    <w:rsid w:val="005E54FA"/>
    <w:rsid w:val="005E55D8"/>
    <w:rsid w:val="005E5618"/>
    <w:rsid w:val="005E5BAB"/>
    <w:rsid w:val="005E5C1F"/>
    <w:rsid w:val="005E63F0"/>
    <w:rsid w:val="005E6728"/>
    <w:rsid w:val="005E6E3E"/>
    <w:rsid w:val="005E6E9E"/>
    <w:rsid w:val="005E72A6"/>
    <w:rsid w:val="005E778F"/>
    <w:rsid w:val="005F03AC"/>
    <w:rsid w:val="005F0CFC"/>
    <w:rsid w:val="005F1009"/>
    <w:rsid w:val="005F1307"/>
    <w:rsid w:val="005F1C09"/>
    <w:rsid w:val="005F2284"/>
    <w:rsid w:val="005F2388"/>
    <w:rsid w:val="005F259C"/>
    <w:rsid w:val="005F25B5"/>
    <w:rsid w:val="005F2B67"/>
    <w:rsid w:val="005F38FF"/>
    <w:rsid w:val="005F4BFB"/>
    <w:rsid w:val="005F4C6C"/>
    <w:rsid w:val="005F4DB4"/>
    <w:rsid w:val="005F4DFA"/>
    <w:rsid w:val="005F4EDA"/>
    <w:rsid w:val="005F4F74"/>
    <w:rsid w:val="005F5A97"/>
    <w:rsid w:val="005F61B4"/>
    <w:rsid w:val="005F62EB"/>
    <w:rsid w:val="005F66CC"/>
    <w:rsid w:val="005F672D"/>
    <w:rsid w:val="005F67DF"/>
    <w:rsid w:val="005F6DC4"/>
    <w:rsid w:val="005F7E24"/>
    <w:rsid w:val="006005F6"/>
    <w:rsid w:val="00600A83"/>
    <w:rsid w:val="0060119D"/>
    <w:rsid w:val="0060162B"/>
    <w:rsid w:val="0060170E"/>
    <w:rsid w:val="00602431"/>
    <w:rsid w:val="00602C43"/>
    <w:rsid w:val="00602CA4"/>
    <w:rsid w:val="0060408D"/>
    <w:rsid w:val="00604196"/>
    <w:rsid w:val="006041E7"/>
    <w:rsid w:val="00604B2B"/>
    <w:rsid w:val="00604BEE"/>
    <w:rsid w:val="00604E01"/>
    <w:rsid w:val="006054AF"/>
    <w:rsid w:val="00605CAD"/>
    <w:rsid w:val="00605ED5"/>
    <w:rsid w:val="00606303"/>
    <w:rsid w:val="0060663E"/>
    <w:rsid w:val="00606678"/>
    <w:rsid w:val="0060693E"/>
    <w:rsid w:val="00607437"/>
    <w:rsid w:val="006109E5"/>
    <w:rsid w:val="00610C6F"/>
    <w:rsid w:val="00611CBB"/>
    <w:rsid w:val="00611ED8"/>
    <w:rsid w:val="0061215E"/>
    <w:rsid w:val="00612164"/>
    <w:rsid w:val="006122D6"/>
    <w:rsid w:val="006125B8"/>
    <w:rsid w:val="006127B4"/>
    <w:rsid w:val="0061311B"/>
    <w:rsid w:val="00613DD3"/>
    <w:rsid w:val="006145EA"/>
    <w:rsid w:val="006148D8"/>
    <w:rsid w:val="00614BCD"/>
    <w:rsid w:val="00614D1E"/>
    <w:rsid w:val="0061535B"/>
    <w:rsid w:val="00615696"/>
    <w:rsid w:val="006157E9"/>
    <w:rsid w:val="00615E07"/>
    <w:rsid w:val="00616209"/>
    <w:rsid w:val="00616550"/>
    <w:rsid w:val="006168B9"/>
    <w:rsid w:val="00616B1D"/>
    <w:rsid w:val="006172A0"/>
    <w:rsid w:val="00617459"/>
    <w:rsid w:val="0061787E"/>
    <w:rsid w:val="00617BEF"/>
    <w:rsid w:val="00617C6D"/>
    <w:rsid w:val="00621272"/>
    <w:rsid w:val="0062130F"/>
    <w:rsid w:val="00621704"/>
    <w:rsid w:val="00621DB1"/>
    <w:rsid w:val="006222F4"/>
    <w:rsid w:val="006227DC"/>
    <w:rsid w:val="006228BE"/>
    <w:rsid w:val="00622BCF"/>
    <w:rsid w:val="006236C3"/>
    <w:rsid w:val="0062378D"/>
    <w:rsid w:val="006237F4"/>
    <w:rsid w:val="0062382B"/>
    <w:rsid w:val="00624265"/>
    <w:rsid w:val="006259D0"/>
    <w:rsid w:val="00625F7A"/>
    <w:rsid w:val="006261DB"/>
    <w:rsid w:val="006264DC"/>
    <w:rsid w:val="006266B7"/>
    <w:rsid w:val="00626B0F"/>
    <w:rsid w:val="00626E69"/>
    <w:rsid w:val="00626E8D"/>
    <w:rsid w:val="006273C5"/>
    <w:rsid w:val="0063088B"/>
    <w:rsid w:val="006309ED"/>
    <w:rsid w:val="00630BA3"/>
    <w:rsid w:val="00630DE8"/>
    <w:rsid w:val="00631127"/>
    <w:rsid w:val="00631246"/>
    <w:rsid w:val="006315B3"/>
    <w:rsid w:val="006315E0"/>
    <w:rsid w:val="006317CB"/>
    <w:rsid w:val="00631BDB"/>
    <w:rsid w:val="0063265B"/>
    <w:rsid w:val="00633000"/>
    <w:rsid w:val="00633088"/>
    <w:rsid w:val="00633C8E"/>
    <w:rsid w:val="00633F26"/>
    <w:rsid w:val="00633F4E"/>
    <w:rsid w:val="006340E7"/>
    <w:rsid w:val="00634538"/>
    <w:rsid w:val="0063489A"/>
    <w:rsid w:val="00634A4C"/>
    <w:rsid w:val="00634BDE"/>
    <w:rsid w:val="00634F3A"/>
    <w:rsid w:val="0063566C"/>
    <w:rsid w:val="0063594D"/>
    <w:rsid w:val="00635B24"/>
    <w:rsid w:val="00635F2A"/>
    <w:rsid w:val="00636134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2E50"/>
    <w:rsid w:val="00642F46"/>
    <w:rsid w:val="0064306A"/>
    <w:rsid w:val="006436BA"/>
    <w:rsid w:val="00643AD2"/>
    <w:rsid w:val="00643B7F"/>
    <w:rsid w:val="00643E28"/>
    <w:rsid w:val="00644208"/>
    <w:rsid w:val="00644713"/>
    <w:rsid w:val="006447DF"/>
    <w:rsid w:val="00644A9B"/>
    <w:rsid w:val="00644BFB"/>
    <w:rsid w:val="0064535F"/>
    <w:rsid w:val="00645A4F"/>
    <w:rsid w:val="00646018"/>
    <w:rsid w:val="00646142"/>
    <w:rsid w:val="0064673A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910"/>
    <w:rsid w:val="00654924"/>
    <w:rsid w:val="00654A1C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7C"/>
    <w:rsid w:val="00657DCB"/>
    <w:rsid w:val="0066030B"/>
    <w:rsid w:val="006603B7"/>
    <w:rsid w:val="0066060F"/>
    <w:rsid w:val="006613D3"/>
    <w:rsid w:val="00661743"/>
    <w:rsid w:val="00661C8A"/>
    <w:rsid w:val="0066208E"/>
    <w:rsid w:val="00662767"/>
    <w:rsid w:val="00662D89"/>
    <w:rsid w:val="0066328B"/>
    <w:rsid w:val="0066348C"/>
    <w:rsid w:val="00663688"/>
    <w:rsid w:val="00663781"/>
    <w:rsid w:val="006637E0"/>
    <w:rsid w:val="0066380A"/>
    <w:rsid w:val="00663B92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CC5"/>
    <w:rsid w:val="00666EC7"/>
    <w:rsid w:val="00667E53"/>
    <w:rsid w:val="00670E44"/>
    <w:rsid w:val="00670FA5"/>
    <w:rsid w:val="00671061"/>
    <w:rsid w:val="00671791"/>
    <w:rsid w:val="00671909"/>
    <w:rsid w:val="00671B04"/>
    <w:rsid w:val="00671DF0"/>
    <w:rsid w:val="00672170"/>
    <w:rsid w:val="00672406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96"/>
    <w:rsid w:val="00675E3C"/>
    <w:rsid w:val="006768BB"/>
    <w:rsid w:val="00677557"/>
    <w:rsid w:val="00677701"/>
    <w:rsid w:val="00680100"/>
    <w:rsid w:val="00680E18"/>
    <w:rsid w:val="00681335"/>
    <w:rsid w:val="0068187D"/>
    <w:rsid w:val="0068197C"/>
    <w:rsid w:val="00681BDF"/>
    <w:rsid w:val="00681C3A"/>
    <w:rsid w:val="00681CE7"/>
    <w:rsid w:val="00682255"/>
    <w:rsid w:val="006827EB"/>
    <w:rsid w:val="00682E18"/>
    <w:rsid w:val="00682FC4"/>
    <w:rsid w:val="00683DEF"/>
    <w:rsid w:val="00684770"/>
    <w:rsid w:val="00684880"/>
    <w:rsid w:val="00684C30"/>
    <w:rsid w:val="00685095"/>
    <w:rsid w:val="006862DF"/>
    <w:rsid w:val="006868CB"/>
    <w:rsid w:val="00686C2E"/>
    <w:rsid w:val="00687194"/>
    <w:rsid w:val="00687392"/>
    <w:rsid w:val="00687517"/>
    <w:rsid w:val="006876D0"/>
    <w:rsid w:val="0068791C"/>
    <w:rsid w:val="00687AB5"/>
    <w:rsid w:val="006900EF"/>
    <w:rsid w:val="00690B30"/>
    <w:rsid w:val="0069104C"/>
    <w:rsid w:val="0069159F"/>
    <w:rsid w:val="00691C75"/>
    <w:rsid w:val="00691F73"/>
    <w:rsid w:val="0069232D"/>
    <w:rsid w:val="0069271E"/>
    <w:rsid w:val="006929CF"/>
    <w:rsid w:val="00692A3B"/>
    <w:rsid w:val="006932F8"/>
    <w:rsid w:val="00693705"/>
    <w:rsid w:val="00693867"/>
    <w:rsid w:val="00693F96"/>
    <w:rsid w:val="006941FE"/>
    <w:rsid w:val="006949F2"/>
    <w:rsid w:val="00694CE4"/>
    <w:rsid w:val="006951C2"/>
    <w:rsid w:val="0069553A"/>
    <w:rsid w:val="00696702"/>
    <w:rsid w:val="006971AB"/>
    <w:rsid w:val="006974F6"/>
    <w:rsid w:val="006975D6"/>
    <w:rsid w:val="00697644"/>
    <w:rsid w:val="00697E13"/>
    <w:rsid w:val="006A0193"/>
    <w:rsid w:val="006A0279"/>
    <w:rsid w:val="006A0345"/>
    <w:rsid w:val="006A037C"/>
    <w:rsid w:val="006A04C4"/>
    <w:rsid w:val="006A04E1"/>
    <w:rsid w:val="006A05E5"/>
    <w:rsid w:val="006A0730"/>
    <w:rsid w:val="006A0737"/>
    <w:rsid w:val="006A0AF5"/>
    <w:rsid w:val="006A13DE"/>
    <w:rsid w:val="006A1845"/>
    <w:rsid w:val="006A1CFC"/>
    <w:rsid w:val="006A1DE7"/>
    <w:rsid w:val="006A2188"/>
    <w:rsid w:val="006A21F1"/>
    <w:rsid w:val="006A231F"/>
    <w:rsid w:val="006A2777"/>
    <w:rsid w:val="006A2C04"/>
    <w:rsid w:val="006A2FCE"/>
    <w:rsid w:val="006A325C"/>
    <w:rsid w:val="006A350D"/>
    <w:rsid w:val="006A38E5"/>
    <w:rsid w:val="006A3961"/>
    <w:rsid w:val="006A4038"/>
    <w:rsid w:val="006A5467"/>
    <w:rsid w:val="006A6705"/>
    <w:rsid w:val="006A6A4C"/>
    <w:rsid w:val="006A6D52"/>
    <w:rsid w:val="006A758F"/>
    <w:rsid w:val="006A76E8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2DA9"/>
    <w:rsid w:val="006B3271"/>
    <w:rsid w:val="006B3AFD"/>
    <w:rsid w:val="006B4B13"/>
    <w:rsid w:val="006B53B9"/>
    <w:rsid w:val="006B5EB4"/>
    <w:rsid w:val="006B5FBA"/>
    <w:rsid w:val="006B6089"/>
    <w:rsid w:val="006B6C7C"/>
    <w:rsid w:val="006B705D"/>
    <w:rsid w:val="006B782F"/>
    <w:rsid w:val="006C0A45"/>
    <w:rsid w:val="006C0A89"/>
    <w:rsid w:val="006C0A94"/>
    <w:rsid w:val="006C0BD9"/>
    <w:rsid w:val="006C0C7B"/>
    <w:rsid w:val="006C10D1"/>
    <w:rsid w:val="006C12E5"/>
    <w:rsid w:val="006C1C9B"/>
    <w:rsid w:val="006C1FFE"/>
    <w:rsid w:val="006C2C09"/>
    <w:rsid w:val="006C355D"/>
    <w:rsid w:val="006C3CD6"/>
    <w:rsid w:val="006C4632"/>
    <w:rsid w:val="006C4F75"/>
    <w:rsid w:val="006C50E1"/>
    <w:rsid w:val="006C5205"/>
    <w:rsid w:val="006C566A"/>
    <w:rsid w:val="006C56E2"/>
    <w:rsid w:val="006C5A9D"/>
    <w:rsid w:val="006C5B37"/>
    <w:rsid w:val="006C6116"/>
    <w:rsid w:val="006C634F"/>
    <w:rsid w:val="006C671F"/>
    <w:rsid w:val="006D028B"/>
    <w:rsid w:val="006D0C69"/>
    <w:rsid w:val="006D1E26"/>
    <w:rsid w:val="006D2B76"/>
    <w:rsid w:val="006D2F39"/>
    <w:rsid w:val="006D3276"/>
    <w:rsid w:val="006D32FF"/>
    <w:rsid w:val="006D3773"/>
    <w:rsid w:val="006D3A97"/>
    <w:rsid w:val="006D3DFF"/>
    <w:rsid w:val="006D3F6F"/>
    <w:rsid w:val="006D473E"/>
    <w:rsid w:val="006D47DE"/>
    <w:rsid w:val="006D4EAC"/>
    <w:rsid w:val="006D501C"/>
    <w:rsid w:val="006D53D0"/>
    <w:rsid w:val="006D5854"/>
    <w:rsid w:val="006D59BD"/>
    <w:rsid w:val="006D5DE6"/>
    <w:rsid w:val="006D6BA5"/>
    <w:rsid w:val="006D7105"/>
    <w:rsid w:val="006D7534"/>
    <w:rsid w:val="006E0033"/>
    <w:rsid w:val="006E0184"/>
    <w:rsid w:val="006E050B"/>
    <w:rsid w:val="006E07DE"/>
    <w:rsid w:val="006E0896"/>
    <w:rsid w:val="006E08F6"/>
    <w:rsid w:val="006E1044"/>
    <w:rsid w:val="006E16D8"/>
    <w:rsid w:val="006E17A6"/>
    <w:rsid w:val="006E21AC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66C"/>
    <w:rsid w:val="006E4828"/>
    <w:rsid w:val="006E4942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E9"/>
    <w:rsid w:val="006F17F2"/>
    <w:rsid w:val="006F1949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A83"/>
    <w:rsid w:val="006F51AC"/>
    <w:rsid w:val="006F574F"/>
    <w:rsid w:val="006F589C"/>
    <w:rsid w:val="006F5D9D"/>
    <w:rsid w:val="006F5E00"/>
    <w:rsid w:val="006F64FF"/>
    <w:rsid w:val="006F6A0A"/>
    <w:rsid w:val="006F756D"/>
    <w:rsid w:val="006F76B2"/>
    <w:rsid w:val="00700A47"/>
    <w:rsid w:val="00701669"/>
    <w:rsid w:val="00701E95"/>
    <w:rsid w:val="00702605"/>
    <w:rsid w:val="00702B23"/>
    <w:rsid w:val="007031E6"/>
    <w:rsid w:val="00703C82"/>
    <w:rsid w:val="00703C86"/>
    <w:rsid w:val="00703FCA"/>
    <w:rsid w:val="00703FF9"/>
    <w:rsid w:val="0070426B"/>
    <w:rsid w:val="00704648"/>
    <w:rsid w:val="007046A7"/>
    <w:rsid w:val="007047A2"/>
    <w:rsid w:val="00704E0D"/>
    <w:rsid w:val="00705153"/>
    <w:rsid w:val="007060A7"/>
    <w:rsid w:val="0070765B"/>
    <w:rsid w:val="0070793D"/>
    <w:rsid w:val="00710612"/>
    <w:rsid w:val="007109DE"/>
    <w:rsid w:val="00710BA5"/>
    <w:rsid w:val="00711348"/>
    <w:rsid w:val="0071149E"/>
    <w:rsid w:val="007116F6"/>
    <w:rsid w:val="007128B7"/>
    <w:rsid w:val="00712B7A"/>
    <w:rsid w:val="007132CB"/>
    <w:rsid w:val="007134CB"/>
    <w:rsid w:val="00713713"/>
    <w:rsid w:val="007139CE"/>
    <w:rsid w:val="00714484"/>
    <w:rsid w:val="007145D0"/>
    <w:rsid w:val="00714870"/>
    <w:rsid w:val="0071497C"/>
    <w:rsid w:val="00714B90"/>
    <w:rsid w:val="007150C4"/>
    <w:rsid w:val="007151FC"/>
    <w:rsid w:val="0071523F"/>
    <w:rsid w:val="00715746"/>
    <w:rsid w:val="00715854"/>
    <w:rsid w:val="00715C14"/>
    <w:rsid w:val="00715FCC"/>
    <w:rsid w:val="00715FFC"/>
    <w:rsid w:val="0071641E"/>
    <w:rsid w:val="00716517"/>
    <w:rsid w:val="0071668C"/>
    <w:rsid w:val="00717CED"/>
    <w:rsid w:val="007212AA"/>
    <w:rsid w:val="00721DDE"/>
    <w:rsid w:val="00722317"/>
    <w:rsid w:val="00722B93"/>
    <w:rsid w:val="007234A5"/>
    <w:rsid w:val="007241A7"/>
    <w:rsid w:val="00724270"/>
    <w:rsid w:val="007242AF"/>
    <w:rsid w:val="00724BE7"/>
    <w:rsid w:val="00725505"/>
    <w:rsid w:val="00727144"/>
    <w:rsid w:val="00727FC2"/>
    <w:rsid w:val="00730134"/>
    <w:rsid w:val="007302AB"/>
    <w:rsid w:val="007309BD"/>
    <w:rsid w:val="00731121"/>
    <w:rsid w:val="0073123B"/>
    <w:rsid w:val="007316DD"/>
    <w:rsid w:val="00731723"/>
    <w:rsid w:val="00731AE7"/>
    <w:rsid w:val="0073288B"/>
    <w:rsid w:val="00732D37"/>
    <w:rsid w:val="0073366A"/>
    <w:rsid w:val="00733DBC"/>
    <w:rsid w:val="00734B71"/>
    <w:rsid w:val="007354C7"/>
    <w:rsid w:val="007354D2"/>
    <w:rsid w:val="00735C4E"/>
    <w:rsid w:val="00736B1F"/>
    <w:rsid w:val="0073776A"/>
    <w:rsid w:val="007377E7"/>
    <w:rsid w:val="0073783D"/>
    <w:rsid w:val="007407F0"/>
    <w:rsid w:val="00740E32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4C5C"/>
    <w:rsid w:val="007470C8"/>
    <w:rsid w:val="00747901"/>
    <w:rsid w:val="0074796B"/>
    <w:rsid w:val="00747A33"/>
    <w:rsid w:val="00747C6A"/>
    <w:rsid w:val="0075020D"/>
    <w:rsid w:val="00750720"/>
    <w:rsid w:val="0075115C"/>
    <w:rsid w:val="00751401"/>
    <w:rsid w:val="00751AFD"/>
    <w:rsid w:val="00752028"/>
    <w:rsid w:val="00752252"/>
    <w:rsid w:val="007528B0"/>
    <w:rsid w:val="00752979"/>
    <w:rsid w:val="00753233"/>
    <w:rsid w:val="0075361A"/>
    <w:rsid w:val="007537B0"/>
    <w:rsid w:val="0075388F"/>
    <w:rsid w:val="00753D9D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A2A"/>
    <w:rsid w:val="00756CE2"/>
    <w:rsid w:val="00757147"/>
    <w:rsid w:val="00757448"/>
    <w:rsid w:val="00757F42"/>
    <w:rsid w:val="007602AF"/>
    <w:rsid w:val="007603F0"/>
    <w:rsid w:val="00760690"/>
    <w:rsid w:val="00760722"/>
    <w:rsid w:val="00760C5A"/>
    <w:rsid w:val="00761336"/>
    <w:rsid w:val="0076139B"/>
    <w:rsid w:val="0076172B"/>
    <w:rsid w:val="00762130"/>
    <w:rsid w:val="007624BE"/>
    <w:rsid w:val="00762A8D"/>
    <w:rsid w:val="00762B3A"/>
    <w:rsid w:val="00762F72"/>
    <w:rsid w:val="007633CD"/>
    <w:rsid w:val="00763925"/>
    <w:rsid w:val="00764363"/>
    <w:rsid w:val="007648E7"/>
    <w:rsid w:val="00764BE7"/>
    <w:rsid w:val="00764DD4"/>
    <w:rsid w:val="007654FA"/>
    <w:rsid w:val="0076567F"/>
    <w:rsid w:val="007659E6"/>
    <w:rsid w:val="00765B12"/>
    <w:rsid w:val="0076690D"/>
    <w:rsid w:val="00766979"/>
    <w:rsid w:val="00766A30"/>
    <w:rsid w:val="00766CFE"/>
    <w:rsid w:val="0076719F"/>
    <w:rsid w:val="007672A9"/>
    <w:rsid w:val="00767A5E"/>
    <w:rsid w:val="00770288"/>
    <w:rsid w:val="0077029F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D0E"/>
    <w:rsid w:val="00774064"/>
    <w:rsid w:val="0077452C"/>
    <w:rsid w:val="0077482D"/>
    <w:rsid w:val="00774B72"/>
    <w:rsid w:val="0077523B"/>
    <w:rsid w:val="0077523F"/>
    <w:rsid w:val="00775BDF"/>
    <w:rsid w:val="00775D2F"/>
    <w:rsid w:val="00776332"/>
    <w:rsid w:val="00776858"/>
    <w:rsid w:val="00780977"/>
    <w:rsid w:val="00780B7E"/>
    <w:rsid w:val="00780DA3"/>
    <w:rsid w:val="00781373"/>
    <w:rsid w:val="00781500"/>
    <w:rsid w:val="00781E77"/>
    <w:rsid w:val="00782252"/>
    <w:rsid w:val="00782B42"/>
    <w:rsid w:val="00782D61"/>
    <w:rsid w:val="007833F5"/>
    <w:rsid w:val="00783930"/>
    <w:rsid w:val="00783B8D"/>
    <w:rsid w:val="0078467C"/>
    <w:rsid w:val="00784933"/>
    <w:rsid w:val="00784DA0"/>
    <w:rsid w:val="00785A2C"/>
    <w:rsid w:val="0078605F"/>
    <w:rsid w:val="007863B0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1356"/>
    <w:rsid w:val="007919C3"/>
    <w:rsid w:val="00793D83"/>
    <w:rsid w:val="00794427"/>
    <w:rsid w:val="00794817"/>
    <w:rsid w:val="00794C59"/>
    <w:rsid w:val="00795245"/>
    <w:rsid w:val="0079558E"/>
    <w:rsid w:val="0079595B"/>
    <w:rsid w:val="007964CE"/>
    <w:rsid w:val="00796B2B"/>
    <w:rsid w:val="007977B7"/>
    <w:rsid w:val="007A052E"/>
    <w:rsid w:val="007A0A77"/>
    <w:rsid w:val="007A0E6C"/>
    <w:rsid w:val="007A1124"/>
    <w:rsid w:val="007A155F"/>
    <w:rsid w:val="007A1B17"/>
    <w:rsid w:val="007A3054"/>
    <w:rsid w:val="007A35D7"/>
    <w:rsid w:val="007A44C7"/>
    <w:rsid w:val="007A4FEB"/>
    <w:rsid w:val="007A55D7"/>
    <w:rsid w:val="007A5AA0"/>
    <w:rsid w:val="007A5B85"/>
    <w:rsid w:val="007A5D23"/>
    <w:rsid w:val="007A6E4E"/>
    <w:rsid w:val="007A6EF0"/>
    <w:rsid w:val="007A703E"/>
    <w:rsid w:val="007B01BE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B3"/>
    <w:rsid w:val="007B66F6"/>
    <w:rsid w:val="007B67EC"/>
    <w:rsid w:val="007B6CA8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3D18"/>
    <w:rsid w:val="007C4044"/>
    <w:rsid w:val="007C460E"/>
    <w:rsid w:val="007C47A9"/>
    <w:rsid w:val="007C4988"/>
    <w:rsid w:val="007C49EB"/>
    <w:rsid w:val="007C4ADB"/>
    <w:rsid w:val="007C51E4"/>
    <w:rsid w:val="007C5F7D"/>
    <w:rsid w:val="007C619C"/>
    <w:rsid w:val="007C68C7"/>
    <w:rsid w:val="007C6909"/>
    <w:rsid w:val="007C69B9"/>
    <w:rsid w:val="007C7A99"/>
    <w:rsid w:val="007C7AC5"/>
    <w:rsid w:val="007D0521"/>
    <w:rsid w:val="007D0C1A"/>
    <w:rsid w:val="007D1286"/>
    <w:rsid w:val="007D3023"/>
    <w:rsid w:val="007D3479"/>
    <w:rsid w:val="007D34ED"/>
    <w:rsid w:val="007D44F9"/>
    <w:rsid w:val="007D4A04"/>
    <w:rsid w:val="007D4D58"/>
    <w:rsid w:val="007D4DBB"/>
    <w:rsid w:val="007D5583"/>
    <w:rsid w:val="007D5ABA"/>
    <w:rsid w:val="007D5EB1"/>
    <w:rsid w:val="007D68A8"/>
    <w:rsid w:val="007D6EB8"/>
    <w:rsid w:val="007D76A2"/>
    <w:rsid w:val="007D7855"/>
    <w:rsid w:val="007D7B1E"/>
    <w:rsid w:val="007D7B29"/>
    <w:rsid w:val="007E1398"/>
    <w:rsid w:val="007E2D20"/>
    <w:rsid w:val="007E31E9"/>
    <w:rsid w:val="007E3B72"/>
    <w:rsid w:val="007E42CB"/>
    <w:rsid w:val="007E4795"/>
    <w:rsid w:val="007E493F"/>
    <w:rsid w:val="007E4FF2"/>
    <w:rsid w:val="007E69E3"/>
    <w:rsid w:val="007E6ADB"/>
    <w:rsid w:val="007E6BE3"/>
    <w:rsid w:val="007E6EA7"/>
    <w:rsid w:val="007E78C6"/>
    <w:rsid w:val="007F023F"/>
    <w:rsid w:val="007F034E"/>
    <w:rsid w:val="007F0C91"/>
    <w:rsid w:val="007F0DD0"/>
    <w:rsid w:val="007F0FBC"/>
    <w:rsid w:val="007F158E"/>
    <w:rsid w:val="007F18BE"/>
    <w:rsid w:val="007F18DB"/>
    <w:rsid w:val="007F1FCD"/>
    <w:rsid w:val="007F24BB"/>
    <w:rsid w:val="007F26F8"/>
    <w:rsid w:val="007F3557"/>
    <w:rsid w:val="007F376E"/>
    <w:rsid w:val="007F3F83"/>
    <w:rsid w:val="007F3FA4"/>
    <w:rsid w:val="007F4107"/>
    <w:rsid w:val="007F4118"/>
    <w:rsid w:val="007F423F"/>
    <w:rsid w:val="007F47E3"/>
    <w:rsid w:val="007F49B4"/>
    <w:rsid w:val="007F4CE0"/>
    <w:rsid w:val="007F4D30"/>
    <w:rsid w:val="007F4D73"/>
    <w:rsid w:val="007F4DC4"/>
    <w:rsid w:val="007F4E6C"/>
    <w:rsid w:val="007F516C"/>
    <w:rsid w:val="007F52D7"/>
    <w:rsid w:val="007F546F"/>
    <w:rsid w:val="007F56F1"/>
    <w:rsid w:val="007F6042"/>
    <w:rsid w:val="007F625B"/>
    <w:rsid w:val="007F68E1"/>
    <w:rsid w:val="007F6D30"/>
    <w:rsid w:val="007F79B5"/>
    <w:rsid w:val="007F7CC2"/>
    <w:rsid w:val="00800D3C"/>
    <w:rsid w:val="008010F9"/>
    <w:rsid w:val="00801387"/>
    <w:rsid w:val="008018F5"/>
    <w:rsid w:val="00801A28"/>
    <w:rsid w:val="00802553"/>
    <w:rsid w:val="00802800"/>
    <w:rsid w:val="00802B54"/>
    <w:rsid w:val="0080301B"/>
    <w:rsid w:val="008032B6"/>
    <w:rsid w:val="0080382F"/>
    <w:rsid w:val="00803A54"/>
    <w:rsid w:val="00803C29"/>
    <w:rsid w:val="00803F8B"/>
    <w:rsid w:val="00803FC6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6F90"/>
    <w:rsid w:val="008071BE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665"/>
    <w:rsid w:val="00813D70"/>
    <w:rsid w:val="00814543"/>
    <w:rsid w:val="0081556E"/>
    <w:rsid w:val="00815668"/>
    <w:rsid w:val="00815DC0"/>
    <w:rsid w:val="008166EE"/>
    <w:rsid w:val="00816D78"/>
    <w:rsid w:val="00817359"/>
    <w:rsid w:val="008179D1"/>
    <w:rsid w:val="00817B32"/>
    <w:rsid w:val="00820323"/>
    <w:rsid w:val="00820907"/>
    <w:rsid w:val="00820F70"/>
    <w:rsid w:val="00821538"/>
    <w:rsid w:val="00821689"/>
    <w:rsid w:val="00821B47"/>
    <w:rsid w:val="00822957"/>
    <w:rsid w:val="0082310B"/>
    <w:rsid w:val="008235D7"/>
    <w:rsid w:val="00823C5D"/>
    <w:rsid w:val="00823CF1"/>
    <w:rsid w:val="00823EA2"/>
    <w:rsid w:val="008240E2"/>
    <w:rsid w:val="008243EA"/>
    <w:rsid w:val="00824837"/>
    <w:rsid w:val="0082494F"/>
    <w:rsid w:val="008250E0"/>
    <w:rsid w:val="0082518F"/>
    <w:rsid w:val="00826465"/>
    <w:rsid w:val="00826F90"/>
    <w:rsid w:val="00826FAF"/>
    <w:rsid w:val="00827286"/>
    <w:rsid w:val="00827F2C"/>
    <w:rsid w:val="00830F81"/>
    <w:rsid w:val="00830FE5"/>
    <w:rsid w:val="008311C7"/>
    <w:rsid w:val="008312CB"/>
    <w:rsid w:val="00832225"/>
    <w:rsid w:val="008322A2"/>
    <w:rsid w:val="00832807"/>
    <w:rsid w:val="0083289B"/>
    <w:rsid w:val="00832AD5"/>
    <w:rsid w:val="00832CBF"/>
    <w:rsid w:val="00832E8C"/>
    <w:rsid w:val="00832FEC"/>
    <w:rsid w:val="00833153"/>
    <w:rsid w:val="00833707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A17"/>
    <w:rsid w:val="0083719E"/>
    <w:rsid w:val="0083728C"/>
    <w:rsid w:val="00837E73"/>
    <w:rsid w:val="00840D59"/>
    <w:rsid w:val="00841875"/>
    <w:rsid w:val="00841C7A"/>
    <w:rsid w:val="00841DA5"/>
    <w:rsid w:val="00841E7D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B0A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7C8"/>
    <w:rsid w:val="00847968"/>
    <w:rsid w:val="008479FB"/>
    <w:rsid w:val="00847F22"/>
    <w:rsid w:val="00850948"/>
    <w:rsid w:val="00850C92"/>
    <w:rsid w:val="00850D3E"/>
    <w:rsid w:val="008510DB"/>
    <w:rsid w:val="008519AA"/>
    <w:rsid w:val="00852455"/>
    <w:rsid w:val="00852510"/>
    <w:rsid w:val="0085255E"/>
    <w:rsid w:val="0085257E"/>
    <w:rsid w:val="00852A9E"/>
    <w:rsid w:val="0085331B"/>
    <w:rsid w:val="00853B1E"/>
    <w:rsid w:val="00853C83"/>
    <w:rsid w:val="00853E23"/>
    <w:rsid w:val="0085413C"/>
    <w:rsid w:val="008547CA"/>
    <w:rsid w:val="00854BDB"/>
    <w:rsid w:val="00855748"/>
    <w:rsid w:val="0085638B"/>
    <w:rsid w:val="00856FA8"/>
    <w:rsid w:val="008577F6"/>
    <w:rsid w:val="00857BC3"/>
    <w:rsid w:val="00857CE1"/>
    <w:rsid w:val="0086037F"/>
    <w:rsid w:val="00860943"/>
    <w:rsid w:val="00860C37"/>
    <w:rsid w:val="00860FC4"/>
    <w:rsid w:val="00861BBC"/>
    <w:rsid w:val="00861DB4"/>
    <w:rsid w:val="00862186"/>
    <w:rsid w:val="00862D62"/>
    <w:rsid w:val="00862EBB"/>
    <w:rsid w:val="00863393"/>
    <w:rsid w:val="00863F56"/>
    <w:rsid w:val="00864755"/>
    <w:rsid w:val="00864790"/>
    <w:rsid w:val="008658AE"/>
    <w:rsid w:val="00865E1F"/>
    <w:rsid w:val="00866778"/>
    <w:rsid w:val="0086704E"/>
    <w:rsid w:val="0086787C"/>
    <w:rsid w:val="008679FD"/>
    <w:rsid w:val="00867C91"/>
    <w:rsid w:val="00867F25"/>
    <w:rsid w:val="0087097C"/>
    <w:rsid w:val="00870DF7"/>
    <w:rsid w:val="008710D5"/>
    <w:rsid w:val="008714ED"/>
    <w:rsid w:val="0087185A"/>
    <w:rsid w:val="008719E3"/>
    <w:rsid w:val="00871FD2"/>
    <w:rsid w:val="008723B2"/>
    <w:rsid w:val="00872632"/>
    <w:rsid w:val="0087408D"/>
    <w:rsid w:val="0087440B"/>
    <w:rsid w:val="00874674"/>
    <w:rsid w:val="008758D0"/>
    <w:rsid w:val="00876260"/>
    <w:rsid w:val="008768F5"/>
    <w:rsid w:val="00880DD5"/>
    <w:rsid w:val="0088109E"/>
    <w:rsid w:val="00881519"/>
    <w:rsid w:val="00881534"/>
    <w:rsid w:val="00881A27"/>
    <w:rsid w:val="00882349"/>
    <w:rsid w:val="008825C1"/>
    <w:rsid w:val="008825F8"/>
    <w:rsid w:val="00883308"/>
    <w:rsid w:val="008835D7"/>
    <w:rsid w:val="00883C89"/>
    <w:rsid w:val="00883DC7"/>
    <w:rsid w:val="00883DE5"/>
    <w:rsid w:val="00884A75"/>
    <w:rsid w:val="00884D80"/>
    <w:rsid w:val="00884DA9"/>
    <w:rsid w:val="00885093"/>
    <w:rsid w:val="0088517C"/>
    <w:rsid w:val="00885230"/>
    <w:rsid w:val="008855E4"/>
    <w:rsid w:val="00885720"/>
    <w:rsid w:val="008863FB"/>
    <w:rsid w:val="00886839"/>
    <w:rsid w:val="00886B7C"/>
    <w:rsid w:val="00886D25"/>
    <w:rsid w:val="00886D27"/>
    <w:rsid w:val="00886FD8"/>
    <w:rsid w:val="0088739C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39"/>
    <w:rsid w:val="00892F1A"/>
    <w:rsid w:val="008936FB"/>
    <w:rsid w:val="00893A7D"/>
    <w:rsid w:val="00893E39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938"/>
    <w:rsid w:val="008A0EC7"/>
    <w:rsid w:val="008A1534"/>
    <w:rsid w:val="008A198C"/>
    <w:rsid w:val="008A1CFC"/>
    <w:rsid w:val="008A1D50"/>
    <w:rsid w:val="008A23CE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65F3"/>
    <w:rsid w:val="008A662A"/>
    <w:rsid w:val="008A667E"/>
    <w:rsid w:val="008A6A01"/>
    <w:rsid w:val="008A7448"/>
    <w:rsid w:val="008B08EB"/>
    <w:rsid w:val="008B0A85"/>
    <w:rsid w:val="008B0D89"/>
    <w:rsid w:val="008B14F6"/>
    <w:rsid w:val="008B1D99"/>
    <w:rsid w:val="008B1E50"/>
    <w:rsid w:val="008B3419"/>
    <w:rsid w:val="008B446D"/>
    <w:rsid w:val="008B47F8"/>
    <w:rsid w:val="008B48E8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72A"/>
    <w:rsid w:val="008C0A53"/>
    <w:rsid w:val="008C16A5"/>
    <w:rsid w:val="008C1E79"/>
    <w:rsid w:val="008C227C"/>
    <w:rsid w:val="008C2C0C"/>
    <w:rsid w:val="008C2CCF"/>
    <w:rsid w:val="008C305B"/>
    <w:rsid w:val="008C323C"/>
    <w:rsid w:val="008C39A3"/>
    <w:rsid w:val="008C3A7B"/>
    <w:rsid w:val="008C3E2A"/>
    <w:rsid w:val="008C4398"/>
    <w:rsid w:val="008C4821"/>
    <w:rsid w:val="008C4DC6"/>
    <w:rsid w:val="008C50E9"/>
    <w:rsid w:val="008C6E8A"/>
    <w:rsid w:val="008C7010"/>
    <w:rsid w:val="008C7AAE"/>
    <w:rsid w:val="008D0343"/>
    <w:rsid w:val="008D0617"/>
    <w:rsid w:val="008D06FC"/>
    <w:rsid w:val="008D0E4A"/>
    <w:rsid w:val="008D13E1"/>
    <w:rsid w:val="008D146B"/>
    <w:rsid w:val="008D1523"/>
    <w:rsid w:val="008D161E"/>
    <w:rsid w:val="008D1ED9"/>
    <w:rsid w:val="008D31FE"/>
    <w:rsid w:val="008D34DC"/>
    <w:rsid w:val="008D3BF9"/>
    <w:rsid w:val="008D3FF7"/>
    <w:rsid w:val="008D41C5"/>
    <w:rsid w:val="008D4463"/>
    <w:rsid w:val="008D4DD1"/>
    <w:rsid w:val="008D4E74"/>
    <w:rsid w:val="008D5C2F"/>
    <w:rsid w:val="008D5F1F"/>
    <w:rsid w:val="008D6258"/>
    <w:rsid w:val="008D6490"/>
    <w:rsid w:val="008D6FDA"/>
    <w:rsid w:val="008D7D1E"/>
    <w:rsid w:val="008E065E"/>
    <w:rsid w:val="008E0A41"/>
    <w:rsid w:val="008E0A48"/>
    <w:rsid w:val="008E0CD1"/>
    <w:rsid w:val="008E0D39"/>
    <w:rsid w:val="008E1BBC"/>
    <w:rsid w:val="008E1DFC"/>
    <w:rsid w:val="008E2431"/>
    <w:rsid w:val="008E283F"/>
    <w:rsid w:val="008E28BE"/>
    <w:rsid w:val="008E2B4B"/>
    <w:rsid w:val="008E2D87"/>
    <w:rsid w:val="008E37E8"/>
    <w:rsid w:val="008E393D"/>
    <w:rsid w:val="008E3BD5"/>
    <w:rsid w:val="008E3F92"/>
    <w:rsid w:val="008E4124"/>
    <w:rsid w:val="008E4342"/>
    <w:rsid w:val="008E43EF"/>
    <w:rsid w:val="008E44B6"/>
    <w:rsid w:val="008E45E9"/>
    <w:rsid w:val="008E48D5"/>
    <w:rsid w:val="008E4D8E"/>
    <w:rsid w:val="008E4DF1"/>
    <w:rsid w:val="008E4E39"/>
    <w:rsid w:val="008E54BA"/>
    <w:rsid w:val="008E57A1"/>
    <w:rsid w:val="008E5B2F"/>
    <w:rsid w:val="008E60CA"/>
    <w:rsid w:val="008E6787"/>
    <w:rsid w:val="008E679D"/>
    <w:rsid w:val="008E6AC7"/>
    <w:rsid w:val="008E70CE"/>
    <w:rsid w:val="008E761A"/>
    <w:rsid w:val="008E778A"/>
    <w:rsid w:val="008F014C"/>
    <w:rsid w:val="008F07BF"/>
    <w:rsid w:val="008F0E0F"/>
    <w:rsid w:val="008F0F40"/>
    <w:rsid w:val="008F0FDB"/>
    <w:rsid w:val="008F114C"/>
    <w:rsid w:val="008F1388"/>
    <w:rsid w:val="008F20A8"/>
    <w:rsid w:val="008F2101"/>
    <w:rsid w:val="008F231E"/>
    <w:rsid w:val="008F277C"/>
    <w:rsid w:val="008F2A53"/>
    <w:rsid w:val="008F2C21"/>
    <w:rsid w:val="008F30DA"/>
    <w:rsid w:val="008F3EED"/>
    <w:rsid w:val="008F40BD"/>
    <w:rsid w:val="008F4100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7B0D"/>
    <w:rsid w:val="008F7F33"/>
    <w:rsid w:val="00900388"/>
    <w:rsid w:val="00900E82"/>
    <w:rsid w:val="00901B37"/>
    <w:rsid w:val="00901C17"/>
    <w:rsid w:val="00901D24"/>
    <w:rsid w:val="00902144"/>
    <w:rsid w:val="00902168"/>
    <w:rsid w:val="009023A4"/>
    <w:rsid w:val="00903976"/>
    <w:rsid w:val="0090398E"/>
    <w:rsid w:val="00903AFF"/>
    <w:rsid w:val="00903BB8"/>
    <w:rsid w:val="00903EC5"/>
    <w:rsid w:val="00904118"/>
    <w:rsid w:val="009042B7"/>
    <w:rsid w:val="00904324"/>
    <w:rsid w:val="009043D0"/>
    <w:rsid w:val="0090440D"/>
    <w:rsid w:val="009044B7"/>
    <w:rsid w:val="009044E2"/>
    <w:rsid w:val="00904675"/>
    <w:rsid w:val="00904F29"/>
    <w:rsid w:val="00904FD1"/>
    <w:rsid w:val="00906DF5"/>
    <w:rsid w:val="00907A22"/>
    <w:rsid w:val="0091124F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4B9"/>
    <w:rsid w:val="00915C95"/>
    <w:rsid w:val="00915D33"/>
    <w:rsid w:val="00915F71"/>
    <w:rsid w:val="00916191"/>
    <w:rsid w:val="00917629"/>
    <w:rsid w:val="009179E2"/>
    <w:rsid w:val="0092085E"/>
    <w:rsid w:val="009211C5"/>
    <w:rsid w:val="0092125D"/>
    <w:rsid w:val="0092205C"/>
    <w:rsid w:val="009223BD"/>
    <w:rsid w:val="009226E8"/>
    <w:rsid w:val="009227AE"/>
    <w:rsid w:val="00922BDE"/>
    <w:rsid w:val="00923854"/>
    <w:rsid w:val="009238A7"/>
    <w:rsid w:val="00923AE5"/>
    <w:rsid w:val="00924664"/>
    <w:rsid w:val="00924898"/>
    <w:rsid w:val="00924CB2"/>
    <w:rsid w:val="00924DE9"/>
    <w:rsid w:val="009258D3"/>
    <w:rsid w:val="009262CA"/>
    <w:rsid w:val="0092634A"/>
    <w:rsid w:val="009268F9"/>
    <w:rsid w:val="00926938"/>
    <w:rsid w:val="0092699F"/>
    <w:rsid w:val="009269B9"/>
    <w:rsid w:val="009272F7"/>
    <w:rsid w:val="0092748B"/>
    <w:rsid w:val="00927499"/>
    <w:rsid w:val="009304FE"/>
    <w:rsid w:val="00930529"/>
    <w:rsid w:val="00930752"/>
    <w:rsid w:val="00930DE2"/>
    <w:rsid w:val="0093145A"/>
    <w:rsid w:val="00931DF2"/>
    <w:rsid w:val="00931EAB"/>
    <w:rsid w:val="00931FEA"/>
    <w:rsid w:val="0093222E"/>
    <w:rsid w:val="009325F8"/>
    <w:rsid w:val="009327F1"/>
    <w:rsid w:val="0093390B"/>
    <w:rsid w:val="0093485B"/>
    <w:rsid w:val="009349BD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388"/>
    <w:rsid w:val="009377F6"/>
    <w:rsid w:val="00937ED0"/>
    <w:rsid w:val="00940240"/>
    <w:rsid w:val="009415FE"/>
    <w:rsid w:val="00941A4C"/>
    <w:rsid w:val="0094227D"/>
    <w:rsid w:val="00943403"/>
    <w:rsid w:val="0094342D"/>
    <w:rsid w:val="009434BC"/>
    <w:rsid w:val="00943A8F"/>
    <w:rsid w:val="0094436F"/>
    <w:rsid w:val="00944458"/>
    <w:rsid w:val="009446D0"/>
    <w:rsid w:val="0094473F"/>
    <w:rsid w:val="0094474B"/>
    <w:rsid w:val="00944A3B"/>
    <w:rsid w:val="00944E6C"/>
    <w:rsid w:val="00945768"/>
    <w:rsid w:val="00945A68"/>
    <w:rsid w:val="00945E48"/>
    <w:rsid w:val="009467C3"/>
    <w:rsid w:val="00947158"/>
    <w:rsid w:val="00947CF6"/>
    <w:rsid w:val="00950355"/>
    <w:rsid w:val="00950731"/>
    <w:rsid w:val="009509DE"/>
    <w:rsid w:val="00950BCB"/>
    <w:rsid w:val="009513D4"/>
    <w:rsid w:val="0095266C"/>
    <w:rsid w:val="009527F0"/>
    <w:rsid w:val="00953067"/>
    <w:rsid w:val="00953337"/>
    <w:rsid w:val="00953A4F"/>
    <w:rsid w:val="00953ACF"/>
    <w:rsid w:val="00953AF8"/>
    <w:rsid w:val="00953E8C"/>
    <w:rsid w:val="00954056"/>
    <w:rsid w:val="00954144"/>
    <w:rsid w:val="00954F00"/>
    <w:rsid w:val="00955556"/>
    <w:rsid w:val="009555EB"/>
    <w:rsid w:val="00955C84"/>
    <w:rsid w:val="0095630E"/>
    <w:rsid w:val="0095750E"/>
    <w:rsid w:val="00957986"/>
    <w:rsid w:val="00957C68"/>
    <w:rsid w:val="009615AD"/>
    <w:rsid w:val="009617D8"/>
    <w:rsid w:val="00961E29"/>
    <w:rsid w:val="00962F2F"/>
    <w:rsid w:val="0096300B"/>
    <w:rsid w:val="00963385"/>
    <w:rsid w:val="009636FC"/>
    <w:rsid w:val="009639D6"/>
    <w:rsid w:val="00963A99"/>
    <w:rsid w:val="00963C51"/>
    <w:rsid w:val="00963C5F"/>
    <w:rsid w:val="0096422B"/>
    <w:rsid w:val="009642A4"/>
    <w:rsid w:val="00964316"/>
    <w:rsid w:val="0096523C"/>
    <w:rsid w:val="00965E86"/>
    <w:rsid w:val="009660F6"/>
    <w:rsid w:val="0096678D"/>
    <w:rsid w:val="00966CF1"/>
    <w:rsid w:val="00966FDB"/>
    <w:rsid w:val="00967050"/>
    <w:rsid w:val="00967611"/>
    <w:rsid w:val="00967763"/>
    <w:rsid w:val="0096776A"/>
    <w:rsid w:val="00967AEE"/>
    <w:rsid w:val="00967FF9"/>
    <w:rsid w:val="00970056"/>
    <w:rsid w:val="009705B7"/>
    <w:rsid w:val="00970659"/>
    <w:rsid w:val="00970C1D"/>
    <w:rsid w:val="00972630"/>
    <w:rsid w:val="00972877"/>
    <w:rsid w:val="00972A17"/>
    <w:rsid w:val="0097388A"/>
    <w:rsid w:val="00973C57"/>
    <w:rsid w:val="009740CF"/>
    <w:rsid w:val="00974459"/>
    <w:rsid w:val="00974B4F"/>
    <w:rsid w:val="00974C86"/>
    <w:rsid w:val="00975161"/>
    <w:rsid w:val="00975193"/>
    <w:rsid w:val="0097541D"/>
    <w:rsid w:val="00975C81"/>
    <w:rsid w:val="00975C9E"/>
    <w:rsid w:val="00975DB7"/>
    <w:rsid w:val="00976603"/>
    <w:rsid w:val="009766A7"/>
    <w:rsid w:val="00977254"/>
    <w:rsid w:val="0097755C"/>
    <w:rsid w:val="0097782D"/>
    <w:rsid w:val="00977F1D"/>
    <w:rsid w:val="00977FF5"/>
    <w:rsid w:val="0098020C"/>
    <w:rsid w:val="009809FC"/>
    <w:rsid w:val="00980DBC"/>
    <w:rsid w:val="00981313"/>
    <w:rsid w:val="009817C7"/>
    <w:rsid w:val="00982F5F"/>
    <w:rsid w:val="009834D6"/>
    <w:rsid w:val="009836B4"/>
    <w:rsid w:val="00983705"/>
    <w:rsid w:val="00983BE2"/>
    <w:rsid w:val="0098420D"/>
    <w:rsid w:val="00984952"/>
    <w:rsid w:val="00984C8D"/>
    <w:rsid w:val="009859B6"/>
    <w:rsid w:val="00985F63"/>
    <w:rsid w:val="00985F6A"/>
    <w:rsid w:val="009860A0"/>
    <w:rsid w:val="00986434"/>
    <w:rsid w:val="00986854"/>
    <w:rsid w:val="00986C19"/>
    <w:rsid w:val="00986E7B"/>
    <w:rsid w:val="00986F1E"/>
    <w:rsid w:val="00987005"/>
    <w:rsid w:val="00987591"/>
    <w:rsid w:val="00987A96"/>
    <w:rsid w:val="00987D4E"/>
    <w:rsid w:val="00987F29"/>
    <w:rsid w:val="00990443"/>
    <w:rsid w:val="00990C51"/>
    <w:rsid w:val="00991275"/>
    <w:rsid w:val="00991401"/>
    <w:rsid w:val="009918D7"/>
    <w:rsid w:val="00991DAB"/>
    <w:rsid w:val="009927C1"/>
    <w:rsid w:val="009928F7"/>
    <w:rsid w:val="00992940"/>
    <w:rsid w:val="00992951"/>
    <w:rsid w:val="00992EFB"/>
    <w:rsid w:val="00992FAA"/>
    <w:rsid w:val="00993328"/>
    <w:rsid w:val="00993443"/>
    <w:rsid w:val="00993DDC"/>
    <w:rsid w:val="00994689"/>
    <w:rsid w:val="00994C9C"/>
    <w:rsid w:val="009956FC"/>
    <w:rsid w:val="00995744"/>
    <w:rsid w:val="00995755"/>
    <w:rsid w:val="00995BF1"/>
    <w:rsid w:val="0099611B"/>
    <w:rsid w:val="0099617D"/>
    <w:rsid w:val="009969B5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B99"/>
    <w:rsid w:val="009A206A"/>
    <w:rsid w:val="009A210A"/>
    <w:rsid w:val="009A2A62"/>
    <w:rsid w:val="009A2CF3"/>
    <w:rsid w:val="009A3165"/>
    <w:rsid w:val="009A47F2"/>
    <w:rsid w:val="009A4868"/>
    <w:rsid w:val="009A4A2D"/>
    <w:rsid w:val="009A4A34"/>
    <w:rsid w:val="009A4A6D"/>
    <w:rsid w:val="009A4ADD"/>
    <w:rsid w:val="009A4D95"/>
    <w:rsid w:val="009A4ED4"/>
    <w:rsid w:val="009A50A6"/>
    <w:rsid w:val="009A5194"/>
    <w:rsid w:val="009A521A"/>
    <w:rsid w:val="009A556C"/>
    <w:rsid w:val="009A55DC"/>
    <w:rsid w:val="009A5D90"/>
    <w:rsid w:val="009A60CB"/>
    <w:rsid w:val="009A68AF"/>
    <w:rsid w:val="009A72C1"/>
    <w:rsid w:val="009A7392"/>
    <w:rsid w:val="009A76B9"/>
    <w:rsid w:val="009A79A6"/>
    <w:rsid w:val="009A7B11"/>
    <w:rsid w:val="009B01D7"/>
    <w:rsid w:val="009B0203"/>
    <w:rsid w:val="009B0503"/>
    <w:rsid w:val="009B0F4E"/>
    <w:rsid w:val="009B1D3E"/>
    <w:rsid w:val="009B20F7"/>
    <w:rsid w:val="009B2B57"/>
    <w:rsid w:val="009B2C0A"/>
    <w:rsid w:val="009B30D6"/>
    <w:rsid w:val="009B339F"/>
    <w:rsid w:val="009B398F"/>
    <w:rsid w:val="009B4222"/>
    <w:rsid w:val="009B4241"/>
    <w:rsid w:val="009B457B"/>
    <w:rsid w:val="009B462B"/>
    <w:rsid w:val="009B4A2A"/>
    <w:rsid w:val="009B4ABE"/>
    <w:rsid w:val="009B4B05"/>
    <w:rsid w:val="009B4FF4"/>
    <w:rsid w:val="009B54D8"/>
    <w:rsid w:val="009B5510"/>
    <w:rsid w:val="009B5C60"/>
    <w:rsid w:val="009B5C8D"/>
    <w:rsid w:val="009B62D6"/>
    <w:rsid w:val="009B757A"/>
    <w:rsid w:val="009B7CF3"/>
    <w:rsid w:val="009C023D"/>
    <w:rsid w:val="009C08EE"/>
    <w:rsid w:val="009C0ECC"/>
    <w:rsid w:val="009C13C5"/>
    <w:rsid w:val="009C1426"/>
    <w:rsid w:val="009C1685"/>
    <w:rsid w:val="009C22D6"/>
    <w:rsid w:val="009C2328"/>
    <w:rsid w:val="009C2DA8"/>
    <w:rsid w:val="009C2E9C"/>
    <w:rsid w:val="009C3B85"/>
    <w:rsid w:val="009C3BD1"/>
    <w:rsid w:val="009C3D39"/>
    <w:rsid w:val="009C3DE4"/>
    <w:rsid w:val="009C466D"/>
    <w:rsid w:val="009C4BE9"/>
    <w:rsid w:val="009C4EFA"/>
    <w:rsid w:val="009C4F94"/>
    <w:rsid w:val="009C4FA3"/>
    <w:rsid w:val="009C5051"/>
    <w:rsid w:val="009C56F3"/>
    <w:rsid w:val="009C572D"/>
    <w:rsid w:val="009C5F02"/>
    <w:rsid w:val="009C6D57"/>
    <w:rsid w:val="009C7245"/>
    <w:rsid w:val="009C7353"/>
    <w:rsid w:val="009C7516"/>
    <w:rsid w:val="009C77F6"/>
    <w:rsid w:val="009C794F"/>
    <w:rsid w:val="009C7A04"/>
    <w:rsid w:val="009C7B61"/>
    <w:rsid w:val="009C7DCC"/>
    <w:rsid w:val="009C7E24"/>
    <w:rsid w:val="009D02BF"/>
    <w:rsid w:val="009D07C7"/>
    <w:rsid w:val="009D1132"/>
    <w:rsid w:val="009D118D"/>
    <w:rsid w:val="009D1654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C62"/>
    <w:rsid w:val="009D3E2E"/>
    <w:rsid w:val="009D3F87"/>
    <w:rsid w:val="009D3FAF"/>
    <w:rsid w:val="009D4A33"/>
    <w:rsid w:val="009D4F31"/>
    <w:rsid w:val="009D5449"/>
    <w:rsid w:val="009D550A"/>
    <w:rsid w:val="009D5BB8"/>
    <w:rsid w:val="009D5CDE"/>
    <w:rsid w:val="009D5EA9"/>
    <w:rsid w:val="009D5FEB"/>
    <w:rsid w:val="009D643E"/>
    <w:rsid w:val="009D6748"/>
    <w:rsid w:val="009D68CC"/>
    <w:rsid w:val="009D6FC6"/>
    <w:rsid w:val="009D7BE2"/>
    <w:rsid w:val="009D7CD0"/>
    <w:rsid w:val="009E005C"/>
    <w:rsid w:val="009E03DB"/>
    <w:rsid w:val="009E0583"/>
    <w:rsid w:val="009E0F2E"/>
    <w:rsid w:val="009E13A4"/>
    <w:rsid w:val="009E1D19"/>
    <w:rsid w:val="009E2D40"/>
    <w:rsid w:val="009E31E0"/>
    <w:rsid w:val="009E31EE"/>
    <w:rsid w:val="009E3E66"/>
    <w:rsid w:val="009E40A7"/>
    <w:rsid w:val="009E4A9B"/>
    <w:rsid w:val="009E4A9D"/>
    <w:rsid w:val="009E5067"/>
    <w:rsid w:val="009E553D"/>
    <w:rsid w:val="009E59DF"/>
    <w:rsid w:val="009E5CE3"/>
    <w:rsid w:val="009E6303"/>
    <w:rsid w:val="009E67D6"/>
    <w:rsid w:val="009E75FA"/>
    <w:rsid w:val="009E761D"/>
    <w:rsid w:val="009E7C1E"/>
    <w:rsid w:val="009E7D6B"/>
    <w:rsid w:val="009F02B5"/>
    <w:rsid w:val="009F085F"/>
    <w:rsid w:val="009F09BE"/>
    <w:rsid w:val="009F1183"/>
    <w:rsid w:val="009F1234"/>
    <w:rsid w:val="009F1C2D"/>
    <w:rsid w:val="009F242D"/>
    <w:rsid w:val="009F294A"/>
    <w:rsid w:val="009F2C59"/>
    <w:rsid w:val="009F2FDB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C12"/>
    <w:rsid w:val="009F70DB"/>
    <w:rsid w:val="00A0063D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28B1"/>
    <w:rsid w:val="00A02B81"/>
    <w:rsid w:val="00A03D22"/>
    <w:rsid w:val="00A03FD1"/>
    <w:rsid w:val="00A0422F"/>
    <w:rsid w:val="00A05153"/>
    <w:rsid w:val="00A0571F"/>
    <w:rsid w:val="00A0581C"/>
    <w:rsid w:val="00A05C35"/>
    <w:rsid w:val="00A060A3"/>
    <w:rsid w:val="00A06874"/>
    <w:rsid w:val="00A06AD6"/>
    <w:rsid w:val="00A07644"/>
    <w:rsid w:val="00A07C4F"/>
    <w:rsid w:val="00A07D61"/>
    <w:rsid w:val="00A07E15"/>
    <w:rsid w:val="00A10B7E"/>
    <w:rsid w:val="00A10D9F"/>
    <w:rsid w:val="00A11797"/>
    <w:rsid w:val="00A11957"/>
    <w:rsid w:val="00A11A0E"/>
    <w:rsid w:val="00A11D5E"/>
    <w:rsid w:val="00A11E80"/>
    <w:rsid w:val="00A11F37"/>
    <w:rsid w:val="00A120E2"/>
    <w:rsid w:val="00A12558"/>
    <w:rsid w:val="00A13508"/>
    <w:rsid w:val="00A13790"/>
    <w:rsid w:val="00A13D93"/>
    <w:rsid w:val="00A13DDF"/>
    <w:rsid w:val="00A14388"/>
    <w:rsid w:val="00A14A38"/>
    <w:rsid w:val="00A14B91"/>
    <w:rsid w:val="00A14C5D"/>
    <w:rsid w:val="00A14EA5"/>
    <w:rsid w:val="00A150EF"/>
    <w:rsid w:val="00A1543C"/>
    <w:rsid w:val="00A15B71"/>
    <w:rsid w:val="00A1653B"/>
    <w:rsid w:val="00A16ECF"/>
    <w:rsid w:val="00A17185"/>
    <w:rsid w:val="00A17440"/>
    <w:rsid w:val="00A17518"/>
    <w:rsid w:val="00A17551"/>
    <w:rsid w:val="00A17DC9"/>
    <w:rsid w:val="00A17FC5"/>
    <w:rsid w:val="00A2017D"/>
    <w:rsid w:val="00A206E7"/>
    <w:rsid w:val="00A20DF0"/>
    <w:rsid w:val="00A210DF"/>
    <w:rsid w:val="00A21112"/>
    <w:rsid w:val="00A21497"/>
    <w:rsid w:val="00A216B7"/>
    <w:rsid w:val="00A21B27"/>
    <w:rsid w:val="00A2241F"/>
    <w:rsid w:val="00A225AE"/>
    <w:rsid w:val="00A22D96"/>
    <w:rsid w:val="00A231DA"/>
    <w:rsid w:val="00A2337E"/>
    <w:rsid w:val="00A23B6A"/>
    <w:rsid w:val="00A243A8"/>
    <w:rsid w:val="00A24A55"/>
    <w:rsid w:val="00A24FDD"/>
    <w:rsid w:val="00A25A8D"/>
    <w:rsid w:val="00A2647F"/>
    <w:rsid w:val="00A26803"/>
    <w:rsid w:val="00A26B5A"/>
    <w:rsid w:val="00A26E81"/>
    <w:rsid w:val="00A27277"/>
    <w:rsid w:val="00A27487"/>
    <w:rsid w:val="00A2762B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DC"/>
    <w:rsid w:val="00A33B70"/>
    <w:rsid w:val="00A34003"/>
    <w:rsid w:val="00A3450A"/>
    <w:rsid w:val="00A34CC8"/>
    <w:rsid w:val="00A34DD1"/>
    <w:rsid w:val="00A34DFB"/>
    <w:rsid w:val="00A352EC"/>
    <w:rsid w:val="00A35587"/>
    <w:rsid w:val="00A35914"/>
    <w:rsid w:val="00A35987"/>
    <w:rsid w:val="00A35BD9"/>
    <w:rsid w:val="00A35E08"/>
    <w:rsid w:val="00A35E5B"/>
    <w:rsid w:val="00A36382"/>
    <w:rsid w:val="00A366B7"/>
    <w:rsid w:val="00A36AC4"/>
    <w:rsid w:val="00A36E83"/>
    <w:rsid w:val="00A37058"/>
    <w:rsid w:val="00A377D1"/>
    <w:rsid w:val="00A37EC6"/>
    <w:rsid w:val="00A4008F"/>
    <w:rsid w:val="00A404C3"/>
    <w:rsid w:val="00A40642"/>
    <w:rsid w:val="00A4066D"/>
    <w:rsid w:val="00A4089C"/>
    <w:rsid w:val="00A42421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6B79"/>
    <w:rsid w:val="00A46C60"/>
    <w:rsid w:val="00A46DD4"/>
    <w:rsid w:val="00A47070"/>
    <w:rsid w:val="00A471C9"/>
    <w:rsid w:val="00A474ED"/>
    <w:rsid w:val="00A475EC"/>
    <w:rsid w:val="00A477EB"/>
    <w:rsid w:val="00A47874"/>
    <w:rsid w:val="00A47C52"/>
    <w:rsid w:val="00A47E99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6C7"/>
    <w:rsid w:val="00A529E5"/>
    <w:rsid w:val="00A52AE7"/>
    <w:rsid w:val="00A52F78"/>
    <w:rsid w:val="00A535D5"/>
    <w:rsid w:val="00A53667"/>
    <w:rsid w:val="00A536D2"/>
    <w:rsid w:val="00A53D4F"/>
    <w:rsid w:val="00A543C7"/>
    <w:rsid w:val="00A544FA"/>
    <w:rsid w:val="00A5465D"/>
    <w:rsid w:val="00A54AB4"/>
    <w:rsid w:val="00A54AFC"/>
    <w:rsid w:val="00A550B5"/>
    <w:rsid w:val="00A55597"/>
    <w:rsid w:val="00A55882"/>
    <w:rsid w:val="00A560F8"/>
    <w:rsid w:val="00A563FC"/>
    <w:rsid w:val="00A5657A"/>
    <w:rsid w:val="00A567C5"/>
    <w:rsid w:val="00A56B95"/>
    <w:rsid w:val="00A577F8"/>
    <w:rsid w:val="00A57899"/>
    <w:rsid w:val="00A578C4"/>
    <w:rsid w:val="00A6046C"/>
    <w:rsid w:val="00A608E5"/>
    <w:rsid w:val="00A60C08"/>
    <w:rsid w:val="00A60DD1"/>
    <w:rsid w:val="00A60EEE"/>
    <w:rsid w:val="00A6136C"/>
    <w:rsid w:val="00A61474"/>
    <w:rsid w:val="00A61AF9"/>
    <w:rsid w:val="00A61F46"/>
    <w:rsid w:val="00A62654"/>
    <w:rsid w:val="00A63C99"/>
    <w:rsid w:val="00A642E8"/>
    <w:rsid w:val="00A64460"/>
    <w:rsid w:val="00A64784"/>
    <w:rsid w:val="00A64B22"/>
    <w:rsid w:val="00A660EF"/>
    <w:rsid w:val="00A6621E"/>
    <w:rsid w:val="00A675AA"/>
    <w:rsid w:val="00A67793"/>
    <w:rsid w:val="00A67C0D"/>
    <w:rsid w:val="00A702AC"/>
    <w:rsid w:val="00A7031C"/>
    <w:rsid w:val="00A715E4"/>
    <w:rsid w:val="00A71739"/>
    <w:rsid w:val="00A718CE"/>
    <w:rsid w:val="00A724BD"/>
    <w:rsid w:val="00A725CF"/>
    <w:rsid w:val="00A72847"/>
    <w:rsid w:val="00A733A4"/>
    <w:rsid w:val="00A736F7"/>
    <w:rsid w:val="00A73DD5"/>
    <w:rsid w:val="00A73EF4"/>
    <w:rsid w:val="00A74059"/>
    <w:rsid w:val="00A74321"/>
    <w:rsid w:val="00A74D10"/>
    <w:rsid w:val="00A75001"/>
    <w:rsid w:val="00A75934"/>
    <w:rsid w:val="00A75966"/>
    <w:rsid w:val="00A75C3E"/>
    <w:rsid w:val="00A76244"/>
    <w:rsid w:val="00A7627E"/>
    <w:rsid w:val="00A7638E"/>
    <w:rsid w:val="00A7665D"/>
    <w:rsid w:val="00A7762D"/>
    <w:rsid w:val="00A778CC"/>
    <w:rsid w:val="00A77A20"/>
    <w:rsid w:val="00A77F62"/>
    <w:rsid w:val="00A80042"/>
    <w:rsid w:val="00A80793"/>
    <w:rsid w:val="00A8090C"/>
    <w:rsid w:val="00A809ED"/>
    <w:rsid w:val="00A80AC2"/>
    <w:rsid w:val="00A80BBB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89"/>
    <w:rsid w:val="00A8664A"/>
    <w:rsid w:val="00A86787"/>
    <w:rsid w:val="00A87197"/>
    <w:rsid w:val="00A87331"/>
    <w:rsid w:val="00A874E3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E3"/>
    <w:rsid w:val="00A92AAF"/>
    <w:rsid w:val="00A9310D"/>
    <w:rsid w:val="00A936FF"/>
    <w:rsid w:val="00A93EA8"/>
    <w:rsid w:val="00A945F2"/>
    <w:rsid w:val="00A94E05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A4D"/>
    <w:rsid w:val="00AA1137"/>
    <w:rsid w:val="00AA1D66"/>
    <w:rsid w:val="00AA2AE6"/>
    <w:rsid w:val="00AA3147"/>
    <w:rsid w:val="00AA363D"/>
    <w:rsid w:val="00AA3949"/>
    <w:rsid w:val="00AA39F2"/>
    <w:rsid w:val="00AA3AD2"/>
    <w:rsid w:val="00AA4EDA"/>
    <w:rsid w:val="00AA54F6"/>
    <w:rsid w:val="00AA5C5C"/>
    <w:rsid w:val="00AA60F7"/>
    <w:rsid w:val="00AA703A"/>
    <w:rsid w:val="00AA788E"/>
    <w:rsid w:val="00AA791D"/>
    <w:rsid w:val="00AA7B15"/>
    <w:rsid w:val="00AA7B28"/>
    <w:rsid w:val="00AB0153"/>
    <w:rsid w:val="00AB02C6"/>
    <w:rsid w:val="00AB047B"/>
    <w:rsid w:val="00AB0796"/>
    <w:rsid w:val="00AB085C"/>
    <w:rsid w:val="00AB147B"/>
    <w:rsid w:val="00AB1F7C"/>
    <w:rsid w:val="00AB2350"/>
    <w:rsid w:val="00AB2CB6"/>
    <w:rsid w:val="00AB2ED3"/>
    <w:rsid w:val="00AB3218"/>
    <w:rsid w:val="00AB32E5"/>
    <w:rsid w:val="00AB39F7"/>
    <w:rsid w:val="00AB4336"/>
    <w:rsid w:val="00AB4421"/>
    <w:rsid w:val="00AB4510"/>
    <w:rsid w:val="00AB4847"/>
    <w:rsid w:val="00AB4D2F"/>
    <w:rsid w:val="00AB4F78"/>
    <w:rsid w:val="00AB57C0"/>
    <w:rsid w:val="00AB5E23"/>
    <w:rsid w:val="00AB6094"/>
    <w:rsid w:val="00AB6377"/>
    <w:rsid w:val="00AB63E2"/>
    <w:rsid w:val="00AB6768"/>
    <w:rsid w:val="00AB6951"/>
    <w:rsid w:val="00AB6BA3"/>
    <w:rsid w:val="00AB70DB"/>
    <w:rsid w:val="00AB71F0"/>
    <w:rsid w:val="00AB7240"/>
    <w:rsid w:val="00AB796E"/>
    <w:rsid w:val="00AB7978"/>
    <w:rsid w:val="00AC1415"/>
    <w:rsid w:val="00AC1431"/>
    <w:rsid w:val="00AC1B33"/>
    <w:rsid w:val="00AC20B7"/>
    <w:rsid w:val="00AC2289"/>
    <w:rsid w:val="00AC2ACF"/>
    <w:rsid w:val="00AC32BD"/>
    <w:rsid w:val="00AC3312"/>
    <w:rsid w:val="00AC3952"/>
    <w:rsid w:val="00AC4407"/>
    <w:rsid w:val="00AC5191"/>
    <w:rsid w:val="00AC5660"/>
    <w:rsid w:val="00AC58C2"/>
    <w:rsid w:val="00AC596C"/>
    <w:rsid w:val="00AC5AA5"/>
    <w:rsid w:val="00AC5B8F"/>
    <w:rsid w:val="00AC5CA0"/>
    <w:rsid w:val="00AC5F3C"/>
    <w:rsid w:val="00AC64D4"/>
    <w:rsid w:val="00AC68AA"/>
    <w:rsid w:val="00AC6B07"/>
    <w:rsid w:val="00AC6F5E"/>
    <w:rsid w:val="00AC6FAD"/>
    <w:rsid w:val="00AC792B"/>
    <w:rsid w:val="00AC7B1D"/>
    <w:rsid w:val="00AD0194"/>
    <w:rsid w:val="00AD021A"/>
    <w:rsid w:val="00AD04B7"/>
    <w:rsid w:val="00AD0CB4"/>
    <w:rsid w:val="00AD19AB"/>
    <w:rsid w:val="00AD1C9F"/>
    <w:rsid w:val="00AD28CF"/>
    <w:rsid w:val="00AD2E20"/>
    <w:rsid w:val="00AD307F"/>
    <w:rsid w:val="00AD37F0"/>
    <w:rsid w:val="00AD391E"/>
    <w:rsid w:val="00AD3F6D"/>
    <w:rsid w:val="00AD4821"/>
    <w:rsid w:val="00AD4B88"/>
    <w:rsid w:val="00AD4E36"/>
    <w:rsid w:val="00AD4FF7"/>
    <w:rsid w:val="00AD5297"/>
    <w:rsid w:val="00AD5561"/>
    <w:rsid w:val="00AD5592"/>
    <w:rsid w:val="00AD5BCC"/>
    <w:rsid w:val="00AD5C5F"/>
    <w:rsid w:val="00AD5D70"/>
    <w:rsid w:val="00AD5DC1"/>
    <w:rsid w:val="00AD5F3F"/>
    <w:rsid w:val="00AD60BD"/>
    <w:rsid w:val="00AD64D5"/>
    <w:rsid w:val="00AD6FCE"/>
    <w:rsid w:val="00AD7294"/>
    <w:rsid w:val="00AD770F"/>
    <w:rsid w:val="00AD7BAF"/>
    <w:rsid w:val="00AE06A7"/>
    <w:rsid w:val="00AE0818"/>
    <w:rsid w:val="00AE0B0D"/>
    <w:rsid w:val="00AE17B0"/>
    <w:rsid w:val="00AE1B15"/>
    <w:rsid w:val="00AE2081"/>
    <w:rsid w:val="00AE25CA"/>
    <w:rsid w:val="00AE321E"/>
    <w:rsid w:val="00AE36A0"/>
    <w:rsid w:val="00AE3A2B"/>
    <w:rsid w:val="00AE4071"/>
    <w:rsid w:val="00AE41B5"/>
    <w:rsid w:val="00AE46B3"/>
    <w:rsid w:val="00AE491E"/>
    <w:rsid w:val="00AE4BF8"/>
    <w:rsid w:val="00AE5B87"/>
    <w:rsid w:val="00AE5F60"/>
    <w:rsid w:val="00AE6487"/>
    <w:rsid w:val="00AE6AD2"/>
    <w:rsid w:val="00AE6F7E"/>
    <w:rsid w:val="00AE745A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89B"/>
    <w:rsid w:val="00AF1E9F"/>
    <w:rsid w:val="00AF26CA"/>
    <w:rsid w:val="00AF3136"/>
    <w:rsid w:val="00AF3909"/>
    <w:rsid w:val="00AF3AD1"/>
    <w:rsid w:val="00AF3FF0"/>
    <w:rsid w:val="00AF40CB"/>
    <w:rsid w:val="00AF41EF"/>
    <w:rsid w:val="00AF434C"/>
    <w:rsid w:val="00AF4804"/>
    <w:rsid w:val="00AF4A34"/>
    <w:rsid w:val="00AF4C99"/>
    <w:rsid w:val="00AF55CA"/>
    <w:rsid w:val="00AF5D79"/>
    <w:rsid w:val="00AF5E65"/>
    <w:rsid w:val="00AF7318"/>
    <w:rsid w:val="00AF7A14"/>
    <w:rsid w:val="00AF7D2D"/>
    <w:rsid w:val="00AF7DF6"/>
    <w:rsid w:val="00B000B2"/>
    <w:rsid w:val="00B0010D"/>
    <w:rsid w:val="00B001A1"/>
    <w:rsid w:val="00B0024A"/>
    <w:rsid w:val="00B00A97"/>
    <w:rsid w:val="00B01BDC"/>
    <w:rsid w:val="00B01D64"/>
    <w:rsid w:val="00B0243C"/>
    <w:rsid w:val="00B02746"/>
    <w:rsid w:val="00B0308F"/>
    <w:rsid w:val="00B03BFF"/>
    <w:rsid w:val="00B03FDB"/>
    <w:rsid w:val="00B04142"/>
    <w:rsid w:val="00B045AB"/>
    <w:rsid w:val="00B0519B"/>
    <w:rsid w:val="00B0571F"/>
    <w:rsid w:val="00B05EEA"/>
    <w:rsid w:val="00B0600E"/>
    <w:rsid w:val="00B06774"/>
    <w:rsid w:val="00B06A9C"/>
    <w:rsid w:val="00B06EF9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C7A"/>
    <w:rsid w:val="00B11D4D"/>
    <w:rsid w:val="00B12521"/>
    <w:rsid w:val="00B126B5"/>
    <w:rsid w:val="00B1290E"/>
    <w:rsid w:val="00B12938"/>
    <w:rsid w:val="00B12BBB"/>
    <w:rsid w:val="00B13283"/>
    <w:rsid w:val="00B13475"/>
    <w:rsid w:val="00B13ACD"/>
    <w:rsid w:val="00B13ECA"/>
    <w:rsid w:val="00B14B70"/>
    <w:rsid w:val="00B150C9"/>
    <w:rsid w:val="00B15154"/>
    <w:rsid w:val="00B17176"/>
    <w:rsid w:val="00B17637"/>
    <w:rsid w:val="00B17957"/>
    <w:rsid w:val="00B17E8D"/>
    <w:rsid w:val="00B201AB"/>
    <w:rsid w:val="00B201BF"/>
    <w:rsid w:val="00B20E4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65B"/>
    <w:rsid w:val="00B238F2"/>
    <w:rsid w:val="00B23CA6"/>
    <w:rsid w:val="00B2426C"/>
    <w:rsid w:val="00B246C0"/>
    <w:rsid w:val="00B24DC5"/>
    <w:rsid w:val="00B24F13"/>
    <w:rsid w:val="00B2631E"/>
    <w:rsid w:val="00B265D0"/>
    <w:rsid w:val="00B26EE0"/>
    <w:rsid w:val="00B27037"/>
    <w:rsid w:val="00B27313"/>
    <w:rsid w:val="00B2758E"/>
    <w:rsid w:val="00B27708"/>
    <w:rsid w:val="00B277A1"/>
    <w:rsid w:val="00B301F9"/>
    <w:rsid w:val="00B30419"/>
    <w:rsid w:val="00B30A1B"/>
    <w:rsid w:val="00B322F3"/>
    <w:rsid w:val="00B329FE"/>
    <w:rsid w:val="00B32C01"/>
    <w:rsid w:val="00B32D77"/>
    <w:rsid w:val="00B32DCE"/>
    <w:rsid w:val="00B33006"/>
    <w:rsid w:val="00B33AC6"/>
    <w:rsid w:val="00B34010"/>
    <w:rsid w:val="00B3431F"/>
    <w:rsid w:val="00B346F3"/>
    <w:rsid w:val="00B34E7F"/>
    <w:rsid w:val="00B3593F"/>
    <w:rsid w:val="00B35ED3"/>
    <w:rsid w:val="00B364E4"/>
    <w:rsid w:val="00B3668C"/>
    <w:rsid w:val="00B3700C"/>
    <w:rsid w:val="00B37171"/>
    <w:rsid w:val="00B37E7A"/>
    <w:rsid w:val="00B414BD"/>
    <w:rsid w:val="00B41691"/>
    <w:rsid w:val="00B41BCE"/>
    <w:rsid w:val="00B41C9C"/>
    <w:rsid w:val="00B4200E"/>
    <w:rsid w:val="00B42818"/>
    <w:rsid w:val="00B42E35"/>
    <w:rsid w:val="00B43183"/>
    <w:rsid w:val="00B43F53"/>
    <w:rsid w:val="00B441A7"/>
    <w:rsid w:val="00B444D0"/>
    <w:rsid w:val="00B44526"/>
    <w:rsid w:val="00B44915"/>
    <w:rsid w:val="00B459D3"/>
    <w:rsid w:val="00B45B30"/>
    <w:rsid w:val="00B4632A"/>
    <w:rsid w:val="00B464EB"/>
    <w:rsid w:val="00B46962"/>
    <w:rsid w:val="00B46B61"/>
    <w:rsid w:val="00B46EAD"/>
    <w:rsid w:val="00B477D6"/>
    <w:rsid w:val="00B47D1D"/>
    <w:rsid w:val="00B47FA9"/>
    <w:rsid w:val="00B50126"/>
    <w:rsid w:val="00B50525"/>
    <w:rsid w:val="00B50BD6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2E94"/>
    <w:rsid w:val="00B53039"/>
    <w:rsid w:val="00B53693"/>
    <w:rsid w:val="00B53953"/>
    <w:rsid w:val="00B53BEB"/>
    <w:rsid w:val="00B53DC1"/>
    <w:rsid w:val="00B54349"/>
    <w:rsid w:val="00B544FD"/>
    <w:rsid w:val="00B552F6"/>
    <w:rsid w:val="00B55847"/>
    <w:rsid w:val="00B558AA"/>
    <w:rsid w:val="00B558B9"/>
    <w:rsid w:val="00B55EF3"/>
    <w:rsid w:val="00B567FA"/>
    <w:rsid w:val="00B56D4E"/>
    <w:rsid w:val="00B56E5E"/>
    <w:rsid w:val="00B57570"/>
    <w:rsid w:val="00B57EFC"/>
    <w:rsid w:val="00B606E4"/>
    <w:rsid w:val="00B60EF0"/>
    <w:rsid w:val="00B60F9F"/>
    <w:rsid w:val="00B617CE"/>
    <w:rsid w:val="00B61E30"/>
    <w:rsid w:val="00B61EBE"/>
    <w:rsid w:val="00B62E60"/>
    <w:rsid w:val="00B63EF6"/>
    <w:rsid w:val="00B64928"/>
    <w:rsid w:val="00B650CC"/>
    <w:rsid w:val="00B65214"/>
    <w:rsid w:val="00B65BB1"/>
    <w:rsid w:val="00B65CFF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704"/>
    <w:rsid w:val="00B71083"/>
    <w:rsid w:val="00B71BAB"/>
    <w:rsid w:val="00B71C3C"/>
    <w:rsid w:val="00B72153"/>
    <w:rsid w:val="00B72265"/>
    <w:rsid w:val="00B72301"/>
    <w:rsid w:val="00B72F05"/>
    <w:rsid w:val="00B73094"/>
    <w:rsid w:val="00B731C2"/>
    <w:rsid w:val="00B732AB"/>
    <w:rsid w:val="00B735A9"/>
    <w:rsid w:val="00B73D1B"/>
    <w:rsid w:val="00B744C7"/>
    <w:rsid w:val="00B74C3D"/>
    <w:rsid w:val="00B74F96"/>
    <w:rsid w:val="00B75985"/>
    <w:rsid w:val="00B7633A"/>
    <w:rsid w:val="00B76758"/>
    <w:rsid w:val="00B76C99"/>
    <w:rsid w:val="00B76D9D"/>
    <w:rsid w:val="00B770E2"/>
    <w:rsid w:val="00B77B6C"/>
    <w:rsid w:val="00B77DFE"/>
    <w:rsid w:val="00B80097"/>
    <w:rsid w:val="00B80421"/>
    <w:rsid w:val="00B808E3"/>
    <w:rsid w:val="00B80AAC"/>
    <w:rsid w:val="00B80D6A"/>
    <w:rsid w:val="00B81D99"/>
    <w:rsid w:val="00B81E2E"/>
    <w:rsid w:val="00B82632"/>
    <w:rsid w:val="00B82818"/>
    <w:rsid w:val="00B8288D"/>
    <w:rsid w:val="00B82E24"/>
    <w:rsid w:val="00B840B4"/>
    <w:rsid w:val="00B842AE"/>
    <w:rsid w:val="00B849D1"/>
    <w:rsid w:val="00B84AEB"/>
    <w:rsid w:val="00B84D1F"/>
    <w:rsid w:val="00B85B0D"/>
    <w:rsid w:val="00B87F50"/>
    <w:rsid w:val="00B905E2"/>
    <w:rsid w:val="00B90915"/>
    <w:rsid w:val="00B91E95"/>
    <w:rsid w:val="00B9240F"/>
    <w:rsid w:val="00B92FC3"/>
    <w:rsid w:val="00B93448"/>
    <w:rsid w:val="00B93730"/>
    <w:rsid w:val="00B944FD"/>
    <w:rsid w:val="00B94D95"/>
    <w:rsid w:val="00B9536F"/>
    <w:rsid w:val="00B95370"/>
    <w:rsid w:val="00B95552"/>
    <w:rsid w:val="00B955EE"/>
    <w:rsid w:val="00B95C97"/>
    <w:rsid w:val="00B961A1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DFA"/>
    <w:rsid w:val="00BA0E0B"/>
    <w:rsid w:val="00BA1196"/>
    <w:rsid w:val="00BA1B1A"/>
    <w:rsid w:val="00BA1D30"/>
    <w:rsid w:val="00BA1EBE"/>
    <w:rsid w:val="00BA22E1"/>
    <w:rsid w:val="00BA2305"/>
    <w:rsid w:val="00BA24CD"/>
    <w:rsid w:val="00BA2B1B"/>
    <w:rsid w:val="00BA2F0A"/>
    <w:rsid w:val="00BA3F35"/>
    <w:rsid w:val="00BA4668"/>
    <w:rsid w:val="00BA4A7B"/>
    <w:rsid w:val="00BA4BAC"/>
    <w:rsid w:val="00BA4CC0"/>
    <w:rsid w:val="00BA64E4"/>
    <w:rsid w:val="00BA67A3"/>
    <w:rsid w:val="00BA67A9"/>
    <w:rsid w:val="00BA6AF8"/>
    <w:rsid w:val="00BA6F0A"/>
    <w:rsid w:val="00BB0127"/>
    <w:rsid w:val="00BB0366"/>
    <w:rsid w:val="00BB100C"/>
    <w:rsid w:val="00BB1961"/>
    <w:rsid w:val="00BB1D30"/>
    <w:rsid w:val="00BB1E41"/>
    <w:rsid w:val="00BB30A2"/>
    <w:rsid w:val="00BB30D8"/>
    <w:rsid w:val="00BB3118"/>
    <w:rsid w:val="00BB3B11"/>
    <w:rsid w:val="00BB3B5B"/>
    <w:rsid w:val="00BB3D32"/>
    <w:rsid w:val="00BB3EE8"/>
    <w:rsid w:val="00BB41AF"/>
    <w:rsid w:val="00BB4745"/>
    <w:rsid w:val="00BB4FDE"/>
    <w:rsid w:val="00BB5225"/>
    <w:rsid w:val="00BB530A"/>
    <w:rsid w:val="00BB5383"/>
    <w:rsid w:val="00BB5E98"/>
    <w:rsid w:val="00BB6B46"/>
    <w:rsid w:val="00BB6DBC"/>
    <w:rsid w:val="00BB7C3A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358"/>
    <w:rsid w:val="00BC7457"/>
    <w:rsid w:val="00BC7F4F"/>
    <w:rsid w:val="00BD0772"/>
    <w:rsid w:val="00BD1629"/>
    <w:rsid w:val="00BD16DB"/>
    <w:rsid w:val="00BD21AF"/>
    <w:rsid w:val="00BD25A5"/>
    <w:rsid w:val="00BD294C"/>
    <w:rsid w:val="00BD2A5B"/>
    <w:rsid w:val="00BD2E37"/>
    <w:rsid w:val="00BD3057"/>
    <w:rsid w:val="00BD3058"/>
    <w:rsid w:val="00BD34BE"/>
    <w:rsid w:val="00BD35A4"/>
    <w:rsid w:val="00BD3B64"/>
    <w:rsid w:val="00BD4684"/>
    <w:rsid w:val="00BD4C01"/>
    <w:rsid w:val="00BD4D51"/>
    <w:rsid w:val="00BD4E6B"/>
    <w:rsid w:val="00BD50B8"/>
    <w:rsid w:val="00BD5198"/>
    <w:rsid w:val="00BD60F5"/>
    <w:rsid w:val="00BD617D"/>
    <w:rsid w:val="00BD6DFE"/>
    <w:rsid w:val="00BD6F6E"/>
    <w:rsid w:val="00BD7347"/>
    <w:rsid w:val="00BD7843"/>
    <w:rsid w:val="00BD7BBB"/>
    <w:rsid w:val="00BD7F00"/>
    <w:rsid w:val="00BE0CF1"/>
    <w:rsid w:val="00BE0FE7"/>
    <w:rsid w:val="00BE130E"/>
    <w:rsid w:val="00BE13B8"/>
    <w:rsid w:val="00BE1A6C"/>
    <w:rsid w:val="00BE1C27"/>
    <w:rsid w:val="00BE1C60"/>
    <w:rsid w:val="00BE1F3A"/>
    <w:rsid w:val="00BE2137"/>
    <w:rsid w:val="00BE216D"/>
    <w:rsid w:val="00BE22C4"/>
    <w:rsid w:val="00BE23D1"/>
    <w:rsid w:val="00BE2AFC"/>
    <w:rsid w:val="00BE2F64"/>
    <w:rsid w:val="00BE3BD1"/>
    <w:rsid w:val="00BE3C11"/>
    <w:rsid w:val="00BE49BE"/>
    <w:rsid w:val="00BE4B48"/>
    <w:rsid w:val="00BE5673"/>
    <w:rsid w:val="00BE56DC"/>
    <w:rsid w:val="00BE58DB"/>
    <w:rsid w:val="00BE6563"/>
    <w:rsid w:val="00BE6573"/>
    <w:rsid w:val="00BF0642"/>
    <w:rsid w:val="00BF125A"/>
    <w:rsid w:val="00BF30A7"/>
    <w:rsid w:val="00BF3234"/>
    <w:rsid w:val="00BF3D11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73C"/>
    <w:rsid w:val="00BF7A94"/>
    <w:rsid w:val="00C0002A"/>
    <w:rsid w:val="00C00075"/>
    <w:rsid w:val="00C00185"/>
    <w:rsid w:val="00C00206"/>
    <w:rsid w:val="00C0069E"/>
    <w:rsid w:val="00C011D1"/>
    <w:rsid w:val="00C01CB6"/>
    <w:rsid w:val="00C01E2C"/>
    <w:rsid w:val="00C01FE0"/>
    <w:rsid w:val="00C031A8"/>
    <w:rsid w:val="00C03BE8"/>
    <w:rsid w:val="00C03CDB"/>
    <w:rsid w:val="00C03DBA"/>
    <w:rsid w:val="00C045C3"/>
    <w:rsid w:val="00C0472A"/>
    <w:rsid w:val="00C04E8D"/>
    <w:rsid w:val="00C056B0"/>
    <w:rsid w:val="00C0575E"/>
    <w:rsid w:val="00C05762"/>
    <w:rsid w:val="00C05907"/>
    <w:rsid w:val="00C06242"/>
    <w:rsid w:val="00C0684E"/>
    <w:rsid w:val="00C06B01"/>
    <w:rsid w:val="00C06C2B"/>
    <w:rsid w:val="00C07026"/>
    <w:rsid w:val="00C07131"/>
    <w:rsid w:val="00C07255"/>
    <w:rsid w:val="00C074C1"/>
    <w:rsid w:val="00C079CA"/>
    <w:rsid w:val="00C07C06"/>
    <w:rsid w:val="00C07EBF"/>
    <w:rsid w:val="00C10037"/>
    <w:rsid w:val="00C10566"/>
    <w:rsid w:val="00C10B87"/>
    <w:rsid w:val="00C10BB3"/>
    <w:rsid w:val="00C11537"/>
    <w:rsid w:val="00C11820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5F13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A2C"/>
    <w:rsid w:val="00C22D6C"/>
    <w:rsid w:val="00C22DFE"/>
    <w:rsid w:val="00C234CF"/>
    <w:rsid w:val="00C23CE6"/>
    <w:rsid w:val="00C241F2"/>
    <w:rsid w:val="00C24879"/>
    <w:rsid w:val="00C24B59"/>
    <w:rsid w:val="00C2500C"/>
    <w:rsid w:val="00C25133"/>
    <w:rsid w:val="00C25A6E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4665"/>
    <w:rsid w:val="00C34E8D"/>
    <w:rsid w:val="00C352AB"/>
    <w:rsid w:val="00C36089"/>
    <w:rsid w:val="00C360D8"/>
    <w:rsid w:val="00C36241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32"/>
    <w:rsid w:val="00C41653"/>
    <w:rsid w:val="00C41DDE"/>
    <w:rsid w:val="00C421C2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70E0"/>
    <w:rsid w:val="00C475B9"/>
    <w:rsid w:val="00C4794B"/>
    <w:rsid w:val="00C47C24"/>
    <w:rsid w:val="00C503E4"/>
    <w:rsid w:val="00C511FF"/>
    <w:rsid w:val="00C5138F"/>
    <w:rsid w:val="00C51487"/>
    <w:rsid w:val="00C51B04"/>
    <w:rsid w:val="00C51BDE"/>
    <w:rsid w:val="00C51F92"/>
    <w:rsid w:val="00C524A7"/>
    <w:rsid w:val="00C52B72"/>
    <w:rsid w:val="00C53190"/>
    <w:rsid w:val="00C53486"/>
    <w:rsid w:val="00C536F5"/>
    <w:rsid w:val="00C53E05"/>
    <w:rsid w:val="00C54586"/>
    <w:rsid w:val="00C54C9D"/>
    <w:rsid w:val="00C54DCF"/>
    <w:rsid w:val="00C54E52"/>
    <w:rsid w:val="00C550C5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322"/>
    <w:rsid w:val="00C564EC"/>
    <w:rsid w:val="00C56532"/>
    <w:rsid w:val="00C569B9"/>
    <w:rsid w:val="00C56C9E"/>
    <w:rsid w:val="00C56E5F"/>
    <w:rsid w:val="00C57863"/>
    <w:rsid w:val="00C579E6"/>
    <w:rsid w:val="00C604CB"/>
    <w:rsid w:val="00C611A6"/>
    <w:rsid w:val="00C6145E"/>
    <w:rsid w:val="00C619EB"/>
    <w:rsid w:val="00C619F2"/>
    <w:rsid w:val="00C61C3C"/>
    <w:rsid w:val="00C61EDD"/>
    <w:rsid w:val="00C61F4B"/>
    <w:rsid w:val="00C62092"/>
    <w:rsid w:val="00C620A9"/>
    <w:rsid w:val="00C62362"/>
    <w:rsid w:val="00C62535"/>
    <w:rsid w:val="00C627ED"/>
    <w:rsid w:val="00C62B90"/>
    <w:rsid w:val="00C62BF3"/>
    <w:rsid w:val="00C630B9"/>
    <w:rsid w:val="00C632A1"/>
    <w:rsid w:val="00C6333A"/>
    <w:rsid w:val="00C633A1"/>
    <w:rsid w:val="00C64544"/>
    <w:rsid w:val="00C6478B"/>
    <w:rsid w:val="00C64E5A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E35"/>
    <w:rsid w:val="00C67FA8"/>
    <w:rsid w:val="00C706CA"/>
    <w:rsid w:val="00C70A52"/>
    <w:rsid w:val="00C70B0F"/>
    <w:rsid w:val="00C71A47"/>
    <w:rsid w:val="00C71FD2"/>
    <w:rsid w:val="00C723A1"/>
    <w:rsid w:val="00C724A6"/>
    <w:rsid w:val="00C738BD"/>
    <w:rsid w:val="00C73998"/>
    <w:rsid w:val="00C73CF2"/>
    <w:rsid w:val="00C73EA1"/>
    <w:rsid w:val="00C74289"/>
    <w:rsid w:val="00C7428C"/>
    <w:rsid w:val="00C743F0"/>
    <w:rsid w:val="00C74AF9"/>
    <w:rsid w:val="00C757D6"/>
    <w:rsid w:val="00C758C0"/>
    <w:rsid w:val="00C75A16"/>
    <w:rsid w:val="00C76167"/>
    <w:rsid w:val="00C76365"/>
    <w:rsid w:val="00C764B0"/>
    <w:rsid w:val="00C768CB"/>
    <w:rsid w:val="00C76A21"/>
    <w:rsid w:val="00C77072"/>
    <w:rsid w:val="00C776C8"/>
    <w:rsid w:val="00C77E60"/>
    <w:rsid w:val="00C81175"/>
    <w:rsid w:val="00C82415"/>
    <w:rsid w:val="00C82455"/>
    <w:rsid w:val="00C837B2"/>
    <w:rsid w:val="00C83963"/>
    <w:rsid w:val="00C84EDC"/>
    <w:rsid w:val="00C8508F"/>
    <w:rsid w:val="00C851EC"/>
    <w:rsid w:val="00C85465"/>
    <w:rsid w:val="00C8570E"/>
    <w:rsid w:val="00C85877"/>
    <w:rsid w:val="00C85986"/>
    <w:rsid w:val="00C85BD6"/>
    <w:rsid w:val="00C85EA7"/>
    <w:rsid w:val="00C8682C"/>
    <w:rsid w:val="00C868B5"/>
    <w:rsid w:val="00C868FD"/>
    <w:rsid w:val="00C86A70"/>
    <w:rsid w:val="00C86EE0"/>
    <w:rsid w:val="00C87521"/>
    <w:rsid w:val="00C877B2"/>
    <w:rsid w:val="00C87AD9"/>
    <w:rsid w:val="00C87BD6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B7F"/>
    <w:rsid w:val="00C97CE8"/>
    <w:rsid w:val="00CA09B5"/>
    <w:rsid w:val="00CA0C2D"/>
    <w:rsid w:val="00CA1010"/>
    <w:rsid w:val="00CA17D1"/>
    <w:rsid w:val="00CA1BD8"/>
    <w:rsid w:val="00CA20B4"/>
    <w:rsid w:val="00CA4286"/>
    <w:rsid w:val="00CA4C3D"/>
    <w:rsid w:val="00CA4D06"/>
    <w:rsid w:val="00CA4FC1"/>
    <w:rsid w:val="00CA50BA"/>
    <w:rsid w:val="00CA5BB1"/>
    <w:rsid w:val="00CA5D98"/>
    <w:rsid w:val="00CA6302"/>
    <w:rsid w:val="00CA6806"/>
    <w:rsid w:val="00CA6D35"/>
    <w:rsid w:val="00CA6E2E"/>
    <w:rsid w:val="00CA6F50"/>
    <w:rsid w:val="00CA6FD2"/>
    <w:rsid w:val="00CA72CC"/>
    <w:rsid w:val="00CA78B7"/>
    <w:rsid w:val="00CB016D"/>
    <w:rsid w:val="00CB0411"/>
    <w:rsid w:val="00CB0ECA"/>
    <w:rsid w:val="00CB0F69"/>
    <w:rsid w:val="00CB1376"/>
    <w:rsid w:val="00CB13B6"/>
    <w:rsid w:val="00CB15DD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C0A85"/>
    <w:rsid w:val="00CC0AEE"/>
    <w:rsid w:val="00CC143A"/>
    <w:rsid w:val="00CC1FA4"/>
    <w:rsid w:val="00CC27D2"/>
    <w:rsid w:val="00CC299E"/>
    <w:rsid w:val="00CC31F6"/>
    <w:rsid w:val="00CC3783"/>
    <w:rsid w:val="00CC3AD5"/>
    <w:rsid w:val="00CC3DD9"/>
    <w:rsid w:val="00CC3EFA"/>
    <w:rsid w:val="00CC3F01"/>
    <w:rsid w:val="00CC40B5"/>
    <w:rsid w:val="00CC4606"/>
    <w:rsid w:val="00CC461B"/>
    <w:rsid w:val="00CC473D"/>
    <w:rsid w:val="00CC5143"/>
    <w:rsid w:val="00CC5888"/>
    <w:rsid w:val="00CC5FC9"/>
    <w:rsid w:val="00CC64A0"/>
    <w:rsid w:val="00CC6AFA"/>
    <w:rsid w:val="00CC6C8A"/>
    <w:rsid w:val="00CC6F6F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B60"/>
    <w:rsid w:val="00CD22B7"/>
    <w:rsid w:val="00CD247B"/>
    <w:rsid w:val="00CD2569"/>
    <w:rsid w:val="00CD275F"/>
    <w:rsid w:val="00CD28EA"/>
    <w:rsid w:val="00CD2C98"/>
    <w:rsid w:val="00CD321D"/>
    <w:rsid w:val="00CD38D9"/>
    <w:rsid w:val="00CD3D5E"/>
    <w:rsid w:val="00CD4094"/>
    <w:rsid w:val="00CD4A52"/>
    <w:rsid w:val="00CD4C41"/>
    <w:rsid w:val="00CD4DE8"/>
    <w:rsid w:val="00CD5736"/>
    <w:rsid w:val="00CD5FC3"/>
    <w:rsid w:val="00CD5FE0"/>
    <w:rsid w:val="00CD6EB0"/>
    <w:rsid w:val="00CD717D"/>
    <w:rsid w:val="00CD756D"/>
    <w:rsid w:val="00CD788B"/>
    <w:rsid w:val="00CD7CD7"/>
    <w:rsid w:val="00CD7D52"/>
    <w:rsid w:val="00CD7F89"/>
    <w:rsid w:val="00CE0291"/>
    <w:rsid w:val="00CE066A"/>
    <w:rsid w:val="00CE14A3"/>
    <w:rsid w:val="00CE1534"/>
    <w:rsid w:val="00CE1895"/>
    <w:rsid w:val="00CE2132"/>
    <w:rsid w:val="00CE2757"/>
    <w:rsid w:val="00CE2D91"/>
    <w:rsid w:val="00CE2F13"/>
    <w:rsid w:val="00CE30A5"/>
    <w:rsid w:val="00CE32C0"/>
    <w:rsid w:val="00CE339B"/>
    <w:rsid w:val="00CE3800"/>
    <w:rsid w:val="00CE3A3A"/>
    <w:rsid w:val="00CE4391"/>
    <w:rsid w:val="00CE50B8"/>
    <w:rsid w:val="00CE5D55"/>
    <w:rsid w:val="00CE67CA"/>
    <w:rsid w:val="00CE6CDF"/>
    <w:rsid w:val="00CE6D3E"/>
    <w:rsid w:val="00CE7E11"/>
    <w:rsid w:val="00CF02C5"/>
    <w:rsid w:val="00CF0337"/>
    <w:rsid w:val="00CF034B"/>
    <w:rsid w:val="00CF0C7A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84A"/>
    <w:rsid w:val="00CF5ECA"/>
    <w:rsid w:val="00CF602B"/>
    <w:rsid w:val="00CF63B0"/>
    <w:rsid w:val="00CF6865"/>
    <w:rsid w:val="00CF68B7"/>
    <w:rsid w:val="00CF7391"/>
    <w:rsid w:val="00CF75C4"/>
    <w:rsid w:val="00CF7755"/>
    <w:rsid w:val="00CF7F9A"/>
    <w:rsid w:val="00D001DD"/>
    <w:rsid w:val="00D001FE"/>
    <w:rsid w:val="00D0025D"/>
    <w:rsid w:val="00D00306"/>
    <w:rsid w:val="00D00347"/>
    <w:rsid w:val="00D0096D"/>
    <w:rsid w:val="00D00E18"/>
    <w:rsid w:val="00D01063"/>
    <w:rsid w:val="00D0113C"/>
    <w:rsid w:val="00D01670"/>
    <w:rsid w:val="00D0189A"/>
    <w:rsid w:val="00D01B5F"/>
    <w:rsid w:val="00D01D87"/>
    <w:rsid w:val="00D01DD2"/>
    <w:rsid w:val="00D021C4"/>
    <w:rsid w:val="00D0227F"/>
    <w:rsid w:val="00D03117"/>
    <w:rsid w:val="00D0362C"/>
    <w:rsid w:val="00D038F9"/>
    <w:rsid w:val="00D03F10"/>
    <w:rsid w:val="00D0465B"/>
    <w:rsid w:val="00D04824"/>
    <w:rsid w:val="00D0487A"/>
    <w:rsid w:val="00D0496A"/>
    <w:rsid w:val="00D04F28"/>
    <w:rsid w:val="00D05301"/>
    <w:rsid w:val="00D05857"/>
    <w:rsid w:val="00D058F2"/>
    <w:rsid w:val="00D0600B"/>
    <w:rsid w:val="00D06031"/>
    <w:rsid w:val="00D06DFA"/>
    <w:rsid w:val="00D06F76"/>
    <w:rsid w:val="00D1001C"/>
    <w:rsid w:val="00D101B1"/>
    <w:rsid w:val="00D10614"/>
    <w:rsid w:val="00D10CC0"/>
    <w:rsid w:val="00D10D0F"/>
    <w:rsid w:val="00D10E0A"/>
    <w:rsid w:val="00D10F52"/>
    <w:rsid w:val="00D10FB2"/>
    <w:rsid w:val="00D114C9"/>
    <w:rsid w:val="00D11EA9"/>
    <w:rsid w:val="00D11F5E"/>
    <w:rsid w:val="00D12294"/>
    <w:rsid w:val="00D13136"/>
    <w:rsid w:val="00D1397C"/>
    <w:rsid w:val="00D139A5"/>
    <w:rsid w:val="00D13C12"/>
    <w:rsid w:val="00D1465D"/>
    <w:rsid w:val="00D146FF"/>
    <w:rsid w:val="00D1493D"/>
    <w:rsid w:val="00D15631"/>
    <w:rsid w:val="00D15E8C"/>
    <w:rsid w:val="00D162C9"/>
    <w:rsid w:val="00D17136"/>
    <w:rsid w:val="00D1720F"/>
    <w:rsid w:val="00D174F1"/>
    <w:rsid w:val="00D175A3"/>
    <w:rsid w:val="00D17985"/>
    <w:rsid w:val="00D17B6B"/>
    <w:rsid w:val="00D17CD6"/>
    <w:rsid w:val="00D2003F"/>
    <w:rsid w:val="00D20457"/>
    <w:rsid w:val="00D207CD"/>
    <w:rsid w:val="00D20BB3"/>
    <w:rsid w:val="00D20DFE"/>
    <w:rsid w:val="00D2178D"/>
    <w:rsid w:val="00D21BF8"/>
    <w:rsid w:val="00D21C64"/>
    <w:rsid w:val="00D21CE6"/>
    <w:rsid w:val="00D2285E"/>
    <w:rsid w:val="00D229FA"/>
    <w:rsid w:val="00D22CA7"/>
    <w:rsid w:val="00D22F2C"/>
    <w:rsid w:val="00D22FCB"/>
    <w:rsid w:val="00D237A4"/>
    <w:rsid w:val="00D23AEA"/>
    <w:rsid w:val="00D23CED"/>
    <w:rsid w:val="00D23DFC"/>
    <w:rsid w:val="00D240D7"/>
    <w:rsid w:val="00D24C2E"/>
    <w:rsid w:val="00D26114"/>
    <w:rsid w:val="00D26B71"/>
    <w:rsid w:val="00D27224"/>
    <w:rsid w:val="00D27477"/>
    <w:rsid w:val="00D27538"/>
    <w:rsid w:val="00D27F2D"/>
    <w:rsid w:val="00D30903"/>
    <w:rsid w:val="00D30A5E"/>
    <w:rsid w:val="00D3118E"/>
    <w:rsid w:val="00D312FB"/>
    <w:rsid w:val="00D31794"/>
    <w:rsid w:val="00D31897"/>
    <w:rsid w:val="00D319E5"/>
    <w:rsid w:val="00D31E76"/>
    <w:rsid w:val="00D323DE"/>
    <w:rsid w:val="00D329D8"/>
    <w:rsid w:val="00D32C10"/>
    <w:rsid w:val="00D33478"/>
    <w:rsid w:val="00D3357E"/>
    <w:rsid w:val="00D33CD4"/>
    <w:rsid w:val="00D33DE0"/>
    <w:rsid w:val="00D34807"/>
    <w:rsid w:val="00D3484F"/>
    <w:rsid w:val="00D3563D"/>
    <w:rsid w:val="00D356B0"/>
    <w:rsid w:val="00D35953"/>
    <w:rsid w:val="00D36567"/>
    <w:rsid w:val="00D368D9"/>
    <w:rsid w:val="00D36903"/>
    <w:rsid w:val="00D36EAA"/>
    <w:rsid w:val="00D36ECA"/>
    <w:rsid w:val="00D37086"/>
    <w:rsid w:val="00D370A9"/>
    <w:rsid w:val="00D371F5"/>
    <w:rsid w:val="00D40594"/>
    <w:rsid w:val="00D407BA"/>
    <w:rsid w:val="00D40884"/>
    <w:rsid w:val="00D40C84"/>
    <w:rsid w:val="00D415AC"/>
    <w:rsid w:val="00D4160B"/>
    <w:rsid w:val="00D41A91"/>
    <w:rsid w:val="00D41AAC"/>
    <w:rsid w:val="00D41D7B"/>
    <w:rsid w:val="00D41EE6"/>
    <w:rsid w:val="00D41F03"/>
    <w:rsid w:val="00D4204C"/>
    <w:rsid w:val="00D423D4"/>
    <w:rsid w:val="00D426A4"/>
    <w:rsid w:val="00D42A78"/>
    <w:rsid w:val="00D42B83"/>
    <w:rsid w:val="00D43363"/>
    <w:rsid w:val="00D43BA5"/>
    <w:rsid w:val="00D44160"/>
    <w:rsid w:val="00D44A65"/>
    <w:rsid w:val="00D44EBD"/>
    <w:rsid w:val="00D4549F"/>
    <w:rsid w:val="00D455B4"/>
    <w:rsid w:val="00D45B60"/>
    <w:rsid w:val="00D45EA9"/>
    <w:rsid w:val="00D45ECC"/>
    <w:rsid w:val="00D4633C"/>
    <w:rsid w:val="00D467DE"/>
    <w:rsid w:val="00D4715C"/>
    <w:rsid w:val="00D47186"/>
    <w:rsid w:val="00D4755D"/>
    <w:rsid w:val="00D47BB2"/>
    <w:rsid w:val="00D50069"/>
    <w:rsid w:val="00D50470"/>
    <w:rsid w:val="00D50608"/>
    <w:rsid w:val="00D506E5"/>
    <w:rsid w:val="00D50724"/>
    <w:rsid w:val="00D50BE5"/>
    <w:rsid w:val="00D50DA3"/>
    <w:rsid w:val="00D50E6D"/>
    <w:rsid w:val="00D5161A"/>
    <w:rsid w:val="00D51960"/>
    <w:rsid w:val="00D51E08"/>
    <w:rsid w:val="00D5281A"/>
    <w:rsid w:val="00D52B5A"/>
    <w:rsid w:val="00D52F85"/>
    <w:rsid w:val="00D53D51"/>
    <w:rsid w:val="00D542CE"/>
    <w:rsid w:val="00D549B1"/>
    <w:rsid w:val="00D55907"/>
    <w:rsid w:val="00D55A39"/>
    <w:rsid w:val="00D55BC5"/>
    <w:rsid w:val="00D56BC8"/>
    <w:rsid w:val="00D56C84"/>
    <w:rsid w:val="00D57390"/>
    <w:rsid w:val="00D5751C"/>
    <w:rsid w:val="00D57742"/>
    <w:rsid w:val="00D60304"/>
    <w:rsid w:val="00D60468"/>
    <w:rsid w:val="00D60CF3"/>
    <w:rsid w:val="00D60F5D"/>
    <w:rsid w:val="00D60F8C"/>
    <w:rsid w:val="00D616BF"/>
    <w:rsid w:val="00D61E44"/>
    <w:rsid w:val="00D62316"/>
    <w:rsid w:val="00D62496"/>
    <w:rsid w:val="00D62A0B"/>
    <w:rsid w:val="00D62ECE"/>
    <w:rsid w:val="00D63468"/>
    <w:rsid w:val="00D635E3"/>
    <w:rsid w:val="00D636ED"/>
    <w:rsid w:val="00D64248"/>
    <w:rsid w:val="00D64363"/>
    <w:rsid w:val="00D648B1"/>
    <w:rsid w:val="00D64A28"/>
    <w:rsid w:val="00D64A47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C10"/>
    <w:rsid w:val="00D7130E"/>
    <w:rsid w:val="00D714BD"/>
    <w:rsid w:val="00D72CCB"/>
    <w:rsid w:val="00D72F83"/>
    <w:rsid w:val="00D7357E"/>
    <w:rsid w:val="00D73671"/>
    <w:rsid w:val="00D73B40"/>
    <w:rsid w:val="00D73E42"/>
    <w:rsid w:val="00D749BF"/>
    <w:rsid w:val="00D75113"/>
    <w:rsid w:val="00D755D9"/>
    <w:rsid w:val="00D75772"/>
    <w:rsid w:val="00D761A6"/>
    <w:rsid w:val="00D7642A"/>
    <w:rsid w:val="00D76B20"/>
    <w:rsid w:val="00D76E93"/>
    <w:rsid w:val="00D76FD9"/>
    <w:rsid w:val="00D7728A"/>
    <w:rsid w:val="00D77372"/>
    <w:rsid w:val="00D7787D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235A"/>
    <w:rsid w:val="00D92D3C"/>
    <w:rsid w:val="00D9331A"/>
    <w:rsid w:val="00D937FF"/>
    <w:rsid w:val="00D93BCD"/>
    <w:rsid w:val="00D93ED0"/>
    <w:rsid w:val="00D93F8A"/>
    <w:rsid w:val="00D94174"/>
    <w:rsid w:val="00D94774"/>
    <w:rsid w:val="00D94839"/>
    <w:rsid w:val="00D95C77"/>
    <w:rsid w:val="00D96CD4"/>
    <w:rsid w:val="00D970B8"/>
    <w:rsid w:val="00D974B7"/>
    <w:rsid w:val="00D976E3"/>
    <w:rsid w:val="00D979A3"/>
    <w:rsid w:val="00D97EC0"/>
    <w:rsid w:val="00DA0131"/>
    <w:rsid w:val="00DA0250"/>
    <w:rsid w:val="00DA0D83"/>
    <w:rsid w:val="00DA0EFE"/>
    <w:rsid w:val="00DA1115"/>
    <w:rsid w:val="00DA17F4"/>
    <w:rsid w:val="00DA2597"/>
    <w:rsid w:val="00DA29CB"/>
    <w:rsid w:val="00DA3990"/>
    <w:rsid w:val="00DA3A48"/>
    <w:rsid w:val="00DA4172"/>
    <w:rsid w:val="00DA44F4"/>
    <w:rsid w:val="00DA45F7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6F2"/>
    <w:rsid w:val="00DA6A59"/>
    <w:rsid w:val="00DA6D08"/>
    <w:rsid w:val="00DA7143"/>
    <w:rsid w:val="00DA71C1"/>
    <w:rsid w:val="00DA71E2"/>
    <w:rsid w:val="00DA745D"/>
    <w:rsid w:val="00DA7610"/>
    <w:rsid w:val="00DA7654"/>
    <w:rsid w:val="00DB0444"/>
    <w:rsid w:val="00DB06FE"/>
    <w:rsid w:val="00DB074D"/>
    <w:rsid w:val="00DB0A07"/>
    <w:rsid w:val="00DB0E05"/>
    <w:rsid w:val="00DB1488"/>
    <w:rsid w:val="00DB1C7E"/>
    <w:rsid w:val="00DB1CAA"/>
    <w:rsid w:val="00DB22BD"/>
    <w:rsid w:val="00DB2B0C"/>
    <w:rsid w:val="00DB2D47"/>
    <w:rsid w:val="00DB2EA4"/>
    <w:rsid w:val="00DB355D"/>
    <w:rsid w:val="00DB395D"/>
    <w:rsid w:val="00DB3DE9"/>
    <w:rsid w:val="00DB4040"/>
    <w:rsid w:val="00DB43C5"/>
    <w:rsid w:val="00DB4C62"/>
    <w:rsid w:val="00DB518E"/>
    <w:rsid w:val="00DB5312"/>
    <w:rsid w:val="00DB56FD"/>
    <w:rsid w:val="00DB5717"/>
    <w:rsid w:val="00DB5980"/>
    <w:rsid w:val="00DB5F55"/>
    <w:rsid w:val="00DB609F"/>
    <w:rsid w:val="00DB6490"/>
    <w:rsid w:val="00DB6874"/>
    <w:rsid w:val="00DB68DE"/>
    <w:rsid w:val="00DB6CA6"/>
    <w:rsid w:val="00DB76CE"/>
    <w:rsid w:val="00DB7738"/>
    <w:rsid w:val="00DB7AA6"/>
    <w:rsid w:val="00DB7F4E"/>
    <w:rsid w:val="00DB7FB0"/>
    <w:rsid w:val="00DC06E5"/>
    <w:rsid w:val="00DC0D1D"/>
    <w:rsid w:val="00DC188B"/>
    <w:rsid w:val="00DC2236"/>
    <w:rsid w:val="00DC2302"/>
    <w:rsid w:val="00DC2BF2"/>
    <w:rsid w:val="00DC2D45"/>
    <w:rsid w:val="00DC3319"/>
    <w:rsid w:val="00DC446A"/>
    <w:rsid w:val="00DC4568"/>
    <w:rsid w:val="00DC45EA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0DC"/>
    <w:rsid w:val="00DD02C3"/>
    <w:rsid w:val="00DD03CA"/>
    <w:rsid w:val="00DD0AB8"/>
    <w:rsid w:val="00DD0EF9"/>
    <w:rsid w:val="00DD1D1A"/>
    <w:rsid w:val="00DD2684"/>
    <w:rsid w:val="00DD27EE"/>
    <w:rsid w:val="00DD2926"/>
    <w:rsid w:val="00DD2D07"/>
    <w:rsid w:val="00DD3260"/>
    <w:rsid w:val="00DD3C19"/>
    <w:rsid w:val="00DD3D6E"/>
    <w:rsid w:val="00DD42EE"/>
    <w:rsid w:val="00DD4CC7"/>
    <w:rsid w:val="00DD60EC"/>
    <w:rsid w:val="00DD616A"/>
    <w:rsid w:val="00DD6417"/>
    <w:rsid w:val="00DD67EC"/>
    <w:rsid w:val="00DD6C46"/>
    <w:rsid w:val="00DD6EF9"/>
    <w:rsid w:val="00DE0724"/>
    <w:rsid w:val="00DE0B21"/>
    <w:rsid w:val="00DE0EB5"/>
    <w:rsid w:val="00DE0FC6"/>
    <w:rsid w:val="00DE117E"/>
    <w:rsid w:val="00DE1276"/>
    <w:rsid w:val="00DE1495"/>
    <w:rsid w:val="00DE19D9"/>
    <w:rsid w:val="00DE19DB"/>
    <w:rsid w:val="00DE1C11"/>
    <w:rsid w:val="00DE1D0A"/>
    <w:rsid w:val="00DE1D45"/>
    <w:rsid w:val="00DE24AC"/>
    <w:rsid w:val="00DE30FB"/>
    <w:rsid w:val="00DE38E2"/>
    <w:rsid w:val="00DE3B4A"/>
    <w:rsid w:val="00DE3F29"/>
    <w:rsid w:val="00DE41D2"/>
    <w:rsid w:val="00DE4246"/>
    <w:rsid w:val="00DE58F6"/>
    <w:rsid w:val="00DE5AFE"/>
    <w:rsid w:val="00DE69DB"/>
    <w:rsid w:val="00DE6ACC"/>
    <w:rsid w:val="00DE704A"/>
    <w:rsid w:val="00DE7873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D57"/>
    <w:rsid w:val="00DF617D"/>
    <w:rsid w:val="00DF6E46"/>
    <w:rsid w:val="00DF708D"/>
    <w:rsid w:val="00DF7557"/>
    <w:rsid w:val="00DF7A11"/>
    <w:rsid w:val="00DF7F20"/>
    <w:rsid w:val="00DF7F71"/>
    <w:rsid w:val="00E00F34"/>
    <w:rsid w:val="00E01551"/>
    <w:rsid w:val="00E01E00"/>
    <w:rsid w:val="00E02332"/>
    <w:rsid w:val="00E03E45"/>
    <w:rsid w:val="00E041B5"/>
    <w:rsid w:val="00E041C0"/>
    <w:rsid w:val="00E046E6"/>
    <w:rsid w:val="00E04769"/>
    <w:rsid w:val="00E049F4"/>
    <w:rsid w:val="00E05375"/>
    <w:rsid w:val="00E06220"/>
    <w:rsid w:val="00E06AD7"/>
    <w:rsid w:val="00E07AE7"/>
    <w:rsid w:val="00E07BD6"/>
    <w:rsid w:val="00E07FAF"/>
    <w:rsid w:val="00E10013"/>
    <w:rsid w:val="00E10173"/>
    <w:rsid w:val="00E10561"/>
    <w:rsid w:val="00E106CF"/>
    <w:rsid w:val="00E1193D"/>
    <w:rsid w:val="00E11BE2"/>
    <w:rsid w:val="00E122A7"/>
    <w:rsid w:val="00E123D8"/>
    <w:rsid w:val="00E12570"/>
    <w:rsid w:val="00E1260B"/>
    <w:rsid w:val="00E1299C"/>
    <w:rsid w:val="00E12BD2"/>
    <w:rsid w:val="00E12C40"/>
    <w:rsid w:val="00E12F30"/>
    <w:rsid w:val="00E13289"/>
    <w:rsid w:val="00E13431"/>
    <w:rsid w:val="00E140AB"/>
    <w:rsid w:val="00E144E7"/>
    <w:rsid w:val="00E144F8"/>
    <w:rsid w:val="00E1475D"/>
    <w:rsid w:val="00E14BAF"/>
    <w:rsid w:val="00E14CDA"/>
    <w:rsid w:val="00E152C9"/>
    <w:rsid w:val="00E15362"/>
    <w:rsid w:val="00E1550D"/>
    <w:rsid w:val="00E15CB6"/>
    <w:rsid w:val="00E15E90"/>
    <w:rsid w:val="00E16BDB"/>
    <w:rsid w:val="00E17110"/>
    <w:rsid w:val="00E1725C"/>
    <w:rsid w:val="00E172CA"/>
    <w:rsid w:val="00E1773B"/>
    <w:rsid w:val="00E20F3A"/>
    <w:rsid w:val="00E20F55"/>
    <w:rsid w:val="00E2118B"/>
    <w:rsid w:val="00E21DE7"/>
    <w:rsid w:val="00E225C9"/>
    <w:rsid w:val="00E22834"/>
    <w:rsid w:val="00E23031"/>
    <w:rsid w:val="00E23142"/>
    <w:rsid w:val="00E23525"/>
    <w:rsid w:val="00E23863"/>
    <w:rsid w:val="00E239AB"/>
    <w:rsid w:val="00E23A92"/>
    <w:rsid w:val="00E247F3"/>
    <w:rsid w:val="00E24B2B"/>
    <w:rsid w:val="00E24C78"/>
    <w:rsid w:val="00E254C4"/>
    <w:rsid w:val="00E25934"/>
    <w:rsid w:val="00E25FE7"/>
    <w:rsid w:val="00E26314"/>
    <w:rsid w:val="00E272EB"/>
    <w:rsid w:val="00E2777D"/>
    <w:rsid w:val="00E27F87"/>
    <w:rsid w:val="00E30246"/>
    <w:rsid w:val="00E302C3"/>
    <w:rsid w:val="00E30326"/>
    <w:rsid w:val="00E305C7"/>
    <w:rsid w:val="00E317D2"/>
    <w:rsid w:val="00E31849"/>
    <w:rsid w:val="00E31EB7"/>
    <w:rsid w:val="00E3279B"/>
    <w:rsid w:val="00E3351B"/>
    <w:rsid w:val="00E335A9"/>
    <w:rsid w:val="00E3367F"/>
    <w:rsid w:val="00E336D8"/>
    <w:rsid w:val="00E339B2"/>
    <w:rsid w:val="00E34FE2"/>
    <w:rsid w:val="00E3547D"/>
    <w:rsid w:val="00E3594B"/>
    <w:rsid w:val="00E35B3C"/>
    <w:rsid w:val="00E35FF0"/>
    <w:rsid w:val="00E361B8"/>
    <w:rsid w:val="00E36296"/>
    <w:rsid w:val="00E368BD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F78"/>
    <w:rsid w:val="00E44BBC"/>
    <w:rsid w:val="00E44CAC"/>
    <w:rsid w:val="00E44DC6"/>
    <w:rsid w:val="00E4506A"/>
    <w:rsid w:val="00E45478"/>
    <w:rsid w:val="00E479AE"/>
    <w:rsid w:val="00E50342"/>
    <w:rsid w:val="00E508E9"/>
    <w:rsid w:val="00E509B7"/>
    <w:rsid w:val="00E51295"/>
    <w:rsid w:val="00E51FE0"/>
    <w:rsid w:val="00E525AC"/>
    <w:rsid w:val="00E5321E"/>
    <w:rsid w:val="00E533C0"/>
    <w:rsid w:val="00E53416"/>
    <w:rsid w:val="00E5391B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71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B0D"/>
    <w:rsid w:val="00E64CB2"/>
    <w:rsid w:val="00E64CBA"/>
    <w:rsid w:val="00E64ED6"/>
    <w:rsid w:val="00E64F6B"/>
    <w:rsid w:val="00E650C2"/>
    <w:rsid w:val="00E6546F"/>
    <w:rsid w:val="00E6547A"/>
    <w:rsid w:val="00E659F4"/>
    <w:rsid w:val="00E665A0"/>
    <w:rsid w:val="00E6672C"/>
    <w:rsid w:val="00E66C16"/>
    <w:rsid w:val="00E67406"/>
    <w:rsid w:val="00E676EC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8D5"/>
    <w:rsid w:val="00E73CB4"/>
    <w:rsid w:val="00E73F17"/>
    <w:rsid w:val="00E74AB5"/>
    <w:rsid w:val="00E74F71"/>
    <w:rsid w:val="00E75411"/>
    <w:rsid w:val="00E76C91"/>
    <w:rsid w:val="00E77293"/>
    <w:rsid w:val="00E80118"/>
    <w:rsid w:val="00E80843"/>
    <w:rsid w:val="00E80944"/>
    <w:rsid w:val="00E81916"/>
    <w:rsid w:val="00E81AC4"/>
    <w:rsid w:val="00E81D8E"/>
    <w:rsid w:val="00E81FAA"/>
    <w:rsid w:val="00E82206"/>
    <w:rsid w:val="00E82275"/>
    <w:rsid w:val="00E824B5"/>
    <w:rsid w:val="00E824E9"/>
    <w:rsid w:val="00E8264E"/>
    <w:rsid w:val="00E8267E"/>
    <w:rsid w:val="00E82752"/>
    <w:rsid w:val="00E8279A"/>
    <w:rsid w:val="00E82ADC"/>
    <w:rsid w:val="00E8376F"/>
    <w:rsid w:val="00E83A18"/>
    <w:rsid w:val="00E840EB"/>
    <w:rsid w:val="00E84168"/>
    <w:rsid w:val="00E847FB"/>
    <w:rsid w:val="00E84A8B"/>
    <w:rsid w:val="00E8522C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63D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69A8"/>
    <w:rsid w:val="00E97528"/>
    <w:rsid w:val="00E976E9"/>
    <w:rsid w:val="00E97A4C"/>
    <w:rsid w:val="00EA041D"/>
    <w:rsid w:val="00EA0506"/>
    <w:rsid w:val="00EA0936"/>
    <w:rsid w:val="00EA0E13"/>
    <w:rsid w:val="00EA16CC"/>
    <w:rsid w:val="00EA17AF"/>
    <w:rsid w:val="00EA205A"/>
    <w:rsid w:val="00EA2334"/>
    <w:rsid w:val="00EA23E3"/>
    <w:rsid w:val="00EA25F5"/>
    <w:rsid w:val="00EA2E2A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C8C"/>
    <w:rsid w:val="00EB1D0A"/>
    <w:rsid w:val="00EB1DD2"/>
    <w:rsid w:val="00EB1EB7"/>
    <w:rsid w:val="00EB2977"/>
    <w:rsid w:val="00EB2B00"/>
    <w:rsid w:val="00EB3354"/>
    <w:rsid w:val="00EB344F"/>
    <w:rsid w:val="00EB4242"/>
    <w:rsid w:val="00EB47EF"/>
    <w:rsid w:val="00EB4B89"/>
    <w:rsid w:val="00EB50E9"/>
    <w:rsid w:val="00EB56B5"/>
    <w:rsid w:val="00EB577D"/>
    <w:rsid w:val="00EB59E5"/>
    <w:rsid w:val="00EB5AF5"/>
    <w:rsid w:val="00EB5BDA"/>
    <w:rsid w:val="00EB5CF2"/>
    <w:rsid w:val="00EB6103"/>
    <w:rsid w:val="00EB65AE"/>
    <w:rsid w:val="00EB6994"/>
    <w:rsid w:val="00EB6C76"/>
    <w:rsid w:val="00EB7221"/>
    <w:rsid w:val="00EB72A5"/>
    <w:rsid w:val="00EB730A"/>
    <w:rsid w:val="00EB7317"/>
    <w:rsid w:val="00EB7361"/>
    <w:rsid w:val="00EB7F57"/>
    <w:rsid w:val="00EB7F7A"/>
    <w:rsid w:val="00EB7FA7"/>
    <w:rsid w:val="00EB7FDD"/>
    <w:rsid w:val="00EC030E"/>
    <w:rsid w:val="00EC0DA5"/>
    <w:rsid w:val="00EC15FB"/>
    <w:rsid w:val="00EC1D13"/>
    <w:rsid w:val="00EC1E3C"/>
    <w:rsid w:val="00EC228D"/>
    <w:rsid w:val="00EC2347"/>
    <w:rsid w:val="00EC2430"/>
    <w:rsid w:val="00EC2A5A"/>
    <w:rsid w:val="00EC2BA0"/>
    <w:rsid w:val="00EC36F1"/>
    <w:rsid w:val="00EC3812"/>
    <w:rsid w:val="00EC4558"/>
    <w:rsid w:val="00EC4763"/>
    <w:rsid w:val="00EC4795"/>
    <w:rsid w:val="00EC48B5"/>
    <w:rsid w:val="00EC4FA3"/>
    <w:rsid w:val="00EC516D"/>
    <w:rsid w:val="00EC615A"/>
    <w:rsid w:val="00EC6322"/>
    <w:rsid w:val="00EC63FB"/>
    <w:rsid w:val="00EC646A"/>
    <w:rsid w:val="00EC660C"/>
    <w:rsid w:val="00EC6B95"/>
    <w:rsid w:val="00EC6C5A"/>
    <w:rsid w:val="00EC6F0C"/>
    <w:rsid w:val="00EC79A5"/>
    <w:rsid w:val="00EC7AAD"/>
    <w:rsid w:val="00EC7E6A"/>
    <w:rsid w:val="00EC7EB3"/>
    <w:rsid w:val="00EC7FA2"/>
    <w:rsid w:val="00ED00AB"/>
    <w:rsid w:val="00ED0181"/>
    <w:rsid w:val="00ED082A"/>
    <w:rsid w:val="00ED1656"/>
    <w:rsid w:val="00ED1929"/>
    <w:rsid w:val="00ED19D2"/>
    <w:rsid w:val="00ED19DB"/>
    <w:rsid w:val="00ED1AF3"/>
    <w:rsid w:val="00ED1B41"/>
    <w:rsid w:val="00ED1CD7"/>
    <w:rsid w:val="00ED2399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79F"/>
    <w:rsid w:val="00ED7A37"/>
    <w:rsid w:val="00EE051A"/>
    <w:rsid w:val="00EE11C3"/>
    <w:rsid w:val="00EE154C"/>
    <w:rsid w:val="00EE1608"/>
    <w:rsid w:val="00EE1D2F"/>
    <w:rsid w:val="00EE28C0"/>
    <w:rsid w:val="00EE3375"/>
    <w:rsid w:val="00EE381A"/>
    <w:rsid w:val="00EE3AD3"/>
    <w:rsid w:val="00EE3F4F"/>
    <w:rsid w:val="00EE4066"/>
    <w:rsid w:val="00EE4624"/>
    <w:rsid w:val="00EE4FD2"/>
    <w:rsid w:val="00EE5193"/>
    <w:rsid w:val="00EE56C8"/>
    <w:rsid w:val="00EE5B5F"/>
    <w:rsid w:val="00EE5C47"/>
    <w:rsid w:val="00EE6707"/>
    <w:rsid w:val="00EE6C28"/>
    <w:rsid w:val="00EE75C3"/>
    <w:rsid w:val="00EE7BED"/>
    <w:rsid w:val="00EF0203"/>
    <w:rsid w:val="00EF0F80"/>
    <w:rsid w:val="00EF1748"/>
    <w:rsid w:val="00EF27C3"/>
    <w:rsid w:val="00EF3266"/>
    <w:rsid w:val="00EF3BD3"/>
    <w:rsid w:val="00EF3E2E"/>
    <w:rsid w:val="00EF3E44"/>
    <w:rsid w:val="00EF4837"/>
    <w:rsid w:val="00EF4DBB"/>
    <w:rsid w:val="00EF4E7D"/>
    <w:rsid w:val="00EF4FA8"/>
    <w:rsid w:val="00EF5A47"/>
    <w:rsid w:val="00EF6492"/>
    <w:rsid w:val="00EF65F9"/>
    <w:rsid w:val="00EF6ABA"/>
    <w:rsid w:val="00EF6C91"/>
    <w:rsid w:val="00EF7890"/>
    <w:rsid w:val="00EF7BFA"/>
    <w:rsid w:val="00F00472"/>
    <w:rsid w:val="00F004F1"/>
    <w:rsid w:val="00F01333"/>
    <w:rsid w:val="00F013E9"/>
    <w:rsid w:val="00F01BC8"/>
    <w:rsid w:val="00F021FA"/>
    <w:rsid w:val="00F0266F"/>
    <w:rsid w:val="00F02889"/>
    <w:rsid w:val="00F02CEB"/>
    <w:rsid w:val="00F0343B"/>
    <w:rsid w:val="00F03558"/>
    <w:rsid w:val="00F03726"/>
    <w:rsid w:val="00F038CB"/>
    <w:rsid w:val="00F03A5C"/>
    <w:rsid w:val="00F0421A"/>
    <w:rsid w:val="00F048BE"/>
    <w:rsid w:val="00F051DD"/>
    <w:rsid w:val="00F05B5E"/>
    <w:rsid w:val="00F05C69"/>
    <w:rsid w:val="00F05EBE"/>
    <w:rsid w:val="00F06574"/>
    <w:rsid w:val="00F066A7"/>
    <w:rsid w:val="00F06813"/>
    <w:rsid w:val="00F06C39"/>
    <w:rsid w:val="00F06ED1"/>
    <w:rsid w:val="00F07097"/>
    <w:rsid w:val="00F071D1"/>
    <w:rsid w:val="00F07747"/>
    <w:rsid w:val="00F07801"/>
    <w:rsid w:val="00F0780D"/>
    <w:rsid w:val="00F07BD5"/>
    <w:rsid w:val="00F07F13"/>
    <w:rsid w:val="00F07FEC"/>
    <w:rsid w:val="00F100A8"/>
    <w:rsid w:val="00F10582"/>
    <w:rsid w:val="00F122A5"/>
    <w:rsid w:val="00F12661"/>
    <w:rsid w:val="00F12DFB"/>
    <w:rsid w:val="00F13173"/>
    <w:rsid w:val="00F138A1"/>
    <w:rsid w:val="00F147D9"/>
    <w:rsid w:val="00F15157"/>
    <w:rsid w:val="00F15385"/>
    <w:rsid w:val="00F154E9"/>
    <w:rsid w:val="00F1574D"/>
    <w:rsid w:val="00F158F8"/>
    <w:rsid w:val="00F159D5"/>
    <w:rsid w:val="00F15FBA"/>
    <w:rsid w:val="00F1612E"/>
    <w:rsid w:val="00F16C81"/>
    <w:rsid w:val="00F17239"/>
    <w:rsid w:val="00F172AD"/>
    <w:rsid w:val="00F17342"/>
    <w:rsid w:val="00F176B0"/>
    <w:rsid w:val="00F17723"/>
    <w:rsid w:val="00F178A9"/>
    <w:rsid w:val="00F17F2C"/>
    <w:rsid w:val="00F20DD0"/>
    <w:rsid w:val="00F20EF4"/>
    <w:rsid w:val="00F20F20"/>
    <w:rsid w:val="00F21183"/>
    <w:rsid w:val="00F21260"/>
    <w:rsid w:val="00F213C3"/>
    <w:rsid w:val="00F221F4"/>
    <w:rsid w:val="00F2235D"/>
    <w:rsid w:val="00F22831"/>
    <w:rsid w:val="00F22B32"/>
    <w:rsid w:val="00F23256"/>
    <w:rsid w:val="00F23889"/>
    <w:rsid w:val="00F23A6C"/>
    <w:rsid w:val="00F23BA0"/>
    <w:rsid w:val="00F2468C"/>
    <w:rsid w:val="00F2513B"/>
    <w:rsid w:val="00F2530E"/>
    <w:rsid w:val="00F25EA7"/>
    <w:rsid w:val="00F26199"/>
    <w:rsid w:val="00F263F0"/>
    <w:rsid w:val="00F264E6"/>
    <w:rsid w:val="00F26E7B"/>
    <w:rsid w:val="00F2706C"/>
    <w:rsid w:val="00F272E3"/>
    <w:rsid w:val="00F27AC3"/>
    <w:rsid w:val="00F30A46"/>
    <w:rsid w:val="00F3162D"/>
    <w:rsid w:val="00F31877"/>
    <w:rsid w:val="00F323AF"/>
    <w:rsid w:val="00F331D3"/>
    <w:rsid w:val="00F33F05"/>
    <w:rsid w:val="00F33FC5"/>
    <w:rsid w:val="00F34372"/>
    <w:rsid w:val="00F34B5B"/>
    <w:rsid w:val="00F34D15"/>
    <w:rsid w:val="00F3585E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6EAC"/>
    <w:rsid w:val="00F470F0"/>
    <w:rsid w:val="00F47374"/>
    <w:rsid w:val="00F47ADD"/>
    <w:rsid w:val="00F47F95"/>
    <w:rsid w:val="00F50661"/>
    <w:rsid w:val="00F50739"/>
    <w:rsid w:val="00F508A2"/>
    <w:rsid w:val="00F50CD5"/>
    <w:rsid w:val="00F510CE"/>
    <w:rsid w:val="00F51455"/>
    <w:rsid w:val="00F514FA"/>
    <w:rsid w:val="00F517D4"/>
    <w:rsid w:val="00F5182F"/>
    <w:rsid w:val="00F51A4C"/>
    <w:rsid w:val="00F520A3"/>
    <w:rsid w:val="00F523A4"/>
    <w:rsid w:val="00F523C1"/>
    <w:rsid w:val="00F52434"/>
    <w:rsid w:val="00F52A88"/>
    <w:rsid w:val="00F52AC4"/>
    <w:rsid w:val="00F52BB3"/>
    <w:rsid w:val="00F52E39"/>
    <w:rsid w:val="00F532A4"/>
    <w:rsid w:val="00F533E1"/>
    <w:rsid w:val="00F5375A"/>
    <w:rsid w:val="00F541A3"/>
    <w:rsid w:val="00F543F2"/>
    <w:rsid w:val="00F5457E"/>
    <w:rsid w:val="00F545A1"/>
    <w:rsid w:val="00F54829"/>
    <w:rsid w:val="00F549E9"/>
    <w:rsid w:val="00F54ED3"/>
    <w:rsid w:val="00F55879"/>
    <w:rsid w:val="00F5587F"/>
    <w:rsid w:val="00F55BB9"/>
    <w:rsid w:val="00F55C54"/>
    <w:rsid w:val="00F5603A"/>
    <w:rsid w:val="00F56DB9"/>
    <w:rsid w:val="00F57275"/>
    <w:rsid w:val="00F578BD"/>
    <w:rsid w:val="00F57C6E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78C"/>
    <w:rsid w:val="00F62DB6"/>
    <w:rsid w:val="00F6348C"/>
    <w:rsid w:val="00F63CBF"/>
    <w:rsid w:val="00F63EF4"/>
    <w:rsid w:val="00F64045"/>
    <w:rsid w:val="00F6495A"/>
    <w:rsid w:val="00F65494"/>
    <w:rsid w:val="00F6549F"/>
    <w:rsid w:val="00F655BD"/>
    <w:rsid w:val="00F666A0"/>
    <w:rsid w:val="00F67294"/>
    <w:rsid w:val="00F67AF5"/>
    <w:rsid w:val="00F67B9A"/>
    <w:rsid w:val="00F67BF6"/>
    <w:rsid w:val="00F7053E"/>
    <w:rsid w:val="00F70AE7"/>
    <w:rsid w:val="00F71308"/>
    <w:rsid w:val="00F71564"/>
    <w:rsid w:val="00F719F6"/>
    <w:rsid w:val="00F71EF6"/>
    <w:rsid w:val="00F71F9A"/>
    <w:rsid w:val="00F7220D"/>
    <w:rsid w:val="00F72243"/>
    <w:rsid w:val="00F72B2C"/>
    <w:rsid w:val="00F72ED4"/>
    <w:rsid w:val="00F7322C"/>
    <w:rsid w:val="00F7368E"/>
    <w:rsid w:val="00F73801"/>
    <w:rsid w:val="00F73D35"/>
    <w:rsid w:val="00F742FF"/>
    <w:rsid w:val="00F7497C"/>
    <w:rsid w:val="00F74BBB"/>
    <w:rsid w:val="00F74C59"/>
    <w:rsid w:val="00F751C5"/>
    <w:rsid w:val="00F7597E"/>
    <w:rsid w:val="00F7599F"/>
    <w:rsid w:val="00F76BB0"/>
    <w:rsid w:val="00F77107"/>
    <w:rsid w:val="00F77507"/>
    <w:rsid w:val="00F77CA9"/>
    <w:rsid w:val="00F8004A"/>
    <w:rsid w:val="00F802FE"/>
    <w:rsid w:val="00F80988"/>
    <w:rsid w:val="00F81375"/>
    <w:rsid w:val="00F82054"/>
    <w:rsid w:val="00F8223F"/>
    <w:rsid w:val="00F82985"/>
    <w:rsid w:val="00F82E80"/>
    <w:rsid w:val="00F832FD"/>
    <w:rsid w:val="00F8332E"/>
    <w:rsid w:val="00F83685"/>
    <w:rsid w:val="00F839DF"/>
    <w:rsid w:val="00F83B45"/>
    <w:rsid w:val="00F83E27"/>
    <w:rsid w:val="00F840BD"/>
    <w:rsid w:val="00F842A2"/>
    <w:rsid w:val="00F846AF"/>
    <w:rsid w:val="00F84753"/>
    <w:rsid w:val="00F849E4"/>
    <w:rsid w:val="00F8608E"/>
    <w:rsid w:val="00F860E9"/>
    <w:rsid w:val="00F86ECB"/>
    <w:rsid w:val="00F87EE9"/>
    <w:rsid w:val="00F901A6"/>
    <w:rsid w:val="00F903FE"/>
    <w:rsid w:val="00F906B5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60E2"/>
    <w:rsid w:val="00F9662B"/>
    <w:rsid w:val="00F967E6"/>
    <w:rsid w:val="00F9692A"/>
    <w:rsid w:val="00F96A4D"/>
    <w:rsid w:val="00F96A8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EFF"/>
    <w:rsid w:val="00FA3FF3"/>
    <w:rsid w:val="00FA434C"/>
    <w:rsid w:val="00FA43A0"/>
    <w:rsid w:val="00FA4C88"/>
    <w:rsid w:val="00FA517B"/>
    <w:rsid w:val="00FA52B9"/>
    <w:rsid w:val="00FA5829"/>
    <w:rsid w:val="00FA5DEA"/>
    <w:rsid w:val="00FA5F79"/>
    <w:rsid w:val="00FA6055"/>
    <w:rsid w:val="00FA6D4C"/>
    <w:rsid w:val="00FA6E69"/>
    <w:rsid w:val="00FA72EB"/>
    <w:rsid w:val="00FA7503"/>
    <w:rsid w:val="00FA79E6"/>
    <w:rsid w:val="00FA7ACE"/>
    <w:rsid w:val="00FA7D26"/>
    <w:rsid w:val="00FB00DD"/>
    <w:rsid w:val="00FB0753"/>
    <w:rsid w:val="00FB0820"/>
    <w:rsid w:val="00FB08C6"/>
    <w:rsid w:val="00FB0A9E"/>
    <w:rsid w:val="00FB1122"/>
    <w:rsid w:val="00FB1269"/>
    <w:rsid w:val="00FB1B54"/>
    <w:rsid w:val="00FB1C94"/>
    <w:rsid w:val="00FB206D"/>
    <w:rsid w:val="00FB2C70"/>
    <w:rsid w:val="00FB3BEE"/>
    <w:rsid w:val="00FB3E3C"/>
    <w:rsid w:val="00FB3E45"/>
    <w:rsid w:val="00FB436C"/>
    <w:rsid w:val="00FB467D"/>
    <w:rsid w:val="00FB4E20"/>
    <w:rsid w:val="00FB5513"/>
    <w:rsid w:val="00FB559E"/>
    <w:rsid w:val="00FB5689"/>
    <w:rsid w:val="00FB58FB"/>
    <w:rsid w:val="00FB59D8"/>
    <w:rsid w:val="00FB5B37"/>
    <w:rsid w:val="00FB653F"/>
    <w:rsid w:val="00FB6723"/>
    <w:rsid w:val="00FB7305"/>
    <w:rsid w:val="00FB79A7"/>
    <w:rsid w:val="00FB7C19"/>
    <w:rsid w:val="00FB7C63"/>
    <w:rsid w:val="00FB7C69"/>
    <w:rsid w:val="00FB7DAC"/>
    <w:rsid w:val="00FB7FCB"/>
    <w:rsid w:val="00FC01AE"/>
    <w:rsid w:val="00FC03E3"/>
    <w:rsid w:val="00FC060B"/>
    <w:rsid w:val="00FC0C6C"/>
    <w:rsid w:val="00FC1364"/>
    <w:rsid w:val="00FC15E8"/>
    <w:rsid w:val="00FC1A8A"/>
    <w:rsid w:val="00FC1B64"/>
    <w:rsid w:val="00FC1C72"/>
    <w:rsid w:val="00FC2290"/>
    <w:rsid w:val="00FC252D"/>
    <w:rsid w:val="00FC28D1"/>
    <w:rsid w:val="00FC2ED2"/>
    <w:rsid w:val="00FC2F41"/>
    <w:rsid w:val="00FC2F55"/>
    <w:rsid w:val="00FC300B"/>
    <w:rsid w:val="00FC3049"/>
    <w:rsid w:val="00FC30A8"/>
    <w:rsid w:val="00FC3649"/>
    <w:rsid w:val="00FC38B1"/>
    <w:rsid w:val="00FC3910"/>
    <w:rsid w:val="00FC464D"/>
    <w:rsid w:val="00FC482E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C7DF5"/>
    <w:rsid w:val="00FD023A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2EFE"/>
    <w:rsid w:val="00FD36CD"/>
    <w:rsid w:val="00FD39E0"/>
    <w:rsid w:val="00FD3BAF"/>
    <w:rsid w:val="00FD3BE5"/>
    <w:rsid w:val="00FD40A5"/>
    <w:rsid w:val="00FD4104"/>
    <w:rsid w:val="00FD4583"/>
    <w:rsid w:val="00FD4C1B"/>
    <w:rsid w:val="00FD50B6"/>
    <w:rsid w:val="00FD51E6"/>
    <w:rsid w:val="00FD561D"/>
    <w:rsid w:val="00FD6212"/>
    <w:rsid w:val="00FD6AC6"/>
    <w:rsid w:val="00FD6D82"/>
    <w:rsid w:val="00FD764C"/>
    <w:rsid w:val="00FD7B1E"/>
    <w:rsid w:val="00FD7E93"/>
    <w:rsid w:val="00FE02E0"/>
    <w:rsid w:val="00FE0689"/>
    <w:rsid w:val="00FE10AC"/>
    <w:rsid w:val="00FE16DA"/>
    <w:rsid w:val="00FE23C8"/>
    <w:rsid w:val="00FE2BB1"/>
    <w:rsid w:val="00FE2C25"/>
    <w:rsid w:val="00FE2E0B"/>
    <w:rsid w:val="00FE2E40"/>
    <w:rsid w:val="00FE400E"/>
    <w:rsid w:val="00FE4297"/>
    <w:rsid w:val="00FE5326"/>
    <w:rsid w:val="00FE57A4"/>
    <w:rsid w:val="00FE5A2C"/>
    <w:rsid w:val="00FE63F4"/>
    <w:rsid w:val="00FE6553"/>
    <w:rsid w:val="00FE669C"/>
    <w:rsid w:val="00FE6C3A"/>
    <w:rsid w:val="00FE76A6"/>
    <w:rsid w:val="00FE7CD9"/>
    <w:rsid w:val="00FF02B7"/>
    <w:rsid w:val="00FF0753"/>
    <w:rsid w:val="00FF0907"/>
    <w:rsid w:val="00FF0E6B"/>
    <w:rsid w:val="00FF1276"/>
    <w:rsid w:val="00FF1562"/>
    <w:rsid w:val="00FF1611"/>
    <w:rsid w:val="00FF16C2"/>
    <w:rsid w:val="00FF2312"/>
    <w:rsid w:val="00FF284E"/>
    <w:rsid w:val="00FF2971"/>
    <w:rsid w:val="00FF2AE7"/>
    <w:rsid w:val="00FF2CD9"/>
    <w:rsid w:val="00FF2D13"/>
    <w:rsid w:val="00FF3695"/>
    <w:rsid w:val="00FF3B48"/>
    <w:rsid w:val="00FF3D80"/>
    <w:rsid w:val="00FF4215"/>
    <w:rsid w:val="00FF421B"/>
    <w:rsid w:val="00FF4454"/>
    <w:rsid w:val="00FF4A6B"/>
    <w:rsid w:val="00FF551B"/>
    <w:rsid w:val="00FF5650"/>
    <w:rsid w:val="00FF5D19"/>
    <w:rsid w:val="00FF6503"/>
    <w:rsid w:val="00FF68AC"/>
    <w:rsid w:val="00FF6B52"/>
    <w:rsid w:val="00FF6DF7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95DBC98"/>
  <w15:chartTrackingRefBased/>
  <w15:docId w15:val="{C40FBDE6-78F7-4177-8E57-ACF32352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1961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pPr>
      <w:ind w:left="600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7"/>
      </w:numPr>
      <w:tabs>
        <w:tab w:val="clear" w:pos="8931"/>
        <w:tab w:val="left" w:pos="567"/>
      </w:tabs>
      <w:spacing w:before="240"/>
      <w:ind w:left="1931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character" w:customStyle="1" w:styleId="object">
    <w:name w:val="object"/>
    <w:rsid w:val="00B20E48"/>
  </w:style>
  <w:style w:type="character" w:styleId="Refdecomentrio">
    <w:name w:val="annotation reference"/>
    <w:rsid w:val="00A54AB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54AB4"/>
  </w:style>
  <w:style w:type="character" w:customStyle="1" w:styleId="TextodecomentrioChar">
    <w:name w:val="Texto de comentário Char"/>
    <w:basedOn w:val="Fontepargpadro"/>
    <w:link w:val="Textodecomentrio"/>
    <w:rsid w:val="00A54AB4"/>
  </w:style>
  <w:style w:type="paragraph" w:styleId="Assuntodocomentrio">
    <w:name w:val="annotation subject"/>
    <w:basedOn w:val="Textodecomentrio"/>
    <w:next w:val="Textodecomentrio"/>
    <w:link w:val="AssuntodocomentrioChar"/>
    <w:rsid w:val="00A54AB4"/>
    <w:rPr>
      <w:b/>
      <w:bCs/>
    </w:rPr>
  </w:style>
  <w:style w:type="character" w:customStyle="1" w:styleId="AssuntodocomentrioChar">
    <w:name w:val="Assunto do comentário Char"/>
    <w:link w:val="Assuntodocomentrio"/>
    <w:rsid w:val="00A54AB4"/>
    <w:rPr>
      <w:b/>
      <w:bCs/>
    </w:rPr>
  </w:style>
  <w:style w:type="character" w:styleId="MenoPendente">
    <w:name w:val="Unresolved Mention"/>
    <w:uiPriority w:val="99"/>
    <w:semiHidden/>
    <w:unhideWhenUsed/>
    <w:rsid w:val="002603BC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6D2B76"/>
  </w:style>
  <w:style w:type="table" w:customStyle="1" w:styleId="TableNormal">
    <w:name w:val="Table Normal"/>
    <w:uiPriority w:val="2"/>
    <w:semiHidden/>
    <w:unhideWhenUsed/>
    <w:qFormat/>
    <w:rsid w:val="0094445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44458"/>
    <w:pPr>
      <w:widowControl w:val="0"/>
      <w:autoSpaceDE w:val="0"/>
      <w:autoSpaceDN w:val="0"/>
      <w:ind w:left="108"/>
      <w:jc w:val="center"/>
    </w:pPr>
    <w:rPr>
      <w:rFonts w:ascii="Calibri" w:eastAsia="Calibri" w:hAnsi="Calibri" w:cs="Calibri"/>
      <w:sz w:val="22"/>
      <w:szCs w:val="22"/>
      <w:lang w:val="pt-PT" w:eastAsia="en-US"/>
    </w:rPr>
  </w:style>
  <w:style w:type="character" w:customStyle="1" w:styleId="Ttulo5Char">
    <w:name w:val="Título 5 Char"/>
    <w:link w:val="Ttulo5"/>
    <w:rsid w:val="00EE56C8"/>
    <w:rPr>
      <w:rFonts w:ascii="Arial Narrow" w:hAnsi="Arial Narrow"/>
      <w:sz w:val="24"/>
    </w:rPr>
  </w:style>
  <w:style w:type="character" w:customStyle="1" w:styleId="Corpodetexto2Char">
    <w:name w:val="Corpo de texto 2 Char"/>
    <w:basedOn w:val="Fontepargpadro"/>
    <w:link w:val="Corpodetexto2"/>
    <w:rsid w:val="00F63CB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357D-B7D6-4DD0-A460-28BC264E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876</Words>
  <Characters>6069</Characters>
  <Application>Microsoft Office Word</Application>
  <DocSecurity>0</DocSecurity>
  <Lines>50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6932</CharactersWithSpaces>
  <SharedDoc>false</SharedDoc>
  <HLinks>
    <vt:vector size="240" baseType="variant">
      <vt:variant>
        <vt:i4>1507365</vt:i4>
      </vt:variant>
      <vt:variant>
        <vt:i4>219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917522</vt:i4>
      </vt:variant>
      <vt:variant>
        <vt:i4>216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https://www.poupex.com.br/institucional/editais-e-compras/editais/pregoes-eletronicos/2021-2/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204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201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198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1507383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_Toc75794539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_Toc75794538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_Toc75794537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_Toc75794536</vt:lpwstr>
      </vt:variant>
      <vt:variant>
        <vt:i4>1769527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_Toc75794535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_Toc75794534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_Toc75794533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_Toc75794532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_Toc75794531</vt:lpwstr>
      </vt:variant>
      <vt:variant>
        <vt:i4>1966135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_Toc75794530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_Toc75794529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_Toc75794528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_Toc75794527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_Toc75794526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_Toc75794525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_Toc75794524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_Toc75794523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_Toc75794522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_Toc75794521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_Toc75794520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_Toc75794519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_Toc75794518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_Toc75794517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_Toc75794516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_Toc75794515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_Toc75794514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_Toc75794513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_Toc75794512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_Toc75794511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_Toc75794510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78871638115</dc:creator>
  <cp:keywords/>
  <dc:description/>
  <cp:lastModifiedBy>João Antonio Andrade Moraes</cp:lastModifiedBy>
  <cp:revision>5</cp:revision>
  <cp:lastPrinted>2023-10-10T17:27:00Z</cp:lastPrinted>
  <dcterms:created xsi:type="dcterms:W3CDTF">2023-10-10T17:34:00Z</dcterms:created>
  <dcterms:modified xsi:type="dcterms:W3CDTF">2023-10-11T12:11:00Z</dcterms:modified>
</cp:coreProperties>
</file>