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DCC7A" w14:textId="77777777" w:rsidR="00A6075A" w:rsidRDefault="00C9320F" w:rsidP="00C9320F">
      <w:pPr>
        <w:pStyle w:val="Ttulo1"/>
        <w:jc w:val="center"/>
        <w:rPr>
          <w:rFonts w:asciiTheme="minorHAnsi" w:hAnsiTheme="minorHAnsi" w:cstheme="minorHAnsi"/>
          <w:color w:val="auto"/>
        </w:rPr>
      </w:pPr>
      <w:bookmarkStart w:id="0" w:name="_Toc166755003"/>
      <w:r w:rsidRPr="000B11BC">
        <w:rPr>
          <w:rFonts w:asciiTheme="minorHAnsi" w:hAnsiTheme="minorHAnsi" w:cstheme="minorHAnsi"/>
          <w:color w:val="auto"/>
        </w:rPr>
        <w:t xml:space="preserve">ANEXO </w:t>
      </w:r>
      <w:r w:rsidRPr="000B11BC">
        <w:rPr>
          <w:rFonts w:asciiTheme="minorHAnsi" w:hAnsiTheme="minorHAnsi" w:cstheme="minorHAnsi"/>
          <w:color w:val="auto"/>
          <w:lang w:val="pt-BR"/>
        </w:rPr>
        <w:t>III</w:t>
      </w:r>
      <w:r w:rsidRPr="000B11BC">
        <w:rPr>
          <w:rFonts w:asciiTheme="minorHAnsi" w:hAnsiTheme="minorHAnsi" w:cstheme="minorHAnsi"/>
          <w:color w:val="auto"/>
        </w:rPr>
        <w:t xml:space="preserve"> </w:t>
      </w:r>
    </w:p>
    <w:p w14:paraId="7335145F" w14:textId="67825E04" w:rsidR="00C9320F" w:rsidRPr="000B11BC" w:rsidRDefault="00C9320F" w:rsidP="00C9320F">
      <w:pPr>
        <w:pStyle w:val="Ttulo1"/>
        <w:jc w:val="center"/>
        <w:rPr>
          <w:rFonts w:asciiTheme="minorHAnsi" w:hAnsiTheme="minorHAnsi" w:cstheme="minorHAnsi"/>
          <w:color w:val="auto"/>
        </w:rPr>
      </w:pPr>
      <w:r w:rsidRPr="000B11BC">
        <w:rPr>
          <w:rFonts w:asciiTheme="minorHAnsi" w:hAnsiTheme="minorHAnsi" w:cstheme="minorHAnsi"/>
          <w:color w:val="auto"/>
        </w:rPr>
        <w:t>DECLARAÇÃO SOBRE DISPONIBILIDADE DE RECURSOS TECNOLÓGICOS</w:t>
      </w:r>
      <w:bookmarkEnd w:id="0"/>
      <w:r w:rsidR="00287B17">
        <w:rPr>
          <w:rFonts w:asciiTheme="minorHAnsi" w:hAnsiTheme="minorHAnsi" w:cstheme="minorHAnsi"/>
          <w:color w:val="auto"/>
        </w:rPr>
        <w:t>,</w:t>
      </w:r>
      <w:r w:rsidR="00A6075A" w:rsidRPr="009E12B5">
        <w:rPr>
          <w:rFonts w:asciiTheme="minorHAnsi" w:hAnsiTheme="minorHAnsi" w:cstheme="minorHAnsi"/>
          <w:color w:val="auto"/>
        </w:rPr>
        <w:t xml:space="preserve"> REQUISITOS DE HABILITAÇÃO E A CONFORMIDADE D</w:t>
      </w:r>
      <w:r w:rsidR="00A6075A">
        <w:rPr>
          <w:rFonts w:asciiTheme="minorHAnsi" w:hAnsiTheme="minorHAnsi" w:cstheme="minorHAnsi"/>
          <w:color w:val="auto"/>
        </w:rPr>
        <w:t>O</w:t>
      </w:r>
      <w:r w:rsidR="00A6075A" w:rsidRPr="009E12B5">
        <w:rPr>
          <w:rFonts w:asciiTheme="minorHAnsi" w:hAnsiTheme="minorHAnsi" w:cstheme="minorHAnsi"/>
          <w:color w:val="auto"/>
        </w:rPr>
        <w:t xml:space="preserve"> REQUERIMENTO DE </w:t>
      </w:r>
      <w:r w:rsidR="00A6075A" w:rsidRPr="003630F9">
        <w:rPr>
          <w:rFonts w:asciiTheme="minorHAnsi" w:hAnsiTheme="minorHAnsi" w:cstheme="minorHAnsi"/>
          <w:color w:val="auto"/>
        </w:rPr>
        <w:t>CREDENCIAMENTO</w:t>
      </w:r>
    </w:p>
    <w:p w14:paraId="25447297" w14:textId="5C79ECFB" w:rsidR="003F0550" w:rsidRDefault="003F0550">
      <w:pPr>
        <w:rPr>
          <w:rFonts w:asciiTheme="minorHAnsi" w:hAnsiTheme="minorHAnsi" w:cstheme="minorHAnsi"/>
        </w:rPr>
      </w:pPr>
    </w:p>
    <w:p w14:paraId="6A800A5E" w14:textId="0C5344D2" w:rsidR="004C1046" w:rsidRPr="00D81323" w:rsidRDefault="004C1046" w:rsidP="004C1046">
      <w:pPr>
        <w:pStyle w:val="Primeirorecuodecorpodetexto"/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>Declaro que possuo condições e recursos tecnológicos, abaixo assinalados, para cumprir os trabalhos exigidos:</w:t>
      </w:r>
    </w:p>
    <w:p w14:paraId="4D1AA4B8" w14:textId="77777777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</w:p>
    <w:p w14:paraId="2D7507FD" w14:textId="77777777" w:rsidR="00F43C51" w:rsidRPr="002F4E58" w:rsidRDefault="00F43C51" w:rsidP="00F43C51">
      <w:pPr>
        <w:tabs>
          <w:tab w:val="left" w:pos="567"/>
        </w:tabs>
        <w:spacing w:before="120" w:after="120" w:line="264" w:lineRule="auto"/>
        <w:ind w:right="-2"/>
        <w:jc w:val="center"/>
        <w:rPr>
          <w:rFonts w:asciiTheme="minorHAnsi" w:hAnsiTheme="minorHAnsi" w:cstheme="minorHAnsi"/>
          <w:bCs/>
          <w:sz w:val="22"/>
          <w:lang w:val="en-US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674"/>
        <w:gridCol w:w="8563"/>
      </w:tblGrid>
      <w:tr w:rsidR="00F43C51" w:rsidRPr="002F4E58" w14:paraId="34D46D5E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4561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9D96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Conhecimento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uso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microcomputadores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ambiente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Windows, com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pacote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Office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atualizado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.</w:t>
            </w:r>
          </w:p>
        </w:tc>
      </w:tr>
      <w:tr w:rsidR="00F43C51" w:rsidRPr="002F4E58" w14:paraId="721781A6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7BE0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1A38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Conhecimento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uso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sistemas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inferência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estatística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(SISDEA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ou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TS-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Sisreg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).</w:t>
            </w:r>
          </w:p>
        </w:tc>
      </w:tr>
      <w:tr w:rsidR="00F43C51" w:rsidRPr="002F4E58" w14:paraId="7CE9B678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BD10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B6C0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Acesso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à internet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correio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eletrônico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.</w:t>
            </w:r>
          </w:p>
        </w:tc>
      </w:tr>
      <w:tr w:rsidR="00F43C51" w:rsidRPr="002F4E58" w14:paraId="01020429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07D1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97E4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Telefone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fixo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celular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.</w:t>
            </w:r>
          </w:p>
        </w:tc>
      </w:tr>
      <w:tr w:rsidR="00F43C51" w:rsidRPr="002F4E58" w14:paraId="529EA3EF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55F6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99A3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Máquina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digital, para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fornecimento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fotos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ou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documentos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formato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digital (JPG).</w:t>
            </w:r>
          </w:p>
        </w:tc>
      </w:tr>
      <w:tr w:rsidR="00F43C51" w:rsidRPr="002F4E58" w14:paraId="73E8484C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7A0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F0C3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Microcomputadores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ambiente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Windows.</w:t>
            </w:r>
          </w:p>
        </w:tc>
      </w:tr>
      <w:tr w:rsidR="00F43C51" w:rsidRPr="002F4E58" w14:paraId="2296D814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752F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635E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Certificação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Digital.</w:t>
            </w:r>
          </w:p>
        </w:tc>
      </w:tr>
      <w:tr w:rsidR="00F279A7" w:rsidRPr="002F4E58" w14:paraId="53241044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6B96" w14:textId="77777777" w:rsidR="00F279A7" w:rsidRPr="002F4E58" w:rsidRDefault="00F279A7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1150" w14:textId="12D3596B" w:rsidR="00F279A7" w:rsidRPr="002F4E58" w:rsidRDefault="00C035D5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lang w:val="en-US"/>
              </w:rPr>
              <w:t>C</w:t>
            </w:r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umpre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plenamente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os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requisitos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habilitação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a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conformidade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do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requerimento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credenciamento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com as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exigências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do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Edital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, de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acordo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com § 2º do art. 10 do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Decreto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nº 11.878, de 2024.</w:t>
            </w:r>
          </w:p>
        </w:tc>
      </w:tr>
    </w:tbl>
    <w:p w14:paraId="7E2E439B" w14:textId="77777777" w:rsidR="00F43C51" w:rsidRDefault="00F43C51" w:rsidP="004C1046">
      <w:pPr>
        <w:rPr>
          <w:rFonts w:asciiTheme="minorHAnsi" w:hAnsiTheme="minorHAnsi" w:cstheme="minorHAnsi"/>
          <w:sz w:val="22"/>
          <w:szCs w:val="22"/>
        </w:rPr>
      </w:pPr>
    </w:p>
    <w:p w14:paraId="54B87C0C" w14:textId="705168CC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  <w:t xml:space="preserve">    Local/Data</w:t>
      </w:r>
    </w:p>
    <w:p w14:paraId="5B13A1CE" w14:textId="77777777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</w:p>
    <w:p w14:paraId="1B33523A" w14:textId="77777777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</w:p>
    <w:p w14:paraId="2246CD3C" w14:textId="1F67F152" w:rsidR="004C1046" w:rsidRPr="00D81323" w:rsidRDefault="00A325FF" w:rsidP="004C1046">
      <w:pPr>
        <w:jc w:val="center"/>
        <w:rPr>
          <w:rFonts w:asciiTheme="minorHAnsi" w:hAnsiTheme="minorHAnsi" w:cstheme="minorHAnsi"/>
          <w:sz w:val="22"/>
          <w:szCs w:val="22"/>
        </w:rPr>
      </w:pPr>
      <w:r w:rsidRPr="00A325FF">
        <w:rPr>
          <w:rFonts w:asciiTheme="minorHAnsi" w:hAnsiTheme="minorHAnsi" w:cstheme="minorHAnsi"/>
          <w:sz w:val="22"/>
          <w:szCs w:val="22"/>
        </w:rPr>
        <w:t>Nome e Assinatura do representante legal da empresa</w:t>
      </w:r>
    </w:p>
    <w:sectPr w:rsidR="004C1046" w:rsidRPr="00D81323" w:rsidSect="00A938D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134" w:right="992" w:bottom="851" w:left="1418" w:header="567" w:footer="5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6D72D" w14:textId="77777777" w:rsidR="009046E1" w:rsidRDefault="009046E1">
      <w:pPr>
        <w:pStyle w:val="Cabealho"/>
      </w:pPr>
      <w:r>
        <w:separator/>
      </w:r>
    </w:p>
  </w:endnote>
  <w:endnote w:type="continuationSeparator" w:id="0">
    <w:p w14:paraId="0AA98143" w14:textId="77777777" w:rsidR="009046E1" w:rsidRDefault="009046E1">
      <w:pPr>
        <w:pStyle w:val="Cabealho"/>
      </w:pPr>
      <w:r>
        <w:continuationSeparator/>
      </w:r>
    </w:p>
  </w:endnote>
  <w:endnote w:type="continuationNotice" w:id="1">
    <w:p w14:paraId="160F273F" w14:textId="77777777" w:rsidR="009046E1" w:rsidRDefault="0090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8EC7C" w14:textId="36D49912" w:rsidR="00AA4DC2" w:rsidRDefault="00850AA5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011D1C" wp14:editId="3DB960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969432347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0DCB44" w14:textId="743BCEEF" w:rsidR="00850AA5" w:rsidRPr="00850AA5" w:rsidRDefault="00850AA5" w:rsidP="00850A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50A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011D1C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80DCB44" w14:textId="743BCEEF" w:rsidR="00850AA5" w:rsidRPr="00850AA5" w:rsidRDefault="00850AA5" w:rsidP="00850A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50AA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A4DC2">
      <w:rPr>
        <w:rStyle w:val="Nmerodepgina"/>
      </w:rPr>
      <w:fldChar w:fldCharType="begin"/>
    </w:r>
    <w:r w:rsidR="00AA4DC2">
      <w:rPr>
        <w:rStyle w:val="Nmerodepgina"/>
      </w:rPr>
      <w:instrText xml:space="preserve">PAGE  </w:instrText>
    </w:r>
    <w:r w:rsidR="00AA4DC2"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  <w:p w14:paraId="228CB611" w14:textId="77777777" w:rsidR="00BC2BEC" w:rsidRDefault="00BC2BEC"/>
  <w:p w14:paraId="6A2A13F5" w14:textId="77777777" w:rsidR="00BC2BEC" w:rsidRDefault="00BC2BEC"/>
  <w:p w14:paraId="7EE0FFC6" w14:textId="77777777" w:rsidR="00BC2BEC" w:rsidRDefault="00BC2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F9AA9" w14:textId="304EEE99" w:rsidR="00850AA5" w:rsidRDefault="00850AA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24219F" wp14:editId="28F67B4E">
              <wp:simplePos x="904875" y="10210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775646473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4A937B" w14:textId="4A08C9F9" w:rsidR="00850AA5" w:rsidRPr="00850AA5" w:rsidRDefault="00850AA5" w:rsidP="00850A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50A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24219F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A4A937B" w14:textId="4A08C9F9" w:rsidR="00850AA5" w:rsidRPr="00850AA5" w:rsidRDefault="00850AA5" w:rsidP="00850A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50AA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FFF74" w14:textId="4D22271B" w:rsidR="00E861DB" w:rsidRDefault="00850AA5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243057C" wp14:editId="557402E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4542976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58B80" w14:textId="4BE590A1" w:rsidR="00850AA5" w:rsidRPr="00850AA5" w:rsidRDefault="00850AA5" w:rsidP="00850A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850A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43057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AA58B80" w14:textId="4BE590A1" w:rsidR="00850AA5" w:rsidRPr="00850AA5" w:rsidRDefault="00850AA5" w:rsidP="00850A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850AA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D6834" w14:textId="77777777" w:rsidR="009046E1" w:rsidRDefault="009046E1">
      <w:pPr>
        <w:pStyle w:val="Cabealho"/>
      </w:pPr>
      <w:r>
        <w:separator/>
      </w:r>
    </w:p>
  </w:footnote>
  <w:footnote w:type="continuationSeparator" w:id="0">
    <w:p w14:paraId="79F1D25E" w14:textId="77777777" w:rsidR="009046E1" w:rsidRDefault="009046E1">
      <w:pPr>
        <w:pStyle w:val="Cabealho"/>
      </w:pPr>
      <w:r>
        <w:continuationSeparator/>
      </w:r>
    </w:p>
  </w:footnote>
  <w:footnote w:type="continuationNotice" w:id="1">
    <w:p w14:paraId="6A90D74F" w14:textId="77777777" w:rsidR="009046E1" w:rsidRDefault="0090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E3253" w14:textId="197B805E" w:rsidR="00BC2BEC" w:rsidRDefault="00BC2BEC" w:rsidP="006139D4">
    <w:pPr>
      <w:jc w:val="right"/>
    </w:pPr>
  </w:p>
  <w:p w14:paraId="6D5528A8" w14:textId="77777777" w:rsidR="00235595" w:rsidRDefault="00235595" w:rsidP="006139D4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3583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E3A3512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9" w15:restartNumberingAfterBreak="0">
    <w:nsid w:val="04560A7F"/>
    <w:multiLevelType w:val="hybridMultilevel"/>
    <w:tmpl w:val="D3DC4F64"/>
    <w:lvl w:ilvl="0" w:tplc="169EFD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A1AB3"/>
    <w:multiLevelType w:val="multilevel"/>
    <w:tmpl w:val="F8AC6DE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692FD5"/>
    <w:multiLevelType w:val="multilevel"/>
    <w:tmpl w:val="7BC6F48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0EC72D8"/>
    <w:multiLevelType w:val="hybridMultilevel"/>
    <w:tmpl w:val="FCBEC6D8"/>
    <w:lvl w:ilvl="0" w:tplc="F550C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319BE"/>
    <w:multiLevelType w:val="hybridMultilevel"/>
    <w:tmpl w:val="FD266032"/>
    <w:lvl w:ilvl="0" w:tplc="04160017">
      <w:start w:val="1"/>
      <w:numFmt w:val="lowerLetter"/>
      <w:lvlText w:val="%1)"/>
      <w:lvlJc w:val="left"/>
      <w:pPr>
        <w:ind w:left="1283" w:hanging="360"/>
      </w:p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4" w15:restartNumberingAfterBreak="0">
    <w:nsid w:val="13CD4809"/>
    <w:multiLevelType w:val="hybridMultilevel"/>
    <w:tmpl w:val="EDB0F92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1B292C"/>
    <w:multiLevelType w:val="multilevel"/>
    <w:tmpl w:val="FB684FCC"/>
    <w:lvl w:ilvl="0">
      <w:start w:val="1"/>
      <w:numFmt w:val="upperRoman"/>
      <w:lvlText w:val="%1."/>
      <w:lvlJc w:val="right"/>
      <w:pPr>
        <w:ind w:left="1996" w:hanging="360"/>
      </w:pPr>
    </w:lvl>
    <w:lvl w:ilvl="1">
      <w:start w:val="1"/>
      <w:numFmt w:val="decimal"/>
      <w:isLgl/>
      <w:lvlText w:val="%1.%2."/>
      <w:lvlJc w:val="left"/>
      <w:pPr>
        <w:ind w:left="1996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356" w:hanging="720"/>
      </w:pPr>
      <w:rPr>
        <w:rFonts w:asciiTheme="minorHAnsi" w:hAnsiTheme="minorHAnsi" w:cs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6" w:hanging="720"/>
      </w:pPr>
      <w:rPr>
        <w:rFonts w:asciiTheme="minorHAnsi" w:hAnsiTheme="minorHAnsi" w:cs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asciiTheme="minorHAnsi" w:hAnsiTheme="minorHAnsi" w:cs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6" w:hanging="1080"/>
      </w:pPr>
      <w:rPr>
        <w:rFonts w:asciiTheme="minorHAnsi" w:hAnsiTheme="minorHAnsi" w:cs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76" w:hanging="1440"/>
      </w:pPr>
      <w:rPr>
        <w:rFonts w:asciiTheme="minorHAnsi" w:hAnsiTheme="minorHAnsi" w:cs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6" w:hanging="1440"/>
      </w:pPr>
      <w:rPr>
        <w:rFonts w:asciiTheme="minorHAnsi" w:hAnsiTheme="minorHAnsi" w:cs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436" w:hanging="1800"/>
      </w:pPr>
      <w:rPr>
        <w:rFonts w:asciiTheme="minorHAnsi" w:hAnsiTheme="minorHAnsi" w:cstheme="minorHAnsi" w:hint="default"/>
        <w:color w:val="auto"/>
      </w:rPr>
    </w:lvl>
  </w:abstractNum>
  <w:abstractNum w:abstractNumId="16" w15:restartNumberingAfterBreak="0">
    <w:nsid w:val="1F70554B"/>
    <w:multiLevelType w:val="multilevel"/>
    <w:tmpl w:val="E618D7B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15D174A"/>
    <w:multiLevelType w:val="hybridMultilevel"/>
    <w:tmpl w:val="125804DE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18E754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4C55638"/>
    <w:multiLevelType w:val="multilevel"/>
    <w:tmpl w:val="F95CC18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5AB38CF"/>
    <w:multiLevelType w:val="hybridMultilevel"/>
    <w:tmpl w:val="0750D64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9E0564C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861403F"/>
    <w:multiLevelType w:val="hybridMultilevel"/>
    <w:tmpl w:val="FD266032"/>
    <w:lvl w:ilvl="0" w:tplc="FFFFFFFF">
      <w:start w:val="1"/>
      <w:numFmt w:val="lowerLetter"/>
      <w:lvlText w:val="%1)"/>
      <w:lvlJc w:val="left"/>
      <w:pPr>
        <w:ind w:left="1283" w:hanging="360"/>
      </w:pPr>
    </w:lvl>
    <w:lvl w:ilvl="1" w:tplc="FFFFFFFF" w:tentative="1">
      <w:start w:val="1"/>
      <w:numFmt w:val="lowerLetter"/>
      <w:lvlText w:val="%2."/>
      <w:lvlJc w:val="left"/>
      <w:pPr>
        <w:ind w:left="2003" w:hanging="360"/>
      </w:pPr>
    </w:lvl>
    <w:lvl w:ilvl="2" w:tplc="FFFFFFFF" w:tentative="1">
      <w:start w:val="1"/>
      <w:numFmt w:val="lowerRoman"/>
      <w:lvlText w:val="%3."/>
      <w:lvlJc w:val="right"/>
      <w:pPr>
        <w:ind w:left="2723" w:hanging="180"/>
      </w:pPr>
    </w:lvl>
    <w:lvl w:ilvl="3" w:tplc="FFFFFFFF" w:tentative="1">
      <w:start w:val="1"/>
      <w:numFmt w:val="decimal"/>
      <w:lvlText w:val="%4."/>
      <w:lvlJc w:val="left"/>
      <w:pPr>
        <w:ind w:left="3443" w:hanging="360"/>
      </w:pPr>
    </w:lvl>
    <w:lvl w:ilvl="4" w:tplc="FFFFFFFF" w:tentative="1">
      <w:start w:val="1"/>
      <w:numFmt w:val="lowerLetter"/>
      <w:lvlText w:val="%5."/>
      <w:lvlJc w:val="left"/>
      <w:pPr>
        <w:ind w:left="4163" w:hanging="360"/>
      </w:pPr>
    </w:lvl>
    <w:lvl w:ilvl="5" w:tplc="FFFFFFFF" w:tentative="1">
      <w:start w:val="1"/>
      <w:numFmt w:val="lowerRoman"/>
      <w:lvlText w:val="%6."/>
      <w:lvlJc w:val="right"/>
      <w:pPr>
        <w:ind w:left="4883" w:hanging="180"/>
      </w:pPr>
    </w:lvl>
    <w:lvl w:ilvl="6" w:tplc="FFFFFFFF" w:tentative="1">
      <w:start w:val="1"/>
      <w:numFmt w:val="decimal"/>
      <w:lvlText w:val="%7."/>
      <w:lvlJc w:val="left"/>
      <w:pPr>
        <w:ind w:left="5603" w:hanging="360"/>
      </w:pPr>
    </w:lvl>
    <w:lvl w:ilvl="7" w:tplc="FFFFFFFF" w:tentative="1">
      <w:start w:val="1"/>
      <w:numFmt w:val="lowerLetter"/>
      <w:lvlText w:val="%8."/>
      <w:lvlJc w:val="left"/>
      <w:pPr>
        <w:ind w:left="6323" w:hanging="360"/>
      </w:pPr>
    </w:lvl>
    <w:lvl w:ilvl="8" w:tplc="FFFFFFFF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2" w15:restartNumberingAfterBreak="0">
    <w:nsid w:val="28FF7274"/>
    <w:multiLevelType w:val="hybridMultilevel"/>
    <w:tmpl w:val="5E5EDACE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C0012D8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2A3C7237"/>
    <w:multiLevelType w:val="hybridMultilevel"/>
    <w:tmpl w:val="9CBECE9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7261E92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2DED0626"/>
    <w:multiLevelType w:val="multilevel"/>
    <w:tmpl w:val="646259C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7E4A32"/>
    <w:multiLevelType w:val="multilevel"/>
    <w:tmpl w:val="6DCCC0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3F45DD7"/>
    <w:multiLevelType w:val="multilevel"/>
    <w:tmpl w:val="88AA44D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4974EBB"/>
    <w:multiLevelType w:val="multilevel"/>
    <w:tmpl w:val="2628434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49F6E2A"/>
    <w:multiLevelType w:val="hybridMultilevel"/>
    <w:tmpl w:val="A7864B82"/>
    <w:lvl w:ilvl="0" w:tplc="1D140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734DAF"/>
    <w:multiLevelType w:val="hybridMultilevel"/>
    <w:tmpl w:val="EB28FE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157B5E"/>
    <w:multiLevelType w:val="multilevel"/>
    <w:tmpl w:val="646259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7E459CC"/>
    <w:multiLevelType w:val="hybridMultilevel"/>
    <w:tmpl w:val="2B468EAC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2C64B9C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389E4E6C"/>
    <w:multiLevelType w:val="multilevel"/>
    <w:tmpl w:val="646259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A144086"/>
    <w:multiLevelType w:val="hybridMultilevel"/>
    <w:tmpl w:val="5A54A4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1F22CC6"/>
    <w:multiLevelType w:val="multilevel"/>
    <w:tmpl w:val="005E7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8" w:hanging="1800"/>
      </w:pPr>
      <w:rPr>
        <w:rFonts w:hint="default"/>
      </w:rPr>
    </w:lvl>
  </w:abstractNum>
  <w:abstractNum w:abstractNumId="37" w15:restartNumberingAfterBreak="0">
    <w:nsid w:val="44856113"/>
    <w:multiLevelType w:val="hybridMultilevel"/>
    <w:tmpl w:val="CC60FBDE"/>
    <w:lvl w:ilvl="0" w:tplc="0416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79474A"/>
    <w:multiLevelType w:val="hybridMultilevel"/>
    <w:tmpl w:val="6310FA30"/>
    <w:lvl w:ilvl="0" w:tplc="87B82444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 w15:restartNumberingAfterBreak="0">
    <w:nsid w:val="4B9266E2"/>
    <w:multiLevelType w:val="multilevel"/>
    <w:tmpl w:val="646259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BFA6B94"/>
    <w:multiLevelType w:val="hybridMultilevel"/>
    <w:tmpl w:val="96B2BC96"/>
    <w:lvl w:ilvl="0" w:tplc="7578EDD0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995558"/>
    <w:multiLevelType w:val="multilevel"/>
    <w:tmpl w:val="F8DA80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  <w:sz w:val="22"/>
        <w:szCs w:val="22"/>
        <w:lang w:val="x-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bCs w:val="0"/>
        <w:i w:val="0"/>
        <w:iCs/>
        <w:sz w:val="22"/>
        <w:szCs w:val="22"/>
      </w:rPr>
    </w:lvl>
    <w:lvl w:ilvl="4">
      <w:start w:val="1"/>
      <w:numFmt w:val="lowerLetter"/>
      <w:isLgl/>
      <w:lvlText w:val="%5)"/>
      <w:lvlJc w:val="left"/>
      <w:pPr>
        <w:ind w:left="2880" w:hanging="108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4EC5138C"/>
    <w:multiLevelType w:val="hybridMultilevel"/>
    <w:tmpl w:val="9908348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E4BA7026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4FD977F8"/>
    <w:multiLevelType w:val="hybridMultilevel"/>
    <w:tmpl w:val="A04C2B4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A9233B"/>
    <w:multiLevelType w:val="hybridMultilevel"/>
    <w:tmpl w:val="0D220FB4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6F325218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0CC5B08"/>
    <w:multiLevelType w:val="multilevel"/>
    <w:tmpl w:val="39AA85A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0FD367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393F88"/>
    <w:multiLevelType w:val="hybridMultilevel"/>
    <w:tmpl w:val="5A54A4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E45ADB"/>
    <w:multiLevelType w:val="multilevel"/>
    <w:tmpl w:val="ADF05BE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3163D90"/>
    <w:multiLevelType w:val="hybridMultilevel"/>
    <w:tmpl w:val="FCBEC6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7E3394"/>
    <w:multiLevelType w:val="hybridMultilevel"/>
    <w:tmpl w:val="EF9A70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90537E"/>
    <w:multiLevelType w:val="hybridMultilevel"/>
    <w:tmpl w:val="9238D44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72916A7"/>
    <w:multiLevelType w:val="multilevel"/>
    <w:tmpl w:val="79F651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A246C5E"/>
    <w:multiLevelType w:val="hybridMultilevel"/>
    <w:tmpl w:val="A04C2B42"/>
    <w:lvl w:ilvl="0" w:tplc="A3FA38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31A1E0D"/>
    <w:multiLevelType w:val="multilevel"/>
    <w:tmpl w:val="646259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346450C"/>
    <w:multiLevelType w:val="hybridMultilevel"/>
    <w:tmpl w:val="1E6A1D5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463570">
      <w:start w:val="1"/>
      <w:numFmt w:val="bullet"/>
      <w:pStyle w:val="Listadeitens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F04399"/>
    <w:multiLevelType w:val="hybridMultilevel"/>
    <w:tmpl w:val="D3DC4F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056336"/>
    <w:multiLevelType w:val="multilevel"/>
    <w:tmpl w:val="B538A43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736553E"/>
    <w:multiLevelType w:val="multilevel"/>
    <w:tmpl w:val="72FEE922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1" w15:restartNumberingAfterBreak="0">
    <w:nsid w:val="6D996467"/>
    <w:multiLevelType w:val="hybridMultilevel"/>
    <w:tmpl w:val="C38434D0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9D4A9664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3" w15:restartNumberingAfterBreak="0">
    <w:nsid w:val="6EC5587A"/>
    <w:multiLevelType w:val="hybridMultilevel"/>
    <w:tmpl w:val="F5FA338C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23226B0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6EDE1B8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163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2356" w:hanging="360"/>
      </w:pPr>
    </w:lvl>
    <w:lvl w:ilvl="2" w:tplc="FFFFFFFF">
      <w:start w:val="1"/>
      <w:numFmt w:val="lowerRoman"/>
      <w:lvlText w:val="%3."/>
      <w:lvlJc w:val="right"/>
      <w:pPr>
        <w:ind w:left="3076" w:hanging="180"/>
      </w:pPr>
    </w:lvl>
    <w:lvl w:ilvl="3" w:tplc="FFFFFFFF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6F072540"/>
    <w:multiLevelType w:val="hybridMultilevel"/>
    <w:tmpl w:val="599ADE1E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0F5389B"/>
    <w:multiLevelType w:val="hybridMultilevel"/>
    <w:tmpl w:val="A7864B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951AE"/>
    <w:multiLevelType w:val="hybridMultilevel"/>
    <w:tmpl w:val="529219E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BBA8C70E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8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69" w15:restartNumberingAfterBreak="0">
    <w:nsid w:val="75C13383"/>
    <w:multiLevelType w:val="multilevel"/>
    <w:tmpl w:val="ED209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5D40D60"/>
    <w:multiLevelType w:val="hybridMultilevel"/>
    <w:tmpl w:val="599ADE1E"/>
    <w:lvl w:ilvl="0" w:tplc="7152DE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 w15:restartNumberingAfterBreak="0">
    <w:nsid w:val="76944B02"/>
    <w:multiLevelType w:val="hybridMultilevel"/>
    <w:tmpl w:val="8FC86A0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17">
      <w:start w:val="1"/>
      <w:numFmt w:val="lowerLetter"/>
      <w:lvlText w:val="%2)"/>
      <w:lvlJc w:val="left"/>
      <w:pPr>
        <w:ind w:left="1283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8E2630"/>
    <w:multiLevelType w:val="multilevel"/>
    <w:tmpl w:val="550C28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BCC14D1"/>
    <w:multiLevelType w:val="multilevel"/>
    <w:tmpl w:val="7C8A41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E4977C6"/>
    <w:multiLevelType w:val="multilevel"/>
    <w:tmpl w:val="851C03F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5894794">
    <w:abstractNumId w:val="23"/>
  </w:num>
  <w:num w:numId="2" w16cid:durableId="1765416132">
    <w:abstractNumId w:val="3"/>
  </w:num>
  <w:num w:numId="3" w16cid:durableId="175776569">
    <w:abstractNumId w:val="62"/>
  </w:num>
  <w:num w:numId="4" w16cid:durableId="1183666638">
    <w:abstractNumId w:val="68"/>
  </w:num>
  <w:num w:numId="5" w16cid:durableId="1051151344">
    <w:abstractNumId w:val="41"/>
  </w:num>
  <w:num w:numId="6" w16cid:durableId="493303124">
    <w:abstractNumId w:val="2"/>
  </w:num>
  <w:num w:numId="7" w16cid:durableId="1657605454">
    <w:abstractNumId w:val="55"/>
  </w:num>
  <w:num w:numId="8" w16cid:durableId="644049026">
    <w:abstractNumId w:val="35"/>
  </w:num>
  <w:num w:numId="9" w16cid:durableId="367295524">
    <w:abstractNumId w:val="1"/>
  </w:num>
  <w:num w:numId="10" w16cid:durableId="1695114479">
    <w:abstractNumId w:val="43"/>
  </w:num>
  <w:num w:numId="11" w16cid:durableId="303777955">
    <w:abstractNumId w:val="38"/>
  </w:num>
  <w:num w:numId="12" w16cid:durableId="1612518547">
    <w:abstractNumId w:val="47"/>
  </w:num>
  <w:num w:numId="13" w16cid:durableId="1964074616">
    <w:abstractNumId w:val="64"/>
  </w:num>
  <w:num w:numId="14" w16cid:durableId="1858304452">
    <w:abstractNumId w:val="34"/>
  </w:num>
  <w:num w:numId="15" w16cid:durableId="1705207394">
    <w:abstractNumId w:val="60"/>
  </w:num>
  <w:num w:numId="16" w16cid:durableId="1892614215">
    <w:abstractNumId w:val="69"/>
  </w:num>
  <w:num w:numId="17" w16cid:durableId="1756247943">
    <w:abstractNumId w:val="57"/>
  </w:num>
  <w:num w:numId="18" w16cid:durableId="1130444112">
    <w:abstractNumId w:val="14"/>
  </w:num>
  <w:num w:numId="19" w16cid:durableId="1282032474">
    <w:abstractNumId w:val="13"/>
  </w:num>
  <w:num w:numId="20" w16cid:durableId="1793017307">
    <w:abstractNumId w:val="21"/>
  </w:num>
  <w:num w:numId="21" w16cid:durableId="1526017051">
    <w:abstractNumId w:val="71"/>
  </w:num>
  <w:num w:numId="22" w16cid:durableId="1300264949">
    <w:abstractNumId w:val="52"/>
  </w:num>
  <w:num w:numId="23" w16cid:durableId="1324355239">
    <w:abstractNumId w:val="74"/>
  </w:num>
  <w:num w:numId="24" w16cid:durableId="1006783299">
    <w:abstractNumId w:val="29"/>
  </w:num>
  <w:num w:numId="25" w16cid:durableId="1815440036">
    <w:abstractNumId w:val="12"/>
  </w:num>
  <w:num w:numId="26" w16cid:durableId="1682393505">
    <w:abstractNumId w:val="9"/>
  </w:num>
  <w:num w:numId="27" w16cid:durableId="716588383">
    <w:abstractNumId w:val="54"/>
  </w:num>
  <w:num w:numId="28" w16cid:durableId="833766633">
    <w:abstractNumId w:val="37"/>
  </w:num>
  <w:num w:numId="29" w16cid:durableId="910117574">
    <w:abstractNumId w:val="70"/>
  </w:num>
  <w:num w:numId="30" w16cid:durableId="1384327173">
    <w:abstractNumId w:val="65"/>
  </w:num>
  <w:num w:numId="31" w16cid:durableId="1687705072">
    <w:abstractNumId w:val="15"/>
  </w:num>
  <w:num w:numId="32" w16cid:durableId="531042224">
    <w:abstractNumId w:val="20"/>
  </w:num>
  <w:num w:numId="33" w16cid:durableId="495725437">
    <w:abstractNumId w:val="17"/>
  </w:num>
  <w:num w:numId="34" w16cid:durableId="627665377">
    <w:abstractNumId w:val="22"/>
  </w:num>
  <w:num w:numId="35" w16cid:durableId="213661854">
    <w:abstractNumId w:val="42"/>
  </w:num>
  <w:num w:numId="36" w16cid:durableId="1737973274">
    <w:abstractNumId w:val="24"/>
  </w:num>
  <w:num w:numId="37" w16cid:durableId="222376224">
    <w:abstractNumId w:val="61"/>
  </w:num>
  <w:num w:numId="38" w16cid:durableId="947811145">
    <w:abstractNumId w:val="32"/>
  </w:num>
  <w:num w:numId="39" w16cid:durableId="408312644">
    <w:abstractNumId w:val="63"/>
  </w:num>
  <w:num w:numId="40" w16cid:durableId="1230463967">
    <w:abstractNumId w:val="67"/>
  </w:num>
  <w:num w:numId="41" w16cid:durableId="1133789448">
    <w:abstractNumId w:val="45"/>
  </w:num>
  <w:num w:numId="42" w16cid:durableId="854808205">
    <w:abstractNumId w:val="53"/>
  </w:num>
  <w:num w:numId="43" w16cid:durableId="1270547696">
    <w:abstractNumId w:val="73"/>
  </w:num>
  <w:num w:numId="44" w16cid:durableId="381246353">
    <w:abstractNumId w:val="39"/>
  </w:num>
  <w:num w:numId="45" w16cid:durableId="523595442">
    <w:abstractNumId w:val="31"/>
  </w:num>
  <w:num w:numId="46" w16cid:durableId="338627564">
    <w:abstractNumId w:val="25"/>
  </w:num>
  <w:num w:numId="47" w16cid:durableId="542979504">
    <w:abstractNumId w:val="56"/>
  </w:num>
  <w:num w:numId="48" w16cid:durableId="1127508511">
    <w:abstractNumId w:val="33"/>
  </w:num>
  <w:num w:numId="49" w16cid:durableId="1584677990">
    <w:abstractNumId w:val="10"/>
  </w:num>
  <w:num w:numId="50" w16cid:durableId="739182528">
    <w:abstractNumId w:val="49"/>
  </w:num>
  <w:num w:numId="51" w16cid:durableId="2126537738">
    <w:abstractNumId w:val="48"/>
  </w:num>
  <w:num w:numId="52" w16cid:durableId="1873031866">
    <w:abstractNumId w:val="46"/>
  </w:num>
  <w:num w:numId="53" w16cid:durableId="1085304460">
    <w:abstractNumId w:val="66"/>
  </w:num>
  <w:num w:numId="54" w16cid:durableId="67502176">
    <w:abstractNumId w:val="50"/>
  </w:num>
  <w:num w:numId="55" w16cid:durableId="2083330189">
    <w:abstractNumId w:val="58"/>
  </w:num>
  <w:num w:numId="56" w16cid:durableId="360982711">
    <w:abstractNumId w:val="11"/>
  </w:num>
  <w:num w:numId="57" w16cid:durableId="421947875">
    <w:abstractNumId w:val="16"/>
  </w:num>
  <w:num w:numId="58" w16cid:durableId="2096785235">
    <w:abstractNumId w:val="19"/>
  </w:num>
  <w:num w:numId="59" w16cid:durableId="788667142">
    <w:abstractNumId w:val="28"/>
  </w:num>
  <w:num w:numId="60" w16cid:durableId="818687131">
    <w:abstractNumId w:val="27"/>
  </w:num>
  <w:num w:numId="61" w16cid:durableId="1020546706">
    <w:abstractNumId w:val="59"/>
  </w:num>
  <w:num w:numId="62" w16cid:durableId="632754609">
    <w:abstractNumId w:val="36"/>
  </w:num>
  <w:num w:numId="63" w16cid:durableId="1555001069">
    <w:abstractNumId w:val="51"/>
  </w:num>
  <w:num w:numId="64" w16cid:durableId="1033768480">
    <w:abstractNumId w:val="44"/>
  </w:num>
  <w:num w:numId="65" w16cid:durableId="424106982">
    <w:abstractNumId w:val="18"/>
  </w:num>
  <w:num w:numId="66" w16cid:durableId="793865295">
    <w:abstractNumId w:val="6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67" w16cid:durableId="1331568289">
    <w:abstractNumId w:val="30"/>
  </w:num>
  <w:num w:numId="68" w16cid:durableId="235286509">
    <w:abstractNumId w:val="26"/>
  </w:num>
  <w:num w:numId="69" w16cid:durableId="203174702">
    <w:abstractNumId w:val="72"/>
  </w:num>
  <w:num w:numId="70" w16cid:durableId="614092990">
    <w:abstractNumId w:val="40"/>
  </w:num>
  <w:num w:numId="71" w16cid:durableId="1268388009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0C0"/>
    <w:rsid w:val="000005ED"/>
    <w:rsid w:val="00000AB9"/>
    <w:rsid w:val="00000DA7"/>
    <w:rsid w:val="0000112D"/>
    <w:rsid w:val="00001842"/>
    <w:rsid w:val="00001AEB"/>
    <w:rsid w:val="00002029"/>
    <w:rsid w:val="000023C5"/>
    <w:rsid w:val="000025D6"/>
    <w:rsid w:val="00002EB5"/>
    <w:rsid w:val="000030FB"/>
    <w:rsid w:val="00003326"/>
    <w:rsid w:val="0000339C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64D"/>
    <w:rsid w:val="0000595C"/>
    <w:rsid w:val="00005E78"/>
    <w:rsid w:val="00005FEB"/>
    <w:rsid w:val="000060A0"/>
    <w:rsid w:val="00006434"/>
    <w:rsid w:val="0000646A"/>
    <w:rsid w:val="0000721C"/>
    <w:rsid w:val="0000757E"/>
    <w:rsid w:val="000075F8"/>
    <w:rsid w:val="00007744"/>
    <w:rsid w:val="00007808"/>
    <w:rsid w:val="00007D88"/>
    <w:rsid w:val="000103E3"/>
    <w:rsid w:val="00010743"/>
    <w:rsid w:val="000108BE"/>
    <w:rsid w:val="00011178"/>
    <w:rsid w:val="00011344"/>
    <w:rsid w:val="00011388"/>
    <w:rsid w:val="00011822"/>
    <w:rsid w:val="00012A15"/>
    <w:rsid w:val="00012FE8"/>
    <w:rsid w:val="00013092"/>
    <w:rsid w:val="0001323F"/>
    <w:rsid w:val="000132C0"/>
    <w:rsid w:val="0001370C"/>
    <w:rsid w:val="00013917"/>
    <w:rsid w:val="00013958"/>
    <w:rsid w:val="00013C95"/>
    <w:rsid w:val="00013CC7"/>
    <w:rsid w:val="00014015"/>
    <w:rsid w:val="0001450E"/>
    <w:rsid w:val="0001452E"/>
    <w:rsid w:val="00014896"/>
    <w:rsid w:val="00014981"/>
    <w:rsid w:val="000149A7"/>
    <w:rsid w:val="00014D27"/>
    <w:rsid w:val="000151E8"/>
    <w:rsid w:val="000153A5"/>
    <w:rsid w:val="000155E9"/>
    <w:rsid w:val="0001562E"/>
    <w:rsid w:val="0001594B"/>
    <w:rsid w:val="00015E87"/>
    <w:rsid w:val="000160E9"/>
    <w:rsid w:val="0001631A"/>
    <w:rsid w:val="000165CD"/>
    <w:rsid w:val="00016944"/>
    <w:rsid w:val="00017514"/>
    <w:rsid w:val="00017817"/>
    <w:rsid w:val="00017913"/>
    <w:rsid w:val="00020042"/>
    <w:rsid w:val="000200EC"/>
    <w:rsid w:val="0002054C"/>
    <w:rsid w:val="00020658"/>
    <w:rsid w:val="000206B2"/>
    <w:rsid w:val="000208F0"/>
    <w:rsid w:val="00020ACE"/>
    <w:rsid w:val="00021341"/>
    <w:rsid w:val="0002160C"/>
    <w:rsid w:val="000216BA"/>
    <w:rsid w:val="00021CA3"/>
    <w:rsid w:val="0002204F"/>
    <w:rsid w:val="00022088"/>
    <w:rsid w:val="000220A1"/>
    <w:rsid w:val="000221AB"/>
    <w:rsid w:val="000221DE"/>
    <w:rsid w:val="00022B39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C9F"/>
    <w:rsid w:val="00024E75"/>
    <w:rsid w:val="000251C6"/>
    <w:rsid w:val="0002546A"/>
    <w:rsid w:val="00025D75"/>
    <w:rsid w:val="00025DEC"/>
    <w:rsid w:val="000263B5"/>
    <w:rsid w:val="0002749F"/>
    <w:rsid w:val="00027BE6"/>
    <w:rsid w:val="00027D7F"/>
    <w:rsid w:val="00027F38"/>
    <w:rsid w:val="00030813"/>
    <w:rsid w:val="00030CD2"/>
    <w:rsid w:val="00030DA1"/>
    <w:rsid w:val="00030F8D"/>
    <w:rsid w:val="00031234"/>
    <w:rsid w:val="00031387"/>
    <w:rsid w:val="00031757"/>
    <w:rsid w:val="0003190C"/>
    <w:rsid w:val="00031E27"/>
    <w:rsid w:val="00032009"/>
    <w:rsid w:val="00032226"/>
    <w:rsid w:val="000322A1"/>
    <w:rsid w:val="0003275B"/>
    <w:rsid w:val="00032EC9"/>
    <w:rsid w:val="000335CA"/>
    <w:rsid w:val="000335E2"/>
    <w:rsid w:val="0003445A"/>
    <w:rsid w:val="00034504"/>
    <w:rsid w:val="00036652"/>
    <w:rsid w:val="00036656"/>
    <w:rsid w:val="00036FB1"/>
    <w:rsid w:val="000370AD"/>
    <w:rsid w:val="00037246"/>
    <w:rsid w:val="00037300"/>
    <w:rsid w:val="0004057E"/>
    <w:rsid w:val="00040B74"/>
    <w:rsid w:val="000419C2"/>
    <w:rsid w:val="00042049"/>
    <w:rsid w:val="000427CB"/>
    <w:rsid w:val="00042886"/>
    <w:rsid w:val="000429BB"/>
    <w:rsid w:val="00042C8C"/>
    <w:rsid w:val="00042F64"/>
    <w:rsid w:val="00043319"/>
    <w:rsid w:val="000439B3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2BD"/>
    <w:rsid w:val="00046309"/>
    <w:rsid w:val="000464D5"/>
    <w:rsid w:val="0004689C"/>
    <w:rsid w:val="000468C7"/>
    <w:rsid w:val="00046FFB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8D9"/>
    <w:rsid w:val="00052B67"/>
    <w:rsid w:val="000539BC"/>
    <w:rsid w:val="000539F5"/>
    <w:rsid w:val="00053B81"/>
    <w:rsid w:val="00053E3E"/>
    <w:rsid w:val="00054298"/>
    <w:rsid w:val="00054334"/>
    <w:rsid w:val="0005444C"/>
    <w:rsid w:val="00055312"/>
    <w:rsid w:val="00055314"/>
    <w:rsid w:val="00055453"/>
    <w:rsid w:val="000554A5"/>
    <w:rsid w:val="0005578C"/>
    <w:rsid w:val="00055BEF"/>
    <w:rsid w:val="00055E76"/>
    <w:rsid w:val="00055EE3"/>
    <w:rsid w:val="00056663"/>
    <w:rsid w:val="00056B9C"/>
    <w:rsid w:val="00057446"/>
    <w:rsid w:val="000574E9"/>
    <w:rsid w:val="000575D6"/>
    <w:rsid w:val="00057622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1D1"/>
    <w:rsid w:val="000644B9"/>
    <w:rsid w:val="00064644"/>
    <w:rsid w:val="000646EC"/>
    <w:rsid w:val="00064BEB"/>
    <w:rsid w:val="00064C37"/>
    <w:rsid w:val="00064F9B"/>
    <w:rsid w:val="0006504C"/>
    <w:rsid w:val="000656A8"/>
    <w:rsid w:val="00065740"/>
    <w:rsid w:val="000658B6"/>
    <w:rsid w:val="00065D34"/>
    <w:rsid w:val="00066B8B"/>
    <w:rsid w:val="00067210"/>
    <w:rsid w:val="00067339"/>
    <w:rsid w:val="0006737E"/>
    <w:rsid w:val="0006757F"/>
    <w:rsid w:val="0006769C"/>
    <w:rsid w:val="00067767"/>
    <w:rsid w:val="00067A4F"/>
    <w:rsid w:val="00067C42"/>
    <w:rsid w:val="00067EA8"/>
    <w:rsid w:val="000702B0"/>
    <w:rsid w:val="00071648"/>
    <w:rsid w:val="00071A11"/>
    <w:rsid w:val="00072309"/>
    <w:rsid w:val="000724A5"/>
    <w:rsid w:val="0007257F"/>
    <w:rsid w:val="000725C1"/>
    <w:rsid w:val="00072A18"/>
    <w:rsid w:val="00072CF8"/>
    <w:rsid w:val="00073014"/>
    <w:rsid w:val="000739BA"/>
    <w:rsid w:val="00073AE8"/>
    <w:rsid w:val="00073BA2"/>
    <w:rsid w:val="00073CAA"/>
    <w:rsid w:val="00073EC2"/>
    <w:rsid w:val="00074B14"/>
    <w:rsid w:val="0007556B"/>
    <w:rsid w:val="00075C55"/>
    <w:rsid w:val="00075C74"/>
    <w:rsid w:val="00075CE8"/>
    <w:rsid w:val="00076B96"/>
    <w:rsid w:val="0007704F"/>
    <w:rsid w:val="0007709B"/>
    <w:rsid w:val="000770A5"/>
    <w:rsid w:val="00077418"/>
    <w:rsid w:val="0007765C"/>
    <w:rsid w:val="00077663"/>
    <w:rsid w:val="00077D9F"/>
    <w:rsid w:val="00077F83"/>
    <w:rsid w:val="0008013E"/>
    <w:rsid w:val="0008035A"/>
    <w:rsid w:val="000804A7"/>
    <w:rsid w:val="000808DB"/>
    <w:rsid w:val="00081560"/>
    <w:rsid w:val="00081802"/>
    <w:rsid w:val="00081DA4"/>
    <w:rsid w:val="00081EAA"/>
    <w:rsid w:val="00082442"/>
    <w:rsid w:val="0008246E"/>
    <w:rsid w:val="00082A31"/>
    <w:rsid w:val="00082C66"/>
    <w:rsid w:val="00082F69"/>
    <w:rsid w:val="000837D3"/>
    <w:rsid w:val="00083D11"/>
    <w:rsid w:val="00083EE8"/>
    <w:rsid w:val="00083F5D"/>
    <w:rsid w:val="0008419F"/>
    <w:rsid w:val="00084DE2"/>
    <w:rsid w:val="00084EE1"/>
    <w:rsid w:val="00084F51"/>
    <w:rsid w:val="00085134"/>
    <w:rsid w:val="000855B0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7AD"/>
    <w:rsid w:val="00091846"/>
    <w:rsid w:val="00091F3B"/>
    <w:rsid w:val="00091FB8"/>
    <w:rsid w:val="0009223E"/>
    <w:rsid w:val="0009233F"/>
    <w:rsid w:val="0009234E"/>
    <w:rsid w:val="000924B5"/>
    <w:rsid w:val="000929DC"/>
    <w:rsid w:val="00092CCF"/>
    <w:rsid w:val="00092F35"/>
    <w:rsid w:val="0009306E"/>
    <w:rsid w:val="000934BD"/>
    <w:rsid w:val="00093837"/>
    <w:rsid w:val="000938AF"/>
    <w:rsid w:val="000939B9"/>
    <w:rsid w:val="00093BED"/>
    <w:rsid w:val="00094043"/>
    <w:rsid w:val="00094322"/>
    <w:rsid w:val="00094AC5"/>
    <w:rsid w:val="00094BFA"/>
    <w:rsid w:val="0009558F"/>
    <w:rsid w:val="00095727"/>
    <w:rsid w:val="00095F8D"/>
    <w:rsid w:val="0009683F"/>
    <w:rsid w:val="00096BB6"/>
    <w:rsid w:val="00096BF0"/>
    <w:rsid w:val="00096C91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0FEF"/>
    <w:rsid w:val="000A1087"/>
    <w:rsid w:val="000A10E1"/>
    <w:rsid w:val="000A14DC"/>
    <w:rsid w:val="000A181A"/>
    <w:rsid w:val="000A1A94"/>
    <w:rsid w:val="000A1B51"/>
    <w:rsid w:val="000A1D4F"/>
    <w:rsid w:val="000A1DA7"/>
    <w:rsid w:val="000A1E4A"/>
    <w:rsid w:val="000A1FCF"/>
    <w:rsid w:val="000A24E3"/>
    <w:rsid w:val="000A2501"/>
    <w:rsid w:val="000A397D"/>
    <w:rsid w:val="000A3D28"/>
    <w:rsid w:val="000A42B5"/>
    <w:rsid w:val="000A43D1"/>
    <w:rsid w:val="000A463B"/>
    <w:rsid w:val="000A49C3"/>
    <w:rsid w:val="000A4A49"/>
    <w:rsid w:val="000A4AA4"/>
    <w:rsid w:val="000A4FAB"/>
    <w:rsid w:val="000A51C1"/>
    <w:rsid w:val="000A5D20"/>
    <w:rsid w:val="000A60B1"/>
    <w:rsid w:val="000A63C4"/>
    <w:rsid w:val="000A63FD"/>
    <w:rsid w:val="000A685F"/>
    <w:rsid w:val="000A6EC9"/>
    <w:rsid w:val="000A6FC1"/>
    <w:rsid w:val="000A74FB"/>
    <w:rsid w:val="000A7843"/>
    <w:rsid w:val="000A78A6"/>
    <w:rsid w:val="000B014C"/>
    <w:rsid w:val="000B0648"/>
    <w:rsid w:val="000B06BF"/>
    <w:rsid w:val="000B0861"/>
    <w:rsid w:val="000B11BC"/>
    <w:rsid w:val="000B16E0"/>
    <w:rsid w:val="000B1AC9"/>
    <w:rsid w:val="000B21D0"/>
    <w:rsid w:val="000B2A88"/>
    <w:rsid w:val="000B2CFB"/>
    <w:rsid w:val="000B2ED6"/>
    <w:rsid w:val="000B3358"/>
    <w:rsid w:val="000B34DF"/>
    <w:rsid w:val="000B38F1"/>
    <w:rsid w:val="000B40CC"/>
    <w:rsid w:val="000B4381"/>
    <w:rsid w:val="000B438F"/>
    <w:rsid w:val="000B44EA"/>
    <w:rsid w:val="000B4703"/>
    <w:rsid w:val="000B4706"/>
    <w:rsid w:val="000B4764"/>
    <w:rsid w:val="000B5335"/>
    <w:rsid w:val="000B5506"/>
    <w:rsid w:val="000B57AF"/>
    <w:rsid w:val="000B581C"/>
    <w:rsid w:val="000B5B7E"/>
    <w:rsid w:val="000B5EA4"/>
    <w:rsid w:val="000B5FB3"/>
    <w:rsid w:val="000B60A9"/>
    <w:rsid w:val="000B62BF"/>
    <w:rsid w:val="000B6E7B"/>
    <w:rsid w:val="000B6FF6"/>
    <w:rsid w:val="000B715D"/>
    <w:rsid w:val="000B75E8"/>
    <w:rsid w:val="000B7822"/>
    <w:rsid w:val="000C00B1"/>
    <w:rsid w:val="000C0146"/>
    <w:rsid w:val="000C0170"/>
    <w:rsid w:val="000C025F"/>
    <w:rsid w:val="000C0292"/>
    <w:rsid w:val="000C0D6F"/>
    <w:rsid w:val="000C0DE4"/>
    <w:rsid w:val="000C13D9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2FB1"/>
    <w:rsid w:val="000C31EB"/>
    <w:rsid w:val="000C3313"/>
    <w:rsid w:val="000C3447"/>
    <w:rsid w:val="000C3FB4"/>
    <w:rsid w:val="000C4035"/>
    <w:rsid w:val="000C430A"/>
    <w:rsid w:val="000C46B4"/>
    <w:rsid w:val="000C5088"/>
    <w:rsid w:val="000C5777"/>
    <w:rsid w:val="000C586C"/>
    <w:rsid w:val="000C6290"/>
    <w:rsid w:val="000C6F03"/>
    <w:rsid w:val="000C6F52"/>
    <w:rsid w:val="000C778D"/>
    <w:rsid w:val="000C77EF"/>
    <w:rsid w:val="000C7C47"/>
    <w:rsid w:val="000D0182"/>
    <w:rsid w:val="000D027C"/>
    <w:rsid w:val="000D061A"/>
    <w:rsid w:val="000D0625"/>
    <w:rsid w:val="000D083B"/>
    <w:rsid w:val="000D0B1B"/>
    <w:rsid w:val="000D0B66"/>
    <w:rsid w:val="000D0BA8"/>
    <w:rsid w:val="000D0CC3"/>
    <w:rsid w:val="000D0F8C"/>
    <w:rsid w:val="000D0FD5"/>
    <w:rsid w:val="000D1222"/>
    <w:rsid w:val="000D141A"/>
    <w:rsid w:val="000D1A78"/>
    <w:rsid w:val="000D1D22"/>
    <w:rsid w:val="000D2176"/>
    <w:rsid w:val="000D2443"/>
    <w:rsid w:val="000D2E29"/>
    <w:rsid w:val="000D2EB5"/>
    <w:rsid w:val="000D2FF9"/>
    <w:rsid w:val="000D3542"/>
    <w:rsid w:val="000D36BA"/>
    <w:rsid w:val="000D38E1"/>
    <w:rsid w:val="000D3CE9"/>
    <w:rsid w:val="000D466B"/>
    <w:rsid w:val="000D4A31"/>
    <w:rsid w:val="000D4A90"/>
    <w:rsid w:val="000D4DC8"/>
    <w:rsid w:val="000D4DF3"/>
    <w:rsid w:val="000D4EA2"/>
    <w:rsid w:val="000D4FE8"/>
    <w:rsid w:val="000D5058"/>
    <w:rsid w:val="000D579F"/>
    <w:rsid w:val="000D5B1A"/>
    <w:rsid w:val="000D5BD0"/>
    <w:rsid w:val="000D5DFE"/>
    <w:rsid w:val="000D5F11"/>
    <w:rsid w:val="000D6000"/>
    <w:rsid w:val="000D76A2"/>
    <w:rsid w:val="000D76EC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857"/>
    <w:rsid w:val="000E296A"/>
    <w:rsid w:val="000E2A30"/>
    <w:rsid w:val="000E2A7D"/>
    <w:rsid w:val="000E2F02"/>
    <w:rsid w:val="000E345F"/>
    <w:rsid w:val="000E3A08"/>
    <w:rsid w:val="000E3A63"/>
    <w:rsid w:val="000E3A73"/>
    <w:rsid w:val="000E4474"/>
    <w:rsid w:val="000E5211"/>
    <w:rsid w:val="000E5438"/>
    <w:rsid w:val="000E548B"/>
    <w:rsid w:val="000E5AB8"/>
    <w:rsid w:val="000E60C2"/>
    <w:rsid w:val="000E6435"/>
    <w:rsid w:val="000E6494"/>
    <w:rsid w:val="000E69C0"/>
    <w:rsid w:val="000E6AF9"/>
    <w:rsid w:val="000E726F"/>
    <w:rsid w:val="000E73B8"/>
    <w:rsid w:val="000E78D1"/>
    <w:rsid w:val="000E7A28"/>
    <w:rsid w:val="000F1157"/>
    <w:rsid w:val="000F17BF"/>
    <w:rsid w:val="000F1D8B"/>
    <w:rsid w:val="000F1DCC"/>
    <w:rsid w:val="000F1E77"/>
    <w:rsid w:val="000F2046"/>
    <w:rsid w:val="000F3313"/>
    <w:rsid w:val="000F3BD1"/>
    <w:rsid w:val="000F44EF"/>
    <w:rsid w:val="000F4545"/>
    <w:rsid w:val="000F4F9B"/>
    <w:rsid w:val="000F522F"/>
    <w:rsid w:val="000F54B0"/>
    <w:rsid w:val="000F59B9"/>
    <w:rsid w:val="000F5E11"/>
    <w:rsid w:val="000F63C7"/>
    <w:rsid w:val="000F6421"/>
    <w:rsid w:val="000F65EB"/>
    <w:rsid w:val="000F672F"/>
    <w:rsid w:val="000F7521"/>
    <w:rsid w:val="000F7742"/>
    <w:rsid w:val="000F77B2"/>
    <w:rsid w:val="000F77FF"/>
    <w:rsid w:val="000F7B32"/>
    <w:rsid w:val="000F7CCE"/>
    <w:rsid w:val="000F7E0C"/>
    <w:rsid w:val="00100176"/>
    <w:rsid w:val="0010022E"/>
    <w:rsid w:val="001003B5"/>
    <w:rsid w:val="00100760"/>
    <w:rsid w:val="00100C36"/>
    <w:rsid w:val="00100F03"/>
    <w:rsid w:val="0010137B"/>
    <w:rsid w:val="0010149E"/>
    <w:rsid w:val="001015B8"/>
    <w:rsid w:val="001016D3"/>
    <w:rsid w:val="00101936"/>
    <w:rsid w:val="0010194C"/>
    <w:rsid w:val="00101AE6"/>
    <w:rsid w:val="00101C96"/>
    <w:rsid w:val="00101DC3"/>
    <w:rsid w:val="00101ED0"/>
    <w:rsid w:val="00102138"/>
    <w:rsid w:val="00102140"/>
    <w:rsid w:val="00102BBD"/>
    <w:rsid w:val="00102BCE"/>
    <w:rsid w:val="0010329E"/>
    <w:rsid w:val="00103399"/>
    <w:rsid w:val="0010341C"/>
    <w:rsid w:val="00103849"/>
    <w:rsid w:val="00103882"/>
    <w:rsid w:val="00103945"/>
    <w:rsid w:val="00103A44"/>
    <w:rsid w:val="0010413B"/>
    <w:rsid w:val="001045A3"/>
    <w:rsid w:val="0010483C"/>
    <w:rsid w:val="0010587C"/>
    <w:rsid w:val="001058CB"/>
    <w:rsid w:val="001060B6"/>
    <w:rsid w:val="00106776"/>
    <w:rsid w:val="001070AD"/>
    <w:rsid w:val="001072D1"/>
    <w:rsid w:val="00107496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010"/>
    <w:rsid w:val="00113488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5F72"/>
    <w:rsid w:val="001160D7"/>
    <w:rsid w:val="001168B9"/>
    <w:rsid w:val="00116966"/>
    <w:rsid w:val="001169F6"/>
    <w:rsid w:val="00116CB6"/>
    <w:rsid w:val="00116F3B"/>
    <w:rsid w:val="00117364"/>
    <w:rsid w:val="00117440"/>
    <w:rsid w:val="00117914"/>
    <w:rsid w:val="00117D7A"/>
    <w:rsid w:val="00117D83"/>
    <w:rsid w:val="00117F81"/>
    <w:rsid w:val="001209EC"/>
    <w:rsid w:val="00121093"/>
    <w:rsid w:val="0012168E"/>
    <w:rsid w:val="001216E3"/>
    <w:rsid w:val="00121895"/>
    <w:rsid w:val="00121C79"/>
    <w:rsid w:val="00122109"/>
    <w:rsid w:val="0012258C"/>
    <w:rsid w:val="00122840"/>
    <w:rsid w:val="00123396"/>
    <w:rsid w:val="00123C84"/>
    <w:rsid w:val="00123F6F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13D"/>
    <w:rsid w:val="00126819"/>
    <w:rsid w:val="00126D1A"/>
    <w:rsid w:val="0012749F"/>
    <w:rsid w:val="00131184"/>
    <w:rsid w:val="00131957"/>
    <w:rsid w:val="00132027"/>
    <w:rsid w:val="0013225D"/>
    <w:rsid w:val="00132B9B"/>
    <w:rsid w:val="00132F15"/>
    <w:rsid w:val="001333B9"/>
    <w:rsid w:val="00133454"/>
    <w:rsid w:val="0013377E"/>
    <w:rsid w:val="00133A68"/>
    <w:rsid w:val="00133CD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22"/>
    <w:rsid w:val="001364D1"/>
    <w:rsid w:val="001366C9"/>
    <w:rsid w:val="00136BA2"/>
    <w:rsid w:val="00136CB9"/>
    <w:rsid w:val="00136D0B"/>
    <w:rsid w:val="00136FD2"/>
    <w:rsid w:val="00137026"/>
    <w:rsid w:val="00137162"/>
    <w:rsid w:val="00137191"/>
    <w:rsid w:val="0013754B"/>
    <w:rsid w:val="0013758F"/>
    <w:rsid w:val="00137908"/>
    <w:rsid w:val="00137D90"/>
    <w:rsid w:val="00140138"/>
    <w:rsid w:val="00140259"/>
    <w:rsid w:val="00140579"/>
    <w:rsid w:val="0014073D"/>
    <w:rsid w:val="001407DB"/>
    <w:rsid w:val="00140966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4C8B"/>
    <w:rsid w:val="001450E9"/>
    <w:rsid w:val="00145AD9"/>
    <w:rsid w:val="00145B1D"/>
    <w:rsid w:val="00145D93"/>
    <w:rsid w:val="0014604A"/>
    <w:rsid w:val="00146056"/>
    <w:rsid w:val="0014645D"/>
    <w:rsid w:val="001464B0"/>
    <w:rsid w:val="00146D0F"/>
    <w:rsid w:val="00147134"/>
    <w:rsid w:val="00147297"/>
    <w:rsid w:val="001474A6"/>
    <w:rsid w:val="00147B33"/>
    <w:rsid w:val="00147BDD"/>
    <w:rsid w:val="00147E63"/>
    <w:rsid w:val="001503C1"/>
    <w:rsid w:val="00150A2A"/>
    <w:rsid w:val="00150AE4"/>
    <w:rsid w:val="00150B09"/>
    <w:rsid w:val="00150B3C"/>
    <w:rsid w:val="00150FD5"/>
    <w:rsid w:val="00151168"/>
    <w:rsid w:val="001517BC"/>
    <w:rsid w:val="00152273"/>
    <w:rsid w:val="00152BD1"/>
    <w:rsid w:val="00152FC3"/>
    <w:rsid w:val="00153352"/>
    <w:rsid w:val="001536A4"/>
    <w:rsid w:val="00153FC2"/>
    <w:rsid w:val="00154576"/>
    <w:rsid w:val="00154EB6"/>
    <w:rsid w:val="00155806"/>
    <w:rsid w:val="00155852"/>
    <w:rsid w:val="0015595D"/>
    <w:rsid w:val="00155D1C"/>
    <w:rsid w:val="0015647B"/>
    <w:rsid w:val="001565AA"/>
    <w:rsid w:val="00156B77"/>
    <w:rsid w:val="00157762"/>
    <w:rsid w:val="00157854"/>
    <w:rsid w:val="001606F8"/>
    <w:rsid w:val="00161F70"/>
    <w:rsid w:val="00162420"/>
    <w:rsid w:val="00162655"/>
    <w:rsid w:val="0016270E"/>
    <w:rsid w:val="001628C6"/>
    <w:rsid w:val="00162D44"/>
    <w:rsid w:val="001634F2"/>
    <w:rsid w:val="00163849"/>
    <w:rsid w:val="00163A3A"/>
    <w:rsid w:val="00164062"/>
    <w:rsid w:val="00164093"/>
    <w:rsid w:val="0016459B"/>
    <w:rsid w:val="00164A1B"/>
    <w:rsid w:val="00164EC2"/>
    <w:rsid w:val="001655EF"/>
    <w:rsid w:val="00165763"/>
    <w:rsid w:val="00165910"/>
    <w:rsid w:val="001659F9"/>
    <w:rsid w:val="00165AAB"/>
    <w:rsid w:val="00165DC2"/>
    <w:rsid w:val="00165E55"/>
    <w:rsid w:val="00165E57"/>
    <w:rsid w:val="00165F83"/>
    <w:rsid w:val="00166243"/>
    <w:rsid w:val="001662B0"/>
    <w:rsid w:val="001662E1"/>
    <w:rsid w:val="00166456"/>
    <w:rsid w:val="00167070"/>
    <w:rsid w:val="001677C8"/>
    <w:rsid w:val="00167A7A"/>
    <w:rsid w:val="00167ABA"/>
    <w:rsid w:val="00167AC7"/>
    <w:rsid w:val="00167BF6"/>
    <w:rsid w:val="00167CA6"/>
    <w:rsid w:val="00167F2C"/>
    <w:rsid w:val="0017002B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2E87"/>
    <w:rsid w:val="0017344A"/>
    <w:rsid w:val="00173CDD"/>
    <w:rsid w:val="00174E44"/>
    <w:rsid w:val="00175138"/>
    <w:rsid w:val="00175596"/>
    <w:rsid w:val="00175A18"/>
    <w:rsid w:val="00175AA3"/>
    <w:rsid w:val="00175DAF"/>
    <w:rsid w:val="00176056"/>
    <w:rsid w:val="0017610B"/>
    <w:rsid w:val="00176414"/>
    <w:rsid w:val="001764DE"/>
    <w:rsid w:val="0017655A"/>
    <w:rsid w:val="00176A88"/>
    <w:rsid w:val="00177456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BCF"/>
    <w:rsid w:val="00180C3E"/>
    <w:rsid w:val="00180DA1"/>
    <w:rsid w:val="001811C8"/>
    <w:rsid w:val="00181292"/>
    <w:rsid w:val="00181615"/>
    <w:rsid w:val="001818DC"/>
    <w:rsid w:val="00181DD8"/>
    <w:rsid w:val="00181FC1"/>
    <w:rsid w:val="00182616"/>
    <w:rsid w:val="001828A8"/>
    <w:rsid w:val="00182C4C"/>
    <w:rsid w:val="00182EB5"/>
    <w:rsid w:val="00182FE2"/>
    <w:rsid w:val="00183099"/>
    <w:rsid w:val="001833A9"/>
    <w:rsid w:val="0018522F"/>
    <w:rsid w:val="00185358"/>
    <w:rsid w:val="00185609"/>
    <w:rsid w:val="001857C2"/>
    <w:rsid w:val="0018612C"/>
    <w:rsid w:val="001864A1"/>
    <w:rsid w:val="00186650"/>
    <w:rsid w:val="00186700"/>
    <w:rsid w:val="00186C71"/>
    <w:rsid w:val="00186CB3"/>
    <w:rsid w:val="0018729D"/>
    <w:rsid w:val="0018780D"/>
    <w:rsid w:val="00187D62"/>
    <w:rsid w:val="00190096"/>
    <w:rsid w:val="001901B8"/>
    <w:rsid w:val="001904F2"/>
    <w:rsid w:val="001904FC"/>
    <w:rsid w:val="001909C7"/>
    <w:rsid w:val="00190B57"/>
    <w:rsid w:val="00191046"/>
    <w:rsid w:val="00191436"/>
    <w:rsid w:val="001916C9"/>
    <w:rsid w:val="00191B91"/>
    <w:rsid w:val="00191DCA"/>
    <w:rsid w:val="001924F3"/>
    <w:rsid w:val="00192942"/>
    <w:rsid w:val="0019297F"/>
    <w:rsid w:val="00192A9F"/>
    <w:rsid w:val="00192B3B"/>
    <w:rsid w:val="001930EE"/>
    <w:rsid w:val="00193B53"/>
    <w:rsid w:val="00193E59"/>
    <w:rsid w:val="001944DE"/>
    <w:rsid w:val="001945EE"/>
    <w:rsid w:val="00194D02"/>
    <w:rsid w:val="00194DCD"/>
    <w:rsid w:val="00195083"/>
    <w:rsid w:val="00195285"/>
    <w:rsid w:val="0019551E"/>
    <w:rsid w:val="00195850"/>
    <w:rsid w:val="001958B2"/>
    <w:rsid w:val="00195B4D"/>
    <w:rsid w:val="00195FAD"/>
    <w:rsid w:val="00196014"/>
    <w:rsid w:val="00196139"/>
    <w:rsid w:val="0019619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391"/>
    <w:rsid w:val="001A3760"/>
    <w:rsid w:val="001A3A5B"/>
    <w:rsid w:val="001A3DB9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6FAB"/>
    <w:rsid w:val="001A7556"/>
    <w:rsid w:val="001A755F"/>
    <w:rsid w:val="001A7F1A"/>
    <w:rsid w:val="001B03D5"/>
    <w:rsid w:val="001B0607"/>
    <w:rsid w:val="001B06AC"/>
    <w:rsid w:val="001B0A53"/>
    <w:rsid w:val="001B0B39"/>
    <w:rsid w:val="001B1490"/>
    <w:rsid w:val="001B15A0"/>
    <w:rsid w:val="001B1B0A"/>
    <w:rsid w:val="001B22F8"/>
    <w:rsid w:val="001B2580"/>
    <w:rsid w:val="001B2628"/>
    <w:rsid w:val="001B2B56"/>
    <w:rsid w:val="001B2CF1"/>
    <w:rsid w:val="001B2E3B"/>
    <w:rsid w:val="001B2FA8"/>
    <w:rsid w:val="001B3768"/>
    <w:rsid w:val="001B3913"/>
    <w:rsid w:val="001B3D27"/>
    <w:rsid w:val="001B42BA"/>
    <w:rsid w:val="001B456F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8A5"/>
    <w:rsid w:val="001B6C83"/>
    <w:rsid w:val="001B6E08"/>
    <w:rsid w:val="001B74A0"/>
    <w:rsid w:val="001B76F1"/>
    <w:rsid w:val="001B7A69"/>
    <w:rsid w:val="001B7B6C"/>
    <w:rsid w:val="001C07F2"/>
    <w:rsid w:val="001C0ACD"/>
    <w:rsid w:val="001C0B6C"/>
    <w:rsid w:val="001C0C68"/>
    <w:rsid w:val="001C1184"/>
    <w:rsid w:val="001C1DF4"/>
    <w:rsid w:val="001C2424"/>
    <w:rsid w:val="001C252F"/>
    <w:rsid w:val="001C2570"/>
    <w:rsid w:val="001C288B"/>
    <w:rsid w:val="001C299A"/>
    <w:rsid w:val="001C2ABA"/>
    <w:rsid w:val="001C2E3C"/>
    <w:rsid w:val="001C30CF"/>
    <w:rsid w:val="001C3261"/>
    <w:rsid w:val="001C3419"/>
    <w:rsid w:val="001C3A91"/>
    <w:rsid w:val="001C3F44"/>
    <w:rsid w:val="001C413B"/>
    <w:rsid w:val="001C4286"/>
    <w:rsid w:val="001C43A1"/>
    <w:rsid w:val="001C47DD"/>
    <w:rsid w:val="001C4A41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898"/>
    <w:rsid w:val="001C7A72"/>
    <w:rsid w:val="001C7B0A"/>
    <w:rsid w:val="001C7F5C"/>
    <w:rsid w:val="001C7F90"/>
    <w:rsid w:val="001D00C5"/>
    <w:rsid w:val="001D0BB6"/>
    <w:rsid w:val="001D0BD0"/>
    <w:rsid w:val="001D0C4B"/>
    <w:rsid w:val="001D0E04"/>
    <w:rsid w:val="001D0E33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35C"/>
    <w:rsid w:val="001D357E"/>
    <w:rsid w:val="001D3DD7"/>
    <w:rsid w:val="001D482F"/>
    <w:rsid w:val="001D5100"/>
    <w:rsid w:val="001D532C"/>
    <w:rsid w:val="001D534B"/>
    <w:rsid w:val="001D5619"/>
    <w:rsid w:val="001D596C"/>
    <w:rsid w:val="001D5A39"/>
    <w:rsid w:val="001D5CBD"/>
    <w:rsid w:val="001D5CD4"/>
    <w:rsid w:val="001D5FD5"/>
    <w:rsid w:val="001D660A"/>
    <w:rsid w:val="001D6725"/>
    <w:rsid w:val="001D6BF5"/>
    <w:rsid w:val="001D6F77"/>
    <w:rsid w:val="001D725D"/>
    <w:rsid w:val="001D75F6"/>
    <w:rsid w:val="001D7AFE"/>
    <w:rsid w:val="001D7B7E"/>
    <w:rsid w:val="001E026F"/>
    <w:rsid w:val="001E031F"/>
    <w:rsid w:val="001E052F"/>
    <w:rsid w:val="001E069D"/>
    <w:rsid w:val="001E0BB0"/>
    <w:rsid w:val="001E0C89"/>
    <w:rsid w:val="001E116A"/>
    <w:rsid w:val="001E17C2"/>
    <w:rsid w:val="001E1937"/>
    <w:rsid w:val="001E19CC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719"/>
    <w:rsid w:val="001E5E27"/>
    <w:rsid w:val="001E6466"/>
    <w:rsid w:val="001E657F"/>
    <w:rsid w:val="001E67D4"/>
    <w:rsid w:val="001E689B"/>
    <w:rsid w:val="001E6948"/>
    <w:rsid w:val="001E6BE8"/>
    <w:rsid w:val="001E6E21"/>
    <w:rsid w:val="001E6F35"/>
    <w:rsid w:val="001E7716"/>
    <w:rsid w:val="001E7A33"/>
    <w:rsid w:val="001E7CC8"/>
    <w:rsid w:val="001E7D16"/>
    <w:rsid w:val="001E7D7F"/>
    <w:rsid w:val="001E7ECE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8E6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785"/>
    <w:rsid w:val="001F3894"/>
    <w:rsid w:val="001F413C"/>
    <w:rsid w:val="001F42F3"/>
    <w:rsid w:val="001F4406"/>
    <w:rsid w:val="001F49AD"/>
    <w:rsid w:val="001F4B5C"/>
    <w:rsid w:val="001F4D90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A65"/>
    <w:rsid w:val="00202E34"/>
    <w:rsid w:val="00202E36"/>
    <w:rsid w:val="00202F0A"/>
    <w:rsid w:val="0020304F"/>
    <w:rsid w:val="00203202"/>
    <w:rsid w:val="002038DD"/>
    <w:rsid w:val="00203FF7"/>
    <w:rsid w:val="00204030"/>
    <w:rsid w:val="00204405"/>
    <w:rsid w:val="00204426"/>
    <w:rsid w:val="002047E4"/>
    <w:rsid w:val="00204CDA"/>
    <w:rsid w:val="00204DFC"/>
    <w:rsid w:val="00205327"/>
    <w:rsid w:val="00205EAE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459"/>
    <w:rsid w:val="002115C3"/>
    <w:rsid w:val="00211738"/>
    <w:rsid w:val="00211AEB"/>
    <w:rsid w:val="002120C8"/>
    <w:rsid w:val="00212306"/>
    <w:rsid w:val="0021391B"/>
    <w:rsid w:val="00214952"/>
    <w:rsid w:val="00214E56"/>
    <w:rsid w:val="0021510C"/>
    <w:rsid w:val="0021525C"/>
    <w:rsid w:val="00215C00"/>
    <w:rsid w:val="00215D3C"/>
    <w:rsid w:val="00216031"/>
    <w:rsid w:val="0021672A"/>
    <w:rsid w:val="002168B7"/>
    <w:rsid w:val="00216DAF"/>
    <w:rsid w:val="00216FC7"/>
    <w:rsid w:val="0021703E"/>
    <w:rsid w:val="00217132"/>
    <w:rsid w:val="0021758D"/>
    <w:rsid w:val="002175D7"/>
    <w:rsid w:val="00217DB8"/>
    <w:rsid w:val="002202D7"/>
    <w:rsid w:val="00220B62"/>
    <w:rsid w:val="00220CCA"/>
    <w:rsid w:val="00220DD6"/>
    <w:rsid w:val="002212B8"/>
    <w:rsid w:val="002215A2"/>
    <w:rsid w:val="00221A8E"/>
    <w:rsid w:val="00221B70"/>
    <w:rsid w:val="00221C8C"/>
    <w:rsid w:val="002220ED"/>
    <w:rsid w:val="002222AE"/>
    <w:rsid w:val="00222EC0"/>
    <w:rsid w:val="002233C0"/>
    <w:rsid w:val="0022397B"/>
    <w:rsid w:val="00223F32"/>
    <w:rsid w:val="002240BA"/>
    <w:rsid w:val="00224358"/>
    <w:rsid w:val="002244AF"/>
    <w:rsid w:val="00224C89"/>
    <w:rsid w:val="0022523D"/>
    <w:rsid w:val="0022590A"/>
    <w:rsid w:val="00225BAE"/>
    <w:rsid w:val="00226205"/>
    <w:rsid w:val="002262CF"/>
    <w:rsid w:val="002263DD"/>
    <w:rsid w:val="002263F0"/>
    <w:rsid w:val="002264C6"/>
    <w:rsid w:val="0022663D"/>
    <w:rsid w:val="00226DF2"/>
    <w:rsid w:val="002270B3"/>
    <w:rsid w:val="002276FF"/>
    <w:rsid w:val="0022773E"/>
    <w:rsid w:val="00227DFB"/>
    <w:rsid w:val="00230018"/>
    <w:rsid w:val="00230087"/>
    <w:rsid w:val="00230222"/>
    <w:rsid w:val="00230BFC"/>
    <w:rsid w:val="00230CC9"/>
    <w:rsid w:val="00230F4F"/>
    <w:rsid w:val="00231230"/>
    <w:rsid w:val="002313BA"/>
    <w:rsid w:val="002318AE"/>
    <w:rsid w:val="00231CCE"/>
    <w:rsid w:val="00231FDA"/>
    <w:rsid w:val="00232143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203"/>
    <w:rsid w:val="00233375"/>
    <w:rsid w:val="0023365F"/>
    <w:rsid w:val="00233BDD"/>
    <w:rsid w:val="00233F9B"/>
    <w:rsid w:val="00234065"/>
    <w:rsid w:val="0023411B"/>
    <w:rsid w:val="00234AC4"/>
    <w:rsid w:val="00234E54"/>
    <w:rsid w:val="002350C3"/>
    <w:rsid w:val="002351B8"/>
    <w:rsid w:val="00235595"/>
    <w:rsid w:val="00235E8B"/>
    <w:rsid w:val="0023636D"/>
    <w:rsid w:val="002365D6"/>
    <w:rsid w:val="002366C5"/>
    <w:rsid w:val="002367AA"/>
    <w:rsid w:val="00236827"/>
    <w:rsid w:val="00236BB6"/>
    <w:rsid w:val="00236D13"/>
    <w:rsid w:val="00236DF4"/>
    <w:rsid w:val="002370FA"/>
    <w:rsid w:val="00237AB6"/>
    <w:rsid w:val="00237D1A"/>
    <w:rsid w:val="002403CC"/>
    <w:rsid w:val="00240C41"/>
    <w:rsid w:val="00240DEC"/>
    <w:rsid w:val="00240F47"/>
    <w:rsid w:val="00240FC4"/>
    <w:rsid w:val="00241678"/>
    <w:rsid w:val="00241684"/>
    <w:rsid w:val="0024177E"/>
    <w:rsid w:val="00241F1E"/>
    <w:rsid w:val="00241F5C"/>
    <w:rsid w:val="00242227"/>
    <w:rsid w:val="00242551"/>
    <w:rsid w:val="0024279C"/>
    <w:rsid w:val="00242846"/>
    <w:rsid w:val="00242ACC"/>
    <w:rsid w:val="00242B2D"/>
    <w:rsid w:val="00242B75"/>
    <w:rsid w:val="00242E34"/>
    <w:rsid w:val="002431D6"/>
    <w:rsid w:val="002433C2"/>
    <w:rsid w:val="00243998"/>
    <w:rsid w:val="002440EC"/>
    <w:rsid w:val="002441F4"/>
    <w:rsid w:val="00244354"/>
    <w:rsid w:val="002444C5"/>
    <w:rsid w:val="002447AF"/>
    <w:rsid w:val="00245417"/>
    <w:rsid w:val="00245420"/>
    <w:rsid w:val="00245447"/>
    <w:rsid w:val="00245D3D"/>
    <w:rsid w:val="00245DB8"/>
    <w:rsid w:val="002460AA"/>
    <w:rsid w:val="002460FF"/>
    <w:rsid w:val="00246407"/>
    <w:rsid w:val="0024678D"/>
    <w:rsid w:val="0024705F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1DAF"/>
    <w:rsid w:val="00252167"/>
    <w:rsid w:val="0025281E"/>
    <w:rsid w:val="00252B21"/>
    <w:rsid w:val="00253373"/>
    <w:rsid w:val="00253940"/>
    <w:rsid w:val="00253B8D"/>
    <w:rsid w:val="0025418C"/>
    <w:rsid w:val="0025418F"/>
    <w:rsid w:val="002542A0"/>
    <w:rsid w:val="00254686"/>
    <w:rsid w:val="00254CEB"/>
    <w:rsid w:val="00255095"/>
    <w:rsid w:val="0025535D"/>
    <w:rsid w:val="00255527"/>
    <w:rsid w:val="002555FF"/>
    <w:rsid w:val="002559F0"/>
    <w:rsid w:val="00255A1F"/>
    <w:rsid w:val="00255D73"/>
    <w:rsid w:val="00255E4D"/>
    <w:rsid w:val="002562EC"/>
    <w:rsid w:val="002564BA"/>
    <w:rsid w:val="0025664D"/>
    <w:rsid w:val="002566BD"/>
    <w:rsid w:val="002568BB"/>
    <w:rsid w:val="0025694C"/>
    <w:rsid w:val="0025714F"/>
    <w:rsid w:val="002578D9"/>
    <w:rsid w:val="0025792E"/>
    <w:rsid w:val="00257B8B"/>
    <w:rsid w:val="00257CC3"/>
    <w:rsid w:val="00257D9C"/>
    <w:rsid w:val="00257EF0"/>
    <w:rsid w:val="002600CF"/>
    <w:rsid w:val="002606F3"/>
    <w:rsid w:val="00260E2E"/>
    <w:rsid w:val="00260EBF"/>
    <w:rsid w:val="002611DE"/>
    <w:rsid w:val="0026189A"/>
    <w:rsid w:val="00261DF1"/>
    <w:rsid w:val="00261FFA"/>
    <w:rsid w:val="00262550"/>
    <w:rsid w:val="0026314A"/>
    <w:rsid w:val="00263191"/>
    <w:rsid w:val="002633CC"/>
    <w:rsid w:val="0026355A"/>
    <w:rsid w:val="0026374E"/>
    <w:rsid w:val="002637BC"/>
    <w:rsid w:val="0026395C"/>
    <w:rsid w:val="00263A82"/>
    <w:rsid w:val="00264308"/>
    <w:rsid w:val="00264488"/>
    <w:rsid w:val="002645DF"/>
    <w:rsid w:val="0026466B"/>
    <w:rsid w:val="0026480C"/>
    <w:rsid w:val="00265024"/>
    <w:rsid w:val="00265E02"/>
    <w:rsid w:val="00265E4E"/>
    <w:rsid w:val="00266168"/>
    <w:rsid w:val="0026634D"/>
    <w:rsid w:val="0026671A"/>
    <w:rsid w:val="00266781"/>
    <w:rsid w:val="002670CE"/>
    <w:rsid w:val="0026715D"/>
    <w:rsid w:val="00267597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2CE2"/>
    <w:rsid w:val="002734FF"/>
    <w:rsid w:val="0027355B"/>
    <w:rsid w:val="00273A36"/>
    <w:rsid w:val="00273D06"/>
    <w:rsid w:val="002741FC"/>
    <w:rsid w:val="0027433E"/>
    <w:rsid w:val="00274347"/>
    <w:rsid w:val="00274790"/>
    <w:rsid w:val="002748C3"/>
    <w:rsid w:val="00275001"/>
    <w:rsid w:val="002754C1"/>
    <w:rsid w:val="0027587B"/>
    <w:rsid w:val="0027597D"/>
    <w:rsid w:val="002759D7"/>
    <w:rsid w:val="00275C0C"/>
    <w:rsid w:val="00275D71"/>
    <w:rsid w:val="00275E1A"/>
    <w:rsid w:val="00277850"/>
    <w:rsid w:val="00277E8A"/>
    <w:rsid w:val="0028049C"/>
    <w:rsid w:val="00280876"/>
    <w:rsid w:val="002809BF"/>
    <w:rsid w:val="00280F70"/>
    <w:rsid w:val="00281557"/>
    <w:rsid w:val="00281644"/>
    <w:rsid w:val="00281BB8"/>
    <w:rsid w:val="00281CD0"/>
    <w:rsid w:val="00281E7C"/>
    <w:rsid w:val="00281FDE"/>
    <w:rsid w:val="0028214E"/>
    <w:rsid w:val="00282839"/>
    <w:rsid w:val="00282E49"/>
    <w:rsid w:val="00282F7F"/>
    <w:rsid w:val="00282F9F"/>
    <w:rsid w:val="0028335C"/>
    <w:rsid w:val="00283654"/>
    <w:rsid w:val="00283BAE"/>
    <w:rsid w:val="00283DDE"/>
    <w:rsid w:val="00283F36"/>
    <w:rsid w:val="00284151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4BA"/>
    <w:rsid w:val="002875D4"/>
    <w:rsid w:val="002876C7"/>
    <w:rsid w:val="002879E6"/>
    <w:rsid w:val="00287A65"/>
    <w:rsid w:val="00287B17"/>
    <w:rsid w:val="00290533"/>
    <w:rsid w:val="0029062A"/>
    <w:rsid w:val="0029068B"/>
    <w:rsid w:val="002906F4"/>
    <w:rsid w:val="002908D8"/>
    <w:rsid w:val="00290A7B"/>
    <w:rsid w:val="00290BCB"/>
    <w:rsid w:val="00290D5F"/>
    <w:rsid w:val="00290D8E"/>
    <w:rsid w:val="00290F2A"/>
    <w:rsid w:val="002918E0"/>
    <w:rsid w:val="002919C3"/>
    <w:rsid w:val="002919F6"/>
    <w:rsid w:val="00291A79"/>
    <w:rsid w:val="00291E08"/>
    <w:rsid w:val="00291FAE"/>
    <w:rsid w:val="00292046"/>
    <w:rsid w:val="002925A5"/>
    <w:rsid w:val="00292A34"/>
    <w:rsid w:val="00292AEC"/>
    <w:rsid w:val="00292B51"/>
    <w:rsid w:val="00292D26"/>
    <w:rsid w:val="00292FE1"/>
    <w:rsid w:val="002933D8"/>
    <w:rsid w:val="00293AEA"/>
    <w:rsid w:val="00293E0A"/>
    <w:rsid w:val="00294261"/>
    <w:rsid w:val="002942A0"/>
    <w:rsid w:val="00294AF5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09"/>
    <w:rsid w:val="0029710D"/>
    <w:rsid w:val="00297678"/>
    <w:rsid w:val="00297728"/>
    <w:rsid w:val="00297CDA"/>
    <w:rsid w:val="00297E28"/>
    <w:rsid w:val="00297E91"/>
    <w:rsid w:val="002A0245"/>
    <w:rsid w:val="002A04F9"/>
    <w:rsid w:val="002A08BB"/>
    <w:rsid w:val="002A0971"/>
    <w:rsid w:val="002A14B3"/>
    <w:rsid w:val="002A15FE"/>
    <w:rsid w:val="002A169D"/>
    <w:rsid w:val="002A1988"/>
    <w:rsid w:val="002A1C39"/>
    <w:rsid w:val="002A2B74"/>
    <w:rsid w:val="002A2DBE"/>
    <w:rsid w:val="002A3358"/>
    <w:rsid w:val="002A3C6F"/>
    <w:rsid w:val="002A40FF"/>
    <w:rsid w:val="002A470B"/>
    <w:rsid w:val="002A478B"/>
    <w:rsid w:val="002A4BA4"/>
    <w:rsid w:val="002A66E1"/>
    <w:rsid w:val="002A6A8C"/>
    <w:rsid w:val="002A6BE9"/>
    <w:rsid w:val="002A6FA6"/>
    <w:rsid w:val="002A7355"/>
    <w:rsid w:val="002A7478"/>
    <w:rsid w:val="002A74E9"/>
    <w:rsid w:val="002A75DF"/>
    <w:rsid w:val="002A7711"/>
    <w:rsid w:val="002B01EB"/>
    <w:rsid w:val="002B0318"/>
    <w:rsid w:val="002B0A8C"/>
    <w:rsid w:val="002B0AD5"/>
    <w:rsid w:val="002B0BCB"/>
    <w:rsid w:val="002B0C48"/>
    <w:rsid w:val="002B0E48"/>
    <w:rsid w:val="002B0F94"/>
    <w:rsid w:val="002B126F"/>
    <w:rsid w:val="002B1294"/>
    <w:rsid w:val="002B140A"/>
    <w:rsid w:val="002B1C71"/>
    <w:rsid w:val="002B2611"/>
    <w:rsid w:val="002B2685"/>
    <w:rsid w:val="002B289E"/>
    <w:rsid w:val="002B3020"/>
    <w:rsid w:val="002B304A"/>
    <w:rsid w:val="002B30BF"/>
    <w:rsid w:val="002B311A"/>
    <w:rsid w:val="002B351B"/>
    <w:rsid w:val="002B44DB"/>
    <w:rsid w:val="002B4571"/>
    <w:rsid w:val="002B5DFB"/>
    <w:rsid w:val="002B5E8E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36"/>
    <w:rsid w:val="002C1E9F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63E"/>
    <w:rsid w:val="002C4A6A"/>
    <w:rsid w:val="002C5033"/>
    <w:rsid w:val="002C5430"/>
    <w:rsid w:val="002C5498"/>
    <w:rsid w:val="002C5746"/>
    <w:rsid w:val="002C57E1"/>
    <w:rsid w:val="002C59B7"/>
    <w:rsid w:val="002C60DA"/>
    <w:rsid w:val="002C63FF"/>
    <w:rsid w:val="002C65DB"/>
    <w:rsid w:val="002C6691"/>
    <w:rsid w:val="002C6916"/>
    <w:rsid w:val="002C75F0"/>
    <w:rsid w:val="002C77C7"/>
    <w:rsid w:val="002C7827"/>
    <w:rsid w:val="002C7AE7"/>
    <w:rsid w:val="002C7C1F"/>
    <w:rsid w:val="002C7C3C"/>
    <w:rsid w:val="002C7DBE"/>
    <w:rsid w:val="002C7FA8"/>
    <w:rsid w:val="002D010B"/>
    <w:rsid w:val="002D016D"/>
    <w:rsid w:val="002D01B0"/>
    <w:rsid w:val="002D03EC"/>
    <w:rsid w:val="002D0D56"/>
    <w:rsid w:val="002D1516"/>
    <w:rsid w:val="002D1A90"/>
    <w:rsid w:val="002D1ACA"/>
    <w:rsid w:val="002D2511"/>
    <w:rsid w:val="002D2C55"/>
    <w:rsid w:val="002D2D76"/>
    <w:rsid w:val="002D3057"/>
    <w:rsid w:val="002D3534"/>
    <w:rsid w:val="002D38A9"/>
    <w:rsid w:val="002D3983"/>
    <w:rsid w:val="002D4016"/>
    <w:rsid w:val="002D40D3"/>
    <w:rsid w:val="002D4421"/>
    <w:rsid w:val="002D444C"/>
    <w:rsid w:val="002D4B1C"/>
    <w:rsid w:val="002D5109"/>
    <w:rsid w:val="002D534A"/>
    <w:rsid w:val="002D54B1"/>
    <w:rsid w:val="002D5AEE"/>
    <w:rsid w:val="002D5C2F"/>
    <w:rsid w:val="002D5E5E"/>
    <w:rsid w:val="002D609B"/>
    <w:rsid w:val="002D60BC"/>
    <w:rsid w:val="002D6188"/>
    <w:rsid w:val="002D6446"/>
    <w:rsid w:val="002D6C3C"/>
    <w:rsid w:val="002D6E06"/>
    <w:rsid w:val="002D7F7C"/>
    <w:rsid w:val="002E0386"/>
    <w:rsid w:val="002E0436"/>
    <w:rsid w:val="002E05F8"/>
    <w:rsid w:val="002E0B2D"/>
    <w:rsid w:val="002E0C42"/>
    <w:rsid w:val="002E0F30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219"/>
    <w:rsid w:val="002E522D"/>
    <w:rsid w:val="002E5461"/>
    <w:rsid w:val="002E54E7"/>
    <w:rsid w:val="002E5BDB"/>
    <w:rsid w:val="002E5C8C"/>
    <w:rsid w:val="002E5C97"/>
    <w:rsid w:val="002E6145"/>
    <w:rsid w:val="002E6762"/>
    <w:rsid w:val="002E6E32"/>
    <w:rsid w:val="002E6E9E"/>
    <w:rsid w:val="002E6F1E"/>
    <w:rsid w:val="002E762E"/>
    <w:rsid w:val="002E7FB4"/>
    <w:rsid w:val="002F02CB"/>
    <w:rsid w:val="002F0649"/>
    <w:rsid w:val="002F07A2"/>
    <w:rsid w:val="002F0B9A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801"/>
    <w:rsid w:val="002F2902"/>
    <w:rsid w:val="002F30F5"/>
    <w:rsid w:val="002F32AD"/>
    <w:rsid w:val="002F32F6"/>
    <w:rsid w:val="002F3355"/>
    <w:rsid w:val="002F34EF"/>
    <w:rsid w:val="002F3569"/>
    <w:rsid w:val="002F36D2"/>
    <w:rsid w:val="002F36FC"/>
    <w:rsid w:val="002F392E"/>
    <w:rsid w:val="002F3C09"/>
    <w:rsid w:val="002F3FA5"/>
    <w:rsid w:val="002F40DF"/>
    <w:rsid w:val="002F4792"/>
    <w:rsid w:val="002F4C61"/>
    <w:rsid w:val="002F4DB0"/>
    <w:rsid w:val="002F569A"/>
    <w:rsid w:val="002F59F4"/>
    <w:rsid w:val="002F609F"/>
    <w:rsid w:val="002F6191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182"/>
    <w:rsid w:val="003002D0"/>
    <w:rsid w:val="003005B0"/>
    <w:rsid w:val="003006FA"/>
    <w:rsid w:val="003009BA"/>
    <w:rsid w:val="00300A4A"/>
    <w:rsid w:val="00300C5E"/>
    <w:rsid w:val="00300E86"/>
    <w:rsid w:val="00301176"/>
    <w:rsid w:val="003011DC"/>
    <w:rsid w:val="00301408"/>
    <w:rsid w:val="003018CE"/>
    <w:rsid w:val="00301DF4"/>
    <w:rsid w:val="0030200A"/>
    <w:rsid w:val="00302081"/>
    <w:rsid w:val="00302631"/>
    <w:rsid w:val="00302786"/>
    <w:rsid w:val="00302C86"/>
    <w:rsid w:val="003036A3"/>
    <w:rsid w:val="00303ADE"/>
    <w:rsid w:val="00303D3E"/>
    <w:rsid w:val="00303F6A"/>
    <w:rsid w:val="00304662"/>
    <w:rsid w:val="00304C6E"/>
    <w:rsid w:val="00304D49"/>
    <w:rsid w:val="00304E25"/>
    <w:rsid w:val="0030529B"/>
    <w:rsid w:val="0030551C"/>
    <w:rsid w:val="00305B6E"/>
    <w:rsid w:val="0030620D"/>
    <w:rsid w:val="003067A2"/>
    <w:rsid w:val="00306A39"/>
    <w:rsid w:val="0030700F"/>
    <w:rsid w:val="003071E4"/>
    <w:rsid w:val="00307393"/>
    <w:rsid w:val="00307529"/>
    <w:rsid w:val="00307640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A16"/>
    <w:rsid w:val="00314C85"/>
    <w:rsid w:val="00314D8D"/>
    <w:rsid w:val="00314DA0"/>
    <w:rsid w:val="0031509C"/>
    <w:rsid w:val="00315937"/>
    <w:rsid w:val="0031626C"/>
    <w:rsid w:val="0031637B"/>
    <w:rsid w:val="00316591"/>
    <w:rsid w:val="00316750"/>
    <w:rsid w:val="00316AD4"/>
    <w:rsid w:val="00316C61"/>
    <w:rsid w:val="003172F4"/>
    <w:rsid w:val="0031747E"/>
    <w:rsid w:val="00317571"/>
    <w:rsid w:val="00317A88"/>
    <w:rsid w:val="003200AB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2CE3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2EC"/>
    <w:rsid w:val="003304BA"/>
    <w:rsid w:val="00330572"/>
    <w:rsid w:val="0033063B"/>
    <w:rsid w:val="00330684"/>
    <w:rsid w:val="003308FF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45E"/>
    <w:rsid w:val="00335AEE"/>
    <w:rsid w:val="0033668B"/>
    <w:rsid w:val="00336B64"/>
    <w:rsid w:val="00336BAD"/>
    <w:rsid w:val="00336BCE"/>
    <w:rsid w:val="00336C31"/>
    <w:rsid w:val="0033743D"/>
    <w:rsid w:val="003375B3"/>
    <w:rsid w:val="00337C53"/>
    <w:rsid w:val="00337CC8"/>
    <w:rsid w:val="003405D6"/>
    <w:rsid w:val="00340701"/>
    <w:rsid w:val="00340CCB"/>
    <w:rsid w:val="00341097"/>
    <w:rsid w:val="003414B2"/>
    <w:rsid w:val="003425BA"/>
    <w:rsid w:val="003425C1"/>
    <w:rsid w:val="00342741"/>
    <w:rsid w:val="003427F5"/>
    <w:rsid w:val="00342E42"/>
    <w:rsid w:val="003430E0"/>
    <w:rsid w:val="00343647"/>
    <w:rsid w:val="0034395A"/>
    <w:rsid w:val="00343A57"/>
    <w:rsid w:val="00343A70"/>
    <w:rsid w:val="00343BEF"/>
    <w:rsid w:val="003440EF"/>
    <w:rsid w:val="0034447A"/>
    <w:rsid w:val="003444D4"/>
    <w:rsid w:val="0034453C"/>
    <w:rsid w:val="00344B87"/>
    <w:rsid w:val="00344BB4"/>
    <w:rsid w:val="0034501D"/>
    <w:rsid w:val="00345375"/>
    <w:rsid w:val="00345432"/>
    <w:rsid w:val="0034580F"/>
    <w:rsid w:val="00345C2B"/>
    <w:rsid w:val="003460C1"/>
    <w:rsid w:val="00346210"/>
    <w:rsid w:val="00346353"/>
    <w:rsid w:val="00346357"/>
    <w:rsid w:val="003464E9"/>
    <w:rsid w:val="00346519"/>
    <w:rsid w:val="0034694B"/>
    <w:rsid w:val="00346BBC"/>
    <w:rsid w:val="00346C8E"/>
    <w:rsid w:val="0034737A"/>
    <w:rsid w:val="003477E5"/>
    <w:rsid w:val="003478B7"/>
    <w:rsid w:val="00350446"/>
    <w:rsid w:val="00350CF4"/>
    <w:rsid w:val="00350FF1"/>
    <w:rsid w:val="00351CE5"/>
    <w:rsid w:val="00351EDE"/>
    <w:rsid w:val="0035261C"/>
    <w:rsid w:val="00352F52"/>
    <w:rsid w:val="0035322C"/>
    <w:rsid w:val="00353C42"/>
    <w:rsid w:val="00354657"/>
    <w:rsid w:val="00354AFF"/>
    <w:rsid w:val="00354D63"/>
    <w:rsid w:val="00354DDC"/>
    <w:rsid w:val="00355578"/>
    <w:rsid w:val="003558F0"/>
    <w:rsid w:val="0035601A"/>
    <w:rsid w:val="003563B6"/>
    <w:rsid w:val="00356426"/>
    <w:rsid w:val="00356C79"/>
    <w:rsid w:val="003570C5"/>
    <w:rsid w:val="003572F4"/>
    <w:rsid w:val="003573CB"/>
    <w:rsid w:val="00357BE2"/>
    <w:rsid w:val="003602B8"/>
    <w:rsid w:val="00360873"/>
    <w:rsid w:val="00360A13"/>
    <w:rsid w:val="00360ACE"/>
    <w:rsid w:val="00361072"/>
    <w:rsid w:val="003610C7"/>
    <w:rsid w:val="00361279"/>
    <w:rsid w:val="00361697"/>
    <w:rsid w:val="00362469"/>
    <w:rsid w:val="00362873"/>
    <w:rsid w:val="00362BB3"/>
    <w:rsid w:val="003633A0"/>
    <w:rsid w:val="003638CF"/>
    <w:rsid w:val="00363C14"/>
    <w:rsid w:val="00363CDF"/>
    <w:rsid w:val="00363CF5"/>
    <w:rsid w:val="00363F15"/>
    <w:rsid w:val="00363F44"/>
    <w:rsid w:val="00363FC8"/>
    <w:rsid w:val="0036420B"/>
    <w:rsid w:val="0036432C"/>
    <w:rsid w:val="00364753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9A"/>
    <w:rsid w:val="00367DE5"/>
    <w:rsid w:val="00367FE6"/>
    <w:rsid w:val="00370981"/>
    <w:rsid w:val="00370AA7"/>
    <w:rsid w:val="00370DE9"/>
    <w:rsid w:val="00371158"/>
    <w:rsid w:val="0037175B"/>
    <w:rsid w:val="00371A4B"/>
    <w:rsid w:val="00371A51"/>
    <w:rsid w:val="00371DBA"/>
    <w:rsid w:val="00372150"/>
    <w:rsid w:val="003723A5"/>
    <w:rsid w:val="003726EB"/>
    <w:rsid w:val="00372C00"/>
    <w:rsid w:val="00372D8A"/>
    <w:rsid w:val="0037396D"/>
    <w:rsid w:val="00373A5B"/>
    <w:rsid w:val="00373D13"/>
    <w:rsid w:val="00373F78"/>
    <w:rsid w:val="00374751"/>
    <w:rsid w:val="00374B44"/>
    <w:rsid w:val="00375B1D"/>
    <w:rsid w:val="00375B78"/>
    <w:rsid w:val="0037623C"/>
    <w:rsid w:val="0037636D"/>
    <w:rsid w:val="00376441"/>
    <w:rsid w:val="00376547"/>
    <w:rsid w:val="003765B0"/>
    <w:rsid w:val="00376E57"/>
    <w:rsid w:val="00376F0A"/>
    <w:rsid w:val="003770D5"/>
    <w:rsid w:val="003771B9"/>
    <w:rsid w:val="00377520"/>
    <w:rsid w:val="0037766B"/>
    <w:rsid w:val="0037786A"/>
    <w:rsid w:val="003779B6"/>
    <w:rsid w:val="003779C1"/>
    <w:rsid w:val="00377C1E"/>
    <w:rsid w:val="00377D36"/>
    <w:rsid w:val="00377DF3"/>
    <w:rsid w:val="00377E2F"/>
    <w:rsid w:val="00377EA6"/>
    <w:rsid w:val="00377F1D"/>
    <w:rsid w:val="00380141"/>
    <w:rsid w:val="003802FA"/>
    <w:rsid w:val="00380339"/>
    <w:rsid w:val="0038042F"/>
    <w:rsid w:val="00380D0A"/>
    <w:rsid w:val="003813CC"/>
    <w:rsid w:val="00381751"/>
    <w:rsid w:val="003819B9"/>
    <w:rsid w:val="00381A43"/>
    <w:rsid w:val="00381D37"/>
    <w:rsid w:val="00381E75"/>
    <w:rsid w:val="0038268D"/>
    <w:rsid w:val="0038272D"/>
    <w:rsid w:val="00382D6F"/>
    <w:rsid w:val="0038352E"/>
    <w:rsid w:val="0038446D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9DB"/>
    <w:rsid w:val="00385D92"/>
    <w:rsid w:val="0038698A"/>
    <w:rsid w:val="00386D92"/>
    <w:rsid w:val="0038711C"/>
    <w:rsid w:val="00387138"/>
    <w:rsid w:val="00387565"/>
    <w:rsid w:val="00387766"/>
    <w:rsid w:val="00387C15"/>
    <w:rsid w:val="00387FEA"/>
    <w:rsid w:val="003901CD"/>
    <w:rsid w:val="00390308"/>
    <w:rsid w:val="00390E0C"/>
    <w:rsid w:val="003911C6"/>
    <w:rsid w:val="00391676"/>
    <w:rsid w:val="003916C4"/>
    <w:rsid w:val="003916DC"/>
    <w:rsid w:val="0039218D"/>
    <w:rsid w:val="003922DA"/>
    <w:rsid w:val="003932CB"/>
    <w:rsid w:val="003935DB"/>
    <w:rsid w:val="00393A9D"/>
    <w:rsid w:val="00393BB8"/>
    <w:rsid w:val="00393EEF"/>
    <w:rsid w:val="0039499C"/>
    <w:rsid w:val="00395459"/>
    <w:rsid w:val="00395BE0"/>
    <w:rsid w:val="00395C33"/>
    <w:rsid w:val="00396315"/>
    <w:rsid w:val="003964E2"/>
    <w:rsid w:val="00396622"/>
    <w:rsid w:val="003966F3"/>
    <w:rsid w:val="00396776"/>
    <w:rsid w:val="003968D7"/>
    <w:rsid w:val="00396A2C"/>
    <w:rsid w:val="00396E0F"/>
    <w:rsid w:val="003973E4"/>
    <w:rsid w:val="0039782B"/>
    <w:rsid w:val="00397A88"/>
    <w:rsid w:val="00397DC5"/>
    <w:rsid w:val="003A0022"/>
    <w:rsid w:val="003A04C2"/>
    <w:rsid w:val="003A060C"/>
    <w:rsid w:val="003A0C0E"/>
    <w:rsid w:val="003A0DB5"/>
    <w:rsid w:val="003A0E25"/>
    <w:rsid w:val="003A0E75"/>
    <w:rsid w:val="003A103B"/>
    <w:rsid w:val="003A1149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4700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A7F2E"/>
    <w:rsid w:val="003B01C2"/>
    <w:rsid w:val="003B030C"/>
    <w:rsid w:val="003B0433"/>
    <w:rsid w:val="003B0785"/>
    <w:rsid w:val="003B0AB7"/>
    <w:rsid w:val="003B0BB4"/>
    <w:rsid w:val="003B0E77"/>
    <w:rsid w:val="003B11DF"/>
    <w:rsid w:val="003B1545"/>
    <w:rsid w:val="003B1889"/>
    <w:rsid w:val="003B188B"/>
    <w:rsid w:val="003B1DC7"/>
    <w:rsid w:val="003B1E0F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2C3"/>
    <w:rsid w:val="003B44CE"/>
    <w:rsid w:val="003B45E6"/>
    <w:rsid w:val="003B4A2F"/>
    <w:rsid w:val="003B4CCB"/>
    <w:rsid w:val="003B52E3"/>
    <w:rsid w:val="003B52FA"/>
    <w:rsid w:val="003B5530"/>
    <w:rsid w:val="003B56F5"/>
    <w:rsid w:val="003B5A95"/>
    <w:rsid w:val="003B5DE0"/>
    <w:rsid w:val="003B660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49C"/>
    <w:rsid w:val="003C0545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5B7"/>
    <w:rsid w:val="003C39F8"/>
    <w:rsid w:val="003C3ED7"/>
    <w:rsid w:val="003C4042"/>
    <w:rsid w:val="003C4076"/>
    <w:rsid w:val="003C4A3F"/>
    <w:rsid w:val="003C4AE3"/>
    <w:rsid w:val="003C4D9F"/>
    <w:rsid w:val="003C53F7"/>
    <w:rsid w:val="003C58DE"/>
    <w:rsid w:val="003C5C6B"/>
    <w:rsid w:val="003C5D25"/>
    <w:rsid w:val="003C5E23"/>
    <w:rsid w:val="003C5E54"/>
    <w:rsid w:val="003C6894"/>
    <w:rsid w:val="003C6E7F"/>
    <w:rsid w:val="003C6E84"/>
    <w:rsid w:val="003C727B"/>
    <w:rsid w:val="003C7449"/>
    <w:rsid w:val="003C7D64"/>
    <w:rsid w:val="003D0438"/>
    <w:rsid w:val="003D0787"/>
    <w:rsid w:val="003D07EB"/>
    <w:rsid w:val="003D175E"/>
    <w:rsid w:val="003D181E"/>
    <w:rsid w:val="003D1A6B"/>
    <w:rsid w:val="003D1AA8"/>
    <w:rsid w:val="003D1C2D"/>
    <w:rsid w:val="003D1DF0"/>
    <w:rsid w:val="003D2017"/>
    <w:rsid w:val="003D211B"/>
    <w:rsid w:val="003D25F2"/>
    <w:rsid w:val="003D277D"/>
    <w:rsid w:val="003D2863"/>
    <w:rsid w:val="003D2A57"/>
    <w:rsid w:val="003D2D89"/>
    <w:rsid w:val="003D2F70"/>
    <w:rsid w:val="003D3500"/>
    <w:rsid w:val="003D367A"/>
    <w:rsid w:val="003D36A8"/>
    <w:rsid w:val="003D4426"/>
    <w:rsid w:val="003D483A"/>
    <w:rsid w:val="003D4874"/>
    <w:rsid w:val="003D48F2"/>
    <w:rsid w:val="003D4C8E"/>
    <w:rsid w:val="003D4DF7"/>
    <w:rsid w:val="003D4EBB"/>
    <w:rsid w:val="003D539B"/>
    <w:rsid w:val="003D5419"/>
    <w:rsid w:val="003D556C"/>
    <w:rsid w:val="003D5705"/>
    <w:rsid w:val="003D5D92"/>
    <w:rsid w:val="003D60CC"/>
    <w:rsid w:val="003D63A1"/>
    <w:rsid w:val="003D663C"/>
    <w:rsid w:val="003D670D"/>
    <w:rsid w:val="003D6748"/>
    <w:rsid w:val="003D67D9"/>
    <w:rsid w:val="003D6A3D"/>
    <w:rsid w:val="003D6C44"/>
    <w:rsid w:val="003D6CC3"/>
    <w:rsid w:val="003D6D13"/>
    <w:rsid w:val="003D7082"/>
    <w:rsid w:val="003D7762"/>
    <w:rsid w:val="003D7822"/>
    <w:rsid w:val="003D792F"/>
    <w:rsid w:val="003D7E19"/>
    <w:rsid w:val="003D7E54"/>
    <w:rsid w:val="003E00B8"/>
    <w:rsid w:val="003E00E6"/>
    <w:rsid w:val="003E03F1"/>
    <w:rsid w:val="003E0668"/>
    <w:rsid w:val="003E0790"/>
    <w:rsid w:val="003E08D7"/>
    <w:rsid w:val="003E117D"/>
    <w:rsid w:val="003E26B7"/>
    <w:rsid w:val="003E2751"/>
    <w:rsid w:val="003E3488"/>
    <w:rsid w:val="003E354A"/>
    <w:rsid w:val="003E3BE4"/>
    <w:rsid w:val="003E3DA4"/>
    <w:rsid w:val="003E4EFA"/>
    <w:rsid w:val="003E4F2F"/>
    <w:rsid w:val="003E5072"/>
    <w:rsid w:val="003E50BF"/>
    <w:rsid w:val="003E5792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75A"/>
    <w:rsid w:val="003E7A17"/>
    <w:rsid w:val="003E7D9D"/>
    <w:rsid w:val="003E7E8B"/>
    <w:rsid w:val="003E7F7F"/>
    <w:rsid w:val="003F016E"/>
    <w:rsid w:val="003F0550"/>
    <w:rsid w:val="003F0ECF"/>
    <w:rsid w:val="003F111C"/>
    <w:rsid w:val="003F1454"/>
    <w:rsid w:val="003F1BDF"/>
    <w:rsid w:val="003F2509"/>
    <w:rsid w:val="003F2609"/>
    <w:rsid w:val="003F27C8"/>
    <w:rsid w:val="003F2B31"/>
    <w:rsid w:val="003F32C4"/>
    <w:rsid w:val="003F3304"/>
    <w:rsid w:val="003F3317"/>
    <w:rsid w:val="003F336C"/>
    <w:rsid w:val="003F392F"/>
    <w:rsid w:val="003F3B02"/>
    <w:rsid w:val="003F3BCD"/>
    <w:rsid w:val="003F401C"/>
    <w:rsid w:val="003F4816"/>
    <w:rsid w:val="003F4AF8"/>
    <w:rsid w:val="003F520B"/>
    <w:rsid w:val="003F5549"/>
    <w:rsid w:val="003F5D34"/>
    <w:rsid w:val="003F5E82"/>
    <w:rsid w:val="003F6033"/>
    <w:rsid w:val="003F6403"/>
    <w:rsid w:val="003F660F"/>
    <w:rsid w:val="003F667D"/>
    <w:rsid w:val="003F69FA"/>
    <w:rsid w:val="003F6C52"/>
    <w:rsid w:val="003F71F7"/>
    <w:rsid w:val="003F72C1"/>
    <w:rsid w:val="003F72CD"/>
    <w:rsid w:val="003F7E7B"/>
    <w:rsid w:val="0040043F"/>
    <w:rsid w:val="004008F3"/>
    <w:rsid w:val="00400E7E"/>
    <w:rsid w:val="004016D2"/>
    <w:rsid w:val="00401729"/>
    <w:rsid w:val="004017C0"/>
    <w:rsid w:val="00401CFB"/>
    <w:rsid w:val="004026FE"/>
    <w:rsid w:val="00402ED6"/>
    <w:rsid w:val="00403BB4"/>
    <w:rsid w:val="00403C5D"/>
    <w:rsid w:val="00404016"/>
    <w:rsid w:val="0040443B"/>
    <w:rsid w:val="00404656"/>
    <w:rsid w:val="004048BC"/>
    <w:rsid w:val="00404986"/>
    <w:rsid w:val="00405075"/>
    <w:rsid w:val="004053E7"/>
    <w:rsid w:val="004056E5"/>
    <w:rsid w:val="00405843"/>
    <w:rsid w:val="00405DEA"/>
    <w:rsid w:val="00405E6A"/>
    <w:rsid w:val="004067B0"/>
    <w:rsid w:val="004068EA"/>
    <w:rsid w:val="00406A1E"/>
    <w:rsid w:val="00407484"/>
    <w:rsid w:val="004075E4"/>
    <w:rsid w:val="00407881"/>
    <w:rsid w:val="00407A20"/>
    <w:rsid w:val="00407BEE"/>
    <w:rsid w:val="00407EF9"/>
    <w:rsid w:val="00410232"/>
    <w:rsid w:val="00410256"/>
    <w:rsid w:val="0041056A"/>
    <w:rsid w:val="00410BED"/>
    <w:rsid w:val="00410CB4"/>
    <w:rsid w:val="00411052"/>
    <w:rsid w:val="004110B6"/>
    <w:rsid w:val="00411D60"/>
    <w:rsid w:val="004120B8"/>
    <w:rsid w:val="00412331"/>
    <w:rsid w:val="00412E6A"/>
    <w:rsid w:val="00412ED9"/>
    <w:rsid w:val="0041311C"/>
    <w:rsid w:val="0041331F"/>
    <w:rsid w:val="004136A4"/>
    <w:rsid w:val="004139B8"/>
    <w:rsid w:val="00413EA6"/>
    <w:rsid w:val="00414433"/>
    <w:rsid w:val="004145B1"/>
    <w:rsid w:val="004146A7"/>
    <w:rsid w:val="004147FF"/>
    <w:rsid w:val="00414B38"/>
    <w:rsid w:val="00414F60"/>
    <w:rsid w:val="00415142"/>
    <w:rsid w:val="00415F18"/>
    <w:rsid w:val="004167A9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5C4"/>
    <w:rsid w:val="0042068C"/>
    <w:rsid w:val="00420AD3"/>
    <w:rsid w:val="00421242"/>
    <w:rsid w:val="004219B7"/>
    <w:rsid w:val="00421E3A"/>
    <w:rsid w:val="00422131"/>
    <w:rsid w:val="00422403"/>
    <w:rsid w:val="00422526"/>
    <w:rsid w:val="00422FF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2BE"/>
    <w:rsid w:val="00426FD1"/>
    <w:rsid w:val="0042729E"/>
    <w:rsid w:val="004273E2"/>
    <w:rsid w:val="0042785E"/>
    <w:rsid w:val="00427D28"/>
    <w:rsid w:val="00427DAC"/>
    <w:rsid w:val="00427F64"/>
    <w:rsid w:val="00430207"/>
    <w:rsid w:val="0043063F"/>
    <w:rsid w:val="004306FC"/>
    <w:rsid w:val="00430740"/>
    <w:rsid w:val="00430B09"/>
    <w:rsid w:val="00430C51"/>
    <w:rsid w:val="00430ED6"/>
    <w:rsid w:val="00431370"/>
    <w:rsid w:val="004313AA"/>
    <w:rsid w:val="00431C38"/>
    <w:rsid w:val="00431D5E"/>
    <w:rsid w:val="00431E3E"/>
    <w:rsid w:val="0043231C"/>
    <w:rsid w:val="004323A0"/>
    <w:rsid w:val="00432458"/>
    <w:rsid w:val="0043277A"/>
    <w:rsid w:val="0043309D"/>
    <w:rsid w:val="004341F5"/>
    <w:rsid w:val="004342CF"/>
    <w:rsid w:val="004343E1"/>
    <w:rsid w:val="00434937"/>
    <w:rsid w:val="00434C91"/>
    <w:rsid w:val="00434EE2"/>
    <w:rsid w:val="004350FD"/>
    <w:rsid w:val="00435258"/>
    <w:rsid w:val="00435610"/>
    <w:rsid w:val="00435B5D"/>
    <w:rsid w:val="00435C13"/>
    <w:rsid w:val="00435E51"/>
    <w:rsid w:val="0043630D"/>
    <w:rsid w:val="004368B2"/>
    <w:rsid w:val="00436AAC"/>
    <w:rsid w:val="00436ED7"/>
    <w:rsid w:val="00436F68"/>
    <w:rsid w:val="0043724F"/>
    <w:rsid w:val="00437A8F"/>
    <w:rsid w:val="00437BA8"/>
    <w:rsid w:val="00437D63"/>
    <w:rsid w:val="00437DEC"/>
    <w:rsid w:val="00437EF5"/>
    <w:rsid w:val="00440B73"/>
    <w:rsid w:val="00440EA8"/>
    <w:rsid w:val="00440EF2"/>
    <w:rsid w:val="00441060"/>
    <w:rsid w:val="004413C3"/>
    <w:rsid w:val="0044181E"/>
    <w:rsid w:val="0044199F"/>
    <w:rsid w:val="00441B2E"/>
    <w:rsid w:val="00441BAD"/>
    <w:rsid w:val="00442153"/>
    <w:rsid w:val="0044218A"/>
    <w:rsid w:val="0044227B"/>
    <w:rsid w:val="0044229E"/>
    <w:rsid w:val="0044254F"/>
    <w:rsid w:val="00442849"/>
    <w:rsid w:val="00442A30"/>
    <w:rsid w:val="00442BE0"/>
    <w:rsid w:val="00442BF9"/>
    <w:rsid w:val="00442EB4"/>
    <w:rsid w:val="0044301B"/>
    <w:rsid w:val="004433EC"/>
    <w:rsid w:val="00443914"/>
    <w:rsid w:val="00443D43"/>
    <w:rsid w:val="00443E43"/>
    <w:rsid w:val="00444092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274"/>
    <w:rsid w:val="004464FC"/>
    <w:rsid w:val="00446C34"/>
    <w:rsid w:val="00446DEE"/>
    <w:rsid w:val="00446F18"/>
    <w:rsid w:val="0044732D"/>
    <w:rsid w:val="00447968"/>
    <w:rsid w:val="004503B0"/>
    <w:rsid w:val="00450B3C"/>
    <w:rsid w:val="0045117D"/>
    <w:rsid w:val="004512DF"/>
    <w:rsid w:val="00451644"/>
    <w:rsid w:val="00451B3B"/>
    <w:rsid w:val="004525DD"/>
    <w:rsid w:val="00452F3D"/>
    <w:rsid w:val="0045318B"/>
    <w:rsid w:val="00453545"/>
    <w:rsid w:val="004537CC"/>
    <w:rsid w:val="00453CBF"/>
    <w:rsid w:val="00453E60"/>
    <w:rsid w:val="00454155"/>
    <w:rsid w:val="00454B95"/>
    <w:rsid w:val="00454DFC"/>
    <w:rsid w:val="0045503C"/>
    <w:rsid w:val="004551CD"/>
    <w:rsid w:val="004553DA"/>
    <w:rsid w:val="004558D8"/>
    <w:rsid w:val="00455D9E"/>
    <w:rsid w:val="00455F60"/>
    <w:rsid w:val="00456048"/>
    <w:rsid w:val="0045662D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3D"/>
    <w:rsid w:val="00462454"/>
    <w:rsid w:val="00462A17"/>
    <w:rsid w:val="00463388"/>
    <w:rsid w:val="004637A9"/>
    <w:rsid w:val="00463B2B"/>
    <w:rsid w:val="00463B7F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5DDF"/>
    <w:rsid w:val="00466A43"/>
    <w:rsid w:val="00466A9B"/>
    <w:rsid w:val="00466B61"/>
    <w:rsid w:val="00466D0B"/>
    <w:rsid w:val="00466D98"/>
    <w:rsid w:val="00466E10"/>
    <w:rsid w:val="004670E0"/>
    <w:rsid w:val="00467D7B"/>
    <w:rsid w:val="00467FCD"/>
    <w:rsid w:val="004702E9"/>
    <w:rsid w:val="00470308"/>
    <w:rsid w:val="00470493"/>
    <w:rsid w:val="004707D7"/>
    <w:rsid w:val="00470AAF"/>
    <w:rsid w:val="00470C47"/>
    <w:rsid w:val="00471211"/>
    <w:rsid w:val="00471F32"/>
    <w:rsid w:val="0047207F"/>
    <w:rsid w:val="0047227E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DFE"/>
    <w:rsid w:val="00473ECD"/>
    <w:rsid w:val="00475373"/>
    <w:rsid w:val="0047566B"/>
    <w:rsid w:val="004759E6"/>
    <w:rsid w:val="00475B85"/>
    <w:rsid w:val="00475C01"/>
    <w:rsid w:val="00475D28"/>
    <w:rsid w:val="00475E1E"/>
    <w:rsid w:val="00476222"/>
    <w:rsid w:val="00476999"/>
    <w:rsid w:val="00476B77"/>
    <w:rsid w:val="00477024"/>
    <w:rsid w:val="00477A1B"/>
    <w:rsid w:val="00477F34"/>
    <w:rsid w:val="00480668"/>
    <w:rsid w:val="0048068D"/>
    <w:rsid w:val="0048099A"/>
    <w:rsid w:val="00480C93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28F"/>
    <w:rsid w:val="00483669"/>
    <w:rsid w:val="004837C9"/>
    <w:rsid w:val="004837FE"/>
    <w:rsid w:val="00483D8E"/>
    <w:rsid w:val="00483EA4"/>
    <w:rsid w:val="004840AF"/>
    <w:rsid w:val="00484728"/>
    <w:rsid w:val="00484F19"/>
    <w:rsid w:val="00485570"/>
    <w:rsid w:val="004857F5"/>
    <w:rsid w:val="00485A4F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791"/>
    <w:rsid w:val="00491966"/>
    <w:rsid w:val="00491A1B"/>
    <w:rsid w:val="00491A3E"/>
    <w:rsid w:val="004922E5"/>
    <w:rsid w:val="0049253C"/>
    <w:rsid w:val="004928B7"/>
    <w:rsid w:val="00492A07"/>
    <w:rsid w:val="00494468"/>
    <w:rsid w:val="004945ED"/>
    <w:rsid w:val="0049467A"/>
    <w:rsid w:val="00494C89"/>
    <w:rsid w:val="00495651"/>
    <w:rsid w:val="00495962"/>
    <w:rsid w:val="00495BDE"/>
    <w:rsid w:val="00495E3B"/>
    <w:rsid w:val="00495E7F"/>
    <w:rsid w:val="00495F64"/>
    <w:rsid w:val="00496388"/>
    <w:rsid w:val="004964D7"/>
    <w:rsid w:val="004973DF"/>
    <w:rsid w:val="00497425"/>
    <w:rsid w:val="00497B0E"/>
    <w:rsid w:val="00497BC5"/>
    <w:rsid w:val="004A06F0"/>
    <w:rsid w:val="004A0DB4"/>
    <w:rsid w:val="004A10C2"/>
    <w:rsid w:val="004A12D9"/>
    <w:rsid w:val="004A1374"/>
    <w:rsid w:val="004A140B"/>
    <w:rsid w:val="004A154B"/>
    <w:rsid w:val="004A1D2B"/>
    <w:rsid w:val="004A1D44"/>
    <w:rsid w:val="004A1E16"/>
    <w:rsid w:val="004A23B9"/>
    <w:rsid w:val="004A2569"/>
    <w:rsid w:val="004A2573"/>
    <w:rsid w:val="004A26DF"/>
    <w:rsid w:val="004A2ACB"/>
    <w:rsid w:val="004A2EEC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1B62"/>
    <w:rsid w:val="004B2036"/>
    <w:rsid w:val="004B21E9"/>
    <w:rsid w:val="004B24C4"/>
    <w:rsid w:val="004B27BF"/>
    <w:rsid w:val="004B284F"/>
    <w:rsid w:val="004B2A3E"/>
    <w:rsid w:val="004B2AC1"/>
    <w:rsid w:val="004B31D0"/>
    <w:rsid w:val="004B350B"/>
    <w:rsid w:val="004B3BBB"/>
    <w:rsid w:val="004B3D86"/>
    <w:rsid w:val="004B4081"/>
    <w:rsid w:val="004B40B8"/>
    <w:rsid w:val="004B45FE"/>
    <w:rsid w:val="004B47B3"/>
    <w:rsid w:val="004B53CE"/>
    <w:rsid w:val="004B5413"/>
    <w:rsid w:val="004B543C"/>
    <w:rsid w:val="004B5662"/>
    <w:rsid w:val="004B5775"/>
    <w:rsid w:val="004B5BDF"/>
    <w:rsid w:val="004B5C16"/>
    <w:rsid w:val="004B68B4"/>
    <w:rsid w:val="004B6A31"/>
    <w:rsid w:val="004B6DF1"/>
    <w:rsid w:val="004B6F4A"/>
    <w:rsid w:val="004B7866"/>
    <w:rsid w:val="004B795D"/>
    <w:rsid w:val="004B7B56"/>
    <w:rsid w:val="004B7DC3"/>
    <w:rsid w:val="004C018D"/>
    <w:rsid w:val="004C0595"/>
    <w:rsid w:val="004C0C5D"/>
    <w:rsid w:val="004C1046"/>
    <w:rsid w:val="004C154B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7EE"/>
    <w:rsid w:val="004C3902"/>
    <w:rsid w:val="004C3F9D"/>
    <w:rsid w:val="004C406E"/>
    <w:rsid w:val="004C40AC"/>
    <w:rsid w:val="004C473C"/>
    <w:rsid w:val="004C482F"/>
    <w:rsid w:val="004C4B58"/>
    <w:rsid w:val="004C4C28"/>
    <w:rsid w:val="004C512A"/>
    <w:rsid w:val="004C57E7"/>
    <w:rsid w:val="004C5C67"/>
    <w:rsid w:val="004C5FB8"/>
    <w:rsid w:val="004C6136"/>
    <w:rsid w:val="004C62F3"/>
    <w:rsid w:val="004C6412"/>
    <w:rsid w:val="004C651B"/>
    <w:rsid w:val="004C69AA"/>
    <w:rsid w:val="004C6B88"/>
    <w:rsid w:val="004C6E70"/>
    <w:rsid w:val="004C6F48"/>
    <w:rsid w:val="004C7090"/>
    <w:rsid w:val="004C76FD"/>
    <w:rsid w:val="004C7E15"/>
    <w:rsid w:val="004D0BCC"/>
    <w:rsid w:val="004D0D56"/>
    <w:rsid w:val="004D0DB5"/>
    <w:rsid w:val="004D1028"/>
    <w:rsid w:val="004D1109"/>
    <w:rsid w:val="004D11E5"/>
    <w:rsid w:val="004D1835"/>
    <w:rsid w:val="004D19CB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C1F"/>
    <w:rsid w:val="004D3F39"/>
    <w:rsid w:val="004D4015"/>
    <w:rsid w:val="004D4103"/>
    <w:rsid w:val="004D532A"/>
    <w:rsid w:val="004D5423"/>
    <w:rsid w:val="004D5C96"/>
    <w:rsid w:val="004D699F"/>
    <w:rsid w:val="004D6B8A"/>
    <w:rsid w:val="004D6FB8"/>
    <w:rsid w:val="004D7170"/>
    <w:rsid w:val="004D74DF"/>
    <w:rsid w:val="004D76AB"/>
    <w:rsid w:val="004D76CC"/>
    <w:rsid w:val="004D797B"/>
    <w:rsid w:val="004D7A82"/>
    <w:rsid w:val="004D7A92"/>
    <w:rsid w:val="004E07B8"/>
    <w:rsid w:val="004E07FE"/>
    <w:rsid w:val="004E0974"/>
    <w:rsid w:val="004E0B8E"/>
    <w:rsid w:val="004E0CB8"/>
    <w:rsid w:val="004E0F47"/>
    <w:rsid w:val="004E179C"/>
    <w:rsid w:val="004E1894"/>
    <w:rsid w:val="004E1968"/>
    <w:rsid w:val="004E1C4A"/>
    <w:rsid w:val="004E1FC3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9BD"/>
    <w:rsid w:val="004E3D53"/>
    <w:rsid w:val="004E3DFF"/>
    <w:rsid w:val="004E3ED1"/>
    <w:rsid w:val="004E3F18"/>
    <w:rsid w:val="004E4448"/>
    <w:rsid w:val="004E4484"/>
    <w:rsid w:val="004E4C86"/>
    <w:rsid w:val="004E51BC"/>
    <w:rsid w:val="004E53B8"/>
    <w:rsid w:val="004E570E"/>
    <w:rsid w:val="004E599C"/>
    <w:rsid w:val="004E5B3F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0274"/>
    <w:rsid w:val="004F0361"/>
    <w:rsid w:val="004F0A94"/>
    <w:rsid w:val="004F0AA9"/>
    <w:rsid w:val="004F1555"/>
    <w:rsid w:val="004F1758"/>
    <w:rsid w:val="004F195E"/>
    <w:rsid w:val="004F1C2F"/>
    <w:rsid w:val="004F1CEC"/>
    <w:rsid w:val="004F1D70"/>
    <w:rsid w:val="004F1F7A"/>
    <w:rsid w:val="004F2194"/>
    <w:rsid w:val="004F2784"/>
    <w:rsid w:val="004F2CD7"/>
    <w:rsid w:val="004F2FC4"/>
    <w:rsid w:val="004F3156"/>
    <w:rsid w:val="004F377E"/>
    <w:rsid w:val="004F37BD"/>
    <w:rsid w:val="004F3D80"/>
    <w:rsid w:val="004F3DC6"/>
    <w:rsid w:val="004F3E58"/>
    <w:rsid w:val="004F431F"/>
    <w:rsid w:val="004F49C6"/>
    <w:rsid w:val="004F4FBA"/>
    <w:rsid w:val="004F5A1D"/>
    <w:rsid w:val="004F5F54"/>
    <w:rsid w:val="004F5F5C"/>
    <w:rsid w:val="004F6257"/>
    <w:rsid w:val="004F642D"/>
    <w:rsid w:val="004F6483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061D"/>
    <w:rsid w:val="00500951"/>
    <w:rsid w:val="00500BE9"/>
    <w:rsid w:val="005010C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1F9"/>
    <w:rsid w:val="005042D4"/>
    <w:rsid w:val="00504361"/>
    <w:rsid w:val="005044F0"/>
    <w:rsid w:val="0050498D"/>
    <w:rsid w:val="00504AF0"/>
    <w:rsid w:val="00504CAF"/>
    <w:rsid w:val="00504E17"/>
    <w:rsid w:val="00504F48"/>
    <w:rsid w:val="00506133"/>
    <w:rsid w:val="005062C1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35C"/>
    <w:rsid w:val="005125A4"/>
    <w:rsid w:val="0051289E"/>
    <w:rsid w:val="00512A20"/>
    <w:rsid w:val="00512CDA"/>
    <w:rsid w:val="0051367C"/>
    <w:rsid w:val="00513797"/>
    <w:rsid w:val="00513B40"/>
    <w:rsid w:val="00513C66"/>
    <w:rsid w:val="00514557"/>
    <w:rsid w:val="00514892"/>
    <w:rsid w:val="00514DB6"/>
    <w:rsid w:val="005150FE"/>
    <w:rsid w:val="005156F8"/>
    <w:rsid w:val="00515708"/>
    <w:rsid w:val="005157E4"/>
    <w:rsid w:val="00515A0B"/>
    <w:rsid w:val="0051635F"/>
    <w:rsid w:val="005169F5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17FC2"/>
    <w:rsid w:val="005203C3"/>
    <w:rsid w:val="00520AE2"/>
    <w:rsid w:val="00520E6A"/>
    <w:rsid w:val="0052113D"/>
    <w:rsid w:val="005211C7"/>
    <w:rsid w:val="005212C9"/>
    <w:rsid w:val="005219E6"/>
    <w:rsid w:val="00521B2A"/>
    <w:rsid w:val="00522F6E"/>
    <w:rsid w:val="00523000"/>
    <w:rsid w:val="0052315E"/>
    <w:rsid w:val="00524245"/>
    <w:rsid w:val="005242DD"/>
    <w:rsid w:val="00524309"/>
    <w:rsid w:val="005249E8"/>
    <w:rsid w:val="00524A81"/>
    <w:rsid w:val="00524AFE"/>
    <w:rsid w:val="00524B64"/>
    <w:rsid w:val="00524D95"/>
    <w:rsid w:val="005255B8"/>
    <w:rsid w:val="00525F87"/>
    <w:rsid w:val="00525FC7"/>
    <w:rsid w:val="00525FDF"/>
    <w:rsid w:val="005260B1"/>
    <w:rsid w:val="005273D6"/>
    <w:rsid w:val="005274B6"/>
    <w:rsid w:val="00527B5F"/>
    <w:rsid w:val="00527C5D"/>
    <w:rsid w:val="00530139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340D"/>
    <w:rsid w:val="005343CC"/>
    <w:rsid w:val="00534A21"/>
    <w:rsid w:val="00534AC1"/>
    <w:rsid w:val="00535396"/>
    <w:rsid w:val="005356EE"/>
    <w:rsid w:val="005357D7"/>
    <w:rsid w:val="0053595E"/>
    <w:rsid w:val="00535A76"/>
    <w:rsid w:val="00535B1A"/>
    <w:rsid w:val="00535DE1"/>
    <w:rsid w:val="00536268"/>
    <w:rsid w:val="00536277"/>
    <w:rsid w:val="005362AA"/>
    <w:rsid w:val="0053640F"/>
    <w:rsid w:val="00536791"/>
    <w:rsid w:val="005367FF"/>
    <w:rsid w:val="00536899"/>
    <w:rsid w:val="00536A72"/>
    <w:rsid w:val="00536CDF"/>
    <w:rsid w:val="0053703B"/>
    <w:rsid w:val="00537997"/>
    <w:rsid w:val="00537F60"/>
    <w:rsid w:val="005408E3"/>
    <w:rsid w:val="005409CE"/>
    <w:rsid w:val="00541120"/>
    <w:rsid w:val="005411D6"/>
    <w:rsid w:val="005415C2"/>
    <w:rsid w:val="00541BE8"/>
    <w:rsid w:val="005421E5"/>
    <w:rsid w:val="0054260C"/>
    <w:rsid w:val="00542763"/>
    <w:rsid w:val="00543425"/>
    <w:rsid w:val="00543458"/>
    <w:rsid w:val="00543755"/>
    <w:rsid w:val="0054376F"/>
    <w:rsid w:val="00543805"/>
    <w:rsid w:val="00543BD4"/>
    <w:rsid w:val="00543F26"/>
    <w:rsid w:val="00544001"/>
    <w:rsid w:val="00544518"/>
    <w:rsid w:val="00544992"/>
    <w:rsid w:val="005449C6"/>
    <w:rsid w:val="00544A6B"/>
    <w:rsid w:val="00544BBB"/>
    <w:rsid w:val="005459B9"/>
    <w:rsid w:val="00545A0C"/>
    <w:rsid w:val="0054654B"/>
    <w:rsid w:val="005466CC"/>
    <w:rsid w:val="00546781"/>
    <w:rsid w:val="00546877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1E25"/>
    <w:rsid w:val="005522F3"/>
    <w:rsid w:val="0055270E"/>
    <w:rsid w:val="00552870"/>
    <w:rsid w:val="00552BDC"/>
    <w:rsid w:val="005535CF"/>
    <w:rsid w:val="00553A1E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01"/>
    <w:rsid w:val="00560355"/>
    <w:rsid w:val="00560A76"/>
    <w:rsid w:val="00560BFB"/>
    <w:rsid w:val="005611B0"/>
    <w:rsid w:val="005614E6"/>
    <w:rsid w:val="005617AA"/>
    <w:rsid w:val="00561A83"/>
    <w:rsid w:val="00561B96"/>
    <w:rsid w:val="00561EDF"/>
    <w:rsid w:val="00562033"/>
    <w:rsid w:val="005621B2"/>
    <w:rsid w:val="00562419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C0D"/>
    <w:rsid w:val="00570EC1"/>
    <w:rsid w:val="005710EF"/>
    <w:rsid w:val="005712E9"/>
    <w:rsid w:val="00571578"/>
    <w:rsid w:val="00571B07"/>
    <w:rsid w:val="00572065"/>
    <w:rsid w:val="00572216"/>
    <w:rsid w:val="005726DB"/>
    <w:rsid w:val="00572DE1"/>
    <w:rsid w:val="00573453"/>
    <w:rsid w:val="00573F74"/>
    <w:rsid w:val="005743A4"/>
    <w:rsid w:val="005743A5"/>
    <w:rsid w:val="005744F0"/>
    <w:rsid w:val="0057553F"/>
    <w:rsid w:val="00575D5B"/>
    <w:rsid w:val="0057610A"/>
    <w:rsid w:val="00576269"/>
    <w:rsid w:val="00576312"/>
    <w:rsid w:val="0057633D"/>
    <w:rsid w:val="00576366"/>
    <w:rsid w:val="00577D05"/>
    <w:rsid w:val="0058012D"/>
    <w:rsid w:val="00580172"/>
    <w:rsid w:val="00580469"/>
    <w:rsid w:val="00580575"/>
    <w:rsid w:val="00580933"/>
    <w:rsid w:val="00580A36"/>
    <w:rsid w:val="00580A6A"/>
    <w:rsid w:val="00580C0F"/>
    <w:rsid w:val="00580C90"/>
    <w:rsid w:val="0058142F"/>
    <w:rsid w:val="00581AF6"/>
    <w:rsid w:val="00581F2D"/>
    <w:rsid w:val="0058273D"/>
    <w:rsid w:val="00582C50"/>
    <w:rsid w:val="0058300B"/>
    <w:rsid w:val="00583026"/>
    <w:rsid w:val="00583A05"/>
    <w:rsid w:val="005840C3"/>
    <w:rsid w:val="0058496F"/>
    <w:rsid w:val="00584B9C"/>
    <w:rsid w:val="00584FAE"/>
    <w:rsid w:val="00585867"/>
    <w:rsid w:val="00585BE3"/>
    <w:rsid w:val="00585D15"/>
    <w:rsid w:val="00586161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31F"/>
    <w:rsid w:val="00592449"/>
    <w:rsid w:val="00592A86"/>
    <w:rsid w:val="00592EB5"/>
    <w:rsid w:val="00593166"/>
    <w:rsid w:val="0059317D"/>
    <w:rsid w:val="00593718"/>
    <w:rsid w:val="00593737"/>
    <w:rsid w:val="00593B01"/>
    <w:rsid w:val="00593F19"/>
    <w:rsid w:val="00594050"/>
    <w:rsid w:val="0059434F"/>
    <w:rsid w:val="00594607"/>
    <w:rsid w:val="00594B3D"/>
    <w:rsid w:val="00594D7C"/>
    <w:rsid w:val="00594EBC"/>
    <w:rsid w:val="00595306"/>
    <w:rsid w:val="00595C3D"/>
    <w:rsid w:val="00595E50"/>
    <w:rsid w:val="00596852"/>
    <w:rsid w:val="00596D77"/>
    <w:rsid w:val="005974D8"/>
    <w:rsid w:val="0059763A"/>
    <w:rsid w:val="00597DF6"/>
    <w:rsid w:val="005A001A"/>
    <w:rsid w:val="005A0426"/>
    <w:rsid w:val="005A0472"/>
    <w:rsid w:val="005A0495"/>
    <w:rsid w:val="005A07B5"/>
    <w:rsid w:val="005A0AB7"/>
    <w:rsid w:val="005A0AD5"/>
    <w:rsid w:val="005A0BFC"/>
    <w:rsid w:val="005A0C6F"/>
    <w:rsid w:val="005A11B3"/>
    <w:rsid w:val="005A1491"/>
    <w:rsid w:val="005A17C3"/>
    <w:rsid w:val="005A1904"/>
    <w:rsid w:val="005A1A80"/>
    <w:rsid w:val="005A2F24"/>
    <w:rsid w:val="005A350F"/>
    <w:rsid w:val="005A385D"/>
    <w:rsid w:val="005A4273"/>
    <w:rsid w:val="005A44F5"/>
    <w:rsid w:val="005A4F7F"/>
    <w:rsid w:val="005A52D4"/>
    <w:rsid w:val="005A5A4B"/>
    <w:rsid w:val="005A5E16"/>
    <w:rsid w:val="005A6DCC"/>
    <w:rsid w:val="005A70B0"/>
    <w:rsid w:val="005A70F6"/>
    <w:rsid w:val="005A7192"/>
    <w:rsid w:val="005A72B7"/>
    <w:rsid w:val="005A72D7"/>
    <w:rsid w:val="005A7715"/>
    <w:rsid w:val="005A7903"/>
    <w:rsid w:val="005B00C1"/>
    <w:rsid w:val="005B00E4"/>
    <w:rsid w:val="005B067B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149"/>
    <w:rsid w:val="005B34B4"/>
    <w:rsid w:val="005B37D1"/>
    <w:rsid w:val="005B3C11"/>
    <w:rsid w:val="005B3E52"/>
    <w:rsid w:val="005B3E5C"/>
    <w:rsid w:val="005B3EF1"/>
    <w:rsid w:val="005B3F0A"/>
    <w:rsid w:val="005B42F8"/>
    <w:rsid w:val="005B4455"/>
    <w:rsid w:val="005B44E7"/>
    <w:rsid w:val="005B4514"/>
    <w:rsid w:val="005B4550"/>
    <w:rsid w:val="005B48DA"/>
    <w:rsid w:val="005B4CB3"/>
    <w:rsid w:val="005B4F9D"/>
    <w:rsid w:val="005B5483"/>
    <w:rsid w:val="005B5552"/>
    <w:rsid w:val="005B5702"/>
    <w:rsid w:val="005B5BCE"/>
    <w:rsid w:val="005B5DB3"/>
    <w:rsid w:val="005B6233"/>
    <w:rsid w:val="005B66D6"/>
    <w:rsid w:val="005B69AE"/>
    <w:rsid w:val="005B77F2"/>
    <w:rsid w:val="005B7A7F"/>
    <w:rsid w:val="005B7A81"/>
    <w:rsid w:val="005C0160"/>
    <w:rsid w:val="005C024E"/>
    <w:rsid w:val="005C0766"/>
    <w:rsid w:val="005C0F0F"/>
    <w:rsid w:val="005C104F"/>
    <w:rsid w:val="005C1405"/>
    <w:rsid w:val="005C14ED"/>
    <w:rsid w:val="005C1806"/>
    <w:rsid w:val="005C1917"/>
    <w:rsid w:val="005C1D6D"/>
    <w:rsid w:val="005C20B3"/>
    <w:rsid w:val="005C234A"/>
    <w:rsid w:val="005C2655"/>
    <w:rsid w:val="005C266D"/>
    <w:rsid w:val="005C2ABE"/>
    <w:rsid w:val="005C2D7A"/>
    <w:rsid w:val="005C333E"/>
    <w:rsid w:val="005C362A"/>
    <w:rsid w:val="005C37B9"/>
    <w:rsid w:val="005C44C5"/>
    <w:rsid w:val="005C44EA"/>
    <w:rsid w:val="005C4552"/>
    <w:rsid w:val="005C525B"/>
    <w:rsid w:val="005C53CA"/>
    <w:rsid w:val="005C58AA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826"/>
    <w:rsid w:val="005D099D"/>
    <w:rsid w:val="005D1369"/>
    <w:rsid w:val="005D161D"/>
    <w:rsid w:val="005D164C"/>
    <w:rsid w:val="005D2033"/>
    <w:rsid w:val="005D2C82"/>
    <w:rsid w:val="005D2DA7"/>
    <w:rsid w:val="005D2DE2"/>
    <w:rsid w:val="005D3378"/>
    <w:rsid w:val="005D3C51"/>
    <w:rsid w:val="005D3E35"/>
    <w:rsid w:val="005D4090"/>
    <w:rsid w:val="005D40FE"/>
    <w:rsid w:val="005D4726"/>
    <w:rsid w:val="005D477C"/>
    <w:rsid w:val="005D492A"/>
    <w:rsid w:val="005D4AD1"/>
    <w:rsid w:val="005D4EF9"/>
    <w:rsid w:val="005D53AE"/>
    <w:rsid w:val="005D5864"/>
    <w:rsid w:val="005D5CD2"/>
    <w:rsid w:val="005D5F3F"/>
    <w:rsid w:val="005D67F2"/>
    <w:rsid w:val="005D6A11"/>
    <w:rsid w:val="005D6F86"/>
    <w:rsid w:val="005D703D"/>
    <w:rsid w:val="005D70ED"/>
    <w:rsid w:val="005D7128"/>
    <w:rsid w:val="005D7530"/>
    <w:rsid w:val="005D7E56"/>
    <w:rsid w:val="005E001A"/>
    <w:rsid w:val="005E03D7"/>
    <w:rsid w:val="005E0614"/>
    <w:rsid w:val="005E080C"/>
    <w:rsid w:val="005E161B"/>
    <w:rsid w:val="005E1E5F"/>
    <w:rsid w:val="005E2478"/>
    <w:rsid w:val="005E2739"/>
    <w:rsid w:val="005E2AF1"/>
    <w:rsid w:val="005E33BC"/>
    <w:rsid w:val="005E3674"/>
    <w:rsid w:val="005E36DD"/>
    <w:rsid w:val="005E3B7B"/>
    <w:rsid w:val="005E3C4C"/>
    <w:rsid w:val="005E3F9C"/>
    <w:rsid w:val="005E448E"/>
    <w:rsid w:val="005E4695"/>
    <w:rsid w:val="005E49B5"/>
    <w:rsid w:val="005E4AD4"/>
    <w:rsid w:val="005E4B1F"/>
    <w:rsid w:val="005E4B94"/>
    <w:rsid w:val="005E4BED"/>
    <w:rsid w:val="005E4EE8"/>
    <w:rsid w:val="005E55D8"/>
    <w:rsid w:val="005E5618"/>
    <w:rsid w:val="005E5C1F"/>
    <w:rsid w:val="005E5F23"/>
    <w:rsid w:val="005E62C0"/>
    <w:rsid w:val="005E6476"/>
    <w:rsid w:val="005E654D"/>
    <w:rsid w:val="005E65DC"/>
    <w:rsid w:val="005E6D33"/>
    <w:rsid w:val="005E6E3E"/>
    <w:rsid w:val="005E6FC5"/>
    <w:rsid w:val="005E778F"/>
    <w:rsid w:val="005E7924"/>
    <w:rsid w:val="005E7DDB"/>
    <w:rsid w:val="005F03AC"/>
    <w:rsid w:val="005F0CFC"/>
    <w:rsid w:val="005F1009"/>
    <w:rsid w:val="005F1307"/>
    <w:rsid w:val="005F1C09"/>
    <w:rsid w:val="005F1E24"/>
    <w:rsid w:val="005F2284"/>
    <w:rsid w:val="005F23E0"/>
    <w:rsid w:val="005F2425"/>
    <w:rsid w:val="005F252A"/>
    <w:rsid w:val="005F25B5"/>
    <w:rsid w:val="005F2B67"/>
    <w:rsid w:val="005F2CA8"/>
    <w:rsid w:val="005F3179"/>
    <w:rsid w:val="005F32A1"/>
    <w:rsid w:val="005F35D6"/>
    <w:rsid w:val="005F38FF"/>
    <w:rsid w:val="005F4707"/>
    <w:rsid w:val="005F4DB4"/>
    <w:rsid w:val="005F4F74"/>
    <w:rsid w:val="005F4F75"/>
    <w:rsid w:val="005F4F91"/>
    <w:rsid w:val="005F4FF2"/>
    <w:rsid w:val="005F5C20"/>
    <w:rsid w:val="005F5C30"/>
    <w:rsid w:val="005F5E4F"/>
    <w:rsid w:val="005F61B4"/>
    <w:rsid w:val="005F62C5"/>
    <w:rsid w:val="005F62EB"/>
    <w:rsid w:val="005F6671"/>
    <w:rsid w:val="005F66CC"/>
    <w:rsid w:val="005F672D"/>
    <w:rsid w:val="005F67DF"/>
    <w:rsid w:val="005F6C15"/>
    <w:rsid w:val="005F736C"/>
    <w:rsid w:val="005F7758"/>
    <w:rsid w:val="005F7E24"/>
    <w:rsid w:val="005F7E7E"/>
    <w:rsid w:val="0060000F"/>
    <w:rsid w:val="00600350"/>
    <w:rsid w:val="0060052A"/>
    <w:rsid w:val="006005F6"/>
    <w:rsid w:val="00600BC0"/>
    <w:rsid w:val="006010AE"/>
    <w:rsid w:val="006013A9"/>
    <w:rsid w:val="00601434"/>
    <w:rsid w:val="0060162B"/>
    <w:rsid w:val="0060165A"/>
    <w:rsid w:val="0060170E"/>
    <w:rsid w:val="00601750"/>
    <w:rsid w:val="00601904"/>
    <w:rsid w:val="00602431"/>
    <w:rsid w:val="006025F9"/>
    <w:rsid w:val="00602C43"/>
    <w:rsid w:val="00602CA4"/>
    <w:rsid w:val="00602F8D"/>
    <w:rsid w:val="00603ABC"/>
    <w:rsid w:val="0060408D"/>
    <w:rsid w:val="006041E7"/>
    <w:rsid w:val="0060444A"/>
    <w:rsid w:val="00604478"/>
    <w:rsid w:val="00604B2B"/>
    <w:rsid w:val="00605315"/>
    <w:rsid w:val="006054AF"/>
    <w:rsid w:val="0060613D"/>
    <w:rsid w:val="00606295"/>
    <w:rsid w:val="0060663E"/>
    <w:rsid w:val="00606678"/>
    <w:rsid w:val="00606733"/>
    <w:rsid w:val="0060693E"/>
    <w:rsid w:val="00606952"/>
    <w:rsid w:val="0060739C"/>
    <w:rsid w:val="00607437"/>
    <w:rsid w:val="006079C5"/>
    <w:rsid w:val="006105A1"/>
    <w:rsid w:val="006109E5"/>
    <w:rsid w:val="00610A7F"/>
    <w:rsid w:val="00610EEC"/>
    <w:rsid w:val="0061215E"/>
    <w:rsid w:val="00612164"/>
    <w:rsid w:val="006125B8"/>
    <w:rsid w:val="006127B4"/>
    <w:rsid w:val="00612A35"/>
    <w:rsid w:val="00612A93"/>
    <w:rsid w:val="00613207"/>
    <w:rsid w:val="006139D4"/>
    <w:rsid w:val="00613DD3"/>
    <w:rsid w:val="006147AD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041"/>
    <w:rsid w:val="00617280"/>
    <w:rsid w:val="00617459"/>
    <w:rsid w:val="006175D4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18A"/>
    <w:rsid w:val="006236C3"/>
    <w:rsid w:val="006236EA"/>
    <w:rsid w:val="0062378D"/>
    <w:rsid w:val="0062382B"/>
    <w:rsid w:val="00623A9F"/>
    <w:rsid w:val="00623C2C"/>
    <w:rsid w:val="00624265"/>
    <w:rsid w:val="0062476A"/>
    <w:rsid w:val="00624E61"/>
    <w:rsid w:val="00625140"/>
    <w:rsid w:val="0062537C"/>
    <w:rsid w:val="006261DB"/>
    <w:rsid w:val="006262A7"/>
    <w:rsid w:val="006266B7"/>
    <w:rsid w:val="006267DB"/>
    <w:rsid w:val="00626B0F"/>
    <w:rsid w:val="00626E69"/>
    <w:rsid w:val="00626E8D"/>
    <w:rsid w:val="00626F63"/>
    <w:rsid w:val="006273C5"/>
    <w:rsid w:val="006278EA"/>
    <w:rsid w:val="006307C5"/>
    <w:rsid w:val="006309ED"/>
    <w:rsid w:val="00630B96"/>
    <w:rsid w:val="00630BA3"/>
    <w:rsid w:val="00630BD9"/>
    <w:rsid w:val="00630DE8"/>
    <w:rsid w:val="00631127"/>
    <w:rsid w:val="00631591"/>
    <w:rsid w:val="006315B3"/>
    <w:rsid w:val="006317CB"/>
    <w:rsid w:val="00631936"/>
    <w:rsid w:val="00631BDB"/>
    <w:rsid w:val="00631F4F"/>
    <w:rsid w:val="006324E7"/>
    <w:rsid w:val="0063265B"/>
    <w:rsid w:val="0063294A"/>
    <w:rsid w:val="00632AB9"/>
    <w:rsid w:val="00633088"/>
    <w:rsid w:val="00633313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6091"/>
    <w:rsid w:val="00636134"/>
    <w:rsid w:val="00636CA7"/>
    <w:rsid w:val="00637250"/>
    <w:rsid w:val="006372D7"/>
    <w:rsid w:val="0063738B"/>
    <w:rsid w:val="006374CD"/>
    <w:rsid w:val="006378B5"/>
    <w:rsid w:val="00637DA7"/>
    <w:rsid w:val="00637E89"/>
    <w:rsid w:val="00637F2C"/>
    <w:rsid w:val="00640B3B"/>
    <w:rsid w:val="00640EB8"/>
    <w:rsid w:val="006415AB"/>
    <w:rsid w:val="006417C7"/>
    <w:rsid w:val="0064184E"/>
    <w:rsid w:val="00641ECE"/>
    <w:rsid w:val="00642223"/>
    <w:rsid w:val="0064231B"/>
    <w:rsid w:val="006426AF"/>
    <w:rsid w:val="006426D4"/>
    <w:rsid w:val="006426E1"/>
    <w:rsid w:val="00642703"/>
    <w:rsid w:val="00642DEA"/>
    <w:rsid w:val="00642F83"/>
    <w:rsid w:val="0064306A"/>
    <w:rsid w:val="0064306B"/>
    <w:rsid w:val="006430AF"/>
    <w:rsid w:val="0064327D"/>
    <w:rsid w:val="00643386"/>
    <w:rsid w:val="00643398"/>
    <w:rsid w:val="006436BA"/>
    <w:rsid w:val="00643AD2"/>
    <w:rsid w:val="00643B7F"/>
    <w:rsid w:val="00643D65"/>
    <w:rsid w:val="00644007"/>
    <w:rsid w:val="006440B0"/>
    <w:rsid w:val="00644208"/>
    <w:rsid w:val="0064420B"/>
    <w:rsid w:val="00644333"/>
    <w:rsid w:val="00644612"/>
    <w:rsid w:val="00644A9B"/>
    <w:rsid w:val="00644B37"/>
    <w:rsid w:val="00644B70"/>
    <w:rsid w:val="0064535F"/>
    <w:rsid w:val="00645A4F"/>
    <w:rsid w:val="00645C27"/>
    <w:rsid w:val="00646018"/>
    <w:rsid w:val="00646028"/>
    <w:rsid w:val="00646142"/>
    <w:rsid w:val="006461DE"/>
    <w:rsid w:val="00646829"/>
    <w:rsid w:val="00646DF8"/>
    <w:rsid w:val="0064700C"/>
    <w:rsid w:val="006475CC"/>
    <w:rsid w:val="00647C51"/>
    <w:rsid w:val="00647C9B"/>
    <w:rsid w:val="00647CF1"/>
    <w:rsid w:val="00647E58"/>
    <w:rsid w:val="006502DE"/>
    <w:rsid w:val="00650B07"/>
    <w:rsid w:val="00650E3E"/>
    <w:rsid w:val="0065120E"/>
    <w:rsid w:val="0065127D"/>
    <w:rsid w:val="006516C6"/>
    <w:rsid w:val="00651D4A"/>
    <w:rsid w:val="00651D4C"/>
    <w:rsid w:val="00651F2D"/>
    <w:rsid w:val="00652C00"/>
    <w:rsid w:val="00652D3A"/>
    <w:rsid w:val="0065352D"/>
    <w:rsid w:val="00653C67"/>
    <w:rsid w:val="00653C82"/>
    <w:rsid w:val="00653F04"/>
    <w:rsid w:val="00654005"/>
    <w:rsid w:val="006541B1"/>
    <w:rsid w:val="0065482C"/>
    <w:rsid w:val="00654924"/>
    <w:rsid w:val="00654A2B"/>
    <w:rsid w:val="00654BA1"/>
    <w:rsid w:val="00654F60"/>
    <w:rsid w:val="00655202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3ED"/>
    <w:rsid w:val="00656D06"/>
    <w:rsid w:val="00657651"/>
    <w:rsid w:val="00657944"/>
    <w:rsid w:val="0065796E"/>
    <w:rsid w:val="00657B7A"/>
    <w:rsid w:val="00657D39"/>
    <w:rsid w:val="00657DB3"/>
    <w:rsid w:val="00657DCB"/>
    <w:rsid w:val="006602AC"/>
    <w:rsid w:val="0066060F"/>
    <w:rsid w:val="00660A38"/>
    <w:rsid w:val="00661080"/>
    <w:rsid w:val="006613D3"/>
    <w:rsid w:val="006613D9"/>
    <w:rsid w:val="0066148B"/>
    <w:rsid w:val="00661743"/>
    <w:rsid w:val="00661A27"/>
    <w:rsid w:val="00661E31"/>
    <w:rsid w:val="006626C6"/>
    <w:rsid w:val="00662C54"/>
    <w:rsid w:val="00662D89"/>
    <w:rsid w:val="006632F6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0E0"/>
    <w:rsid w:val="00666132"/>
    <w:rsid w:val="0066648A"/>
    <w:rsid w:val="00666876"/>
    <w:rsid w:val="006668AF"/>
    <w:rsid w:val="00666BA1"/>
    <w:rsid w:val="00666EC7"/>
    <w:rsid w:val="00667266"/>
    <w:rsid w:val="00667BA1"/>
    <w:rsid w:val="00667E53"/>
    <w:rsid w:val="00670E46"/>
    <w:rsid w:val="00670FA5"/>
    <w:rsid w:val="006714F1"/>
    <w:rsid w:val="00671891"/>
    <w:rsid w:val="00671909"/>
    <w:rsid w:val="00671B04"/>
    <w:rsid w:val="00671BA5"/>
    <w:rsid w:val="00672406"/>
    <w:rsid w:val="00672751"/>
    <w:rsid w:val="00672996"/>
    <w:rsid w:val="00672A43"/>
    <w:rsid w:val="00672B32"/>
    <w:rsid w:val="00672C28"/>
    <w:rsid w:val="00672CA5"/>
    <w:rsid w:val="006736EF"/>
    <w:rsid w:val="0067413B"/>
    <w:rsid w:val="006747A0"/>
    <w:rsid w:val="006749C0"/>
    <w:rsid w:val="00674B05"/>
    <w:rsid w:val="00674B7E"/>
    <w:rsid w:val="00674F56"/>
    <w:rsid w:val="006754FA"/>
    <w:rsid w:val="006756F8"/>
    <w:rsid w:val="00675EEE"/>
    <w:rsid w:val="006764B3"/>
    <w:rsid w:val="00676676"/>
    <w:rsid w:val="006768BB"/>
    <w:rsid w:val="0067697C"/>
    <w:rsid w:val="00676D27"/>
    <w:rsid w:val="00677013"/>
    <w:rsid w:val="00677282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B3"/>
    <w:rsid w:val="00681CE7"/>
    <w:rsid w:val="0068202C"/>
    <w:rsid w:val="00682456"/>
    <w:rsid w:val="006829D1"/>
    <w:rsid w:val="00682FC4"/>
    <w:rsid w:val="00683282"/>
    <w:rsid w:val="00683DEF"/>
    <w:rsid w:val="006846F1"/>
    <w:rsid w:val="00684770"/>
    <w:rsid w:val="006847EA"/>
    <w:rsid w:val="00684C30"/>
    <w:rsid w:val="006852BB"/>
    <w:rsid w:val="00685980"/>
    <w:rsid w:val="00685E16"/>
    <w:rsid w:val="006861CF"/>
    <w:rsid w:val="006862DF"/>
    <w:rsid w:val="00686B7C"/>
    <w:rsid w:val="00686C2E"/>
    <w:rsid w:val="00687194"/>
    <w:rsid w:val="00687392"/>
    <w:rsid w:val="00687517"/>
    <w:rsid w:val="00687583"/>
    <w:rsid w:val="006876D0"/>
    <w:rsid w:val="0068791C"/>
    <w:rsid w:val="00687AB5"/>
    <w:rsid w:val="00687E31"/>
    <w:rsid w:val="006900EF"/>
    <w:rsid w:val="0069041C"/>
    <w:rsid w:val="00690A2D"/>
    <w:rsid w:val="00690E96"/>
    <w:rsid w:val="0069104C"/>
    <w:rsid w:val="006925C2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E36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A12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AC9"/>
    <w:rsid w:val="006A4EC3"/>
    <w:rsid w:val="006A5210"/>
    <w:rsid w:val="006A5467"/>
    <w:rsid w:val="006A55A3"/>
    <w:rsid w:val="006A5863"/>
    <w:rsid w:val="006A633F"/>
    <w:rsid w:val="006A6705"/>
    <w:rsid w:val="006A6878"/>
    <w:rsid w:val="006A6A4C"/>
    <w:rsid w:val="006A6B21"/>
    <w:rsid w:val="006A6D52"/>
    <w:rsid w:val="006A6D54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2E27"/>
    <w:rsid w:val="006B3271"/>
    <w:rsid w:val="006B3380"/>
    <w:rsid w:val="006B380C"/>
    <w:rsid w:val="006B3875"/>
    <w:rsid w:val="006B3952"/>
    <w:rsid w:val="006B3AFD"/>
    <w:rsid w:val="006B3DE8"/>
    <w:rsid w:val="006B4091"/>
    <w:rsid w:val="006B4B13"/>
    <w:rsid w:val="006B4E43"/>
    <w:rsid w:val="006B533E"/>
    <w:rsid w:val="006B592B"/>
    <w:rsid w:val="006B5D28"/>
    <w:rsid w:val="006B5FBA"/>
    <w:rsid w:val="006B6C7C"/>
    <w:rsid w:val="006B6E46"/>
    <w:rsid w:val="006B705D"/>
    <w:rsid w:val="006B722F"/>
    <w:rsid w:val="006B7596"/>
    <w:rsid w:val="006B7932"/>
    <w:rsid w:val="006B7C20"/>
    <w:rsid w:val="006B7C86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ECC"/>
    <w:rsid w:val="006C1FFE"/>
    <w:rsid w:val="006C22A0"/>
    <w:rsid w:val="006C24ED"/>
    <w:rsid w:val="006C2596"/>
    <w:rsid w:val="006C2C09"/>
    <w:rsid w:val="006C2E93"/>
    <w:rsid w:val="006C300C"/>
    <w:rsid w:val="006C355D"/>
    <w:rsid w:val="006C3CD6"/>
    <w:rsid w:val="006C3CFC"/>
    <w:rsid w:val="006C3D05"/>
    <w:rsid w:val="006C40A3"/>
    <w:rsid w:val="006C4278"/>
    <w:rsid w:val="006C45EF"/>
    <w:rsid w:val="006C497B"/>
    <w:rsid w:val="006C4F75"/>
    <w:rsid w:val="006C52B3"/>
    <w:rsid w:val="006C5541"/>
    <w:rsid w:val="006C566A"/>
    <w:rsid w:val="006C56E2"/>
    <w:rsid w:val="006C5B37"/>
    <w:rsid w:val="006C5D5A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285"/>
    <w:rsid w:val="006D1E26"/>
    <w:rsid w:val="006D2F07"/>
    <w:rsid w:val="006D2F39"/>
    <w:rsid w:val="006D2FEB"/>
    <w:rsid w:val="006D36FD"/>
    <w:rsid w:val="006D3773"/>
    <w:rsid w:val="006D39CB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9E"/>
    <w:rsid w:val="006D5EFF"/>
    <w:rsid w:val="006D6BA5"/>
    <w:rsid w:val="006D6C44"/>
    <w:rsid w:val="006D714A"/>
    <w:rsid w:val="006D72E2"/>
    <w:rsid w:val="006D7A0B"/>
    <w:rsid w:val="006D7B18"/>
    <w:rsid w:val="006E0184"/>
    <w:rsid w:val="006E0325"/>
    <w:rsid w:val="006E07DE"/>
    <w:rsid w:val="006E08D2"/>
    <w:rsid w:val="006E0990"/>
    <w:rsid w:val="006E0AB8"/>
    <w:rsid w:val="006E0D6C"/>
    <w:rsid w:val="006E0FDB"/>
    <w:rsid w:val="006E1044"/>
    <w:rsid w:val="006E133C"/>
    <w:rsid w:val="006E16D8"/>
    <w:rsid w:val="006E17A6"/>
    <w:rsid w:val="006E1D32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123"/>
    <w:rsid w:val="006E5302"/>
    <w:rsid w:val="006E5374"/>
    <w:rsid w:val="006E5589"/>
    <w:rsid w:val="006E57DF"/>
    <w:rsid w:val="006E58FF"/>
    <w:rsid w:val="006E5BBA"/>
    <w:rsid w:val="006E5D1D"/>
    <w:rsid w:val="006E5ED1"/>
    <w:rsid w:val="006E62D5"/>
    <w:rsid w:val="006E67E0"/>
    <w:rsid w:val="006E69B6"/>
    <w:rsid w:val="006E6AD5"/>
    <w:rsid w:val="006E6B88"/>
    <w:rsid w:val="006E6C2B"/>
    <w:rsid w:val="006E6DE0"/>
    <w:rsid w:val="006E7063"/>
    <w:rsid w:val="006E7651"/>
    <w:rsid w:val="006E772C"/>
    <w:rsid w:val="006E7758"/>
    <w:rsid w:val="006E78D5"/>
    <w:rsid w:val="006E7ACA"/>
    <w:rsid w:val="006F0258"/>
    <w:rsid w:val="006F06B4"/>
    <w:rsid w:val="006F097C"/>
    <w:rsid w:val="006F0A96"/>
    <w:rsid w:val="006F0CAE"/>
    <w:rsid w:val="006F0F7F"/>
    <w:rsid w:val="006F1453"/>
    <w:rsid w:val="006F1669"/>
    <w:rsid w:val="006F17F2"/>
    <w:rsid w:val="006F1D1B"/>
    <w:rsid w:val="006F2373"/>
    <w:rsid w:val="006F275C"/>
    <w:rsid w:val="006F284B"/>
    <w:rsid w:val="006F2952"/>
    <w:rsid w:val="006F2F3A"/>
    <w:rsid w:val="006F3261"/>
    <w:rsid w:val="006F3406"/>
    <w:rsid w:val="006F3420"/>
    <w:rsid w:val="006F3657"/>
    <w:rsid w:val="006F388B"/>
    <w:rsid w:val="006F3922"/>
    <w:rsid w:val="006F39D7"/>
    <w:rsid w:val="006F41F9"/>
    <w:rsid w:val="006F43D4"/>
    <w:rsid w:val="006F463A"/>
    <w:rsid w:val="006F4652"/>
    <w:rsid w:val="006F4DB6"/>
    <w:rsid w:val="006F51AC"/>
    <w:rsid w:val="006F5280"/>
    <w:rsid w:val="006F574F"/>
    <w:rsid w:val="006F589C"/>
    <w:rsid w:val="006F5B1D"/>
    <w:rsid w:val="006F5D20"/>
    <w:rsid w:val="006F5D9D"/>
    <w:rsid w:val="006F5E00"/>
    <w:rsid w:val="006F64FF"/>
    <w:rsid w:val="006F692A"/>
    <w:rsid w:val="006F6B26"/>
    <w:rsid w:val="006F6CA4"/>
    <w:rsid w:val="006F6FC6"/>
    <w:rsid w:val="006F756D"/>
    <w:rsid w:val="006F7877"/>
    <w:rsid w:val="007002A5"/>
    <w:rsid w:val="007003D0"/>
    <w:rsid w:val="00700909"/>
    <w:rsid w:val="00700B47"/>
    <w:rsid w:val="00701E95"/>
    <w:rsid w:val="00702B23"/>
    <w:rsid w:val="00702EAA"/>
    <w:rsid w:val="00703C86"/>
    <w:rsid w:val="00703DF3"/>
    <w:rsid w:val="00703FCA"/>
    <w:rsid w:val="00703FF9"/>
    <w:rsid w:val="0070426B"/>
    <w:rsid w:val="007046A7"/>
    <w:rsid w:val="007047A2"/>
    <w:rsid w:val="00704987"/>
    <w:rsid w:val="00704E0D"/>
    <w:rsid w:val="00705153"/>
    <w:rsid w:val="007060A7"/>
    <w:rsid w:val="00706104"/>
    <w:rsid w:val="00706DD1"/>
    <w:rsid w:val="00707179"/>
    <w:rsid w:val="007073E5"/>
    <w:rsid w:val="0070765B"/>
    <w:rsid w:val="007077EC"/>
    <w:rsid w:val="00707848"/>
    <w:rsid w:val="0070793D"/>
    <w:rsid w:val="00707948"/>
    <w:rsid w:val="00710612"/>
    <w:rsid w:val="007109DE"/>
    <w:rsid w:val="00710C3B"/>
    <w:rsid w:val="00710E55"/>
    <w:rsid w:val="00711317"/>
    <w:rsid w:val="007116F6"/>
    <w:rsid w:val="0071219B"/>
    <w:rsid w:val="007128B7"/>
    <w:rsid w:val="00712B72"/>
    <w:rsid w:val="007134CB"/>
    <w:rsid w:val="00713644"/>
    <w:rsid w:val="007137C7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6D36"/>
    <w:rsid w:val="007174CA"/>
    <w:rsid w:val="00717C15"/>
    <w:rsid w:val="00717CED"/>
    <w:rsid w:val="007201A1"/>
    <w:rsid w:val="007206B8"/>
    <w:rsid w:val="007212AA"/>
    <w:rsid w:val="007213D2"/>
    <w:rsid w:val="00721552"/>
    <w:rsid w:val="0072168E"/>
    <w:rsid w:val="007216D7"/>
    <w:rsid w:val="007223AC"/>
    <w:rsid w:val="00722461"/>
    <w:rsid w:val="00722494"/>
    <w:rsid w:val="00722879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540C"/>
    <w:rsid w:val="00726446"/>
    <w:rsid w:val="00726AC1"/>
    <w:rsid w:val="00726E67"/>
    <w:rsid w:val="00727019"/>
    <w:rsid w:val="00727144"/>
    <w:rsid w:val="007278E8"/>
    <w:rsid w:val="00727B57"/>
    <w:rsid w:val="00727FC2"/>
    <w:rsid w:val="00730134"/>
    <w:rsid w:val="007302AB"/>
    <w:rsid w:val="00730405"/>
    <w:rsid w:val="00730EF6"/>
    <w:rsid w:val="00730FD4"/>
    <w:rsid w:val="00731121"/>
    <w:rsid w:val="007311E5"/>
    <w:rsid w:val="007311EF"/>
    <w:rsid w:val="007323D0"/>
    <w:rsid w:val="007324A8"/>
    <w:rsid w:val="0073288B"/>
    <w:rsid w:val="00732A35"/>
    <w:rsid w:val="0073303D"/>
    <w:rsid w:val="00733204"/>
    <w:rsid w:val="00733419"/>
    <w:rsid w:val="0073366A"/>
    <w:rsid w:val="00733DBC"/>
    <w:rsid w:val="00734350"/>
    <w:rsid w:val="00734B71"/>
    <w:rsid w:val="00734DFC"/>
    <w:rsid w:val="007354C7"/>
    <w:rsid w:val="007354D2"/>
    <w:rsid w:val="007357A4"/>
    <w:rsid w:val="00735972"/>
    <w:rsid w:val="00735C4E"/>
    <w:rsid w:val="00735C8C"/>
    <w:rsid w:val="007362D2"/>
    <w:rsid w:val="007367BE"/>
    <w:rsid w:val="00736A6B"/>
    <w:rsid w:val="00736BE6"/>
    <w:rsid w:val="00736D26"/>
    <w:rsid w:val="0073776A"/>
    <w:rsid w:val="00737837"/>
    <w:rsid w:val="00737979"/>
    <w:rsid w:val="007379AC"/>
    <w:rsid w:val="00737D2F"/>
    <w:rsid w:val="00737F59"/>
    <w:rsid w:val="007405E8"/>
    <w:rsid w:val="007409D8"/>
    <w:rsid w:val="00740CF1"/>
    <w:rsid w:val="0074150D"/>
    <w:rsid w:val="007418F4"/>
    <w:rsid w:val="00741A7F"/>
    <w:rsid w:val="00741C5F"/>
    <w:rsid w:val="00741CD0"/>
    <w:rsid w:val="00742380"/>
    <w:rsid w:val="00742529"/>
    <w:rsid w:val="00742814"/>
    <w:rsid w:val="00742955"/>
    <w:rsid w:val="00742A33"/>
    <w:rsid w:val="00742BAF"/>
    <w:rsid w:val="00742CAC"/>
    <w:rsid w:val="00742FC0"/>
    <w:rsid w:val="007434F3"/>
    <w:rsid w:val="00743A80"/>
    <w:rsid w:val="00743DA4"/>
    <w:rsid w:val="0074428A"/>
    <w:rsid w:val="0074430B"/>
    <w:rsid w:val="007443A3"/>
    <w:rsid w:val="00744851"/>
    <w:rsid w:val="0074485B"/>
    <w:rsid w:val="00745478"/>
    <w:rsid w:val="00745E6F"/>
    <w:rsid w:val="0074603A"/>
    <w:rsid w:val="007470C8"/>
    <w:rsid w:val="007471E5"/>
    <w:rsid w:val="00747395"/>
    <w:rsid w:val="00747550"/>
    <w:rsid w:val="007475F4"/>
    <w:rsid w:val="00747901"/>
    <w:rsid w:val="0074796B"/>
    <w:rsid w:val="00747A33"/>
    <w:rsid w:val="0075020D"/>
    <w:rsid w:val="00750720"/>
    <w:rsid w:val="007508DD"/>
    <w:rsid w:val="00750EE0"/>
    <w:rsid w:val="00750F7F"/>
    <w:rsid w:val="00751143"/>
    <w:rsid w:val="00751401"/>
    <w:rsid w:val="00751E61"/>
    <w:rsid w:val="00751F65"/>
    <w:rsid w:val="00752028"/>
    <w:rsid w:val="00752077"/>
    <w:rsid w:val="00752979"/>
    <w:rsid w:val="00752B87"/>
    <w:rsid w:val="00752EB7"/>
    <w:rsid w:val="0075320C"/>
    <w:rsid w:val="00753233"/>
    <w:rsid w:val="0075361A"/>
    <w:rsid w:val="0075388F"/>
    <w:rsid w:val="00753D9D"/>
    <w:rsid w:val="0075419C"/>
    <w:rsid w:val="00754356"/>
    <w:rsid w:val="00754671"/>
    <w:rsid w:val="00754681"/>
    <w:rsid w:val="00754984"/>
    <w:rsid w:val="00754E0F"/>
    <w:rsid w:val="00754E32"/>
    <w:rsid w:val="00754FFE"/>
    <w:rsid w:val="007551A0"/>
    <w:rsid w:val="0075554B"/>
    <w:rsid w:val="007556FE"/>
    <w:rsid w:val="007566EB"/>
    <w:rsid w:val="007567DA"/>
    <w:rsid w:val="00756CE2"/>
    <w:rsid w:val="00756E0F"/>
    <w:rsid w:val="00757147"/>
    <w:rsid w:val="00757448"/>
    <w:rsid w:val="00757BCC"/>
    <w:rsid w:val="00757C2F"/>
    <w:rsid w:val="00757F42"/>
    <w:rsid w:val="007602AF"/>
    <w:rsid w:val="007603F0"/>
    <w:rsid w:val="00760690"/>
    <w:rsid w:val="007609A9"/>
    <w:rsid w:val="00760C2F"/>
    <w:rsid w:val="00760C5A"/>
    <w:rsid w:val="00761336"/>
    <w:rsid w:val="0076176C"/>
    <w:rsid w:val="00761855"/>
    <w:rsid w:val="00761CA7"/>
    <w:rsid w:val="00761DDE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277"/>
    <w:rsid w:val="0076567F"/>
    <w:rsid w:val="007659E6"/>
    <w:rsid w:val="00765B12"/>
    <w:rsid w:val="00765C04"/>
    <w:rsid w:val="007669B0"/>
    <w:rsid w:val="00766A30"/>
    <w:rsid w:val="00766A66"/>
    <w:rsid w:val="00766D20"/>
    <w:rsid w:val="0076719F"/>
    <w:rsid w:val="007672A9"/>
    <w:rsid w:val="00767A5E"/>
    <w:rsid w:val="00770236"/>
    <w:rsid w:val="00770288"/>
    <w:rsid w:val="00770C24"/>
    <w:rsid w:val="00770C48"/>
    <w:rsid w:val="0077108E"/>
    <w:rsid w:val="007710CB"/>
    <w:rsid w:val="00771129"/>
    <w:rsid w:val="00771625"/>
    <w:rsid w:val="007719D1"/>
    <w:rsid w:val="00771A8F"/>
    <w:rsid w:val="0077202E"/>
    <w:rsid w:val="007721A4"/>
    <w:rsid w:val="007721B8"/>
    <w:rsid w:val="00772667"/>
    <w:rsid w:val="00772AA5"/>
    <w:rsid w:val="00772C45"/>
    <w:rsid w:val="00773185"/>
    <w:rsid w:val="00773297"/>
    <w:rsid w:val="00773734"/>
    <w:rsid w:val="007737C7"/>
    <w:rsid w:val="00773AA0"/>
    <w:rsid w:val="00773DE2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40F"/>
    <w:rsid w:val="00776BC9"/>
    <w:rsid w:val="00776D32"/>
    <w:rsid w:val="00777AA7"/>
    <w:rsid w:val="00777EFA"/>
    <w:rsid w:val="007805BE"/>
    <w:rsid w:val="0078064F"/>
    <w:rsid w:val="007808F6"/>
    <w:rsid w:val="00780B0B"/>
    <w:rsid w:val="00780B7E"/>
    <w:rsid w:val="00780BEA"/>
    <w:rsid w:val="00780DA3"/>
    <w:rsid w:val="00781373"/>
    <w:rsid w:val="00781500"/>
    <w:rsid w:val="00781A03"/>
    <w:rsid w:val="00781E77"/>
    <w:rsid w:val="00782252"/>
    <w:rsid w:val="00782600"/>
    <w:rsid w:val="00782C6D"/>
    <w:rsid w:val="00782C97"/>
    <w:rsid w:val="00782D61"/>
    <w:rsid w:val="0078330C"/>
    <w:rsid w:val="00783BA6"/>
    <w:rsid w:val="00783CFB"/>
    <w:rsid w:val="0078467C"/>
    <w:rsid w:val="00784DA0"/>
    <w:rsid w:val="0078536F"/>
    <w:rsid w:val="00785661"/>
    <w:rsid w:val="00785719"/>
    <w:rsid w:val="00785A2C"/>
    <w:rsid w:val="00785CFB"/>
    <w:rsid w:val="00785DF8"/>
    <w:rsid w:val="0078605F"/>
    <w:rsid w:val="007865B0"/>
    <w:rsid w:val="007865D1"/>
    <w:rsid w:val="00786E6B"/>
    <w:rsid w:val="007874C0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6CB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817"/>
    <w:rsid w:val="00794C59"/>
    <w:rsid w:val="00794FB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97AE1"/>
    <w:rsid w:val="007A0120"/>
    <w:rsid w:val="007A0E6C"/>
    <w:rsid w:val="007A1124"/>
    <w:rsid w:val="007A15F3"/>
    <w:rsid w:val="007A1922"/>
    <w:rsid w:val="007A1B17"/>
    <w:rsid w:val="007A1B83"/>
    <w:rsid w:val="007A2949"/>
    <w:rsid w:val="007A3007"/>
    <w:rsid w:val="007A4E06"/>
    <w:rsid w:val="007A4EC7"/>
    <w:rsid w:val="007A4FEB"/>
    <w:rsid w:val="007A55D7"/>
    <w:rsid w:val="007A5749"/>
    <w:rsid w:val="007A5D23"/>
    <w:rsid w:val="007A5EC7"/>
    <w:rsid w:val="007A6D08"/>
    <w:rsid w:val="007A6D8B"/>
    <w:rsid w:val="007A6DA7"/>
    <w:rsid w:val="007A6DCA"/>
    <w:rsid w:val="007A6E4E"/>
    <w:rsid w:val="007A6EF0"/>
    <w:rsid w:val="007A6F34"/>
    <w:rsid w:val="007A6F47"/>
    <w:rsid w:val="007A7032"/>
    <w:rsid w:val="007A72BB"/>
    <w:rsid w:val="007A747A"/>
    <w:rsid w:val="007A7C14"/>
    <w:rsid w:val="007B026F"/>
    <w:rsid w:val="007B0634"/>
    <w:rsid w:val="007B075C"/>
    <w:rsid w:val="007B0B21"/>
    <w:rsid w:val="007B0B43"/>
    <w:rsid w:val="007B0C3E"/>
    <w:rsid w:val="007B1065"/>
    <w:rsid w:val="007B189C"/>
    <w:rsid w:val="007B1BA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0C7"/>
    <w:rsid w:val="007B510D"/>
    <w:rsid w:val="007B5338"/>
    <w:rsid w:val="007B65A2"/>
    <w:rsid w:val="007B66F6"/>
    <w:rsid w:val="007B68E9"/>
    <w:rsid w:val="007B6A2C"/>
    <w:rsid w:val="007B724D"/>
    <w:rsid w:val="007B74F0"/>
    <w:rsid w:val="007B750D"/>
    <w:rsid w:val="007B76AC"/>
    <w:rsid w:val="007B7A38"/>
    <w:rsid w:val="007C01BF"/>
    <w:rsid w:val="007C0262"/>
    <w:rsid w:val="007C038B"/>
    <w:rsid w:val="007C0760"/>
    <w:rsid w:val="007C0B88"/>
    <w:rsid w:val="007C1515"/>
    <w:rsid w:val="007C16D3"/>
    <w:rsid w:val="007C18A9"/>
    <w:rsid w:val="007C1FF3"/>
    <w:rsid w:val="007C2146"/>
    <w:rsid w:val="007C2316"/>
    <w:rsid w:val="007C2447"/>
    <w:rsid w:val="007C2711"/>
    <w:rsid w:val="007C28F7"/>
    <w:rsid w:val="007C32BB"/>
    <w:rsid w:val="007C3457"/>
    <w:rsid w:val="007C3648"/>
    <w:rsid w:val="007C47A9"/>
    <w:rsid w:val="007C4988"/>
    <w:rsid w:val="007C49EB"/>
    <w:rsid w:val="007C4B0A"/>
    <w:rsid w:val="007C5A3B"/>
    <w:rsid w:val="007C5ADC"/>
    <w:rsid w:val="007C5DC5"/>
    <w:rsid w:val="007C6909"/>
    <w:rsid w:val="007C6A04"/>
    <w:rsid w:val="007C6CF8"/>
    <w:rsid w:val="007C6D50"/>
    <w:rsid w:val="007C703F"/>
    <w:rsid w:val="007C7A99"/>
    <w:rsid w:val="007C7AC5"/>
    <w:rsid w:val="007C7C47"/>
    <w:rsid w:val="007D0278"/>
    <w:rsid w:val="007D03B8"/>
    <w:rsid w:val="007D0521"/>
    <w:rsid w:val="007D12E9"/>
    <w:rsid w:val="007D1FBD"/>
    <w:rsid w:val="007D2D10"/>
    <w:rsid w:val="007D2DB2"/>
    <w:rsid w:val="007D2E72"/>
    <w:rsid w:val="007D2FAF"/>
    <w:rsid w:val="007D2FCA"/>
    <w:rsid w:val="007D3279"/>
    <w:rsid w:val="007D34ED"/>
    <w:rsid w:val="007D38E7"/>
    <w:rsid w:val="007D392F"/>
    <w:rsid w:val="007D3B83"/>
    <w:rsid w:val="007D4501"/>
    <w:rsid w:val="007D484C"/>
    <w:rsid w:val="007D4A04"/>
    <w:rsid w:val="007D4D58"/>
    <w:rsid w:val="007D4F48"/>
    <w:rsid w:val="007D55DC"/>
    <w:rsid w:val="007D5ABA"/>
    <w:rsid w:val="007D5C70"/>
    <w:rsid w:val="007D5EB1"/>
    <w:rsid w:val="007D68A8"/>
    <w:rsid w:val="007D6E0A"/>
    <w:rsid w:val="007D70A4"/>
    <w:rsid w:val="007D735C"/>
    <w:rsid w:val="007D76A2"/>
    <w:rsid w:val="007D77BA"/>
    <w:rsid w:val="007D7905"/>
    <w:rsid w:val="007D7F2F"/>
    <w:rsid w:val="007E06DA"/>
    <w:rsid w:val="007E0736"/>
    <w:rsid w:val="007E09D9"/>
    <w:rsid w:val="007E0D16"/>
    <w:rsid w:val="007E1250"/>
    <w:rsid w:val="007E19E4"/>
    <w:rsid w:val="007E1EB5"/>
    <w:rsid w:val="007E2614"/>
    <w:rsid w:val="007E2B18"/>
    <w:rsid w:val="007E2D92"/>
    <w:rsid w:val="007E2ED0"/>
    <w:rsid w:val="007E31E9"/>
    <w:rsid w:val="007E3B4E"/>
    <w:rsid w:val="007E3B72"/>
    <w:rsid w:val="007E41CA"/>
    <w:rsid w:val="007E4257"/>
    <w:rsid w:val="007E42CB"/>
    <w:rsid w:val="007E4795"/>
    <w:rsid w:val="007E493F"/>
    <w:rsid w:val="007E4A32"/>
    <w:rsid w:val="007E4FF2"/>
    <w:rsid w:val="007E50C5"/>
    <w:rsid w:val="007E56A4"/>
    <w:rsid w:val="007E5932"/>
    <w:rsid w:val="007E5C57"/>
    <w:rsid w:val="007E6AC9"/>
    <w:rsid w:val="007E6ADB"/>
    <w:rsid w:val="007E6BE3"/>
    <w:rsid w:val="007E710F"/>
    <w:rsid w:val="007E73FC"/>
    <w:rsid w:val="007E7738"/>
    <w:rsid w:val="007E78C6"/>
    <w:rsid w:val="007E7E1B"/>
    <w:rsid w:val="007F023F"/>
    <w:rsid w:val="007F02FB"/>
    <w:rsid w:val="007F034E"/>
    <w:rsid w:val="007F0825"/>
    <w:rsid w:val="007F158E"/>
    <w:rsid w:val="007F18BE"/>
    <w:rsid w:val="007F1C35"/>
    <w:rsid w:val="007F1D6F"/>
    <w:rsid w:val="007F2495"/>
    <w:rsid w:val="007F24BB"/>
    <w:rsid w:val="007F26F8"/>
    <w:rsid w:val="007F2B8E"/>
    <w:rsid w:val="007F2E5F"/>
    <w:rsid w:val="007F3076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5838"/>
    <w:rsid w:val="007F5B66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648"/>
    <w:rsid w:val="008018F5"/>
    <w:rsid w:val="00801D19"/>
    <w:rsid w:val="008023A5"/>
    <w:rsid w:val="00802553"/>
    <w:rsid w:val="008025D1"/>
    <w:rsid w:val="00802800"/>
    <w:rsid w:val="00802B36"/>
    <w:rsid w:val="00802B54"/>
    <w:rsid w:val="00802BDE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6110"/>
    <w:rsid w:val="00806569"/>
    <w:rsid w:val="0080671B"/>
    <w:rsid w:val="00806BAD"/>
    <w:rsid w:val="00806D5B"/>
    <w:rsid w:val="00806DA2"/>
    <w:rsid w:val="00806E66"/>
    <w:rsid w:val="0080707D"/>
    <w:rsid w:val="00807175"/>
    <w:rsid w:val="008071BE"/>
    <w:rsid w:val="00807E2C"/>
    <w:rsid w:val="00810186"/>
    <w:rsid w:val="00810431"/>
    <w:rsid w:val="00810792"/>
    <w:rsid w:val="00810FC4"/>
    <w:rsid w:val="008111BE"/>
    <w:rsid w:val="008116F3"/>
    <w:rsid w:val="00811955"/>
    <w:rsid w:val="00811AB0"/>
    <w:rsid w:val="00811AB6"/>
    <w:rsid w:val="00811AB9"/>
    <w:rsid w:val="00811CB5"/>
    <w:rsid w:val="00812132"/>
    <w:rsid w:val="008128ED"/>
    <w:rsid w:val="0081296A"/>
    <w:rsid w:val="00812E1E"/>
    <w:rsid w:val="00813E85"/>
    <w:rsid w:val="00814323"/>
    <w:rsid w:val="00814543"/>
    <w:rsid w:val="008145D0"/>
    <w:rsid w:val="00814815"/>
    <w:rsid w:val="00814FB9"/>
    <w:rsid w:val="00815071"/>
    <w:rsid w:val="008152C1"/>
    <w:rsid w:val="008153CE"/>
    <w:rsid w:val="0081556E"/>
    <w:rsid w:val="00815668"/>
    <w:rsid w:val="008156DE"/>
    <w:rsid w:val="00815AC0"/>
    <w:rsid w:val="00816058"/>
    <w:rsid w:val="008160B8"/>
    <w:rsid w:val="00816D78"/>
    <w:rsid w:val="00817052"/>
    <w:rsid w:val="00817359"/>
    <w:rsid w:val="00817B32"/>
    <w:rsid w:val="00817D23"/>
    <w:rsid w:val="00820137"/>
    <w:rsid w:val="008206C0"/>
    <w:rsid w:val="00820757"/>
    <w:rsid w:val="00820907"/>
    <w:rsid w:val="00820B07"/>
    <w:rsid w:val="00820D22"/>
    <w:rsid w:val="00820F70"/>
    <w:rsid w:val="00821538"/>
    <w:rsid w:val="008215F2"/>
    <w:rsid w:val="00821689"/>
    <w:rsid w:val="00821A78"/>
    <w:rsid w:val="00821B47"/>
    <w:rsid w:val="00821EE3"/>
    <w:rsid w:val="00822C16"/>
    <w:rsid w:val="0082310B"/>
    <w:rsid w:val="00823EA2"/>
    <w:rsid w:val="00823F96"/>
    <w:rsid w:val="00824274"/>
    <w:rsid w:val="008243EA"/>
    <w:rsid w:val="008248B8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03"/>
    <w:rsid w:val="00827368"/>
    <w:rsid w:val="008275F6"/>
    <w:rsid w:val="00827E62"/>
    <w:rsid w:val="0083045B"/>
    <w:rsid w:val="00830879"/>
    <w:rsid w:val="0083089F"/>
    <w:rsid w:val="00830BBF"/>
    <w:rsid w:val="008312C1"/>
    <w:rsid w:val="0083145F"/>
    <w:rsid w:val="00832225"/>
    <w:rsid w:val="00832586"/>
    <w:rsid w:val="008326FC"/>
    <w:rsid w:val="00832807"/>
    <w:rsid w:val="0083289B"/>
    <w:rsid w:val="00832AD5"/>
    <w:rsid w:val="00833153"/>
    <w:rsid w:val="008331EE"/>
    <w:rsid w:val="0083367A"/>
    <w:rsid w:val="008339BF"/>
    <w:rsid w:val="00833A80"/>
    <w:rsid w:val="00833C05"/>
    <w:rsid w:val="0083429E"/>
    <w:rsid w:val="00834438"/>
    <w:rsid w:val="00834A2F"/>
    <w:rsid w:val="00835298"/>
    <w:rsid w:val="008355EF"/>
    <w:rsid w:val="0083566E"/>
    <w:rsid w:val="008356E6"/>
    <w:rsid w:val="00835720"/>
    <w:rsid w:val="00835858"/>
    <w:rsid w:val="008364B0"/>
    <w:rsid w:val="00836636"/>
    <w:rsid w:val="00836A17"/>
    <w:rsid w:val="00836F4C"/>
    <w:rsid w:val="0083728C"/>
    <w:rsid w:val="008378EA"/>
    <w:rsid w:val="00837E73"/>
    <w:rsid w:val="00840554"/>
    <w:rsid w:val="0084091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355"/>
    <w:rsid w:val="008443F4"/>
    <w:rsid w:val="008445F1"/>
    <w:rsid w:val="00844718"/>
    <w:rsid w:val="00844821"/>
    <w:rsid w:val="00845029"/>
    <w:rsid w:val="008450BB"/>
    <w:rsid w:val="00845171"/>
    <w:rsid w:val="0084583F"/>
    <w:rsid w:val="008462F2"/>
    <w:rsid w:val="00846304"/>
    <w:rsid w:val="0084668E"/>
    <w:rsid w:val="0084671C"/>
    <w:rsid w:val="00846D75"/>
    <w:rsid w:val="00846EDF"/>
    <w:rsid w:val="00847124"/>
    <w:rsid w:val="008471CA"/>
    <w:rsid w:val="0084741C"/>
    <w:rsid w:val="008479FB"/>
    <w:rsid w:val="00847CB0"/>
    <w:rsid w:val="0085039E"/>
    <w:rsid w:val="008503FB"/>
    <w:rsid w:val="0085061E"/>
    <w:rsid w:val="00850873"/>
    <w:rsid w:val="00850948"/>
    <w:rsid w:val="00850AA5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2CEA"/>
    <w:rsid w:val="0085320D"/>
    <w:rsid w:val="0085331B"/>
    <w:rsid w:val="00853494"/>
    <w:rsid w:val="0085350E"/>
    <w:rsid w:val="0085398F"/>
    <w:rsid w:val="00853AE5"/>
    <w:rsid w:val="00853C83"/>
    <w:rsid w:val="008544D6"/>
    <w:rsid w:val="008545AB"/>
    <w:rsid w:val="00854737"/>
    <w:rsid w:val="008547CA"/>
    <w:rsid w:val="00854BDB"/>
    <w:rsid w:val="00854FA1"/>
    <w:rsid w:val="008558DC"/>
    <w:rsid w:val="00856008"/>
    <w:rsid w:val="00856056"/>
    <w:rsid w:val="00856263"/>
    <w:rsid w:val="0085638B"/>
    <w:rsid w:val="00857320"/>
    <w:rsid w:val="00857895"/>
    <w:rsid w:val="00857948"/>
    <w:rsid w:val="00857BC3"/>
    <w:rsid w:val="00857CE1"/>
    <w:rsid w:val="00857D99"/>
    <w:rsid w:val="00857F74"/>
    <w:rsid w:val="00860204"/>
    <w:rsid w:val="0086094A"/>
    <w:rsid w:val="00860A7A"/>
    <w:rsid w:val="00860C37"/>
    <w:rsid w:val="00861166"/>
    <w:rsid w:val="0086157D"/>
    <w:rsid w:val="00861672"/>
    <w:rsid w:val="00861A1B"/>
    <w:rsid w:val="00861DB4"/>
    <w:rsid w:val="00862186"/>
    <w:rsid w:val="00862228"/>
    <w:rsid w:val="00862B79"/>
    <w:rsid w:val="00862D62"/>
    <w:rsid w:val="00862DA9"/>
    <w:rsid w:val="00862EBB"/>
    <w:rsid w:val="00863393"/>
    <w:rsid w:val="008634C9"/>
    <w:rsid w:val="00863A88"/>
    <w:rsid w:val="00863C45"/>
    <w:rsid w:val="00863CD8"/>
    <w:rsid w:val="00863F56"/>
    <w:rsid w:val="00864790"/>
    <w:rsid w:val="00864BC1"/>
    <w:rsid w:val="008655A9"/>
    <w:rsid w:val="008658AE"/>
    <w:rsid w:val="00865E1F"/>
    <w:rsid w:val="008661EE"/>
    <w:rsid w:val="00866778"/>
    <w:rsid w:val="0086704E"/>
    <w:rsid w:val="008673C2"/>
    <w:rsid w:val="008678E0"/>
    <w:rsid w:val="008679FD"/>
    <w:rsid w:val="00867F25"/>
    <w:rsid w:val="0087039B"/>
    <w:rsid w:val="0087097C"/>
    <w:rsid w:val="00870B21"/>
    <w:rsid w:val="008710D5"/>
    <w:rsid w:val="00871174"/>
    <w:rsid w:val="00871D05"/>
    <w:rsid w:val="00871FD2"/>
    <w:rsid w:val="008723B2"/>
    <w:rsid w:val="00872447"/>
    <w:rsid w:val="00872919"/>
    <w:rsid w:val="00872A77"/>
    <w:rsid w:val="00873056"/>
    <w:rsid w:val="008730DB"/>
    <w:rsid w:val="0087397C"/>
    <w:rsid w:val="00873AA3"/>
    <w:rsid w:val="00873D71"/>
    <w:rsid w:val="00873E35"/>
    <w:rsid w:val="008742DB"/>
    <w:rsid w:val="0087440B"/>
    <w:rsid w:val="00874674"/>
    <w:rsid w:val="00875276"/>
    <w:rsid w:val="0087545C"/>
    <w:rsid w:val="008758D0"/>
    <w:rsid w:val="00877B5A"/>
    <w:rsid w:val="008800C5"/>
    <w:rsid w:val="00880DD5"/>
    <w:rsid w:val="00880F86"/>
    <w:rsid w:val="0088109E"/>
    <w:rsid w:val="008811A0"/>
    <w:rsid w:val="00881519"/>
    <w:rsid w:val="0088157F"/>
    <w:rsid w:val="00881A27"/>
    <w:rsid w:val="0088215B"/>
    <w:rsid w:val="00882349"/>
    <w:rsid w:val="008825F8"/>
    <w:rsid w:val="00882960"/>
    <w:rsid w:val="00882DEF"/>
    <w:rsid w:val="00883308"/>
    <w:rsid w:val="0088372D"/>
    <w:rsid w:val="00883A4C"/>
    <w:rsid w:val="00883C89"/>
    <w:rsid w:val="00884453"/>
    <w:rsid w:val="00884A75"/>
    <w:rsid w:val="00884B6C"/>
    <w:rsid w:val="00884BCB"/>
    <w:rsid w:val="00884C22"/>
    <w:rsid w:val="00884D80"/>
    <w:rsid w:val="00884DA6"/>
    <w:rsid w:val="00884F90"/>
    <w:rsid w:val="00885093"/>
    <w:rsid w:val="0088513C"/>
    <w:rsid w:val="0088517C"/>
    <w:rsid w:val="0088536C"/>
    <w:rsid w:val="008855E4"/>
    <w:rsid w:val="00885618"/>
    <w:rsid w:val="008858DD"/>
    <w:rsid w:val="00885A07"/>
    <w:rsid w:val="00885D13"/>
    <w:rsid w:val="00886839"/>
    <w:rsid w:val="00886D25"/>
    <w:rsid w:val="00886D27"/>
    <w:rsid w:val="00886FD8"/>
    <w:rsid w:val="0088748A"/>
    <w:rsid w:val="00887603"/>
    <w:rsid w:val="00887655"/>
    <w:rsid w:val="00887882"/>
    <w:rsid w:val="008902F2"/>
    <w:rsid w:val="00890352"/>
    <w:rsid w:val="00890815"/>
    <w:rsid w:val="00890B68"/>
    <w:rsid w:val="008911A6"/>
    <w:rsid w:val="008912B4"/>
    <w:rsid w:val="00891518"/>
    <w:rsid w:val="0089190A"/>
    <w:rsid w:val="00891B64"/>
    <w:rsid w:val="008921FA"/>
    <w:rsid w:val="00892808"/>
    <w:rsid w:val="008928EB"/>
    <w:rsid w:val="00892C37"/>
    <w:rsid w:val="00892E29"/>
    <w:rsid w:val="00892EF6"/>
    <w:rsid w:val="00893A7D"/>
    <w:rsid w:val="00893E93"/>
    <w:rsid w:val="00894486"/>
    <w:rsid w:val="0089457D"/>
    <w:rsid w:val="00894692"/>
    <w:rsid w:val="008947D2"/>
    <w:rsid w:val="00894BB7"/>
    <w:rsid w:val="0089517E"/>
    <w:rsid w:val="00895618"/>
    <w:rsid w:val="008956CE"/>
    <w:rsid w:val="00895949"/>
    <w:rsid w:val="00895E07"/>
    <w:rsid w:val="008966ED"/>
    <w:rsid w:val="0089683A"/>
    <w:rsid w:val="008968E6"/>
    <w:rsid w:val="008969D7"/>
    <w:rsid w:val="00896BA7"/>
    <w:rsid w:val="00896D5A"/>
    <w:rsid w:val="00897014"/>
    <w:rsid w:val="00897121"/>
    <w:rsid w:val="008972C9"/>
    <w:rsid w:val="008973CC"/>
    <w:rsid w:val="0089769A"/>
    <w:rsid w:val="008976E3"/>
    <w:rsid w:val="00897899"/>
    <w:rsid w:val="00897A58"/>
    <w:rsid w:val="00897D42"/>
    <w:rsid w:val="00897FDF"/>
    <w:rsid w:val="008A0432"/>
    <w:rsid w:val="008A0A23"/>
    <w:rsid w:val="008A0D78"/>
    <w:rsid w:val="008A0EC7"/>
    <w:rsid w:val="008A0FC6"/>
    <w:rsid w:val="008A1432"/>
    <w:rsid w:val="008A198C"/>
    <w:rsid w:val="008A1CFC"/>
    <w:rsid w:val="008A1D50"/>
    <w:rsid w:val="008A25FB"/>
    <w:rsid w:val="008A2626"/>
    <w:rsid w:val="008A30B6"/>
    <w:rsid w:val="008A37C7"/>
    <w:rsid w:val="008A3C4A"/>
    <w:rsid w:val="008A3F79"/>
    <w:rsid w:val="008A4168"/>
    <w:rsid w:val="008A4CB3"/>
    <w:rsid w:val="008A535B"/>
    <w:rsid w:val="008A56CA"/>
    <w:rsid w:val="008A5D70"/>
    <w:rsid w:val="008A63A5"/>
    <w:rsid w:val="008A65F3"/>
    <w:rsid w:val="008A661C"/>
    <w:rsid w:val="008A662A"/>
    <w:rsid w:val="008A6A01"/>
    <w:rsid w:val="008A7448"/>
    <w:rsid w:val="008A7A99"/>
    <w:rsid w:val="008A7CFC"/>
    <w:rsid w:val="008B056D"/>
    <w:rsid w:val="008B05B2"/>
    <w:rsid w:val="008B07B0"/>
    <w:rsid w:val="008B0BB6"/>
    <w:rsid w:val="008B0D89"/>
    <w:rsid w:val="008B1D86"/>
    <w:rsid w:val="008B23B4"/>
    <w:rsid w:val="008B269D"/>
    <w:rsid w:val="008B27A4"/>
    <w:rsid w:val="008B3021"/>
    <w:rsid w:val="008B31C8"/>
    <w:rsid w:val="008B3207"/>
    <w:rsid w:val="008B34D1"/>
    <w:rsid w:val="008B3598"/>
    <w:rsid w:val="008B446D"/>
    <w:rsid w:val="008B47F8"/>
    <w:rsid w:val="008B55F6"/>
    <w:rsid w:val="008B565B"/>
    <w:rsid w:val="008B569C"/>
    <w:rsid w:val="008B59BA"/>
    <w:rsid w:val="008B5E63"/>
    <w:rsid w:val="008B6067"/>
    <w:rsid w:val="008B687B"/>
    <w:rsid w:val="008B68CE"/>
    <w:rsid w:val="008B6DC4"/>
    <w:rsid w:val="008B6FEB"/>
    <w:rsid w:val="008B7105"/>
    <w:rsid w:val="008B72A5"/>
    <w:rsid w:val="008B7416"/>
    <w:rsid w:val="008B7506"/>
    <w:rsid w:val="008B7510"/>
    <w:rsid w:val="008B75B0"/>
    <w:rsid w:val="008B78A9"/>
    <w:rsid w:val="008B7DFC"/>
    <w:rsid w:val="008B7FD8"/>
    <w:rsid w:val="008C0448"/>
    <w:rsid w:val="008C04B0"/>
    <w:rsid w:val="008C071E"/>
    <w:rsid w:val="008C1050"/>
    <w:rsid w:val="008C136B"/>
    <w:rsid w:val="008C1595"/>
    <w:rsid w:val="008C16A5"/>
    <w:rsid w:val="008C172F"/>
    <w:rsid w:val="008C1783"/>
    <w:rsid w:val="008C1E79"/>
    <w:rsid w:val="008C227C"/>
    <w:rsid w:val="008C2401"/>
    <w:rsid w:val="008C251F"/>
    <w:rsid w:val="008C28C7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6DC"/>
    <w:rsid w:val="008C6ACA"/>
    <w:rsid w:val="008C6FE0"/>
    <w:rsid w:val="008C7010"/>
    <w:rsid w:val="008C70A5"/>
    <w:rsid w:val="008C74EB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82F"/>
    <w:rsid w:val="008D1EC3"/>
    <w:rsid w:val="008D1ED9"/>
    <w:rsid w:val="008D2211"/>
    <w:rsid w:val="008D3BF9"/>
    <w:rsid w:val="008D3FF7"/>
    <w:rsid w:val="008D4463"/>
    <w:rsid w:val="008D4465"/>
    <w:rsid w:val="008D45EB"/>
    <w:rsid w:val="008D4DD1"/>
    <w:rsid w:val="008D4E74"/>
    <w:rsid w:val="008D51C8"/>
    <w:rsid w:val="008D5C2F"/>
    <w:rsid w:val="008D5E50"/>
    <w:rsid w:val="008D6258"/>
    <w:rsid w:val="008D6490"/>
    <w:rsid w:val="008D673F"/>
    <w:rsid w:val="008D687D"/>
    <w:rsid w:val="008D7D1E"/>
    <w:rsid w:val="008E0621"/>
    <w:rsid w:val="008E0702"/>
    <w:rsid w:val="008E0A41"/>
    <w:rsid w:val="008E0A48"/>
    <w:rsid w:val="008E0CD1"/>
    <w:rsid w:val="008E1FE2"/>
    <w:rsid w:val="008E21B1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488"/>
    <w:rsid w:val="008E45E9"/>
    <w:rsid w:val="008E4780"/>
    <w:rsid w:val="008E48D5"/>
    <w:rsid w:val="008E4936"/>
    <w:rsid w:val="008E4CD3"/>
    <w:rsid w:val="008E4D8E"/>
    <w:rsid w:val="008E4DF1"/>
    <w:rsid w:val="008E4E39"/>
    <w:rsid w:val="008E52B4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79B"/>
    <w:rsid w:val="008E7AD5"/>
    <w:rsid w:val="008F067C"/>
    <w:rsid w:val="008F071F"/>
    <w:rsid w:val="008F07BF"/>
    <w:rsid w:val="008F0814"/>
    <w:rsid w:val="008F0A01"/>
    <w:rsid w:val="008F0C51"/>
    <w:rsid w:val="008F0E0F"/>
    <w:rsid w:val="008F0F40"/>
    <w:rsid w:val="008F0FDB"/>
    <w:rsid w:val="008F114C"/>
    <w:rsid w:val="008F1388"/>
    <w:rsid w:val="008F161E"/>
    <w:rsid w:val="008F1EBD"/>
    <w:rsid w:val="008F21DB"/>
    <w:rsid w:val="008F231E"/>
    <w:rsid w:val="008F233C"/>
    <w:rsid w:val="008F274A"/>
    <w:rsid w:val="008F277C"/>
    <w:rsid w:val="008F2AA0"/>
    <w:rsid w:val="008F2B8F"/>
    <w:rsid w:val="008F2C21"/>
    <w:rsid w:val="008F30DA"/>
    <w:rsid w:val="008F35EF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6C37"/>
    <w:rsid w:val="008F77D1"/>
    <w:rsid w:val="008F7B0D"/>
    <w:rsid w:val="00900E08"/>
    <w:rsid w:val="00900E82"/>
    <w:rsid w:val="00901272"/>
    <w:rsid w:val="0090142A"/>
    <w:rsid w:val="0090148C"/>
    <w:rsid w:val="00901CE2"/>
    <w:rsid w:val="009023A4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6E1"/>
    <w:rsid w:val="00904B4D"/>
    <w:rsid w:val="00904BED"/>
    <w:rsid w:val="00904FD1"/>
    <w:rsid w:val="009050F1"/>
    <w:rsid w:val="009056B2"/>
    <w:rsid w:val="0090585C"/>
    <w:rsid w:val="009059DB"/>
    <w:rsid w:val="00905EE7"/>
    <w:rsid w:val="00906475"/>
    <w:rsid w:val="009067C4"/>
    <w:rsid w:val="00906D2B"/>
    <w:rsid w:val="00906DE0"/>
    <w:rsid w:val="00906DF5"/>
    <w:rsid w:val="009070B9"/>
    <w:rsid w:val="00907A15"/>
    <w:rsid w:val="00907A22"/>
    <w:rsid w:val="00911079"/>
    <w:rsid w:val="0091124F"/>
    <w:rsid w:val="009116E3"/>
    <w:rsid w:val="00911763"/>
    <w:rsid w:val="00911B4C"/>
    <w:rsid w:val="00911E95"/>
    <w:rsid w:val="00911EA3"/>
    <w:rsid w:val="0091269E"/>
    <w:rsid w:val="00913041"/>
    <w:rsid w:val="00913384"/>
    <w:rsid w:val="00913769"/>
    <w:rsid w:val="00913C98"/>
    <w:rsid w:val="00913E4A"/>
    <w:rsid w:val="00913FB3"/>
    <w:rsid w:val="009145B8"/>
    <w:rsid w:val="00914961"/>
    <w:rsid w:val="00914EC1"/>
    <w:rsid w:val="009156DF"/>
    <w:rsid w:val="00915BC8"/>
    <w:rsid w:val="00915C95"/>
    <w:rsid w:val="00915D33"/>
    <w:rsid w:val="00915F71"/>
    <w:rsid w:val="00916191"/>
    <w:rsid w:val="00916F92"/>
    <w:rsid w:val="00917629"/>
    <w:rsid w:val="009177BB"/>
    <w:rsid w:val="009179E2"/>
    <w:rsid w:val="00917D39"/>
    <w:rsid w:val="0092085E"/>
    <w:rsid w:val="00920927"/>
    <w:rsid w:val="009211C5"/>
    <w:rsid w:val="00921241"/>
    <w:rsid w:val="0092142B"/>
    <w:rsid w:val="00921505"/>
    <w:rsid w:val="00921596"/>
    <w:rsid w:val="0092205C"/>
    <w:rsid w:val="0092231D"/>
    <w:rsid w:val="009223BD"/>
    <w:rsid w:val="0092247D"/>
    <w:rsid w:val="009226E8"/>
    <w:rsid w:val="009227AE"/>
    <w:rsid w:val="00922BDE"/>
    <w:rsid w:val="00922EA0"/>
    <w:rsid w:val="009233CB"/>
    <w:rsid w:val="00923854"/>
    <w:rsid w:val="00923AE5"/>
    <w:rsid w:val="00923C91"/>
    <w:rsid w:val="00924175"/>
    <w:rsid w:val="009241D8"/>
    <w:rsid w:val="00924664"/>
    <w:rsid w:val="00924A44"/>
    <w:rsid w:val="00924CB2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275B3"/>
    <w:rsid w:val="009279F5"/>
    <w:rsid w:val="00930385"/>
    <w:rsid w:val="00930458"/>
    <w:rsid w:val="00930529"/>
    <w:rsid w:val="0093145A"/>
    <w:rsid w:val="009314F9"/>
    <w:rsid w:val="009319F5"/>
    <w:rsid w:val="00931BD1"/>
    <w:rsid w:val="00931EAB"/>
    <w:rsid w:val="00932113"/>
    <w:rsid w:val="0093365E"/>
    <w:rsid w:val="009337AC"/>
    <w:rsid w:val="00933FB4"/>
    <w:rsid w:val="00934347"/>
    <w:rsid w:val="0093485B"/>
    <w:rsid w:val="00934AC0"/>
    <w:rsid w:val="00934AD2"/>
    <w:rsid w:val="00934FC0"/>
    <w:rsid w:val="00935365"/>
    <w:rsid w:val="0093577B"/>
    <w:rsid w:val="00935EC5"/>
    <w:rsid w:val="0093602D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0225"/>
    <w:rsid w:val="00941222"/>
    <w:rsid w:val="00941A4C"/>
    <w:rsid w:val="0094227D"/>
    <w:rsid w:val="00942314"/>
    <w:rsid w:val="009425C9"/>
    <w:rsid w:val="00942852"/>
    <w:rsid w:val="00942AC0"/>
    <w:rsid w:val="00943A8F"/>
    <w:rsid w:val="00943AD6"/>
    <w:rsid w:val="00943FF1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6DA3"/>
    <w:rsid w:val="00947158"/>
    <w:rsid w:val="00947888"/>
    <w:rsid w:val="00947CF6"/>
    <w:rsid w:val="00950731"/>
    <w:rsid w:val="009509DE"/>
    <w:rsid w:val="00950CE1"/>
    <w:rsid w:val="009517FF"/>
    <w:rsid w:val="009520A4"/>
    <w:rsid w:val="009527E3"/>
    <w:rsid w:val="00952918"/>
    <w:rsid w:val="00953A4F"/>
    <w:rsid w:val="00953ACF"/>
    <w:rsid w:val="00953B6D"/>
    <w:rsid w:val="00953E8C"/>
    <w:rsid w:val="00953F54"/>
    <w:rsid w:val="00954056"/>
    <w:rsid w:val="009549A7"/>
    <w:rsid w:val="00954CAB"/>
    <w:rsid w:val="00954EB2"/>
    <w:rsid w:val="00954FF4"/>
    <w:rsid w:val="009550BD"/>
    <w:rsid w:val="009551A7"/>
    <w:rsid w:val="00955333"/>
    <w:rsid w:val="009555EB"/>
    <w:rsid w:val="009556A5"/>
    <w:rsid w:val="00955726"/>
    <w:rsid w:val="00957006"/>
    <w:rsid w:val="00957068"/>
    <w:rsid w:val="0095736D"/>
    <w:rsid w:val="0095738E"/>
    <w:rsid w:val="0095750E"/>
    <w:rsid w:val="009578C0"/>
    <w:rsid w:val="00960106"/>
    <w:rsid w:val="00960246"/>
    <w:rsid w:val="0096052F"/>
    <w:rsid w:val="00960ABA"/>
    <w:rsid w:val="00960E45"/>
    <w:rsid w:val="00960F10"/>
    <w:rsid w:val="00961290"/>
    <w:rsid w:val="009615A9"/>
    <w:rsid w:val="009615AD"/>
    <w:rsid w:val="0096179E"/>
    <w:rsid w:val="009618AD"/>
    <w:rsid w:val="00961E29"/>
    <w:rsid w:val="00961E2C"/>
    <w:rsid w:val="00962286"/>
    <w:rsid w:val="00962496"/>
    <w:rsid w:val="00962C37"/>
    <w:rsid w:val="00963385"/>
    <w:rsid w:val="009636FC"/>
    <w:rsid w:val="009639D6"/>
    <w:rsid w:val="00963A99"/>
    <w:rsid w:val="00963C5F"/>
    <w:rsid w:val="0096403A"/>
    <w:rsid w:val="009642A4"/>
    <w:rsid w:val="00964380"/>
    <w:rsid w:val="0096448A"/>
    <w:rsid w:val="00964FAD"/>
    <w:rsid w:val="009653D4"/>
    <w:rsid w:val="00965860"/>
    <w:rsid w:val="009659D7"/>
    <w:rsid w:val="0096678D"/>
    <w:rsid w:val="00966CF1"/>
    <w:rsid w:val="00966FDB"/>
    <w:rsid w:val="00967050"/>
    <w:rsid w:val="00967578"/>
    <w:rsid w:val="0096776A"/>
    <w:rsid w:val="00967AEE"/>
    <w:rsid w:val="00967D35"/>
    <w:rsid w:val="00967FF9"/>
    <w:rsid w:val="00970382"/>
    <w:rsid w:val="009705B7"/>
    <w:rsid w:val="009706AB"/>
    <w:rsid w:val="0097082D"/>
    <w:rsid w:val="00970E56"/>
    <w:rsid w:val="00971094"/>
    <w:rsid w:val="00971283"/>
    <w:rsid w:val="0097223E"/>
    <w:rsid w:val="00972630"/>
    <w:rsid w:val="00972A2E"/>
    <w:rsid w:val="0097324D"/>
    <w:rsid w:val="00973809"/>
    <w:rsid w:val="0097388A"/>
    <w:rsid w:val="0097393D"/>
    <w:rsid w:val="009739B1"/>
    <w:rsid w:val="00973A6D"/>
    <w:rsid w:val="00973C57"/>
    <w:rsid w:val="009740CF"/>
    <w:rsid w:val="0097433D"/>
    <w:rsid w:val="00974459"/>
    <w:rsid w:val="0097454D"/>
    <w:rsid w:val="0097469C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D9"/>
    <w:rsid w:val="00976BF8"/>
    <w:rsid w:val="00976D69"/>
    <w:rsid w:val="0097723D"/>
    <w:rsid w:val="0097755C"/>
    <w:rsid w:val="00977723"/>
    <w:rsid w:val="00977811"/>
    <w:rsid w:val="0097782D"/>
    <w:rsid w:val="00977CC0"/>
    <w:rsid w:val="00977F1D"/>
    <w:rsid w:val="00980010"/>
    <w:rsid w:val="00980126"/>
    <w:rsid w:val="0098020C"/>
    <w:rsid w:val="00982310"/>
    <w:rsid w:val="009823AE"/>
    <w:rsid w:val="00982F6C"/>
    <w:rsid w:val="00983100"/>
    <w:rsid w:val="009834D6"/>
    <w:rsid w:val="009836B4"/>
    <w:rsid w:val="00983D99"/>
    <w:rsid w:val="00983F68"/>
    <w:rsid w:val="009852F2"/>
    <w:rsid w:val="00985E0F"/>
    <w:rsid w:val="00985EF8"/>
    <w:rsid w:val="00985F63"/>
    <w:rsid w:val="0098615E"/>
    <w:rsid w:val="0098689A"/>
    <w:rsid w:val="009869CE"/>
    <w:rsid w:val="00986B02"/>
    <w:rsid w:val="00986C19"/>
    <w:rsid w:val="00986E7B"/>
    <w:rsid w:val="00987005"/>
    <w:rsid w:val="00987857"/>
    <w:rsid w:val="00987910"/>
    <w:rsid w:val="00987EC0"/>
    <w:rsid w:val="00987F29"/>
    <w:rsid w:val="00987F51"/>
    <w:rsid w:val="00990443"/>
    <w:rsid w:val="00991240"/>
    <w:rsid w:val="009912A9"/>
    <w:rsid w:val="009918D7"/>
    <w:rsid w:val="00991AE8"/>
    <w:rsid w:val="00991DAB"/>
    <w:rsid w:val="009927C1"/>
    <w:rsid w:val="00992951"/>
    <w:rsid w:val="00992C34"/>
    <w:rsid w:val="00992E74"/>
    <w:rsid w:val="00992ECB"/>
    <w:rsid w:val="00992EFB"/>
    <w:rsid w:val="00993227"/>
    <w:rsid w:val="00993328"/>
    <w:rsid w:val="00993443"/>
    <w:rsid w:val="00993F05"/>
    <w:rsid w:val="0099425C"/>
    <w:rsid w:val="009948E8"/>
    <w:rsid w:val="0099537E"/>
    <w:rsid w:val="00995744"/>
    <w:rsid w:val="0099605E"/>
    <w:rsid w:val="0099611B"/>
    <w:rsid w:val="0099617D"/>
    <w:rsid w:val="00996765"/>
    <w:rsid w:val="0099712D"/>
    <w:rsid w:val="00997369"/>
    <w:rsid w:val="00997443"/>
    <w:rsid w:val="00997C21"/>
    <w:rsid w:val="009A03EE"/>
    <w:rsid w:val="009A09D8"/>
    <w:rsid w:val="009A0E36"/>
    <w:rsid w:val="009A0E6A"/>
    <w:rsid w:val="009A1184"/>
    <w:rsid w:val="009A14B6"/>
    <w:rsid w:val="009A18B8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957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38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0E4"/>
    <w:rsid w:val="009B01D7"/>
    <w:rsid w:val="009B0503"/>
    <w:rsid w:val="009B08DE"/>
    <w:rsid w:val="009B10CF"/>
    <w:rsid w:val="009B126E"/>
    <w:rsid w:val="009B1787"/>
    <w:rsid w:val="009B1957"/>
    <w:rsid w:val="009B1D3E"/>
    <w:rsid w:val="009B1ECE"/>
    <w:rsid w:val="009B20F7"/>
    <w:rsid w:val="009B23E5"/>
    <w:rsid w:val="009B2C0A"/>
    <w:rsid w:val="009B30D6"/>
    <w:rsid w:val="009B30E3"/>
    <w:rsid w:val="009B339F"/>
    <w:rsid w:val="009B398F"/>
    <w:rsid w:val="009B3BBE"/>
    <w:rsid w:val="009B3E49"/>
    <w:rsid w:val="009B3E78"/>
    <w:rsid w:val="009B4241"/>
    <w:rsid w:val="009B427A"/>
    <w:rsid w:val="009B457B"/>
    <w:rsid w:val="009B4693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851"/>
    <w:rsid w:val="009B586A"/>
    <w:rsid w:val="009B59EB"/>
    <w:rsid w:val="009B5C8D"/>
    <w:rsid w:val="009B5FC8"/>
    <w:rsid w:val="009B651E"/>
    <w:rsid w:val="009B6574"/>
    <w:rsid w:val="009B690F"/>
    <w:rsid w:val="009B757A"/>
    <w:rsid w:val="009B76EC"/>
    <w:rsid w:val="009B7A56"/>
    <w:rsid w:val="009B7A7B"/>
    <w:rsid w:val="009B7A9D"/>
    <w:rsid w:val="009B7CE3"/>
    <w:rsid w:val="009B7CF3"/>
    <w:rsid w:val="009C023D"/>
    <w:rsid w:val="009C03C2"/>
    <w:rsid w:val="009C0BD9"/>
    <w:rsid w:val="009C0C58"/>
    <w:rsid w:val="009C0ECC"/>
    <w:rsid w:val="009C13C5"/>
    <w:rsid w:val="009C1426"/>
    <w:rsid w:val="009C188F"/>
    <w:rsid w:val="009C1999"/>
    <w:rsid w:val="009C2058"/>
    <w:rsid w:val="009C22D6"/>
    <w:rsid w:val="009C2328"/>
    <w:rsid w:val="009C2A4C"/>
    <w:rsid w:val="009C2C96"/>
    <w:rsid w:val="009C2DA8"/>
    <w:rsid w:val="009C2E9C"/>
    <w:rsid w:val="009C346F"/>
    <w:rsid w:val="009C3897"/>
    <w:rsid w:val="009C3BD1"/>
    <w:rsid w:val="009C3D39"/>
    <w:rsid w:val="009C402D"/>
    <w:rsid w:val="009C41CA"/>
    <w:rsid w:val="009C466D"/>
    <w:rsid w:val="009C4ADA"/>
    <w:rsid w:val="009C4BE9"/>
    <w:rsid w:val="009C4F94"/>
    <w:rsid w:val="009C5051"/>
    <w:rsid w:val="009C518E"/>
    <w:rsid w:val="009C68AA"/>
    <w:rsid w:val="009C690D"/>
    <w:rsid w:val="009C69E8"/>
    <w:rsid w:val="009C7353"/>
    <w:rsid w:val="009C77EB"/>
    <w:rsid w:val="009C794F"/>
    <w:rsid w:val="009C7A04"/>
    <w:rsid w:val="009C7BFB"/>
    <w:rsid w:val="009C7DCC"/>
    <w:rsid w:val="009D0A28"/>
    <w:rsid w:val="009D0DF4"/>
    <w:rsid w:val="009D118D"/>
    <w:rsid w:val="009D15A8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A33"/>
    <w:rsid w:val="009D4F31"/>
    <w:rsid w:val="009D50FC"/>
    <w:rsid w:val="009D550A"/>
    <w:rsid w:val="009D599F"/>
    <w:rsid w:val="009D5C26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68B"/>
    <w:rsid w:val="009D77BA"/>
    <w:rsid w:val="009D7811"/>
    <w:rsid w:val="009D7BE2"/>
    <w:rsid w:val="009D7CD0"/>
    <w:rsid w:val="009E0280"/>
    <w:rsid w:val="009E03DB"/>
    <w:rsid w:val="009E0583"/>
    <w:rsid w:val="009E0F2E"/>
    <w:rsid w:val="009E13A4"/>
    <w:rsid w:val="009E19D1"/>
    <w:rsid w:val="009E1D19"/>
    <w:rsid w:val="009E2386"/>
    <w:rsid w:val="009E260E"/>
    <w:rsid w:val="009E2D40"/>
    <w:rsid w:val="009E31E0"/>
    <w:rsid w:val="009E31EE"/>
    <w:rsid w:val="009E3360"/>
    <w:rsid w:val="009E379F"/>
    <w:rsid w:val="009E3F25"/>
    <w:rsid w:val="009E45BA"/>
    <w:rsid w:val="009E4A9B"/>
    <w:rsid w:val="009E4A9D"/>
    <w:rsid w:val="009E5031"/>
    <w:rsid w:val="009E5067"/>
    <w:rsid w:val="009E5C3C"/>
    <w:rsid w:val="009E5CE3"/>
    <w:rsid w:val="009E5D98"/>
    <w:rsid w:val="009E6303"/>
    <w:rsid w:val="009E67D6"/>
    <w:rsid w:val="009E6837"/>
    <w:rsid w:val="009E7010"/>
    <w:rsid w:val="009E7567"/>
    <w:rsid w:val="009E75FA"/>
    <w:rsid w:val="009E761D"/>
    <w:rsid w:val="009E7C1E"/>
    <w:rsid w:val="009E7EF0"/>
    <w:rsid w:val="009F02B5"/>
    <w:rsid w:val="009F0F9F"/>
    <w:rsid w:val="009F1A2E"/>
    <w:rsid w:val="009F1C90"/>
    <w:rsid w:val="009F242D"/>
    <w:rsid w:val="009F2C59"/>
    <w:rsid w:val="009F3016"/>
    <w:rsid w:val="009F327B"/>
    <w:rsid w:val="009F3454"/>
    <w:rsid w:val="009F35CD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141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071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2F6F"/>
    <w:rsid w:val="00A03736"/>
    <w:rsid w:val="00A03C81"/>
    <w:rsid w:val="00A03D22"/>
    <w:rsid w:val="00A03FD1"/>
    <w:rsid w:val="00A04094"/>
    <w:rsid w:val="00A04128"/>
    <w:rsid w:val="00A0422F"/>
    <w:rsid w:val="00A043F9"/>
    <w:rsid w:val="00A058A0"/>
    <w:rsid w:val="00A05A46"/>
    <w:rsid w:val="00A06030"/>
    <w:rsid w:val="00A060A3"/>
    <w:rsid w:val="00A0654C"/>
    <w:rsid w:val="00A06874"/>
    <w:rsid w:val="00A06AD6"/>
    <w:rsid w:val="00A06C93"/>
    <w:rsid w:val="00A07020"/>
    <w:rsid w:val="00A0719A"/>
    <w:rsid w:val="00A07287"/>
    <w:rsid w:val="00A07FF1"/>
    <w:rsid w:val="00A10B7E"/>
    <w:rsid w:val="00A110BC"/>
    <w:rsid w:val="00A111C6"/>
    <w:rsid w:val="00A11245"/>
    <w:rsid w:val="00A11A0E"/>
    <w:rsid w:val="00A11D5E"/>
    <w:rsid w:val="00A11DCB"/>
    <w:rsid w:val="00A11F37"/>
    <w:rsid w:val="00A124DB"/>
    <w:rsid w:val="00A12558"/>
    <w:rsid w:val="00A12773"/>
    <w:rsid w:val="00A12903"/>
    <w:rsid w:val="00A13430"/>
    <w:rsid w:val="00A13508"/>
    <w:rsid w:val="00A13A48"/>
    <w:rsid w:val="00A13E18"/>
    <w:rsid w:val="00A13E58"/>
    <w:rsid w:val="00A14388"/>
    <w:rsid w:val="00A147B3"/>
    <w:rsid w:val="00A14A38"/>
    <w:rsid w:val="00A14B6F"/>
    <w:rsid w:val="00A14C5D"/>
    <w:rsid w:val="00A14EA5"/>
    <w:rsid w:val="00A150EF"/>
    <w:rsid w:val="00A15159"/>
    <w:rsid w:val="00A15B71"/>
    <w:rsid w:val="00A15C06"/>
    <w:rsid w:val="00A15F81"/>
    <w:rsid w:val="00A17518"/>
    <w:rsid w:val="00A17551"/>
    <w:rsid w:val="00A177AF"/>
    <w:rsid w:val="00A20DF0"/>
    <w:rsid w:val="00A20EF1"/>
    <w:rsid w:val="00A210DF"/>
    <w:rsid w:val="00A217E3"/>
    <w:rsid w:val="00A218AB"/>
    <w:rsid w:val="00A21989"/>
    <w:rsid w:val="00A21A4F"/>
    <w:rsid w:val="00A21BC0"/>
    <w:rsid w:val="00A2241F"/>
    <w:rsid w:val="00A226F8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4F12"/>
    <w:rsid w:val="00A2502D"/>
    <w:rsid w:val="00A2590A"/>
    <w:rsid w:val="00A25A8D"/>
    <w:rsid w:val="00A25C82"/>
    <w:rsid w:val="00A25D4B"/>
    <w:rsid w:val="00A25EA2"/>
    <w:rsid w:val="00A2643E"/>
    <w:rsid w:val="00A2681A"/>
    <w:rsid w:val="00A26B5A"/>
    <w:rsid w:val="00A26E81"/>
    <w:rsid w:val="00A27049"/>
    <w:rsid w:val="00A27132"/>
    <w:rsid w:val="00A27277"/>
    <w:rsid w:val="00A27487"/>
    <w:rsid w:val="00A274FA"/>
    <w:rsid w:val="00A277DF"/>
    <w:rsid w:val="00A27E49"/>
    <w:rsid w:val="00A27F5C"/>
    <w:rsid w:val="00A300E8"/>
    <w:rsid w:val="00A303A5"/>
    <w:rsid w:val="00A30F25"/>
    <w:rsid w:val="00A31571"/>
    <w:rsid w:val="00A3168F"/>
    <w:rsid w:val="00A31766"/>
    <w:rsid w:val="00A31851"/>
    <w:rsid w:val="00A31D46"/>
    <w:rsid w:val="00A31DB1"/>
    <w:rsid w:val="00A320F7"/>
    <w:rsid w:val="00A32262"/>
    <w:rsid w:val="00A32444"/>
    <w:rsid w:val="00A325FF"/>
    <w:rsid w:val="00A329B7"/>
    <w:rsid w:val="00A32C4E"/>
    <w:rsid w:val="00A331B9"/>
    <w:rsid w:val="00A332DC"/>
    <w:rsid w:val="00A332EF"/>
    <w:rsid w:val="00A33A39"/>
    <w:rsid w:val="00A33B70"/>
    <w:rsid w:val="00A34161"/>
    <w:rsid w:val="00A34AAF"/>
    <w:rsid w:val="00A34DD1"/>
    <w:rsid w:val="00A34F02"/>
    <w:rsid w:val="00A34FE9"/>
    <w:rsid w:val="00A357F6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DA9"/>
    <w:rsid w:val="00A37EC6"/>
    <w:rsid w:val="00A4008F"/>
    <w:rsid w:val="00A404C3"/>
    <w:rsid w:val="00A40583"/>
    <w:rsid w:val="00A40642"/>
    <w:rsid w:val="00A4066D"/>
    <w:rsid w:val="00A40E87"/>
    <w:rsid w:val="00A410B5"/>
    <w:rsid w:val="00A411BF"/>
    <w:rsid w:val="00A418EF"/>
    <w:rsid w:val="00A41A1E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1BC"/>
    <w:rsid w:val="00A4422C"/>
    <w:rsid w:val="00A442C7"/>
    <w:rsid w:val="00A44451"/>
    <w:rsid w:val="00A4467E"/>
    <w:rsid w:val="00A448FA"/>
    <w:rsid w:val="00A44940"/>
    <w:rsid w:val="00A44A4A"/>
    <w:rsid w:val="00A44B91"/>
    <w:rsid w:val="00A44C49"/>
    <w:rsid w:val="00A44CA7"/>
    <w:rsid w:val="00A44F51"/>
    <w:rsid w:val="00A4593F"/>
    <w:rsid w:val="00A45E34"/>
    <w:rsid w:val="00A46357"/>
    <w:rsid w:val="00A466B3"/>
    <w:rsid w:val="00A4697F"/>
    <w:rsid w:val="00A46B1E"/>
    <w:rsid w:val="00A47070"/>
    <w:rsid w:val="00A471C9"/>
    <w:rsid w:val="00A474ED"/>
    <w:rsid w:val="00A475EC"/>
    <w:rsid w:val="00A4767E"/>
    <w:rsid w:val="00A476D1"/>
    <w:rsid w:val="00A47C52"/>
    <w:rsid w:val="00A47E99"/>
    <w:rsid w:val="00A500B0"/>
    <w:rsid w:val="00A5034A"/>
    <w:rsid w:val="00A509F4"/>
    <w:rsid w:val="00A50B77"/>
    <w:rsid w:val="00A51474"/>
    <w:rsid w:val="00A51885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57C"/>
    <w:rsid w:val="00A536D2"/>
    <w:rsid w:val="00A539F0"/>
    <w:rsid w:val="00A53D4F"/>
    <w:rsid w:val="00A540A2"/>
    <w:rsid w:val="00A542BA"/>
    <w:rsid w:val="00A543C7"/>
    <w:rsid w:val="00A544FA"/>
    <w:rsid w:val="00A54858"/>
    <w:rsid w:val="00A54A73"/>
    <w:rsid w:val="00A54DF7"/>
    <w:rsid w:val="00A54F51"/>
    <w:rsid w:val="00A550B5"/>
    <w:rsid w:val="00A5543F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4DF"/>
    <w:rsid w:val="00A60633"/>
    <w:rsid w:val="00A6075A"/>
    <w:rsid w:val="00A608E5"/>
    <w:rsid w:val="00A60AB8"/>
    <w:rsid w:val="00A60C08"/>
    <w:rsid w:val="00A60DD1"/>
    <w:rsid w:val="00A60EEE"/>
    <w:rsid w:val="00A6136C"/>
    <w:rsid w:val="00A61F46"/>
    <w:rsid w:val="00A62257"/>
    <w:rsid w:val="00A62EF6"/>
    <w:rsid w:val="00A63AC5"/>
    <w:rsid w:val="00A63B3C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6D41"/>
    <w:rsid w:val="00A6739E"/>
    <w:rsid w:val="00A6749E"/>
    <w:rsid w:val="00A67881"/>
    <w:rsid w:val="00A67C0D"/>
    <w:rsid w:val="00A67CA7"/>
    <w:rsid w:val="00A67D56"/>
    <w:rsid w:val="00A702AC"/>
    <w:rsid w:val="00A715E4"/>
    <w:rsid w:val="00A716BE"/>
    <w:rsid w:val="00A718CE"/>
    <w:rsid w:val="00A719DF"/>
    <w:rsid w:val="00A725CF"/>
    <w:rsid w:val="00A7260D"/>
    <w:rsid w:val="00A727A6"/>
    <w:rsid w:val="00A7337B"/>
    <w:rsid w:val="00A733A4"/>
    <w:rsid w:val="00A73CFA"/>
    <w:rsid w:val="00A73DD5"/>
    <w:rsid w:val="00A73F67"/>
    <w:rsid w:val="00A73F81"/>
    <w:rsid w:val="00A74059"/>
    <w:rsid w:val="00A75001"/>
    <w:rsid w:val="00A75934"/>
    <w:rsid w:val="00A75966"/>
    <w:rsid w:val="00A75A2C"/>
    <w:rsid w:val="00A75C3E"/>
    <w:rsid w:val="00A75F38"/>
    <w:rsid w:val="00A7619A"/>
    <w:rsid w:val="00A76244"/>
    <w:rsid w:val="00A7665D"/>
    <w:rsid w:val="00A76C21"/>
    <w:rsid w:val="00A76EFF"/>
    <w:rsid w:val="00A7763E"/>
    <w:rsid w:val="00A77DD3"/>
    <w:rsid w:val="00A80042"/>
    <w:rsid w:val="00A80553"/>
    <w:rsid w:val="00A80793"/>
    <w:rsid w:val="00A809ED"/>
    <w:rsid w:val="00A80AC2"/>
    <w:rsid w:val="00A80C45"/>
    <w:rsid w:val="00A80FC0"/>
    <w:rsid w:val="00A81A7C"/>
    <w:rsid w:val="00A81E70"/>
    <w:rsid w:val="00A821A4"/>
    <w:rsid w:val="00A822D9"/>
    <w:rsid w:val="00A825D5"/>
    <w:rsid w:val="00A828A0"/>
    <w:rsid w:val="00A828BB"/>
    <w:rsid w:val="00A82E82"/>
    <w:rsid w:val="00A82F34"/>
    <w:rsid w:val="00A83458"/>
    <w:rsid w:val="00A8345A"/>
    <w:rsid w:val="00A83CE2"/>
    <w:rsid w:val="00A83E42"/>
    <w:rsid w:val="00A83F57"/>
    <w:rsid w:val="00A843D1"/>
    <w:rsid w:val="00A84838"/>
    <w:rsid w:val="00A85344"/>
    <w:rsid w:val="00A85686"/>
    <w:rsid w:val="00A85A02"/>
    <w:rsid w:val="00A85E2A"/>
    <w:rsid w:val="00A85F96"/>
    <w:rsid w:val="00A8602E"/>
    <w:rsid w:val="00A86610"/>
    <w:rsid w:val="00A86A8B"/>
    <w:rsid w:val="00A86CD7"/>
    <w:rsid w:val="00A87331"/>
    <w:rsid w:val="00A878A5"/>
    <w:rsid w:val="00A87F74"/>
    <w:rsid w:val="00A90260"/>
    <w:rsid w:val="00A90ABB"/>
    <w:rsid w:val="00A90C52"/>
    <w:rsid w:val="00A90E64"/>
    <w:rsid w:val="00A90EBA"/>
    <w:rsid w:val="00A91174"/>
    <w:rsid w:val="00A911DC"/>
    <w:rsid w:val="00A918B6"/>
    <w:rsid w:val="00A91AD6"/>
    <w:rsid w:val="00A9202B"/>
    <w:rsid w:val="00A92095"/>
    <w:rsid w:val="00A9226F"/>
    <w:rsid w:val="00A9239A"/>
    <w:rsid w:val="00A9240D"/>
    <w:rsid w:val="00A92489"/>
    <w:rsid w:val="00A926E3"/>
    <w:rsid w:val="00A9282E"/>
    <w:rsid w:val="00A92D9B"/>
    <w:rsid w:val="00A930E1"/>
    <w:rsid w:val="00A9310D"/>
    <w:rsid w:val="00A93506"/>
    <w:rsid w:val="00A93698"/>
    <w:rsid w:val="00A936FF"/>
    <w:rsid w:val="00A9388A"/>
    <w:rsid w:val="00A938D4"/>
    <w:rsid w:val="00A93EA8"/>
    <w:rsid w:val="00A94925"/>
    <w:rsid w:val="00A94C56"/>
    <w:rsid w:val="00A94E05"/>
    <w:rsid w:val="00A9518B"/>
    <w:rsid w:val="00A959A2"/>
    <w:rsid w:val="00A95E33"/>
    <w:rsid w:val="00A9621C"/>
    <w:rsid w:val="00A9646B"/>
    <w:rsid w:val="00A965C0"/>
    <w:rsid w:val="00A967E1"/>
    <w:rsid w:val="00A96A49"/>
    <w:rsid w:val="00A96E04"/>
    <w:rsid w:val="00A96E14"/>
    <w:rsid w:val="00A96FC3"/>
    <w:rsid w:val="00A971C6"/>
    <w:rsid w:val="00A973B6"/>
    <w:rsid w:val="00A97E5F"/>
    <w:rsid w:val="00AA0379"/>
    <w:rsid w:val="00AA0746"/>
    <w:rsid w:val="00AA0B10"/>
    <w:rsid w:val="00AA0B91"/>
    <w:rsid w:val="00AA0D2E"/>
    <w:rsid w:val="00AA0EE4"/>
    <w:rsid w:val="00AA2AE6"/>
    <w:rsid w:val="00AA36C6"/>
    <w:rsid w:val="00AA3949"/>
    <w:rsid w:val="00AA39F2"/>
    <w:rsid w:val="00AA4435"/>
    <w:rsid w:val="00AA4906"/>
    <w:rsid w:val="00AA4DC2"/>
    <w:rsid w:val="00AA4EDA"/>
    <w:rsid w:val="00AA5421"/>
    <w:rsid w:val="00AA5997"/>
    <w:rsid w:val="00AA5C5C"/>
    <w:rsid w:val="00AA5EFE"/>
    <w:rsid w:val="00AA6B03"/>
    <w:rsid w:val="00AA6FB2"/>
    <w:rsid w:val="00AA76D3"/>
    <w:rsid w:val="00AA7862"/>
    <w:rsid w:val="00AA7936"/>
    <w:rsid w:val="00AA7B28"/>
    <w:rsid w:val="00AB0153"/>
    <w:rsid w:val="00AB02C6"/>
    <w:rsid w:val="00AB085C"/>
    <w:rsid w:val="00AB08D2"/>
    <w:rsid w:val="00AB0920"/>
    <w:rsid w:val="00AB0B84"/>
    <w:rsid w:val="00AB0C5D"/>
    <w:rsid w:val="00AB0D4C"/>
    <w:rsid w:val="00AB0F6F"/>
    <w:rsid w:val="00AB13A7"/>
    <w:rsid w:val="00AB147B"/>
    <w:rsid w:val="00AB147D"/>
    <w:rsid w:val="00AB1605"/>
    <w:rsid w:val="00AB1BFA"/>
    <w:rsid w:val="00AB2217"/>
    <w:rsid w:val="00AB223C"/>
    <w:rsid w:val="00AB2350"/>
    <w:rsid w:val="00AB2813"/>
    <w:rsid w:val="00AB2CB6"/>
    <w:rsid w:val="00AB30AF"/>
    <w:rsid w:val="00AB34F6"/>
    <w:rsid w:val="00AB39F7"/>
    <w:rsid w:val="00AB3C25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220"/>
    <w:rsid w:val="00AB796E"/>
    <w:rsid w:val="00AC05E4"/>
    <w:rsid w:val="00AC1104"/>
    <w:rsid w:val="00AC1431"/>
    <w:rsid w:val="00AC1AF7"/>
    <w:rsid w:val="00AC1B33"/>
    <w:rsid w:val="00AC1E7E"/>
    <w:rsid w:val="00AC20B7"/>
    <w:rsid w:val="00AC21A1"/>
    <w:rsid w:val="00AC2289"/>
    <w:rsid w:val="00AC232E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9D6"/>
    <w:rsid w:val="00AC6C9F"/>
    <w:rsid w:val="00AC6DAF"/>
    <w:rsid w:val="00AC6FAD"/>
    <w:rsid w:val="00AC791D"/>
    <w:rsid w:val="00AC7B1D"/>
    <w:rsid w:val="00AD0194"/>
    <w:rsid w:val="00AD0200"/>
    <w:rsid w:val="00AD04B7"/>
    <w:rsid w:val="00AD0CB4"/>
    <w:rsid w:val="00AD1453"/>
    <w:rsid w:val="00AD1750"/>
    <w:rsid w:val="00AD17F2"/>
    <w:rsid w:val="00AD18EE"/>
    <w:rsid w:val="00AD19AB"/>
    <w:rsid w:val="00AD1B6B"/>
    <w:rsid w:val="00AD1C9F"/>
    <w:rsid w:val="00AD217D"/>
    <w:rsid w:val="00AD22A0"/>
    <w:rsid w:val="00AD25E0"/>
    <w:rsid w:val="00AD2F26"/>
    <w:rsid w:val="00AD360A"/>
    <w:rsid w:val="00AD37F0"/>
    <w:rsid w:val="00AD422F"/>
    <w:rsid w:val="00AD4821"/>
    <w:rsid w:val="00AD4D2A"/>
    <w:rsid w:val="00AD51FF"/>
    <w:rsid w:val="00AD5297"/>
    <w:rsid w:val="00AD547B"/>
    <w:rsid w:val="00AD5561"/>
    <w:rsid w:val="00AD5592"/>
    <w:rsid w:val="00AD55CF"/>
    <w:rsid w:val="00AD5A11"/>
    <w:rsid w:val="00AD5BCC"/>
    <w:rsid w:val="00AD5C5F"/>
    <w:rsid w:val="00AD5EAE"/>
    <w:rsid w:val="00AD5F3F"/>
    <w:rsid w:val="00AD62E8"/>
    <w:rsid w:val="00AD64D5"/>
    <w:rsid w:val="00AD6E04"/>
    <w:rsid w:val="00AD6FCE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3E49"/>
    <w:rsid w:val="00AE41B5"/>
    <w:rsid w:val="00AE491E"/>
    <w:rsid w:val="00AE4960"/>
    <w:rsid w:val="00AE4BF8"/>
    <w:rsid w:val="00AE5F60"/>
    <w:rsid w:val="00AE6487"/>
    <w:rsid w:val="00AE683A"/>
    <w:rsid w:val="00AE6966"/>
    <w:rsid w:val="00AE6E9C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172"/>
    <w:rsid w:val="00AF190E"/>
    <w:rsid w:val="00AF1E9F"/>
    <w:rsid w:val="00AF225B"/>
    <w:rsid w:val="00AF2C77"/>
    <w:rsid w:val="00AF3D0D"/>
    <w:rsid w:val="00AF3FF0"/>
    <w:rsid w:val="00AF40CB"/>
    <w:rsid w:val="00AF40F5"/>
    <w:rsid w:val="00AF434C"/>
    <w:rsid w:val="00AF4735"/>
    <w:rsid w:val="00AF4804"/>
    <w:rsid w:val="00AF4C99"/>
    <w:rsid w:val="00AF534F"/>
    <w:rsid w:val="00AF55CA"/>
    <w:rsid w:val="00AF5D59"/>
    <w:rsid w:val="00AF5D79"/>
    <w:rsid w:val="00AF5E65"/>
    <w:rsid w:val="00AF65CA"/>
    <w:rsid w:val="00AF65FF"/>
    <w:rsid w:val="00AF68E9"/>
    <w:rsid w:val="00AF75BB"/>
    <w:rsid w:val="00AF775C"/>
    <w:rsid w:val="00AF7D2D"/>
    <w:rsid w:val="00AF7DF6"/>
    <w:rsid w:val="00B0010D"/>
    <w:rsid w:val="00B0024A"/>
    <w:rsid w:val="00B00A97"/>
    <w:rsid w:val="00B01375"/>
    <w:rsid w:val="00B0146A"/>
    <w:rsid w:val="00B015E7"/>
    <w:rsid w:val="00B01BDC"/>
    <w:rsid w:val="00B01D64"/>
    <w:rsid w:val="00B02A20"/>
    <w:rsid w:val="00B02D57"/>
    <w:rsid w:val="00B02DB9"/>
    <w:rsid w:val="00B0308F"/>
    <w:rsid w:val="00B035ED"/>
    <w:rsid w:val="00B036C8"/>
    <w:rsid w:val="00B03C10"/>
    <w:rsid w:val="00B0408D"/>
    <w:rsid w:val="00B04142"/>
    <w:rsid w:val="00B0486B"/>
    <w:rsid w:val="00B04E4C"/>
    <w:rsid w:val="00B04E87"/>
    <w:rsid w:val="00B0519B"/>
    <w:rsid w:val="00B052DA"/>
    <w:rsid w:val="00B054D2"/>
    <w:rsid w:val="00B057AF"/>
    <w:rsid w:val="00B05EEA"/>
    <w:rsid w:val="00B06008"/>
    <w:rsid w:val="00B0600E"/>
    <w:rsid w:val="00B074B0"/>
    <w:rsid w:val="00B0765A"/>
    <w:rsid w:val="00B0790F"/>
    <w:rsid w:val="00B10389"/>
    <w:rsid w:val="00B103B7"/>
    <w:rsid w:val="00B105E0"/>
    <w:rsid w:val="00B107F6"/>
    <w:rsid w:val="00B10856"/>
    <w:rsid w:val="00B11AB1"/>
    <w:rsid w:val="00B11C7A"/>
    <w:rsid w:val="00B11D4D"/>
    <w:rsid w:val="00B120D0"/>
    <w:rsid w:val="00B126B5"/>
    <w:rsid w:val="00B12938"/>
    <w:rsid w:val="00B12AD6"/>
    <w:rsid w:val="00B12BBB"/>
    <w:rsid w:val="00B12E87"/>
    <w:rsid w:val="00B13049"/>
    <w:rsid w:val="00B13283"/>
    <w:rsid w:val="00B136BE"/>
    <w:rsid w:val="00B13ACD"/>
    <w:rsid w:val="00B13ECA"/>
    <w:rsid w:val="00B14200"/>
    <w:rsid w:val="00B1483E"/>
    <w:rsid w:val="00B1494C"/>
    <w:rsid w:val="00B14B70"/>
    <w:rsid w:val="00B150C9"/>
    <w:rsid w:val="00B15154"/>
    <w:rsid w:val="00B151B5"/>
    <w:rsid w:val="00B15960"/>
    <w:rsid w:val="00B15CDD"/>
    <w:rsid w:val="00B17011"/>
    <w:rsid w:val="00B17074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168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5EC8"/>
    <w:rsid w:val="00B26351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27BAB"/>
    <w:rsid w:val="00B27F05"/>
    <w:rsid w:val="00B30A1B"/>
    <w:rsid w:val="00B3143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3DF"/>
    <w:rsid w:val="00B334EB"/>
    <w:rsid w:val="00B33AC6"/>
    <w:rsid w:val="00B34004"/>
    <w:rsid w:val="00B3431F"/>
    <w:rsid w:val="00B3441A"/>
    <w:rsid w:val="00B346F3"/>
    <w:rsid w:val="00B3484F"/>
    <w:rsid w:val="00B34C14"/>
    <w:rsid w:val="00B34D06"/>
    <w:rsid w:val="00B34E7F"/>
    <w:rsid w:val="00B3593F"/>
    <w:rsid w:val="00B35ED3"/>
    <w:rsid w:val="00B364E4"/>
    <w:rsid w:val="00B3651D"/>
    <w:rsid w:val="00B365DD"/>
    <w:rsid w:val="00B36972"/>
    <w:rsid w:val="00B36D66"/>
    <w:rsid w:val="00B36F4B"/>
    <w:rsid w:val="00B3700C"/>
    <w:rsid w:val="00B3713B"/>
    <w:rsid w:val="00B37171"/>
    <w:rsid w:val="00B37406"/>
    <w:rsid w:val="00B37471"/>
    <w:rsid w:val="00B374E0"/>
    <w:rsid w:val="00B37E7A"/>
    <w:rsid w:val="00B402F5"/>
    <w:rsid w:val="00B40389"/>
    <w:rsid w:val="00B4116B"/>
    <w:rsid w:val="00B41691"/>
    <w:rsid w:val="00B41C9C"/>
    <w:rsid w:val="00B4200E"/>
    <w:rsid w:val="00B42058"/>
    <w:rsid w:val="00B42E35"/>
    <w:rsid w:val="00B42F23"/>
    <w:rsid w:val="00B43174"/>
    <w:rsid w:val="00B43183"/>
    <w:rsid w:val="00B43B13"/>
    <w:rsid w:val="00B43B40"/>
    <w:rsid w:val="00B43F53"/>
    <w:rsid w:val="00B44526"/>
    <w:rsid w:val="00B445A5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85"/>
    <w:rsid w:val="00B46BBA"/>
    <w:rsid w:val="00B46C3F"/>
    <w:rsid w:val="00B46EAD"/>
    <w:rsid w:val="00B475D7"/>
    <w:rsid w:val="00B477D6"/>
    <w:rsid w:val="00B47FA9"/>
    <w:rsid w:val="00B5000E"/>
    <w:rsid w:val="00B50843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06C"/>
    <w:rsid w:val="00B5618E"/>
    <w:rsid w:val="00B56A99"/>
    <w:rsid w:val="00B56D4E"/>
    <w:rsid w:val="00B56E5E"/>
    <w:rsid w:val="00B5743C"/>
    <w:rsid w:val="00B57510"/>
    <w:rsid w:val="00B57570"/>
    <w:rsid w:val="00B57905"/>
    <w:rsid w:val="00B57B06"/>
    <w:rsid w:val="00B6046F"/>
    <w:rsid w:val="00B604E1"/>
    <w:rsid w:val="00B605E1"/>
    <w:rsid w:val="00B60655"/>
    <w:rsid w:val="00B60D4E"/>
    <w:rsid w:val="00B60EF0"/>
    <w:rsid w:val="00B60F9F"/>
    <w:rsid w:val="00B61234"/>
    <w:rsid w:val="00B61690"/>
    <w:rsid w:val="00B61C98"/>
    <w:rsid w:val="00B61CF2"/>
    <w:rsid w:val="00B61E30"/>
    <w:rsid w:val="00B61EBE"/>
    <w:rsid w:val="00B62E36"/>
    <w:rsid w:val="00B62E60"/>
    <w:rsid w:val="00B62EBB"/>
    <w:rsid w:val="00B630D2"/>
    <w:rsid w:val="00B6324C"/>
    <w:rsid w:val="00B63A79"/>
    <w:rsid w:val="00B63EF6"/>
    <w:rsid w:val="00B640B2"/>
    <w:rsid w:val="00B64928"/>
    <w:rsid w:val="00B650CC"/>
    <w:rsid w:val="00B666EA"/>
    <w:rsid w:val="00B66BA1"/>
    <w:rsid w:val="00B6706D"/>
    <w:rsid w:val="00B671A6"/>
    <w:rsid w:val="00B67496"/>
    <w:rsid w:val="00B67890"/>
    <w:rsid w:val="00B678F3"/>
    <w:rsid w:val="00B67C65"/>
    <w:rsid w:val="00B67DC2"/>
    <w:rsid w:val="00B67E0D"/>
    <w:rsid w:val="00B70021"/>
    <w:rsid w:val="00B7016D"/>
    <w:rsid w:val="00B70182"/>
    <w:rsid w:val="00B70585"/>
    <w:rsid w:val="00B7064B"/>
    <w:rsid w:val="00B70704"/>
    <w:rsid w:val="00B70B3F"/>
    <w:rsid w:val="00B70D6B"/>
    <w:rsid w:val="00B70EEE"/>
    <w:rsid w:val="00B71054"/>
    <w:rsid w:val="00B713A5"/>
    <w:rsid w:val="00B71A18"/>
    <w:rsid w:val="00B71BAB"/>
    <w:rsid w:val="00B71C3C"/>
    <w:rsid w:val="00B72265"/>
    <w:rsid w:val="00B7269C"/>
    <w:rsid w:val="00B72818"/>
    <w:rsid w:val="00B72F05"/>
    <w:rsid w:val="00B73094"/>
    <w:rsid w:val="00B7321D"/>
    <w:rsid w:val="00B732AB"/>
    <w:rsid w:val="00B735A9"/>
    <w:rsid w:val="00B73610"/>
    <w:rsid w:val="00B744C7"/>
    <w:rsid w:val="00B74B9F"/>
    <w:rsid w:val="00B74F96"/>
    <w:rsid w:val="00B75985"/>
    <w:rsid w:val="00B76336"/>
    <w:rsid w:val="00B7633A"/>
    <w:rsid w:val="00B7636E"/>
    <w:rsid w:val="00B76758"/>
    <w:rsid w:val="00B76C99"/>
    <w:rsid w:val="00B76F49"/>
    <w:rsid w:val="00B770E2"/>
    <w:rsid w:val="00B77DFE"/>
    <w:rsid w:val="00B80593"/>
    <w:rsid w:val="00B8087D"/>
    <w:rsid w:val="00B808E3"/>
    <w:rsid w:val="00B80ADE"/>
    <w:rsid w:val="00B80E7F"/>
    <w:rsid w:val="00B80F42"/>
    <w:rsid w:val="00B81246"/>
    <w:rsid w:val="00B812E5"/>
    <w:rsid w:val="00B812F6"/>
    <w:rsid w:val="00B81CF5"/>
    <w:rsid w:val="00B81E2E"/>
    <w:rsid w:val="00B81E47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354"/>
    <w:rsid w:val="00B8746C"/>
    <w:rsid w:val="00B8750F"/>
    <w:rsid w:val="00B87C19"/>
    <w:rsid w:val="00B87F50"/>
    <w:rsid w:val="00B90021"/>
    <w:rsid w:val="00B90284"/>
    <w:rsid w:val="00B90915"/>
    <w:rsid w:val="00B90BCA"/>
    <w:rsid w:val="00B90C9E"/>
    <w:rsid w:val="00B91256"/>
    <w:rsid w:val="00B91458"/>
    <w:rsid w:val="00B91493"/>
    <w:rsid w:val="00B9167E"/>
    <w:rsid w:val="00B91BB5"/>
    <w:rsid w:val="00B9240F"/>
    <w:rsid w:val="00B92FC3"/>
    <w:rsid w:val="00B92FF5"/>
    <w:rsid w:val="00B9324B"/>
    <w:rsid w:val="00B93376"/>
    <w:rsid w:val="00B93448"/>
    <w:rsid w:val="00B93692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0FD"/>
    <w:rsid w:val="00B96265"/>
    <w:rsid w:val="00B9657B"/>
    <w:rsid w:val="00B96BA1"/>
    <w:rsid w:val="00B96C32"/>
    <w:rsid w:val="00B97099"/>
    <w:rsid w:val="00B97625"/>
    <w:rsid w:val="00B97E84"/>
    <w:rsid w:val="00B97F3E"/>
    <w:rsid w:val="00BA02BF"/>
    <w:rsid w:val="00BA02FA"/>
    <w:rsid w:val="00BA031B"/>
    <w:rsid w:val="00BA04DB"/>
    <w:rsid w:val="00BA07F4"/>
    <w:rsid w:val="00BA0A53"/>
    <w:rsid w:val="00BA0DAE"/>
    <w:rsid w:val="00BA1643"/>
    <w:rsid w:val="00BA1967"/>
    <w:rsid w:val="00BA1EBE"/>
    <w:rsid w:val="00BA2305"/>
    <w:rsid w:val="00BA2B1B"/>
    <w:rsid w:val="00BA3507"/>
    <w:rsid w:val="00BA367F"/>
    <w:rsid w:val="00BA37F4"/>
    <w:rsid w:val="00BA3F61"/>
    <w:rsid w:val="00BA4651"/>
    <w:rsid w:val="00BA4A5E"/>
    <w:rsid w:val="00BA4A7B"/>
    <w:rsid w:val="00BA4F61"/>
    <w:rsid w:val="00BA5098"/>
    <w:rsid w:val="00BA50C5"/>
    <w:rsid w:val="00BA5117"/>
    <w:rsid w:val="00BA5812"/>
    <w:rsid w:val="00BA5F47"/>
    <w:rsid w:val="00BA65B3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4BA"/>
    <w:rsid w:val="00BB081D"/>
    <w:rsid w:val="00BB1092"/>
    <w:rsid w:val="00BB1E15"/>
    <w:rsid w:val="00BB1E41"/>
    <w:rsid w:val="00BB24A6"/>
    <w:rsid w:val="00BB2F88"/>
    <w:rsid w:val="00BB2FBA"/>
    <w:rsid w:val="00BB30A2"/>
    <w:rsid w:val="00BB30D8"/>
    <w:rsid w:val="00BB30F6"/>
    <w:rsid w:val="00BB33E4"/>
    <w:rsid w:val="00BB3B11"/>
    <w:rsid w:val="00BB3C3B"/>
    <w:rsid w:val="00BB3D32"/>
    <w:rsid w:val="00BB3E4B"/>
    <w:rsid w:val="00BB3ED2"/>
    <w:rsid w:val="00BB3EE8"/>
    <w:rsid w:val="00BB4272"/>
    <w:rsid w:val="00BB4A46"/>
    <w:rsid w:val="00BB4C42"/>
    <w:rsid w:val="00BB4FAE"/>
    <w:rsid w:val="00BB5225"/>
    <w:rsid w:val="00BB530A"/>
    <w:rsid w:val="00BB5383"/>
    <w:rsid w:val="00BB54C5"/>
    <w:rsid w:val="00BB5505"/>
    <w:rsid w:val="00BB5872"/>
    <w:rsid w:val="00BB5916"/>
    <w:rsid w:val="00BB5E98"/>
    <w:rsid w:val="00BB6030"/>
    <w:rsid w:val="00BB6134"/>
    <w:rsid w:val="00BB6422"/>
    <w:rsid w:val="00BB6B46"/>
    <w:rsid w:val="00BB6D42"/>
    <w:rsid w:val="00BB6DBC"/>
    <w:rsid w:val="00BB7469"/>
    <w:rsid w:val="00BB786A"/>
    <w:rsid w:val="00BB7D7A"/>
    <w:rsid w:val="00BB7DC8"/>
    <w:rsid w:val="00BB7DEA"/>
    <w:rsid w:val="00BB7FC8"/>
    <w:rsid w:val="00BC018B"/>
    <w:rsid w:val="00BC01B9"/>
    <w:rsid w:val="00BC028D"/>
    <w:rsid w:val="00BC068D"/>
    <w:rsid w:val="00BC073C"/>
    <w:rsid w:val="00BC0A9C"/>
    <w:rsid w:val="00BC0DBA"/>
    <w:rsid w:val="00BC0ED5"/>
    <w:rsid w:val="00BC108E"/>
    <w:rsid w:val="00BC1759"/>
    <w:rsid w:val="00BC1813"/>
    <w:rsid w:val="00BC1B07"/>
    <w:rsid w:val="00BC233F"/>
    <w:rsid w:val="00BC240A"/>
    <w:rsid w:val="00BC2BEC"/>
    <w:rsid w:val="00BC2DA0"/>
    <w:rsid w:val="00BC2E08"/>
    <w:rsid w:val="00BC2E68"/>
    <w:rsid w:val="00BC2F9C"/>
    <w:rsid w:val="00BC344F"/>
    <w:rsid w:val="00BC35CE"/>
    <w:rsid w:val="00BC387E"/>
    <w:rsid w:val="00BC3B56"/>
    <w:rsid w:val="00BC3CFF"/>
    <w:rsid w:val="00BC3E7B"/>
    <w:rsid w:val="00BC44F6"/>
    <w:rsid w:val="00BC48BB"/>
    <w:rsid w:val="00BC4DB7"/>
    <w:rsid w:val="00BC4DBD"/>
    <w:rsid w:val="00BC5B24"/>
    <w:rsid w:val="00BC5EC2"/>
    <w:rsid w:val="00BC5F02"/>
    <w:rsid w:val="00BC71AE"/>
    <w:rsid w:val="00BC73E7"/>
    <w:rsid w:val="00BC7457"/>
    <w:rsid w:val="00BC7941"/>
    <w:rsid w:val="00BC7F4F"/>
    <w:rsid w:val="00BD0772"/>
    <w:rsid w:val="00BD0C63"/>
    <w:rsid w:val="00BD0CB5"/>
    <w:rsid w:val="00BD130C"/>
    <w:rsid w:val="00BD14C3"/>
    <w:rsid w:val="00BD1629"/>
    <w:rsid w:val="00BD16DB"/>
    <w:rsid w:val="00BD1D75"/>
    <w:rsid w:val="00BD1E3B"/>
    <w:rsid w:val="00BD21AF"/>
    <w:rsid w:val="00BD24D2"/>
    <w:rsid w:val="00BD2A3A"/>
    <w:rsid w:val="00BD2C5F"/>
    <w:rsid w:val="00BD2C82"/>
    <w:rsid w:val="00BD2E37"/>
    <w:rsid w:val="00BD3057"/>
    <w:rsid w:val="00BD3058"/>
    <w:rsid w:val="00BD30DB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BE9"/>
    <w:rsid w:val="00BD7F00"/>
    <w:rsid w:val="00BE00E3"/>
    <w:rsid w:val="00BE0126"/>
    <w:rsid w:val="00BE016B"/>
    <w:rsid w:val="00BE0177"/>
    <w:rsid w:val="00BE062F"/>
    <w:rsid w:val="00BE0CF1"/>
    <w:rsid w:val="00BE0FEE"/>
    <w:rsid w:val="00BE10E1"/>
    <w:rsid w:val="00BE130E"/>
    <w:rsid w:val="00BE13B8"/>
    <w:rsid w:val="00BE18DA"/>
    <w:rsid w:val="00BE1CCF"/>
    <w:rsid w:val="00BE1DF3"/>
    <w:rsid w:val="00BE1F3A"/>
    <w:rsid w:val="00BE216D"/>
    <w:rsid w:val="00BE2AFC"/>
    <w:rsid w:val="00BE319C"/>
    <w:rsid w:val="00BE38D8"/>
    <w:rsid w:val="00BE3BD1"/>
    <w:rsid w:val="00BE3C11"/>
    <w:rsid w:val="00BE42B3"/>
    <w:rsid w:val="00BE49A5"/>
    <w:rsid w:val="00BE49BE"/>
    <w:rsid w:val="00BE53A7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9F0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4C49"/>
    <w:rsid w:val="00BF4FBD"/>
    <w:rsid w:val="00BF522F"/>
    <w:rsid w:val="00BF52CF"/>
    <w:rsid w:val="00BF537A"/>
    <w:rsid w:val="00BF5788"/>
    <w:rsid w:val="00BF5A13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22"/>
    <w:rsid w:val="00C00892"/>
    <w:rsid w:val="00C015FE"/>
    <w:rsid w:val="00C01CB6"/>
    <w:rsid w:val="00C01D52"/>
    <w:rsid w:val="00C01E2C"/>
    <w:rsid w:val="00C01FE0"/>
    <w:rsid w:val="00C023E3"/>
    <w:rsid w:val="00C02E83"/>
    <w:rsid w:val="00C031A8"/>
    <w:rsid w:val="00C031B6"/>
    <w:rsid w:val="00C035D5"/>
    <w:rsid w:val="00C037C9"/>
    <w:rsid w:val="00C03BE8"/>
    <w:rsid w:val="00C03CDB"/>
    <w:rsid w:val="00C03F8A"/>
    <w:rsid w:val="00C0436B"/>
    <w:rsid w:val="00C048DE"/>
    <w:rsid w:val="00C049A7"/>
    <w:rsid w:val="00C04E8D"/>
    <w:rsid w:val="00C05B89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0DA8"/>
    <w:rsid w:val="00C11083"/>
    <w:rsid w:val="00C11336"/>
    <w:rsid w:val="00C11537"/>
    <w:rsid w:val="00C1190B"/>
    <w:rsid w:val="00C11C5E"/>
    <w:rsid w:val="00C11D58"/>
    <w:rsid w:val="00C12465"/>
    <w:rsid w:val="00C12885"/>
    <w:rsid w:val="00C12D6D"/>
    <w:rsid w:val="00C131A4"/>
    <w:rsid w:val="00C13350"/>
    <w:rsid w:val="00C13480"/>
    <w:rsid w:val="00C1398E"/>
    <w:rsid w:val="00C13DDB"/>
    <w:rsid w:val="00C13F8A"/>
    <w:rsid w:val="00C143F0"/>
    <w:rsid w:val="00C14678"/>
    <w:rsid w:val="00C14743"/>
    <w:rsid w:val="00C1497F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701"/>
    <w:rsid w:val="00C16D9D"/>
    <w:rsid w:val="00C175EF"/>
    <w:rsid w:val="00C17887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63B"/>
    <w:rsid w:val="00C2176D"/>
    <w:rsid w:val="00C21861"/>
    <w:rsid w:val="00C219BB"/>
    <w:rsid w:val="00C21A05"/>
    <w:rsid w:val="00C21A3F"/>
    <w:rsid w:val="00C22C5A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A8"/>
    <w:rsid w:val="00C261CC"/>
    <w:rsid w:val="00C261D6"/>
    <w:rsid w:val="00C26FEB"/>
    <w:rsid w:val="00C27170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464"/>
    <w:rsid w:val="00C328CA"/>
    <w:rsid w:val="00C328DA"/>
    <w:rsid w:val="00C32948"/>
    <w:rsid w:val="00C32D21"/>
    <w:rsid w:val="00C33245"/>
    <w:rsid w:val="00C3344F"/>
    <w:rsid w:val="00C334BA"/>
    <w:rsid w:val="00C342F6"/>
    <w:rsid w:val="00C349F8"/>
    <w:rsid w:val="00C34F8B"/>
    <w:rsid w:val="00C353D8"/>
    <w:rsid w:val="00C3541A"/>
    <w:rsid w:val="00C35CC5"/>
    <w:rsid w:val="00C35DE9"/>
    <w:rsid w:val="00C36061"/>
    <w:rsid w:val="00C36241"/>
    <w:rsid w:val="00C364EF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2D"/>
    <w:rsid w:val="00C406BD"/>
    <w:rsid w:val="00C4078C"/>
    <w:rsid w:val="00C40898"/>
    <w:rsid w:val="00C40A36"/>
    <w:rsid w:val="00C40E01"/>
    <w:rsid w:val="00C40F06"/>
    <w:rsid w:val="00C41326"/>
    <w:rsid w:val="00C414D2"/>
    <w:rsid w:val="00C4153D"/>
    <w:rsid w:val="00C41653"/>
    <w:rsid w:val="00C41C47"/>
    <w:rsid w:val="00C41DDE"/>
    <w:rsid w:val="00C42371"/>
    <w:rsid w:val="00C42572"/>
    <w:rsid w:val="00C431AA"/>
    <w:rsid w:val="00C431C0"/>
    <w:rsid w:val="00C43278"/>
    <w:rsid w:val="00C4365C"/>
    <w:rsid w:val="00C437A1"/>
    <w:rsid w:val="00C43A02"/>
    <w:rsid w:val="00C43ABE"/>
    <w:rsid w:val="00C43CE1"/>
    <w:rsid w:val="00C43E5A"/>
    <w:rsid w:val="00C44DD3"/>
    <w:rsid w:val="00C4533F"/>
    <w:rsid w:val="00C458E2"/>
    <w:rsid w:val="00C45A44"/>
    <w:rsid w:val="00C463BA"/>
    <w:rsid w:val="00C464AA"/>
    <w:rsid w:val="00C465E6"/>
    <w:rsid w:val="00C46CD2"/>
    <w:rsid w:val="00C46FA3"/>
    <w:rsid w:val="00C47426"/>
    <w:rsid w:val="00C475B9"/>
    <w:rsid w:val="00C47723"/>
    <w:rsid w:val="00C4794B"/>
    <w:rsid w:val="00C47CFF"/>
    <w:rsid w:val="00C503E4"/>
    <w:rsid w:val="00C504B0"/>
    <w:rsid w:val="00C50E94"/>
    <w:rsid w:val="00C5138F"/>
    <w:rsid w:val="00C51487"/>
    <w:rsid w:val="00C51B04"/>
    <w:rsid w:val="00C51BDE"/>
    <w:rsid w:val="00C51F92"/>
    <w:rsid w:val="00C52257"/>
    <w:rsid w:val="00C524A7"/>
    <w:rsid w:val="00C52AC2"/>
    <w:rsid w:val="00C52F0C"/>
    <w:rsid w:val="00C53190"/>
    <w:rsid w:val="00C53486"/>
    <w:rsid w:val="00C53B79"/>
    <w:rsid w:val="00C53E05"/>
    <w:rsid w:val="00C53EFC"/>
    <w:rsid w:val="00C54586"/>
    <w:rsid w:val="00C546C0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5E6A"/>
    <w:rsid w:val="00C5617E"/>
    <w:rsid w:val="00C564EC"/>
    <w:rsid w:val="00C56C9E"/>
    <w:rsid w:val="00C57634"/>
    <w:rsid w:val="00C579E6"/>
    <w:rsid w:val="00C604CB"/>
    <w:rsid w:val="00C60C83"/>
    <w:rsid w:val="00C611A6"/>
    <w:rsid w:val="00C6137F"/>
    <w:rsid w:val="00C613DC"/>
    <w:rsid w:val="00C619DA"/>
    <w:rsid w:val="00C619EB"/>
    <w:rsid w:val="00C619F2"/>
    <w:rsid w:val="00C61C3C"/>
    <w:rsid w:val="00C61EDD"/>
    <w:rsid w:val="00C61F4B"/>
    <w:rsid w:val="00C62092"/>
    <w:rsid w:val="00C62362"/>
    <w:rsid w:val="00C6239E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687"/>
    <w:rsid w:val="00C6478B"/>
    <w:rsid w:val="00C64966"/>
    <w:rsid w:val="00C64B9D"/>
    <w:rsid w:val="00C64D93"/>
    <w:rsid w:val="00C6508D"/>
    <w:rsid w:val="00C6543B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0C7D"/>
    <w:rsid w:val="00C71004"/>
    <w:rsid w:val="00C711C0"/>
    <w:rsid w:val="00C713F9"/>
    <w:rsid w:val="00C71A47"/>
    <w:rsid w:val="00C71FCB"/>
    <w:rsid w:val="00C71FD2"/>
    <w:rsid w:val="00C724A6"/>
    <w:rsid w:val="00C72DD6"/>
    <w:rsid w:val="00C732FE"/>
    <w:rsid w:val="00C73847"/>
    <w:rsid w:val="00C73AA1"/>
    <w:rsid w:val="00C74265"/>
    <w:rsid w:val="00C7428C"/>
    <w:rsid w:val="00C74504"/>
    <w:rsid w:val="00C74AF9"/>
    <w:rsid w:val="00C7512F"/>
    <w:rsid w:val="00C751AB"/>
    <w:rsid w:val="00C757D6"/>
    <w:rsid w:val="00C758C0"/>
    <w:rsid w:val="00C75FD5"/>
    <w:rsid w:val="00C76365"/>
    <w:rsid w:val="00C769F8"/>
    <w:rsid w:val="00C76A21"/>
    <w:rsid w:val="00C76A64"/>
    <w:rsid w:val="00C76CBF"/>
    <w:rsid w:val="00C76F72"/>
    <w:rsid w:val="00C77072"/>
    <w:rsid w:val="00C779EB"/>
    <w:rsid w:val="00C77E88"/>
    <w:rsid w:val="00C807BF"/>
    <w:rsid w:val="00C80B95"/>
    <w:rsid w:val="00C80E01"/>
    <w:rsid w:val="00C81D04"/>
    <w:rsid w:val="00C82455"/>
    <w:rsid w:val="00C826F7"/>
    <w:rsid w:val="00C829CF"/>
    <w:rsid w:val="00C82EFE"/>
    <w:rsid w:val="00C832B8"/>
    <w:rsid w:val="00C83330"/>
    <w:rsid w:val="00C837B2"/>
    <w:rsid w:val="00C838DB"/>
    <w:rsid w:val="00C83963"/>
    <w:rsid w:val="00C83A24"/>
    <w:rsid w:val="00C83F3B"/>
    <w:rsid w:val="00C84463"/>
    <w:rsid w:val="00C847F9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6B45"/>
    <w:rsid w:val="00C877B2"/>
    <w:rsid w:val="00C878D9"/>
    <w:rsid w:val="00C87A7B"/>
    <w:rsid w:val="00C87AD9"/>
    <w:rsid w:val="00C87B28"/>
    <w:rsid w:val="00C87DB6"/>
    <w:rsid w:val="00C9047A"/>
    <w:rsid w:val="00C90870"/>
    <w:rsid w:val="00C909D3"/>
    <w:rsid w:val="00C91D51"/>
    <w:rsid w:val="00C91E78"/>
    <w:rsid w:val="00C9204D"/>
    <w:rsid w:val="00C9233C"/>
    <w:rsid w:val="00C92631"/>
    <w:rsid w:val="00C92688"/>
    <w:rsid w:val="00C92DB0"/>
    <w:rsid w:val="00C930D5"/>
    <w:rsid w:val="00C9320F"/>
    <w:rsid w:val="00C937B3"/>
    <w:rsid w:val="00C94014"/>
    <w:rsid w:val="00C94348"/>
    <w:rsid w:val="00C948F5"/>
    <w:rsid w:val="00C9549B"/>
    <w:rsid w:val="00C954D8"/>
    <w:rsid w:val="00C9590D"/>
    <w:rsid w:val="00C95DE1"/>
    <w:rsid w:val="00C95EF4"/>
    <w:rsid w:val="00C95FA2"/>
    <w:rsid w:val="00C960BC"/>
    <w:rsid w:val="00C96828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215"/>
    <w:rsid w:val="00CA09E9"/>
    <w:rsid w:val="00CA0FA4"/>
    <w:rsid w:val="00CA166C"/>
    <w:rsid w:val="00CA1BD8"/>
    <w:rsid w:val="00CA2317"/>
    <w:rsid w:val="00CA2A9D"/>
    <w:rsid w:val="00CA39B7"/>
    <w:rsid w:val="00CA404B"/>
    <w:rsid w:val="00CA4286"/>
    <w:rsid w:val="00CA42AB"/>
    <w:rsid w:val="00CA4663"/>
    <w:rsid w:val="00CA4C14"/>
    <w:rsid w:val="00CA4C3D"/>
    <w:rsid w:val="00CA4D55"/>
    <w:rsid w:val="00CA4FC1"/>
    <w:rsid w:val="00CA50BA"/>
    <w:rsid w:val="00CA540A"/>
    <w:rsid w:val="00CA54D1"/>
    <w:rsid w:val="00CA580A"/>
    <w:rsid w:val="00CA5E3C"/>
    <w:rsid w:val="00CA60E5"/>
    <w:rsid w:val="00CA6298"/>
    <w:rsid w:val="00CA6302"/>
    <w:rsid w:val="00CA6806"/>
    <w:rsid w:val="00CA6D35"/>
    <w:rsid w:val="00CA6D4A"/>
    <w:rsid w:val="00CA6F50"/>
    <w:rsid w:val="00CA6FD2"/>
    <w:rsid w:val="00CA7484"/>
    <w:rsid w:val="00CA7AD4"/>
    <w:rsid w:val="00CB016D"/>
    <w:rsid w:val="00CB0D96"/>
    <w:rsid w:val="00CB0E12"/>
    <w:rsid w:val="00CB1376"/>
    <w:rsid w:val="00CB13B6"/>
    <w:rsid w:val="00CB1881"/>
    <w:rsid w:val="00CB19AB"/>
    <w:rsid w:val="00CB1D16"/>
    <w:rsid w:val="00CB21F6"/>
    <w:rsid w:val="00CB2557"/>
    <w:rsid w:val="00CB2BC4"/>
    <w:rsid w:val="00CB2FF4"/>
    <w:rsid w:val="00CB3196"/>
    <w:rsid w:val="00CB3369"/>
    <w:rsid w:val="00CB33C6"/>
    <w:rsid w:val="00CB3A14"/>
    <w:rsid w:val="00CB3CB8"/>
    <w:rsid w:val="00CB3EB4"/>
    <w:rsid w:val="00CB3F3C"/>
    <w:rsid w:val="00CB4D36"/>
    <w:rsid w:val="00CB4E04"/>
    <w:rsid w:val="00CB4EAC"/>
    <w:rsid w:val="00CB56BA"/>
    <w:rsid w:val="00CB5946"/>
    <w:rsid w:val="00CB6174"/>
    <w:rsid w:val="00CB6175"/>
    <w:rsid w:val="00CB62C6"/>
    <w:rsid w:val="00CB6745"/>
    <w:rsid w:val="00CB695B"/>
    <w:rsid w:val="00CB7F19"/>
    <w:rsid w:val="00CC040A"/>
    <w:rsid w:val="00CC0747"/>
    <w:rsid w:val="00CC0760"/>
    <w:rsid w:val="00CC0CBE"/>
    <w:rsid w:val="00CC143A"/>
    <w:rsid w:val="00CC1FA4"/>
    <w:rsid w:val="00CC2EA5"/>
    <w:rsid w:val="00CC3783"/>
    <w:rsid w:val="00CC3831"/>
    <w:rsid w:val="00CC3BC0"/>
    <w:rsid w:val="00CC3DD9"/>
    <w:rsid w:val="00CC3E88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0C3"/>
    <w:rsid w:val="00CC70D6"/>
    <w:rsid w:val="00CC71F1"/>
    <w:rsid w:val="00CC7461"/>
    <w:rsid w:val="00CC76A4"/>
    <w:rsid w:val="00CC7801"/>
    <w:rsid w:val="00CC7CCB"/>
    <w:rsid w:val="00CC7FBC"/>
    <w:rsid w:val="00CD0143"/>
    <w:rsid w:val="00CD01E1"/>
    <w:rsid w:val="00CD0513"/>
    <w:rsid w:val="00CD05FB"/>
    <w:rsid w:val="00CD08E4"/>
    <w:rsid w:val="00CD08F4"/>
    <w:rsid w:val="00CD0C02"/>
    <w:rsid w:val="00CD1240"/>
    <w:rsid w:val="00CD13A8"/>
    <w:rsid w:val="00CD1B60"/>
    <w:rsid w:val="00CD1D06"/>
    <w:rsid w:val="00CD1F56"/>
    <w:rsid w:val="00CD1F8E"/>
    <w:rsid w:val="00CD1FA1"/>
    <w:rsid w:val="00CD22B7"/>
    <w:rsid w:val="00CD233A"/>
    <w:rsid w:val="00CD247B"/>
    <w:rsid w:val="00CD2490"/>
    <w:rsid w:val="00CD2569"/>
    <w:rsid w:val="00CD27A0"/>
    <w:rsid w:val="00CD2A2A"/>
    <w:rsid w:val="00CD2C98"/>
    <w:rsid w:val="00CD38D9"/>
    <w:rsid w:val="00CD3AC9"/>
    <w:rsid w:val="00CD3D5E"/>
    <w:rsid w:val="00CD4A12"/>
    <w:rsid w:val="00CD4A61"/>
    <w:rsid w:val="00CD4AB6"/>
    <w:rsid w:val="00CD4ACD"/>
    <w:rsid w:val="00CD4C41"/>
    <w:rsid w:val="00CD4DE8"/>
    <w:rsid w:val="00CD4F64"/>
    <w:rsid w:val="00CD530B"/>
    <w:rsid w:val="00CD5622"/>
    <w:rsid w:val="00CD5A18"/>
    <w:rsid w:val="00CD5C74"/>
    <w:rsid w:val="00CD5FC3"/>
    <w:rsid w:val="00CD629C"/>
    <w:rsid w:val="00CD717D"/>
    <w:rsid w:val="00CD76BC"/>
    <w:rsid w:val="00CD780E"/>
    <w:rsid w:val="00CD788B"/>
    <w:rsid w:val="00CD7D52"/>
    <w:rsid w:val="00CD7E1B"/>
    <w:rsid w:val="00CE0291"/>
    <w:rsid w:val="00CE0497"/>
    <w:rsid w:val="00CE066A"/>
    <w:rsid w:val="00CE07A2"/>
    <w:rsid w:val="00CE091B"/>
    <w:rsid w:val="00CE0922"/>
    <w:rsid w:val="00CE1239"/>
    <w:rsid w:val="00CE14A3"/>
    <w:rsid w:val="00CE1534"/>
    <w:rsid w:val="00CE16D3"/>
    <w:rsid w:val="00CE1895"/>
    <w:rsid w:val="00CE1DCE"/>
    <w:rsid w:val="00CE228B"/>
    <w:rsid w:val="00CE232D"/>
    <w:rsid w:val="00CE27E4"/>
    <w:rsid w:val="00CE2CD8"/>
    <w:rsid w:val="00CE2D91"/>
    <w:rsid w:val="00CE2E9B"/>
    <w:rsid w:val="00CE2F13"/>
    <w:rsid w:val="00CE308D"/>
    <w:rsid w:val="00CE32C0"/>
    <w:rsid w:val="00CE339B"/>
    <w:rsid w:val="00CE3812"/>
    <w:rsid w:val="00CE3E11"/>
    <w:rsid w:val="00CE4391"/>
    <w:rsid w:val="00CE4826"/>
    <w:rsid w:val="00CE56AA"/>
    <w:rsid w:val="00CE5D8E"/>
    <w:rsid w:val="00CE5E69"/>
    <w:rsid w:val="00CE5F64"/>
    <w:rsid w:val="00CE67CA"/>
    <w:rsid w:val="00CE6CDF"/>
    <w:rsid w:val="00CE6FDC"/>
    <w:rsid w:val="00CE76F7"/>
    <w:rsid w:val="00CE79ED"/>
    <w:rsid w:val="00CE7E11"/>
    <w:rsid w:val="00CF02C5"/>
    <w:rsid w:val="00CF0337"/>
    <w:rsid w:val="00CF034B"/>
    <w:rsid w:val="00CF08E3"/>
    <w:rsid w:val="00CF15DC"/>
    <w:rsid w:val="00CF1C0D"/>
    <w:rsid w:val="00CF1DE9"/>
    <w:rsid w:val="00CF24AE"/>
    <w:rsid w:val="00CF282F"/>
    <w:rsid w:val="00CF28F5"/>
    <w:rsid w:val="00CF2BF8"/>
    <w:rsid w:val="00CF2E20"/>
    <w:rsid w:val="00CF3372"/>
    <w:rsid w:val="00CF3382"/>
    <w:rsid w:val="00CF34AF"/>
    <w:rsid w:val="00CF3603"/>
    <w:rsid w:val="00CF3707"/>
    <w:rsid w:val="00CF38EB"/>
    <w:rsid w:val="00CF3AA8"/>
    <w:rsid w:val="00CF3BE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627"/>
    <w:rsid w:val="00CF68B7"/>
    <w:rsid w:val="00CF6F5B"/>
    <w:rsid w:val="00CF7755"/>
    <w:rsid w:val="00CF78B1"/>
    <w:rsid w:val="00CF7CD0"/>
    <w:rsid w:val="00CF7DA2"/>
    <w:rsid w:val="00CF7F9A"/>
    <w:rsid w:val="00CF7FC2"/>
    <w:rsid w:val="00D001DD"/>
    <w:rsid w:val="00D0025D"/>
    <w:rsid w:val="00D00306"/>
    <w:rsid w:val="00D0056A"/>
    <w:rsid w:val="00D0096D"/>
    <w:rsid w:val="00D00E18"/>
    <w:rsid w:val="00D00ECF"/>
    <w:rsid w:val="00D01670"/>
    <w:rsid w:val="00D0185A"/>
    <w:rsid w:val="00D01A88"/>
    <w:rsid w:val="00D01A90"/>
    <w:rsid w:val="00D01B5F"/>
    <w:rsid w:val="00D01D27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B1F"/>
    <w:rsid w:val="00D05E31"/>
    <w:rsid w:val="00D05FF7"/>
    <w:rsid w:val="00D0600B"/>
    <w:rsid w:val="00D06B37"/>
    <w:rsid w:val="00D06F76"/>
    <w:rsid w:val="00D07149"/>
    <w:rsid w:val="00D07234"/>
    <w:rsid w:val="00D073E2"/>
    <w:rsid w:val="00D07822"/>
    <w:rsid w:val="00D07879"/>
    <w:rsid w:val="00D07CE1"/>
    <w:rsid w:val="00D1001C"/>
    <w:rsid w:val="00D104B8"/>
    <w:rsid w:val="00D10614"/>
    <w:rsid w:val="00D10CC0"/>
    <w:rsid w:val="00D10E57"/>
    <w:rsid w:val="00D10FCA"/>
    <w:rsid w:val="00D116BA"/>
    <w:rsid w:val="00D1185B"/>
    <w:rsid w:val="00D11F5E"/>
    <w:rsid w:val="00D13912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58BE"/>
    <w:rsid w:val="00D159C6"/>
    <w:rsid w:val="00D162C9"/>
    <w:rsid w:val="00D167AA"/>
    <w:rsid w:val="00D16A32"/>
    <w:rsid w:val="00D16BAF"/>
    <w:rsid w:val="00D1734B"/>
    <w:rsid w:val="00D174C6"/>
    <w:rsid w:val="00D174F1"/>
    <w:rsid w:val="00D175A3"/>
    <w:rsid w:val="00D17985"/>
    <w:rsid w:val="00D17B6B"/>
    <w:rsid w:val="00D17BD2"/>
    <w:rsid w:val="00D17E61"/>
    <w:rsid w:val="00D17E7F"/>
    <w:rsid w:val="00D2003F"/>
    <w:rsid w:val="00D20457"/>
    <w:rsid w:val="00D20821"/>
    <w:rsid w:val="00D20BB3"/>
    <w:rsid w:val="00D20CAA"/>
    <w:rsid w:val="00D2178D"/>
    <w:rsid w:val="00D21C64"/>
    <w:rsid w:val="00D21CE6"/>
    <w:rsid w:val="00D21FF9"/>
    <w:rsid w:val="00D22ABF"/>
    <w:rsid w:val="00D22CA7"/>
    <w:rsid w:val="00D22F2C"/>
    <w:rsid w:val="00D22FCB"/>
    <w:rsid w:val="00D231C4"/>
    <w:rsid w:val="00D2335E"/>
    <w:rsid w:val="00D2371E"/>
    <w:rsid w:val="00D23AEA"/>
    <w:rsid w:val="00D23B9E"/>
    <w:rsid w:val="00D23BBC"/>
    <w:rsid w:val="00D23DC5"/>
    <w:rsid w:val="00D23DFC"/>
    <w:rsid w:val="00D23EB2"/>
    <w:rsid w:val="00D24C92"/>
    <w:rsid w:val="00D24CB7"/>
    <w:rsid w:val="00D25300"/>
    <w:rsid w:val="00D26114"/>
    <w:rsid w:val="00D2617A"/>
    <w:rsid w:val="00D26C44"/>
    <w:rsid w:val="00D27242"/>
    <w:rsid w:val="00D27477"/>
    <w:rsid w:val="00D274F9"/>
    <w:rsid w:val="00D27538"/>
    <w:rsid w:val="00D278B9"/>
    <w:rsid w:val="00D27F2D"/>
    <w:rsid w:val="00D27FF0"/>
    <w:rsid w:val="00D30178"/>
    <w:rsid w:val="00D3046C"/>
    <w:rsid w:val="00D30903"/>
    <w:rsid w:val="00D30A4E"/>
    <w:rsid w:val="00D30A5E"/>
    <w:rsid w:val="00D31127"/>
    <w:rsid w:val="00D3118E"/>
    <w:rsid w:val="00D31794"/>
    <w:rsid w:val="00D319E5"/>
    <w:rsid w:val="00D31BC4"/>
    <w:rsid w:val="00D31D12"/>
    <w:rsid w:val="00D323DE"/>
    <w:rsid w:val="00D32AED"/>
    <w:rsid w:val="00D32C10"/>
    <w:rsid w:val="00D32C9C"/>
    <w:rsid w:val="00D32CF3"/>
    <w:rsid w:val="00D33478"/>
    <w:rsid w:val="00D3357E"/>
    <w:rsid w:val="00D33A02"/>
    <w:rsid w:val="00D33ADE"/>
    <w:rsid w:val="00D33B0D"/>
    <w:rsid w:val="00D33CD4"/>
    <w:rsid w:val="00D33DC4"/>
    <w:rsid w:val="00D33DE0"/>
    <w:rsid w:val="00D33E59"/>
    <w:rsid w:val="00D3402C"/>
    <w:rsid w:val="00D340B5"/>
    <w:rsid w:val="00D34280"/>
    <w:rsid w:val="00D3484F"/>
    <w:rsid w:val="00D34C32"/>
    <w:rsid w:val="00D352F5"/>
    <w:rsid w:val="00D356B0"/>
    <w:rsid w:val="00D35C14"/>
    <w:rsid w:val="00D36244"/>
    <w:rsid w:val="00D36567"/>
    <w:rsid w:val="00D36903"/>
    <w:rsid w:val="00D36918"/>
    <w:rsid w:val="00D36ECA"/>
    <w:rsid w:val="00D37086"/>
    <w:rsid w:val="00D370A9"/>
    <w:rsid w:val="00D371F5"/>
    <w:rsid w:val="00D376CC"/>
    <w:rsid w:val="00D40427"/>
    <w:rsid w:val="00D40594"/>
    <w:rsid w:val="00D40D10"/>
    <w:rsid w:val="00D410AA"/>
    <w:rsid w:val="00D415AC"/>
    <w:rsid w:val="00D4160B"/>
    <w:rsid w:val="00D4174A"/>
    <w:rsid w:val="00D41900"/>
    <w:rsid w:val="00D41A37"/>
    <w:rsid w:val="00D41D7B"/>
    <w:rsid w:val="00D41EE6"/>
    <w:rsid w:val="00D422FB"/>
    <w:rsid w:val="00D426A4"/>
    <w:rsid w:val="00D42D45"/>
    <w:rsid w:val="00D42F21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648"/>
    <w:rsid w:val="00D467DE"/>
    <w:rsid w:val="00D4715C"/>
    <w:rsid w:val="00D47186"/>
    <w:rsid w:val="00D4751A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0B87"/>
    <w:rsid w:val="00D50ED0"/>
    <w:rsid w:val="00D513E1"/>
    <w:rsid w:val="00D5188D"/>
    <w:rsid w:val="00D51924"/>
    <w:rsid w:val="00D51960"/>
    <w:rsid w:val="00D51CAB"/>
    <w:rsid w:val="00D51F06"/>
    <w:rsid w:val="00D52688"/>
    <w:rsid w:val="00D52786"/>
    <w:rsid w:val="00D52F85"/>
    <w:rsid w:val="00D53770"/>
    <w:rsid w:val="00D537DB"/>
    <w:rsid w:val="00D538FE"/>
    <w:rsid w:val="00D53D63"/>
    <w:rsid w:val="00D542CE"/>
    <w:rsid w:val="00D543D8"/>
    <w:rsid w:val="00D5450C"/>
    <w:rsid w:val="00D54ADD"/>
    <w:rsid w:val="00D54F12"/>
    <w:rsid w:val="00D559EE"/>
    <w:rsid w:val="00D55A39"/>
    <w:rsid w:val="00D55AB6"/>
    <w:rsid w:val="00D55BC5"/>
    <w:rsid w:val="00D56317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D5B"/>
    <w:rsid w:val="00D60F5D"/>
    <w:rsid w:val="00D61018"/>
    <w:rsid w:val="00D612EA"/>
    <w:rsid w:val="00D6191C"/>
    <w:rsid w:val="00D6194E"/>
    <w:rsid w:val="00D6211E"/>
    <w:rsid w:val="00D62316"/>
    <w:rsid w:val="00D62A0B"/>
    <w:rsid w:val="00D62A8E"/>
    <w:rsid w:val="00D62ECE"/>
    <w:rsid w:val="00D63108"/>
    <w:rsid w:val="00D632F9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331"/>
    <w:rsid w:val="00D66834"/>
    <w:rsid w:val="00D6695D"/>
    <w:rsid w:val="00D66A98"/>
    <w:rsid w:val="00D66BC4"/>
    <w:rsid w:val="00D66F03"/>
    <w:rsid w:val="00D67839"/>
    <w:rsid w:val="00D7040F"/>
    <w:rsid w:val="00D70627"/>
    <w:rsid w:val="00D70C10"/>
    <w:rsid w:val="00D70EFF"/>
    <w:rsid w:val="00D71162"/>
    <w:rsid w:val="00D7157A"/>
    <w:rsid w:val="00D71AE8"/>
    <w:rsid w:val="00D71BBB"/>
    <w:rsid w:val="00D71F19"/>
    <w:rsid w:val="00D72332"/>
    <w:rsid w:val="00D7239E"/>
    <w:rsid w:val="00D72CCB"/>
    <w:rsid w:val="00D72EC3"/>
    <w:rsid w:val="00D7357E"/>
    <w:rsid w:val="00D73671"/>
    <w:rsid w:val="00D73B40"/>
    <w:rsid w:val="00D73BDD"/>
    <w:rsid w:val="00D7457E"/>
    <w:rsid w:val="00D749BF"/>
    <w:rsid w:val="00D75051"/>
    <w:rsid w:val="00D75113"/>
    <w:rsid w:val="00D75152"/>
    <w:rsid w:val="00D755D9"/>
    <w:rsid w:val="00D7590A"/>
    <w:rsid w:val="00D76054"/>
    <w:rsid w:val="00D7642A"/>
    <w:rsid w:val="00D7670B"/>
    <w:rsid w:val="00D76B20"/>
    <w:rsid w:val="00D76E93"/>
    <w:rsid w:val="00D7727F"/>
    <w:rsid w:val="00D7728A"/>
    <w:rsid w:val="00D7787D"/>
    <w:rsid w:val="00D8043A"/>
    <w:rsid w:val="00D8086A"/>
    <w:rsid w:val="00D808DA"/>
    <w:rsid w:val="00D80C9D"/>
    <w:rsid w:val="00D80D25"/>
    <w:rsid w:val="00D81323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948"/>
    <w:rsid w:val="00D86AF4"/>
    <w:rsid w:val="00D86AF6"/>
    <w:rsid w:val="00D86C85"/>
    <w:rsid w:val="00D86DCD"/>
    <w:rsid w:val="00D8735A"/>
    <w:rsid w:val="00D87441"/>
    <w:rsid w:val="00D87EED"/>
    <w:rsid w:val="00D90121"/>
    <w:rsid w:val="00D902E8"/>
    <w:rsid w:val="00D91082"/>
    <w:rsid w:val="00D91171"/>
    <w:rsid w:val="00D91252"/>
    <w:rsid w:val="00D9188C"/>
    <w:rsid w:val="00D91AA2"/>
    <w:rsid w:val="00D92085"/>
    <w:rsid w:val="00D9235A"/>
    <w:rsid w:val="00D927C2"/>
    <w:rsid w:val="00D928A9"/>
    <w:rsid w:val="00D92D3C"/>
    <w:rsid w:val="00D93196"/>
    <w:rsid w:val="00D9325C"/>
    <w:rsid w:val="00D9331A"/>
    <w:rsid w:val="00D93393"/>
    <w:rsid w:val="00D937FF"/>
    <w:rsid w:val="00D93D12"/>
    <w:rsid w:val="00D93DA1"/>
    <w:rsid w:val="00D93ED0"/>
    <w:rsid w:val="00D93F8A"/>
    <w:rsid w:val="00D94839"/>
    <w:rsid w:val="00D948D8"/>
    <w:rsid w:val="00D94B4C"/>
    <w:rsid w:val="00D94FE4"/>
    <w:rsid w:val="00D954F6"/>
    <w:rsid w:val="00D9581A"/>
    <w:rsid w:val="00D95BCC"/>
    <w:rsid w:val="00D95C19"/>
    <w:rsid w:val="00D95C77"/>
    <w:rsid w:val="00D96C47"/>
    <w:rsid w:val="00D96CD4"/>
    <w:rsid w:val="00D970B8"/>
    <w:rsid w:val="00D974B7"/>
    <w:rsid w:val="00D976E3"/>
    <w:rsid w:val="00D979A3"/>
    <w:rsid w:val="00D97B4C"/>
    <w:rsid w:val="00D97CFC"/>
    <w:rsid w:val="00D97D53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8A2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846"/>
    <w:rsid w:val="00DB1CAA"/>
    <w:rsid w:val="00DB1F9F"/>
    <w:rsid w:val="00DB21CC"/>
    <w:rsid w:val="00DB22BD"/>
    <w:rsid w:val="00DB2940"/>
    <w:rsid w:val="00DB2B0C"/>
    <w:rsid w:val="00DB2DD6"/>
    <w:rsid w:val="00DB2EA4"/>
    <w:rsid w:val="00DB3163"/>
    <w:rsid w:val="00DB33D2"/>
    <w:rsid w:val="00DB355D"/>
    <w:rsid w:val="00DB3831"/>
    <w:rsid w:val="00DB395D"/>
    <w:rsid w:val="00DB4144"/>
    <w:rsid w:val="00DB4221"/>
    <w:rsid w:val="00DB469C"/>
    <w:rsid w:val="00DB4C62"/>
    <w:rsid w:val="00DB518E"/>
    <w:rsid w:val="00DB51B2"/>
    <w:rsid w:val="00DB5312"/>
    <w:rsid w:val="00DB5455"/>
    <w:rsid w:val="00DB5980"/>
    <w:rsid w:val="00DB5A71"/>
    <w:rsid w:val="00DB5D28"/>
    <w:rsid w:val="00DB5F55"/>
    <w:rsid w:val="00DB609F"/>
    <w:rsid w:val="00DB6115"/>
    <w:rsid w:val="00DB6489"/>
    <w:rsid w:val="00DB6549"/>
    <w:rsid w:val="00DB66A4"/>
    <w:rsid w:val="00DB6874"/>
    <w:rsid w:val="00DB68DE"/>
    <w:rsid w:val="00DB6AF7"/>
    <w:rsid w:val="00DB6CA6"/>
    <w:rsid w:val="00DB76CE"/>
    <w:rsid w:val="00DB7738"/>
    <w:rsid w:val="00DB7AA6"/>
    <w:rsid w:val="00DB7C4F"/>
    <w:rsid w:val="00DC040E"/>
    <w:rsid w:val="00DC0608"/>
    <w:rsid w:val="00DC0A78"/>
    <w:rsid w:val="00DC0D6A"/>
    <w:rsid w:val="00DC188B"/>
    <w:rsid w:val="00DC1D1D"/>
    <w:rsid w:val="00DC2302"/>
    <w:rsid w:val="00DC2BF2"/>
    <w:rsid w:val="00DC364F"/>
    <w:rsid w:val="00DC3990"/>
    <w:rsid w:val="00DC4355"/>
    <w:rsid w:val="00DC446A"/>
    <w:rsid w:val="00DC45EA"/>
    <w:rsid w:val="00DC491F"/>
    <w:rsid w:val="00DC4A1E"/>
    <w:rsid w:val="00DC4F0E"/>
    <w:rsid w:val="00DC5AD6"/>
    <w:rsid w:val="00DC614E"/>
    <w:rsid w:val="00DC6285"/>
    <w:rsid w:val="00DC62B1"/>
    <w:rsid w:val="00DC6716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DEF"/>
    <w:rsid w:val="00DD0EF9"/>
    <w:rsid w:val="00DD1396"/>
    <w:rsid w:val="00DD1B9B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5186"/>
    <w:rsid w:val="00DD52EB"/>
    <w:rsid w:val="00DD616A"/>
    <w:rsid w:val="00DD6417"/>
    <w:rsid w:val="00DD67EC"/>
    <w:rsid w:val="00DD6C46"/>
    <w:rsid w:val="00DD6E1C"/>
    <w:rsid w:val="00DD6EF9"/>
    <w:rsid w:val="00DD7610"/>
    <w:rsid w:val="00DD7FFA"/>
    <w:rsid w:val="00DE0724"/>
    <w:rsid w:val="00DE0FC6"/>
    <w:rsid w:val="00DE117E"/>
    <w:rsid w:val="00DE1495"/>
    <w:rsid w:val="00DE1557"/>
    <w:rsid w:val="00DE175D"/>
    <w:rsid w:val="00DE188B"/>
    <w:rsid w:val="00DE1C11"/>
    <w:rsid w:val="00DE1D0A"/>
    <w:rsid w:val="00DE1D45"/>
    <w:rsid w:val="00DE1E49"/>
    <w:rsid w:val="00DE201B"/>
    <w:rsid w:val="00DE226D"/>
    <w:rsid w:val="00DE2338"/>
    <w:rsid w:val="00DE244F"/>
    <w:rsid w:val="00DE24AC"/>
    <w:rsid w:val="00DE30FB"/>
    <w:rsid w:val="00DE3906"/>
    <w:rsid w:val="00DE3AF0"/>
    <w:rsid w:val="00DE3B4A"/>
    <w:rsid w:val="00DE3F29"/>
    <w:rsid w:val="00DE4004"/>
    <w:rsid w:val="00DE5081"/>
    <w:rsid w:val="00DE58F6"/>
    <w:rsid w:val="00DE675F"/>
    <w:rsid w:val="00DE7817"/>
    <w:rsid w:val="00DE7873"/>
    <w:rsid w:val="00DE7CAD"/>
    <w:rsid w:val="00DF00AA"/>
    <w:rsid w:val="00DF132A"/>
    <w:rsid w:val="00DF1456"/>
    <w:rsid w:val="00DF1788"/>
    <w:rsid w:val="00DF189E"/>
    <w:rsid w:val="00DF1913"/>
    <w:rsid w:val="00DF1B4E"/>
    <w:rsid w:val="00DF1F1B"/>
    <w:rsid w:val="00DF1F50"/>
    <w:rsid w:val="00DF2205"/>
    <w:rsid w:val="00DF23EC"/>
    <w:rsid w:val="00DF2497"/>
    <w:rsid w:val="00DF2819"/>
    <w:rsid w:val="00DF2DC3"/>
    <w:rsid w:val="00DF3182"/>
    <w:rsid w:val="00DF37A9"/>
    <w:rsid w:val="00DF3863"/>
    <w:rsid w:val="00DF3B6F"/>
    <w:rsid w:val="00DF3C7D"/>
    <w:rsid w:val="00DF3CC6"/>
    <w:rsid w:val="00DF4104"/>
    <w:rsid w:val="00DF429F"/>
    <w:rsid w:val="00DF492E"/>
    <w:rsid w:val="00DF4D4B"/>
    <w:rsid w:val="00DF4DDF"/>
    <w:rsid w:val="00DF5327"/>
    <w:rsid w:val="00DF54EF"/>
    <w:rsid w:val="00DF5843"/>
    <w:rsid w:val="00DF5EEC"/>
    <w:rsid w:val="00DF5F8F"/>
    <w:rsid w:val="00DF617D"/>
    <w:rsid w:val="00DF65B7"/>
    <w:rsid w:val="00DF681E"/>
    <w:rsid w:val="00DF689E"/>
    <w:rsid w:val="00DF68B2"/>
    <w:rsid w:val="00DF7A11"/>
    <w:rsid w:val="00DF7F20"/>
    <w:rsid w:val="00DF7F71"/>
    <w:rsid w:val="00E000EE"/>
    <w:rsid w:val="00E005D7"/>
    <w:rsid w:val="00E00629"/>
    <w:rsid w:val="00E0067F"/>
    <w:rsid w:val="00E00D13"/>
    <w:rsid w:val="00E00E78"/>
    <w:rsid w:val="00E01B2F"/>
    <w:rsid w:val="00E01E00"/>
    <w:rsid w:val="00E01FD6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5600"/>
    <w:rsid w:val="00E070E1"/>
    <w:rsid w:val="00E070EB"/>
    <w:rsid w:val="00E07AE7"/>
    <w:rsid w:val="00E07BD6"/>
    <w:rsid w:val="00E10013"/>
    <w:rsid w:val="00E10148"/>
    <w:rsid w:val="00E10173"/>
    <w:rsid w:val="00E1021D"/>
    <w:rsid w:val="00E103AF"/>
    <w:rsid w:val="00E106CF"/>
    <w:rsid w:val="00E107F1"/>
    <w:rsid w:val="00E113DD"/>
    <w:rsid w:val="00E11515"/>
    <w:rsid w:val="00E12072"/>
    <w:rsid w:val="00E120BA"/>
    <w:rsid w:val="00E122A7"/>
    <w:rsid w:val="00E12570"/>
    <w:rsid w:val="00E1260B"/>
    <w:rsid w:val="00E127E4"/>
    <w:rsid w:val="00E1299C"/>
    <w:rsid w:val="00E12BD2"/>
    <w:rsid w:val="00E12C40"/>
    <w:rsid w:val="00E12F30"/>
    <w:rsid w:val="00E13289"/>
    <w:rsid w:val="00E134F2"/>
    <w:rsid w:val="00E140AB"/>
    <w:rsid w:val="00E141F9"/>
    <w:rsid w:val="00E1444F"/>
    <w:rsid w:val="00E144E7"/>
    <w:rsid w:val="00E144F8"/>
    <w:rsid w:val="00E1475D"/>
    <w:rsid w:val="00E14CDA"/>
    <w:rsid w:val="00E14D01"/>
    <w:rsid w:val="00E1550D"/>
    <w:rsid w:val="00E15CB6"/>
    <w:rsid w:val="00E15E90"/>
    <w:rsid w:val="00E15F52"/>
    <w:rsid w:val="00E16AFF"/>
    <w:rsid w:val="00E16CAA"/>
    <w:rsid w:val="00E16D16"/>
    <w:rsid w:val="00E16F10"/>
    <w:rsid w:val="00E16F6B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784"/>
    <w:rsid w:val="00E21D54"/>
    <w:rsid w:val="00E22266"/>
    <w:rsid w:val="00E225C9"/>
    <w:rsid w:val="00E22834"/>
    <w:rsid w:val="00E22B06"/>
    <w:rsid w:val="00E22C0D"/>
    <w:rsid w:val="00E23031"/>
    <w:rsid w:val="00E23142"/>
    <w:rsid w:val="00E23158"/>
    <w:rsid w:val="00E23467"/>
    <w:rsid w:val="00E23525"/>
    <w:rsid w:val="00E23863"/>
    <w:rsid w:val="00E24190"/>
    <w:rsid w:val="00E2433F"/>
    <w:rsid w:val="00E249EA"/>
    <w:rsid w:val="00E24B2B"/>
    <w:rsid w:val="00E24DAF"/>
    <w:rsid w:val="00E25185"/>
    <w:rsid w:val="00E254C4"/>
    <w:rsid w:val="00E25934"/>
    <w:rsid w:val="00E2665C"/>
    <w:rsid w:val="00E26741"/>
    <w:rsid w:val="00E26ED0"/>
    <w:rsid w:val="00E26F62"/>
    <w:rsid w:val="00E2740B"/>
    <w:rsid w:val="00E2777D"/>
    <w:rsid w:val="00E27838"/>
    <w:rsid w:val="00E2785E"/>
    <w:rsid w:val="00E27A3A"/>
    <w:rsid w:val="00E27BCB"/>
    <w:rsid w:val="00E27E84"/>
    <w:rsid w:val="00E27F87"/>
    <w:rsid w:val="00E302B6"/>
    <w:rsid w:val="00E317D2"/>
    <w:rsid w:val="00E31849"/>
    <w:rsid w:val="00E31EB7"/>
    <w:rsid w:val="00E32479"/>
    <w:rsid w:val="00E32955"/>
    <w:rsid w:val="00E32BBE"/>
    <w:rsid w:val="00E32DA1"/>
    <w:rsid w:val="00E335A9"/>
    <w:rsid w:val="00E3367F"/>
    <w:rsid w:val="00E33A42"/>
    <w:rsid w:val="00E33A88"/>
    <w:rsid w:val="00E33C44"/>
    <w:rsid w:val="00E33ECE"/>
    <w:rsid w:val="00E34067"/>
    <w:rsid w:val="00E34A6C"/>
    <w:rsid w:val="00E34C26"/>
    <w:rsid w:val="00E34C64"/>
    <w:rsid w:val="00E34D53"/>
    <w:rsid w:val="00E3547D"/>
    <w:rsid w:val="00E35B3C"/>
    <w:rsid w:val="00E368BD"/>
    <w:rsid w:val="00E36EE8"/>
    <w:rsid w:val="00E36FEF"/>
    <w:rsid w:val="00E37B3A"/>
    <w:rsid w:val="00E401C6"/>
    <w:rsid w:val="00E40765"/>
    <w:rsid w:val="00E40827"/>
    <w:rsid w:val="00E409CF"/>
    <w:rsid w:val="00E413A0"/>
    <w:rsid w:val="00E41780"/>
    <w:rsid w:val="00E41E59"/>
    <w:rsid w:val="00E41EAC"/>
    <w:rsid w:val="00E42602"/>
    <w:rsid w:val="00E42901"/>
    <w:rsid w:val="00E42C24"/>
    <w:rsid w:val="00E43251"/>
    <w:rsid w:val="00E43543"/>
    <w:rsid w:val="00E44010"/>
    <w:rsid w:val="00E4418C"/>
    <w:rsid w:val="00E44669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91B"/>
    <w:rsid w:val="00E47A59"/>
    <w:rsid w:val="00E47D3B"/>
    <w:rsid w:val="00E5000A"/>
    <w:rsid w:val="00E50342"/>
    <w:rsid w:val="00E5064E"/>
    <w:rsid w:val="00E508E9"/>
    <w:rsid w:val="00E509B7"/>
    <w:rsid w:val="00E5144F"/>
    <w:rsid w:val="00E51D8A"/>
    <w:rsid w:val="00E51DAD"/>
    <w:rsid w:val="00E525AC"/>
    <w:rsid w:val="00E53675"/>
    <w:rsid w:val="00E53DDC"/>
    <w:rsid w:val="00E53EF6"/>
    <w:rsid w:val="00E5437F"/>
    <w:rsid w:val="00E543C9"/>
    <w:rsid w:val="00E54616"/>
    <w:rsid w:val="00E54BB1"/>
    <w:rsid w:val="00E54D3F"/>
    <w:rsid w:val="00E550B2"/>
    <w:rsid w:val="00E5555B"/>
    <w:rsid w:val="00E55A23"/>
    <w:rsid w:val="00E55C41"/>
    <w:rsid w:val="00E55C60"/>
    <w:rsid w:val="00E56105"/>
    <w:rsid w:val="00E56465"/>
    <w:rsid w:val="00E564E9"/>
    <w:rsid w:val="00E56A36"/>
    <w:rsid w:val="00E56E0B"/>
    <w:rsid w:val="00E5765D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9A6"/>
    <w:rsid w:val="00E61E41"/>
    <w:rsid w:val="00E63211"/>
    <w:rsid w:val="00E635FF"/>
    <w:rsid w:val="00E6365B"/>
    <w:rsid w:val="00E637F3"/>
    <w:rsid w:val="00E6387F"/>
    <w:rsid w:val="00E64AB7"/>
    <w:rsid w:val="00E64B0D"/>
    <w:rsid w:val="00E64CB2"/>
    <w:rsid w:val="00E64CBA"/>
    <w:rsid w:val="00E64D55"/>
    <w:rsid w:val="00E65021"/>
    <w:rsid w:val="00E650C2"/>
    <w:rsid w:val="00E6546F"/>
    <w:rsid w:val="00E6547A"/>
    <w:rsid w:val="00E659EA"/>
    <w:rsid w:val="00E659F4"/>
    <w:rsid w:val="00E663A1"/>
    <w:rsid w:val="00E6672C"/>
    <w:rsid w:val="00E66760"/>
    <w:rsid w:val="00E6682A"/>
    <w:rsid w:val="00E668D9"/>
    <w:rsid w:val="00E66A4B"/>
    <w:rsid w:val="00E66A54"/>
    <w:rsid w:val="00E66C16"/>
    <w:rsid w:val="00E67B8B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36"/>
    <w:rsid w:val="00E77AA8"/>
    <w:rsid w:val="00E77FB5"/>
    <w:rsid w:val="00E77FF1"/>
    <w:rsid w:val="00E80118"/>
    <w:rsid w:val="00E80238"/>
    <w:rsid w:val="00E80944"/>
    <w:rsid w:val="00E809D7"/>
    <w:rsid w:val="00E81916"/>
    <w:rsid w:val="00E81D8E"/>
    <w:rsid w:val="00E820D2"/>
    <w:rsid w:val="00E824B5"/>
    <w:rsid w:val="00E82649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4E2"/>
    <w:rsid w:val="00E8480D"/>
    <w:rsid w:val="00E84A8B"/>
    <w:rsid w:val="00E8522C"/>
    <w:rsid w:val="00E857BF"/>
    <w:rsid w:val="00E85A7F"/>
    <w:rsid w:val="00E861DB"/>
    <w:rsid w:val="00E86383"/>
    <w:rsid w:val="00E8642C"/>
    <w:rsid w:val="00E864CA"/>
    <w:rsid w:val="00E867D9"/>
    <w:rsid w:val="00E86A39"/>
    <w:rsid w:val="00E86B3C"/>
    <w:rsid w:val="00E86E38"/>
    <w:rsid w:val="00E871BF"/>
    <w:rsid w:val="00E87551"/>
    <w:rsid w:val="00E87ADD"/>
    <w:rsid w:val="00E87EC3"/>
    <w:rsid w:val="00E907CD"/>
    <w:rsid w:val="00E91172"/>
    <w:rsid w:val="00E91579"/>
    <w:rsid w:val="00E917D9"/>
    <w:rsid w:val="00E9194A"/>
    <w:rsid w:val="00E91A07"/>
    <w:rsid w:val="00E91FB2"/>
    <w:rsid w:val="00E92A51"/>
    <w:rsid w:val="00E92FAC"/>
    <w:rsid w:val="00E93246"/>
    <w:rsid w:val="00E932F7"/>
    <w:rsid w:val="00E93574"/>
    <w:rsid w:val="00E936E9"/>
    <w:rsid w:val="00E93934"/>
    <w:rsid w:val="00E93A5B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1A"/>
    <w:rsid w:val="00E96325"/>
    <w:rsid w:val="00E963E7"/>
    <w:rsid w:val="00E96837"/>
    <w:rsid w:val="00E96844"/>
    <w:rsid w:val="00E9688C"/>
    <w:rsid w:val="00E96B18"/>
    <w:rsid w:val="00E96B40"/>
    <w:rsid w:val="00E970C1"/>
    <w:rsid w:val="00E971D2"/>
    <w:rsid w:val="00E97528"/>
    <w:rsid w:val="00E97553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A9"/>
    <w:rsid w:val="00EA10F7"/>
    <w:rsid w:val="00EA16CC"/>
    <w:rsid w:val="00EA181D"/>
    <w:rsid w:val="00EA1CA9"/>
    <w:rsid w:val="00EA1D8D"/>
    <w:rsid w:val="00EA2334"/>
    <w:rsid w:val="00EA23E3"/>
    <w:rsid w:val="00EA2E00"/>
    <w:rsid w:val="00EA2E2A"/>
    <w:rsid w:val="00EA3371"/>
    <w:rsid w:val="00EA35B0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123"/>
    <w:rsid w:val="00EA63AA"/>
    <w:rsid w:val="00EA649E"/>
    <w:rsid w:val="00EA692F"/>
    <w:rsid w:val="00EA6945"/>
    <w:rsid w:val="00EA6DDA"/>
    <w:rsid w:val="00EA7129"/>
    <w:rsid w:val="00EA7568"/>
    <w:rsid w:val="00EA76BC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0E46"/>
    <w:rsid w:val="00EB15F1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35F2"/>
    <w:rsid w:val="00EB40B5"/>
    <w:rsid w:val="00EB41A8"/>
    <w:rsid w:val="00EB4242"/>
    <w:rsid w:val="00EB4558"/>
    <w:rsid w:val="00EB47EF"/>
    <w:rsid w:val="00EB50E9"/>
    <w:rsid w:val="00EB56B5"/>
    <w:rsid w:val="00EB5867"/>
    <w:rsid w:val="00EB5AF5"/>
    <w:rsid w:val="00EB6994"/>
    <w:rsid w:val="00EB6C57"/>
    <w:rsid w:val="00EB6C76"/>
    <w:rsid w:val="00EB7135"/>
    <w:rsid w:val="00EB7221"/>
    <w:rsid w:val="00EB730A"/>
    <w:rsid w:val="00EB7317"/>
    <w:rsid w:val="00EB7361"/>
    <w:rsid w:val="00EB7ACF"/>
    <w:rsid w:val="00EB7C1B"/>
    <w:rsid w:val="00EB7F7A"/>
    <w:rsid w:val="00EB7FB4"/>
    <w:rsid w:val="00EB7FDD"/>
    <w:rsid w:val="00EC08B1"/>
    <w:rsid w:val="00EC0DFF"/>
    <w:rsid w:val="00EC0F72"/>
    <w:rsid w:val="00EC1116"/>
    <w:rsid w:val="00EC144A"/>
    <w:rsid w:val="00EC15FB"/>
    <w:rsid w:val="00EC1E3C"/>
    <w:rsid w:val="00EC1EEF"/>
    <w:rsid w:val="00EC2259"/>
    <w:rsid w:val="00EC2430"/>
    <w:rsid w:val="00EC2689"/>
    <w:rsid w:val="00EC2837"/>
    <w:rsid w:val="00EC2B68"/>
    <w:rsid w:val="00EC2E9E"/>
    <w:rsid w:val="00EC34B1"/>
    <w:rsid w:val="00EC3812"/>
    <w:rsid w:val="00EC43C8"/>
    <w:rsid w:val="00EC4763"/>
    <w:rsid w:val="00EC4860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9A5"/>
    <w:rsid w:val="00EC7C5D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5E2"/>
    <w:rsid w:val="00ED5ABB"/>
    <w:rsid w:val="00ED5DB1"/>
    <w:rsid w:val="00ED63A9"/>
    <w:rsid w:val="00ED6612"/>
    <w:rsid w:val="00ED6759"/>
    <w:rsid w:val="00ED67F5"/>
    <w:rsid w:val="00ED7239"/>
    <w:rsid w:val="00ED724F"/>
    <w:rsid w:val="00ED72D6"/>
    <w:rsid w:val="00ED7317"/>
    <w:rsid w:val="00ED7397"/>
    <w:rsid w:val="00ED75F0"/>
    <w:rsid w:val="00ED779F"/>
    <w:rsid w:val="00ED79E8"/>
    <w:rsid w:val="00EE05BD"/>
    <w:rsid w:val="00EE0AB7"/>
    <w:rsid w:val="00EE0CD9"/>
    <w:rsid w:val="00EE1474"/>
    <w:rsid w:val="00EE154C"/>
    <w:rsid w:val="00EE1BD0"/>
    <w:rsid w:val="00EE21A4"/>
    <w:rsid w:val="00EE25B4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7F9"/>
    <w:rsid w:val="00EE4ADE"/>
    <w:rsid w:val="00EE5193"/>
    <w:rsid w:val="00EE593F"/>
    <w:rsid w:val="00EE5C47"/>
    <w:rsid w:val="00EE6707"/>
    <w:rsid w:val="00EE6A7B"/>
    <w:rsid w:val="00EE70B9"/>
    <w:rsid w:val="00EE75C3"/>
    <w:rsid w:val="00EE7BED"/>
    <w:rsid w:val="00EE7D25"/>
    <w:rsid w:val="00EE7FA1"/>
    <w:rsid w:val="00EF00D9"/>
    <w:rsid w:val="00EF01C5"/>
    <w:rsid w:val="00EF0F72"/>
    <w:rsid w:val="00EF1616"/>
    <w:rsid w:val="00EF1748"/>
    <w:rsid w:val="00EF25D5"/>
    <w:rsid w:val="00EF27C3"/>
    <w:rsid w:val="00EF30C6"/>
    <w:rsid w:val="00EF37F7"/>
    <w:rsid w:val="00EF3E2E"/>
    <w:rsid w:val="00EF3E44"/>
    <w:rsid w:val="00EF3FD7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E53"/>
    <w:rsid w:val="00EF6FE5"/>
    <w:rsid w:val="00EF7449"/>
    <w:rsid w:val="00EF77D0"/>
    <w:rsid w:val="00EF7C90"/>
    <w:rsid w:val="00F004F1"/>
    <w:rsid w:val="00F013E9"/>
    <w:rsid w:val="00F01BC8"/>
    <w:rsid w:val="00F0222D"/>
    <w:rsid w:val="00F0266F"/>
    <w:rsid w:val="00F02889"/>
    <w:rsid w:val="00F02A4C"/>
    <w:rsid w:val="00F02B8F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62B6"/>
    <w:rsid w:val="00F066A7"/>
    <w:rsid w:val="00F06813"/>
    <w:rsid w:val="00F071D1"/>
    <w:rsid w:val="00F0780D"/>
    <w:rsid w:val="00F07ACE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25A2"/>
    <w:rsid w:val="00F13173"/>
    <w:rsid w:val="00F1361B"/>
    <w:rsid w:val="00F13784"/>
    <w:rsid w:val="00F138A1"/>
    <w:rsid w:val="00F13E90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85B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3DD"/>
    <w:rsid w:val="00F22B32"/>
    <w:rsid w:val="00F22C82"/>
    <w:rsid w:val="00F23256"/>
    <w:rsid w:val="00F234AC"/>
    <w:rsid w:val="00F23889"/>
    <w:rsid w:val="00F2394E"/>
    <w:rsid w:val="00F25BD8"/>
    <w:rsid w:val="00F25EA7"/>
    <w:rsid w:val="00F260D2"/>
    <w:rsid w:val="00F264E6"/>
    <w:rsid w:val="00F264E9"/>
    <w:rsid w:val="00F26801"/>
    <w:rsid w:val="00F26C16"/>
    <w:rsid w:val="00F26E7B"/>
    <w:rsid w:val="00F27283"/>
    <w:rsid w:val="00F272E3"/>
    <w:rsid w:val="00F27540"/>
    <w:rsid w:val="00F279A7"/>
    <w:rsid w:val="00F27AC3"/>
    <w:rsid w:val="00F27F7A"/>
    <w:rsid w:val="00F300F2"/>
    <w:rsid w:val="00F30803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E77"/>
    <w:rsid w:val="00F33E9A"/>
    <w:rsid w:val="00F33F05"/>
    <w:rsid w:val="00F34372"/>
    <w:rsid w:val="00F3473E"/>
    <w:rsid w:val="00F34D15"/>
    <w:rsid w:val="00F353E4"/>
    <w:rsid w:val="00F35875"/>
    <w:rsid w:val="00F358A4"/>
    <w:rsid w:val="00F358EE"/>
    <w:rsid w:val="00F35FD8"/>
    <w:rsid w:val="00F36037"/>
    <w:rsid w:val="00F36049"/>
    <w:rsid w:val="00F360B8"/>
    <w:rsid w:val="00F36656"/>
    <w:rsid w:val="00F36675"/>
    <w:rsid w:val="00F36702"/>
    <w:rsid w:val="00F36720"/>
    <w:rsid w:val="00F36F90"/>
    <w:rsid w:val="00F3736A"/>
    <w:rsid w:val="00F37566"/>
    <w:rsid w:val="00F3771E"/>
    <w:rsid w:val="00F37968"/>
    <w:rsid w:val="00F37A4A"/>
    <w:rsid w:val="00F37C26"/>
    <w:rsid w:val="00F37F9B"/>
    <w:rsid w:val="00F40138"/>
    <w:rsid w:val="00F406D6"/>
    <w:rsid w:val="00F407A4"/>
    <w:rsid w:val="00F407F1"/>
    <w:rsid w:val="00F40CFF"/>
    <w:rsid w:val="00F40FB0"/>
    <w:rsid w:val="00F41CAA"/>
    <w:rsid w:val="00F41CD0"/>
    <w:rsid w:val="00F41FB3"/>
    <w:rsid w:val="00F42570"/>
    <w:rsid w:val="00F42BA5"/>
    <w:rsid w:val="00F43063"/>
    <w:rsid w:val="00F430EC"/>
    <w:rsid w:val="00F4319B"/>
    <w:rsid w:val="00F433D8"/>
    <w:rsid w:val="00F43AC8"/>
    <w:rsid w:val="00F43C51"/>
    <w:rsid w:val="00F43D84"/>
    <w:rsid w:val="00F441E9"/>
    <w:rsid w:val="00F442BB"/>
    <w:rsid w:val="00F445B4"/>
    <w:rsid w:val="00F44A5A"/>
    <w:rsid w:val="00F44ABC"/>
    <w:rsid w:val="00F45529"/>
    <w:rsid w:val="00F4554F"/>
    <w:rsid w:val="00F4583C"/>
    <w:rsid w:val="00F45D9F"/>
    <w:rsid w:val="00F460CB"/>
    <w:rsid w:val="00F461E9"/>
    <w:rsid w:val="00F46290"/>
    <w:rsid w:val="00F462EE"/>
    <w:rsid w:val="00F4688D"/>
    <w:rsid w:val="00F46989"/>
    <w:rsid w:val="00F47374"/>
    <w:rsid w:val="00F47ADD"/>
    <w:rsid w:val="00F47C5A"/>
    <w:rsid w:val="00F47FCE"/>
    <w:rsid w:val="00F508A2"/>
    <w:rsid w:val="00F510C4"/>
    <w:rsid w:val="00F510CE"/>
    <w:rsid w:val="00F514FA"/>
    <w:rsid w:val="00F5177D"/>
    <w:rsid w:val="00F517D4"/>
    <w:rsid w:val="00F517DB"/>
    <w:rsid w:val="00F5182F"/>
    <w:rsid w:val="00F51A4C"/>
    <w:rsid w:val="00F51F70"/>
    <w:rsid w:val="00F52029"/>
    <w:rsid w:val="00F5204B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7BA"/>
    <w:rsid w:val="00F54ED3"/>
    <w:rsid w:val="00F553D8"/>
    <w:rsid w:val="00F55879"/>
    <w:rsid w:val="00F5587F"/>
    <w:rsid w:val="00F5603A"/>
    <w:rsid w:val="00F565CC"/>
    <w:rsid w:val="00F56601"/>
    <w:rsid w:val="00F56CDD"/>
    <w:rsid w:val="00F56DB9"/>
    <w:rsid w:val="00F57124"/>
    <w:rsid w:val="00F57275"/>
    <w:rsid w:val="00F5751C"/>
    <w:rsid w:val="00F57554"/>
    <w:rsid w:val="00F57790"/>
    <w:rsid w:val="00F57C6E"/>
    <w:rsid w:val="00F57E2E"/>
    <w:rsid w:val="00F57EA3"/>
    <w:rsid w:val="00F601DB"/>
    <w:rsid w:val="00F602BF"/>
    <w:rsid w:val="00F6083D"/>
    <w:rsid w:val="00F609E8"/>
    <w:rsid w:val="00F60A3C"/>
    <w:rsid w:val="00F60B8C"/>
    <w:rsid w:val="00F60DA4"/>
    <w:rsid w:val="00F6104C"/>
    <w:rsid w:val="00F61C77"/>
    <w:rsid w:val="00F61D81"/>
    <w:rsid w:val="00F61E68"/>
    <w:rsid w:val="00F61E83"/>
    <w:rsid w:val="00F622DA"/>
    <w:rsid w:val="00F623EF"/>
    <w:rsid w:val="00F62510"/>
    <w:rsid w:val="00F62558"/>
    <w:rsid w:val="00F6279B"/>
    <w:rsid w:val="00F62AD6"/>
    <w:rsid w:val="00F62B32"/>
    <w:rsid w:val="00F62C04"/>
    <w:rsid w:val="00F62DB6"/>
    <w:rsid w:val="00F63193"/>
    <w:rsid w:val="00F63350"/>
    <w:rsid w:val="00F6378B"/>
    <w:rsid w:val="00F63C92"/>
    <w:rsid w:val="00F63F7B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6E3A"/>
    <w:rsid w:val="00F6764E"/>
    <w:rsid w:val="00F67AF5"/>
    <w:rsid w:val="00F67BF6"/>
    <w:rsid w:val="00F70080"/>
    <w:rsid w:val="00F70218"/>
    <w:rsid w:val="00F7053E"/>
    <w:rsid w:val="00F705DF"/>
    <w:rsid w:val="00F7095B"/>
    <w:rsid w:val="00F71283"/>
    <w:rsid w:val="00F71308"/>
    <w:rsid w:val="00F714BB"/>
    <w:rsid w:val="00F71564"/>
    <w:rsid w:val="00F72AD6"/>
    <w:rsid w:val="00F72B2C"/>
    <w:rsid w:val="00F72D5D"/>
    <w:rsid w:val="00F72ED4"/>
    <w:rsid w:val="00F7322C"/>
    <w:rsid w:val="00F73332"/>
    <w:rsid w:val="00F73D35"/>
    <w:rsid w:val="00F73FD3"/>
    <w:rsid w:val="00F74189"/>
    <w:rsid w:val="00F7426B"/>
    <w:rsid w:val="00F742FF"/>
    <w:rsid w:val="00F7491C"/>
    <w:rsid w:val="00F74C59"/>
    <w:rsid w:val="00F75135"/>
    <w:rsid w:val="00F7599F"/>
    <w:rsid w:val="00F76FC0"/>
    <w:rsid w:val="00F770CF"/>
    <w:rsid w:val="00F77107"/>
    <w:rsid w:val="00F77314"/>
    <w:rsid w:val="00F77471"/>
    <w:rsid w:val="00F774C2"/>
    <w:rsid w:val="00F77507"/>
    <w:rsid w:val="00F77CA9"/>
    <w:rsid w:val="00F77F20"/>
    <w:rsid w:val="00F8004A"/>
    <w:rsid w:val="00F8037F"/>
    <w:rsid w:val="00F8112F"/>
    <w:rsid w:val="00F82054"/>
    <w:rsid w:val="00F822F4"/>
    <w:rsid w:val="00F825BB"/>
    <w:rsid w:val="00F827D3"/>
    <w:rsid w:val="00F82E80"/>
    <w:rsid w:val="00F82F0A"/>
    <w:rsid w:val="00F82FF9"/>
    <w:rsid w:val="00F8323E"/>
    <w:rsid w:val="00F832FD"/>
    <w:rsid w:val="00F83E27"/>
    <w:rsid w:val="00F83F67"/>
    <w:rsid w:val="00F8427F"/>
    <w:rsid w:val="00F846AF"/>
    <w:rsid w:val="00F84753"/>
    <w:rsid w:val="00F852A6"/>
    <w:rsid w:val="00F852CE"/>
    <w:rsid w:val="00F8566D"/>
    <w:rsid w:val="00F85B57"/>
    <w:rsid w:val="00F860E9"/>
    <w:rsid w:val="00F8624E"/>
    <w:rsid w:val="00F86695"/>
    <w:rsid w:val="00F86722"/>
    <w:rsid w:val="00F86CC3"/>
    <w:rsid w:val="00F86F0C"/>
    <w:rsid w:val="00F87719"/>
    <w:rsid w:val="00F878CE"/>
    <w:rsid w:val="00F87A14"/>
    <w:rsid w:val="00F87E18"/>
    <w:rsid w:val="00F901A6"/>
    <w:rsid w:val="00F9024F"/>
    <w:rsid w:val="00F9035B"/>
    <w:rsid w:val="00F903FE"/>
    <w:rsid w:val="00F908B4"/>
    <w:rsid w:val="00F909E1"/>
    <w:rsid w:val="00F91229"/>
    <w:rsid w:val="00F9135C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26E"/>
    <w:rsid w:val="00F93633"/>
    <w:rsid w:val="00F938FF"/>
    <w:rsid w:val="00F93B02"/>
    <w:rsid w:val="00F93BB4"/>
    <w:rsid w:val="00F93DEC"/>
    <w:rsid w:val="00F94747"/>
    <w:rsid w:val="00F948AD"/>
    <w:rsid w:val="00F94AB1"/>
    <w:rsid w:val="00F94DC3"/>
    <w:rsid w:val="00F951C0"/>
    <w:rsid w:val="00F95264"/>
    <w:rsid w:val="00F953A4"/>
    <w:rsid w:val="00F95621"/>
    <w:rsid w:val="00F960E2"/>
    <w:rsid w:val="00F9662B"/>
    <w:rsid w:val="00F967E6"/>
    <w:rsid w:val="00F9692A"/>
    <w:rsid w:val="00F96A4D"/>
    <w:rsid w:val="00F9717F"/>
    <w:rsid w:val="00F973FF"/>
    <w:rsid w:val="00F9748E"/>
    <w:rsid w:val="00F979A6"/>
    <w:rsid w:val="00FA01BA"/>
    <w:rsid w:val="00FA0263"/>
    <w:rsid w:val="00FA047B"/>
    <w:rsid w:val="00FA0518"/>
    <w:rsid w:val="00FA0DD0"/>
    <w:rsid w:val="00FA0FD8"/>
    <w:rsid w:val="00FA1841"/>
    <w:rsid w:val="00FA19F5"/>
    <w:rsid w:val="00FA1BC7"/>
    <w:rsid w:val="00FA1D9A"/>
    <w:rsid w:val="00FA21AD"/>
    <w:rsid w:val="00FA309D"/>
    <w:rsid w:val="00FA358A"/>
    <w:rsid w:val="00FA3D67"/>
    <w:rsid w:val="00FA3FF3"/>
    <w:rsid w:val="00FA4264"/>
    <w:rsid w:val="00FA43A0"/>
    <w:rsid w:val="00FA4AAC"/>
    <w:rsid w:val="00FA4C88"/>
    <w:rsid w:val="00FA517B"/>
    <w:rsid w:val="00FA52B9"/>
    <w:rsid w:val="00FA5829"/>
    <w:rsid w:val="00FA5DEA"/>
    <w:rsid w:val="00FA5EE0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8BF"/>
    <w:rsid w:val="00FB0F86"/>
    <w:rsid w:val="00FB133B"/>
    <w:rsid w:val="00FB15E2"/>
    <w:rsid w:val="00FB17A3"/>
    <w:rsid w:val="00FB1B54"/>
    <w:rsid w:val="00FB1C94"/>
    <w:rsid w:val="00FB21A0"/>
    <w:rsid w:val="00FB28EB"/>
    <w:rsid w:val="00FB2C70"/>
    <w:rsid w:val="00FB30F3"/>
    <w:rsid w:val="00FB33D4"/>
    <w:rsid w:val="00FB37B3"/>
    <w:rsid w:val="00FB3B6E"/>
    <w:rsid w:val="00FB3BEE"/>
    <w:rsid w:val="00FB3E3C"/>
    <w:rsid w:val="00FB40DC"/>
    <w:rsid w:val="00FB436C"/>
    <w:rsid w:val="00FB475C"/>
    <w:rsid w:val="00FB48CD"/>
    <w:rsid w:val="00FB4DCE"/>
    <w:rsid w:val="00FB4E20"/>
    <w:rsid w:val="00FB4FE6"/>
    <w:rsid w:val="00FB53E3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3FD"/>
    <w:rsid w:val="00FC150D"/>
    <w:rsid w:val="00FC15E8"/>
    <w:rsid w:val="00FC1E70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4BD5"/>
    <w:rsid w:val="00FC5245"/>
    <w:rsid w:val="00FC5440"/>
    <w:rsid w:val="00FC558B"/>
    <w:rsid w:val="00FC55C1"/>
    <w:rsid w:val="00FC5A25"/>
    <w:rsid w:val="00FC5B67"/>
    <w:rsid w:val="00FC5EA7"/>
    <w:rsid w:val="00FC643F"/>
    <w:rsid w:val="00FC662C"/>
    <w:rsid w:val="00FC67DA"/>
    <w:rsid w:val="00FC6A97"/>
    <w:rsid w:val="00FC6D32"/>
    <w:rsid w:val="00FC6E4E"/>
    <w:rsid w:val="00FC6FF1"/>
    <w:rsid w:val="00FC73F2"/>
    <w:rsid w:val="00FC7BD3"/>
    <w:rsid w:val="00FD01D6"/>
    <w:rsid w:val="00FD031B"/>
    <w:rsid w:val="00FD047F"/>
    <w:rsid w:val="00FD0DE3"/>
    <w:rsid w:val="00FD0EE3"/>
    <w:rsid w:val="00FD1394"/>
    <w:rsid w:val="00FD180D"/>
    <w:rsid w:val="00FD1CFF"/>
    <w:rsid w:val="00FD23BF"/>
    <w:rsid w:val="00FD25E7"/>
    <w:rsid w:val="00FD2A22"/>
    <w:rsid w:val="00FD2D24"/>
    <w:rsid w:val="00FD35F0"/>
    <w:rsid w:val="00FD37D3"/>
    <w:rsid w:val="00FD39E0"/>
    <w:rsid w:val="00FD4583"/>
    <w:rsid w:val="00FD4799"/>
    <w:rsid w:val="00FD47D8"/>
    <w:rsid w:val="00FD4C1B"/>
    <w:rsid w:val="00FD4D75"/>
    <w:rsid w:val="00FD52D1"/>
    <w:rsid w:val="00FD549F"/>
    <w:rsid w:val="00FD561D"/>
    <w:rsid w:val="00FD5861"/>
    <w:rsid w:val="00FD5D16"/>
    <w:rsid w:val="00FD5E7F"/>
    <w:rsid w:val="00FD6ABE"/>
    <w:rsid w:val="00FD6D82"/>
    <w:rsid w:val="00FD764C"/>
    <w:rsid w:val="00FD7B1E"/>
    <w:rsid w:val="00FD7E93"/>
    <w:rsid w:val="00FE02E0"/>
    <w:rsid w:val="00FE093D"/>
    <w:rsid w:val="00FE10AC"/>
    <w:rsid w:val="00FE14C6"/>
    <w:rsid w:val="00FE23C8"/>
    <w:rsid w:val="00FE2760"/>
    <w:rsid w:val="00FE2E0B"/>
    <w:rsid w:val="00FE2E40"/>
    <w:rsid w:val="00FE37F1"/>
    <w:rsid w:val="00FE3C5B"/>
    <w:rsid w:val="00FE40C8"/>
    <w:rsid w:val="00FE4297"/>
    <w:rsid w:val="00FE42A6"/>
    <w:rsid w:val="00FE430F"/>
    <w:rsid w:val="00FE46FC"/>
    <w:rsid w:val="00FE4705"/>
    <w:rsid w:val="00FE4CDC"/>
    <w:rsid w:val="00FE4EB0"/>
    <w:rsid w:val="00FE514B"/>
    <w:rsid w:val="00FE52D6"/>
    <w:rsid w:val="00FE5326"/>
    <w:rsid w:val="00FE5485"/>
    <w:rsid w:val="00FE57A4"/>
    <w:rsid w:val="00FE5A2C"/>
    <w:rsid w:val="00FE5EEF"/>
    <w:rsid w:val="00FE5FB3"/>
    <w:rsid w:val="00FE6344"/>
    <w:rsid w:val="00FE63F4"/>
    <w:rsid w:val="00FE68BE"/>
    <w:rsid w:val="00FE6C3A"/>
    <w:rsid w:val="00FE6C91"/>
    <w:rsid w:val="00FE6D69"/>
    <w:rsid w:val="00FE6F17"/>
    <w:rsid w:val="00FE7858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2DAD"/>
    <w:rsid w:val="00FF3285"/>
    <w:rsid w:val="00FF3514"/>
    <w:rsid w:val="00FF3560"/>
    <w:rsid w:val="00FF374D"/>
    <w:rsid w:val="00FF3781"/>
    <w:rsid w:val="00FF3B48"/>
    <w:rsid w:val="00FF3BA0"/>
    <w:rsid w:val="00FF3D80"/>
    <w:rsid w:val="00FF3E0C"/>
    <w:rsid w:val="00FF3F08"/>
    <w:rsid w:val="00FF4215"/>
    <w:rsid w:val="00FF4454"/>
    <w:rsid w:val="00FF459C"/>
    <w:rsid w:val="00FF4A6B"/>
    <w:rsid w:val="00FF4A80"/>
    <w:rsid w:val="00FF4B1F"/>
    <w:rsid w:val="00FF521C"/>
    <w:rsid w:val="00FF6234"/>
    <w:rsid w:val="00FF62DD"/>
    <w:rsid w:val="00FF63BE"/>
    <w:rsid w:val="00FF68AC"/>
    <w:rsid w:val="00FF6A17"/>
    <w:rsid w:val="00FF6AEF"/>
    <w:rsid w:val="00FF6B9F"/>
    <w:rsid w:val="00FF6D51"/>
    <w:rsid w:val="00FF6D7D"/>
    <w:rsid w:val="00FF6FB4"/>
    <w:rsid w:val="00FF7245"/>
    <w:rsid w:val="00FF762B"/>
    <w:rsid w:val="00FF790B"/>
    <w:rsid w:val="436BEA73"/>
    <w:rsid w:val="4507BAD4"/>
    <w:rsid w:val="61EB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7170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numPr>
        <w:numId w:val="7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uiPriority w:val="9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uiPriority w:val="1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22663D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rsid w:val="008C6ACA"/>
    <w:pPr>
      <w:numPr>
        <w:ilvl w:val="1"/>
        <w:numId w:val="8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uiPriority w:val="99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9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0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B73610"/>
  </w:style>
  <w:style w:type="numbering" w:customStyle="1" w:styleId="Estilo-Cadu1">
    <w:name w:val="Estilo - Cadu1"/>
    <w:uiPriority w:val="99"/>
    <w:rsid w:val="0007709B"/>
    <w:pPr>
      <w:numPr>
        <w:numId w:val="15"/>
      </w:numPr>
    </w:pPr>
  </w:style>
  <w:style w:type="character" w:styleId="Meno">
    <w:name w:val="Mention"/>
    <w:basedOn w:val="Fontepargpadro"/>
    <w:uiPriority w:val="99"/>
    <w:unhideWhenUsed/>
    <w:rsid w:val="00A411BF"/>
    <w:rPr>
      <w:color w:val="2B579A"/>
      <w:shd w:val="clear" w:color="auto" w:fill="E1DFDD"/>
    </w:rPr>
  </w:style>
  <w:style w:type="character" w:styleId="nfase">
    <w:name w:val="Emphasis"/>
    <w:basedOn w:val="Fontepargpadro"/>
    <w:uiPriority w:val="20"/>
    <w:qFormat/>
    <w:rsid w:val="00A76C21"/>
    <w:rPr>
      <w:i/>
      <w:iCs/>
    </w:rPr>
  </w:style>
  <w:style w:type="paragraph" w:customStyle="1" w:styleId="Subitem1">
    <w:name w:val="Subitem 1"/>
    <w:basedOn w:val="Normal"/>
    <w:link w:val="Subitem1Char"/>
    <w:qFormat/>
    <w:rsid w:val="009B586A"/>
    <w:pPr>
      <w:tabs>
        <w:tab w:val="left" w:pos="993"/>
      </w:tabs>
      <w:spacing w:after="120" w:line="276" w:lineRule="auto"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Subitem1Char">
    <w:name w:val="Subitem 1 Char"/>
    <w:basedOn w:val="Fontepargpadro"/>
    <w:link w:val="Subitem1"/>
    <w:rsid w:val="009B586A"/>
    <w:rPr>
      <w:rFonts w:ascii="Arial" w:eastAsia="Arial" w:hAnsi="Arial" w:cs="Arial"/>
      <w:color w:val="000000"/>
      <w:sz w:val="24"/>
      <w:szCs w:val="22"/>
      <w:lang w:eastAsia="en-US"/>
    </w:rPr>
  </w:style>
  <w:style w:type="paragraph" w:customStyle="1" w:styleId="Listadeitens">
    <w:name w:val="Lista de itens"/>
    <w:basedOn w:val="PargrafodaLista"/>
    <w:link w:val="ListadeitensChar"/>
    <w:qFormat/>
    <w:rsid w:val="000B2CFB"/>
    <w:pPr>
      <w:numPr>
        <w:ilvl w:val="1"/>
        <w:numId w:val="17"/>
      </w:numPr>
      <w:spacing w:after="120" w:line="276" w:lineRule="auto"/>
      <w:contextualSpacing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ListadeitensChar">
    <w:name w:val="Lista de itens Char"/>
    <w:basedOn w:val="PargrafodaListaChar"/>
    <w:link w:val="Listadeitens"/>
    <w:rsid w:val="000B2CFB"/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normaltextrun">
    <w:name w:val="normaltextrun"/>
    <w:basedOn w:val="Fontepargpadro"/>
    <w:rsid w:val="00084EE1"/>
  </w:style>
  <w:style w:type="character" w:customStyle="1" w:styleId="Ttulo2Char">
    <w:name w:val="Título 2 Char"/>
    <w:link w:val="Ttulo2"/>
    <w:rsid w:val="00D72EC3"/>
    <w:rPr>
      <w:rFonts w:ascii="Arial" w:hAnsi="Arial"/>
      <w:b/>
      <w:i/>
      <w:sz w:val="24"/>
    </w:rPr>
  </w:style>
  <w:style w:type="character" w:customStyle="1" w:styleId="Ttulo5Char">
    <w:name w:val="Título 5 Char"/>
    <w:basedOn w:val="Fontepargpadro"/>
    <w:link w:val="Ttulo5"/>
    <w:uiPriority w:val="9"/>
    <w:rsid w:val="00D72EC3"/>
    <w:rPr>
      <w:rFonts w:ascii="Arial Narrow" w:hAnsi="Arial Narrow"/>
      <w:sz w:val="24"/>
    </w:rPr>
  </w:style>
  <w:style w:type="table" w:customStyle="1" w:styleId="TableGrid0">
    <w:name w:val="Table Grid0"/>
    <w:uiPriority w:val="59"/>
    <w:rsid w:val="00D72EC3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0">
    <w:name w:val="default"/>
    <w:basedOn w:val="Normal"/>
    <w:rsid w:val="00D72EC3"/>
    <w:pPr>
      <w:tabs>
        <w:tab w:val="left" w:pos="851"/>
      </w:tabs>
      <w:spacing w:before="100" w:beforeAutospacing="1" w:after="100" w:afterAutospacing="1"/>
    </w:pPr>
    <w:rPr>
      <w:sz w:val="24"/>
      <w:szCs w:val="24"/>
    </w:rPr>
  </w:style>
  <w:style w:type="paragraph" w:styleId="Commarcadores2">
    <w:name w:val="List Bullet 2"/>
    <w:basedOn w:val="Normal"/>
    <w:autoRedefine/>
    <w:uiPriority w:val="99"/>
    <w:rsid w:val="00D72EC3"/>
    <w:pPr>
      <w:tabs>
        <w:tab w:val="left" w:pos="851"/>
      </w:tabs>
      <w:spacing w:before="120"/>
      <w:ind w:left="426" w:hanging="426"/>
      <w:jc w:val="both"/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D72EC3"/>
    <w:pPr>
      <w:widowControl w:val="0"/>
      <w:tabs>
        <w:tab w:val="left" w:pos="851"/>
      </w:tabs>
      <w:autoSpaceDE w:val="0"/>
      <w:autoSpaceDN w:val="0"/>
    </w:pPr>
    <w:rPr>
      <w:sz w:val="22"/>
      <w:szCs w:val="22"/>
      <w:lang w:val="pt-PT" w:eastAsia="en-US"/>
    </w:rPr>
  </w:style>
  <w:style w:type="character" w:styleId="TextodoEspaoReservado">
    <w:name w:val="Placeholder Text"/>
    <w:basedOn w:val="Fontepargpadro"/>
    <w:uiPriority w:val="99"/>
    <w:semiHidden/>
    <w:rsid w:val="00D72EC3"/>
    <w:rPr>
      <w:color w:val="808080"/>
    </w:rPr>
  </w:style>
  <w:style w:type="table" w:customStyle="1" w:styleId="SombreamentoClaro1">
    <w:name w:val="Sombreamento Claro1"/>
    <w:basedOn w:val="Tabelanormal"/>
    <w:uiPriority w:val="60"/>
    <w:rsid w:val="00D72EC3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Legendas">
    <w:name w:val="Legendas"/>
    <w:basedOn w:val="Normal"/>
    <w:link w:val="LegendasChar"/>
    <w:qFormat/>
    <w:rsid w:val="00D72EC3"/>
    <w:pPr>
      <w:spacing w:before="120" w:after="200" w:line="276" w:lineRule="auto"/>
      <w:jc w:val="center"/>
    </w:pPr>
    <w:rPr>
      <w:rFonts w:ascii="Arial" w:eastAsia="Arial" w:hAnsi="Arial" w:cs="Arial"/>
      <w:i/>
      <w:color w:val="000000"/>
      <w:sz w:val="24"/>
      <w:szCs w:val="24"/>
      <w:lang w:eastAsia="en-US"/>
    </w:rPr>
  </w:style>
  <w:style w:type="character" w:customStyle="1" w:styleId="LegendasChar">
    <w:name w:val="Legendas Char"/>
    <w:basedOn w:val="Fontepargpadro"/>
    <w:link w:val="Legendas"/>
    <w:rsid w:val="00D72EC3"/>
    <w:rPr>
      <w:rFonts w:ascii="Arial" w:eastAsia="Arial" w:hAnsi="Arial" w:cs="Arial"/>
      <w:i/>
      <w:color w:val="000000"/>
      <w:sz w:val="24"/>
      <w:szCs w:val="24"/>
      <w:lang w:eastAsia="en-US"/>
    </w:rPr>
  </w:style>
  <w:style w:type="table" w:customStyle="1" w:styleId="SombreamentoClaro2">
    <w:name w:val="Sombreamento Claro2"/>
    <w:basedOn w:val="Tabelanormal"/>
    <w:uiPriority w:val="60"/>
    <w:rsid w:val="00D72EC3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tulo1A">
    <w:name w:val="Título1A"/>
    <w:basedOn w:val="Ttulo1"/>
    <w:link w:val="Ttulo1AChar"/>
    <w:qFormat/>
    <w:rsid w:val="00D72EC3"/>
    <w:pPr>
      <w:keepLines/>
      <w:tabs>
        <w:tab w:val="clear" w:pos="8931"/>
        <w:tab w:val="left" w:pos="993"/>
      </w:tabs>
      <w:spacing w:before="480" w:after="360" w:line="276" w:lineRule="auto"/>
    </w:pPr>
    <w:rPr>
      <w:rFonts w:eastAsia="Arial" w:cs="Arial"/>
      <w:color w:val="000000"/>
      <w:szCs w:val="22"/>
      <w:lang w:val="en-US" w:eastAsia="en-US"/>
    </w:rPr>
  </w:style>
  <w:style w:type="character" w:customStyle="1" w:styleId="Ttulo1AChar">
    <w:name w:val="Título1A Char"/>
    <w:basedOn w:val="Ttulo1Char"/>
    <w:link w:val="Ttulo1A"/>
    <w:rsid w:val="00D72EC3"/>
    <w:rPr>
      <w:rFonts w:ascii="Arial" w:eastAsia="Arial" w:hAnsi="Arial" w:cs="Arial"/>
      <w:b/>
      <w:color w:val="000000"/>
      <w:sz w:val="24"/>
      <w:szCs w:val="22"/>
      <w:lang w:val="en-US" w:eastAsia="en-US"/>
    </w:rPr>
  </w:style>
  <w:style w:type="paragraph" w:customStyle="1" w:styleId="Subitem2">
    <w:name w:val="Subitem 2"/>
    <w:basedOn w:val="Subitem1"/>
    <w:link w:val="Subitem2Char"/>
    <w:qFormat/>
    <w:rsid w:val="00D72EC3"/>
    <w:pPr>
      <w:spacing w:after="0"/>
    </w:pPr>
  </w:style>
  <w:style w:type="character" w:customStyle="1" w:styleId="Subitem2Char">
    <w:name w:val="Subitem 2 Char"/>
    <w:basedOn w:val="Subitem1Char"/>
    <w:link w:val="Subitem2"/>
    <w:rsid w:val="00D72EC3"/>
    <w:rPr>
      <w:rFonts w:ascii="Arial" w:eastAsia="Arial" w:hAnsi="Arial" w:cs="Arial"/>
      <w:color w:val="000000"/>
      <w:sz w:val="24"/>
      <w:szCs w:val="22"/>
      <w:lang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D72E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D72E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D72EC3"/>
    <w:pPr>
      <w:tabs>
        <w:tab w:val="left" w:pos="851"/>
      </w:tabs>
      <w:spacing w:after="200"/>
      <w:ind w:right="-142"/>
      <w:jc w:val="both"/>
    </w:pPr>
    <w:rPr>
      <w:rFonts w:ascii="Arial" w:eastAsia="Arial" w:hAnsi="Arial" w:cs="Arial"/>
      <w:i/>
      <w:iCs/>
      <w:color w:val="1F497D" w:themeColor="text2"/>
      <w:sz w:val="18"/>
      <w:szCs w:val="18"/>
      <w:lang w:eastAsia="en-US"/>
    </w:rPr>
  </w:style>
  <w:style w:type="character" w:customStyle="1" w:styleId="ui-provider">
    <w:name w:val="ui-provider"/>
    <w:basedOn w:val="Fontepargpadro"/>
    <w:rsid w:val="00D72EC3"/>
  </w:style>
  <w:style w:type="table" w:customStyle="1" w:styleId="TableGrid1">
    <w:name w:val="Table Grid1"/>
    <w:rsid w:val="00D158BE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e749566-f2f3-4332-918a-9b94303301a5">
      <UserInfo>
        <DisplayName>João Antonio Andrade Moraes</DisplayName>
        <AccountId>55</AccountId>
        <AccountType/>
      </UserInfo>
      <UserInfo>
        <DisplayName>Ana Carolina Machado Soares</DisplayName>
        <AccountId>126</AccountId>
        <AccountType/>
      </UserInfo>
      <UserInfo>
        <DisplayName>Rafael Fernandes Araújo</DisplayName>
        <AccountId>43</AccountId>
        <AccountType/>
      </UserInfo>
      <UserInfo>
        <DisplayName>Andréa Mariano Fonseca</DisplayName>
        <AccountId>15</AccountId>
        <AccountType/>
      </UserInfo>
      <UserInfo>
        <DisplayName>Washington Moreira Corrente</DisplayName>
        <AccountId>14</AccountId>
        <AccountType/>
      </UserInfo>
      <UserInfo>
        <DisplayName>Jorge Cardoso Martins</DisplayName>
        <AccountId>606</AccountId>
        <AccountType/>
      </UserInfo>
    </SharedWithUsers>
    <Data xmlns="91e4a2dc-b70f-4777-95f4-9d0e47505a59">2024-05-17T08:45:28+00:00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66CDFA-3E92-4A81-A98B-AB4768AD1911}">
  <ds:schemaRefs>
    <ds:schemaRef ds:uri="http://schemas.microsoft.com/office/2006/metadata/properties"/>
    <ds:schemaRef ds:uri="http://schemas.microsoft.com/office/infopath/2007/PartnerControls"/>
    <ds:schemaRef ds:uri="5e749566-f2f3-4332-918a-9b94303301a5"/>
    <ds:schemaRef ds:uri="91e4a2dc-b70f-4777-95f4-9d0e47505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D2D057-94E6-484E-B26A-A0D900D05C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5078D-BA60-4302-A1D8-F64EF38CE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19</vt:i4>
      </vt:variant>
    </vt:vector>
  </HeadingPairs>
  <TitlesOfParts>
    <vt:vector size="20" baseType="lpstr">
      <vt:lpstr>Edital de Credenciamento</vt:lpstr>
      <vt:lpstr>OBJETO</vt:lpstr>
      <vt:lpstr>ATIVIDADES PROFISSIONAIS</vt:lpstr>
      <vt:lpstr>PRAZOS</vt:lpstr>
      <vt:lpstr>REMUNERAÇÃO </vt:lpstr>
      <vt:lpstr>VALORES ADICIONAIS AO SERVIÇO </vt:lpstr>
      <vt:lpstr>CONDIÇÕES DE PARTICIPAÇÃO</vt:lpstr>
      <vt:lpstr>DOCUMENTAÇÃO PARA CREDENCIAMENTO</vt:lpstr>
      <vt:lpstr>PERÍODO DO CREDENCIAMENTO</vt:lpstr>
      <vt:lpstr>CREDENCIAMENTO</vt:lpstr>
      <vt:lpstr>DA INABILITAÇÃO/IMPEDIMENTOS</vt:lpstr>
      <vt:lpstr>ATUALIZAÇÃO DO CREDENCIAMENTO</vt:lpstr>
      <vt:lpstr>CONTRATAÇÃO DOS SERVIÇOS</vt:lpstr>
      <vt:lpstr>VIGÊNCIA DO INSTRUMENTO CONTRATUAL</vt:lpstr>
      <vt:lpstr>CRITÉRIOS PARA DISTRIBUIÇÃO DOS SERVIÇOS</vt:lpstr>
      <vt:lpstr>RECURSOS ORÇAMENTÁRIOS</vt:lpstr>
      <vt:lpstr>INADIMPLEMENTO E DAS - SANÇÕES</vt:lpstr>
      <vt:lpstr>RESCISÃO CONTRATUAL E DESCREDENCIAMENTO</vt:lpstr>
      <vt:lpstr>DISPOSIÇÕES GERAIS</vt:lpstr>
      <vt:lpstr>ANEXOS QUE INTEGRAM O EDITAL</vt:lpstr>
    </vt:vector>
  </TitlesOfParts>
  <Company>FHE E POUPEX</Company>
  <LinksUpToDate>false</LinksUpToDate>
  <CharactersWithSpaces>919</CharactersWithSpaces>
  <SharedDoc>false</SharedDoc>
  <HLinks>
    <vt:vector size="270" baseType="variant">
      <vt:variant>
        <vt:i4>7995419</vt:i4>
      </vt:variant>
      <vt:variant>
        <vt:i4>243</vt:i4>
      </vt:variant>
      <vt:variant>
        <vt:i4>0</vt:i4>
      </vt:variant>
      <vt:variant>
        <vt:i4>5</vt:i4>
      </vt:variant>
      <vt:variant>
        <vt:lpwstr>mailto:avaliacao@poupex.com.br</vt:lpwstr>
      </vt:variant>
      <vt:variant>
        <vt:lpwstr/>
      </vt:variant>
      <vt:variant>
        <vt:i4>6225971</vt:i4>
      </vt:variant>
      <vt:variant>
        <vt:i4>240</vt:i4>
      </vt:variant>
      <vt:variant>
        <vt:i4>0</vt:i4>
      </vt:variant>
      <vt:variant>
        <vt:i4>5</vt:i4>
      </vt:variant>
      <vt:variant>
        <vt:lpwstr>mailto:laudos@poupex.com.br</vt:lpwstr>
      </vt:variant>
      <vt:variant>
        <vt:lpwstr/>
      </vt:variant>
      <vt:variant>
        <vt:i4>7995419</vt:i4>
      </vt:variant>
      <vt:variant>
        <vt:i4>237</vt:i4>
      </vt:variant>
      <vt:variant>
        <vt:i4>0</vt:i4>
      </vt:variant>
      <vt:variant>
        <vt:i4>5</vt:i4>
      </vt:variant>
      <vt:variant>
        <vt:lpwstr>mailto:avaliacao@poupex.com.br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2556017</vt:i4>
      </vt:variant>
      <vt:variant>
        <vt:i4>219</vt:i4>
      </vt:variant>
      <vt:variant>
        <vt:i4>0</vt:i4>
      </vt:variant>
      <vt:variant>
        <vt:i4>5</vt:i4>
      </vt:variant>
      <vt:variant>
        <vt:lpwstr>https://www.poupex.com.br/institucional/editais-e-compras/editais7/credenciamentos/2024-2/</vt:lpwstr>
      </vt:variant>
      <vt:variant>
        <vt:lpwstr/>
      </vt:variant>
      <vt:variant>
        <vt:i4>5636187</vt:i4>
      </vt:variant>
      <vt:variant>
        <vt:i4>216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_Toc166755014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_Toc166755013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_Toc166755012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_Toc166755011</vt:lpwstr>
      </vt:variant>
      <vt:variant>
        <vt:i4>1179698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_Toc166755010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_Toc166755009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_Toc166755008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_Toc166755007</vt:lpwstr>
      </vt:variant>
      <vt:variant>
        <vt:i4>1245234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_Toc166755006</vt:lpwstr>
      </vt:variant>
      <vt:variant>
        <vt:i4>1245234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_Toc166755005</vt:lpwstr>
      </vt:variant>
      <vt:variant>
        <vt:i4>1245234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_Toc166755004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_Toc166755003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_Toc166755002</vt:lpwstr>
      </vt:variant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_Toc166755001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_Toc166755000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_Toc166754999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_Toc166754998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_Toc166754997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_Toc166754996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_Toc166754995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_Toc166754994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_Toc166754993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_Toc166754992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_Toc166754991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_Toc166754990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_Toc166754989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_Toc166754988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_Toc166754987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_Toc166754986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_Toc166754985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_Toc166754984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_Toc166754983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_Toc166754982</vt:lpwstr>
      </vt:variant>
      <vt:variant>
        <vt:i4>2556017</vt:i4>
      </vt:variant>
      <vt:variant>
        <vt:i4>3</vt:i4>
      </vt:variant>
      <vt:variant>
        <vt:i4>0</vt:i4>
      </vt:variant>
      <vt:variant>
        <vt:i4>5</vt:i4>
      </vt:variant>
      <vt:variant>
        <vt:lpwstr>https://www.poupex.com.br/institucional/editais-e-compras/editais7/credenciamentos/2024-2/</vt:lpwstr>
      </vt:variant>
      <vt:variant>
        <vt:lpwstr/>
      </vt:variant>
      <vt:variant>
        <vt:i4>3473502</vt:i4>
      </vt:variant>
      <vt:variant>
        <vt:i4>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2621447</vt:i4>
      </vt:variant>
      <vt:variant>
        <vt:i4>0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Credenciamento</dc:title>
  <dc:creator>Rafael F. Araújo</dc:creator>
  <cp:lastModifiedBy>João Antonio Andrade Moraes</cp:lastModifiedBy>
  <cp:revision>12</cp:revision>
  <cp:lastPrinted>2023-09-27T18:40:00Z</cp:lastPrinted>
  <dcterms:created xsi:type="dcterms:W3CDTF">2024-07-12T17:35:00Z</dcterms:created>
  <dcterms:modified xsi:type="dcterms:W3CDTF">2024-07-22T13:53:00Z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6f0bf14,73f4e709,39c85d1b,69d63709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2024-07-22T13:53:20Z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43d21559-db16-4eb9-91c7-e664a4890fb7</vt:lpwstr>
  </property>
  <property fmtid="{D5CDD505-2E9C-101B-9397-08002B2CF9AE}" pid="13" name="MSIP_Label_e7073b22-4fa6-4a78-98b1-87d7d3aea64d_ContentBits">
    <vt:lpwstr>2</vt:lpwstr>
  </property>
</Properties>
</file>