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604E01" w:rsidRPr="00940240" w14:paraId="5064DE59" w14:textId="77777777" w:rsidTr="0061625C">
        <w:tc>
          <w:tcPr>
            <w:tcW w:w="9283" w:type="dxa"/>
            <w:tcBorders>
              <w:bottom w:val="nil"/>
            </w:tcBorders>
          </w:tcPr>
          <w:p w14:paraId="25E27059" w14:textId="4100BD9A" w:rsidR="00604E01" w:rsidRPr="00940240" w:rsidRDefault="00B42818" w:rsidP="00F719F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bookmarkStart w:id="0" w:name="_Toc309813269"/>
            <w:bookmarkStart w:id="1" w:name="_Toc316285026"/>
            <w:r w:rsidRPr="00940240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="00604E01" w:rsidRPr="00940240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043147">
              <w:rPr>
                <w:rFonts w:ascii="Calibri" w:hAnsi="Calibri" w:cs="Calibri"/>
                <w:b/>
                <w:sz w:val="28"/>
                <w:szCs w:val="28"/>
              </w:rPr>
              <w:t>6</w:t>
            </w:r>
            <w:r w:rsidR="009F0BD6">
              <w:rPr>
                <w:rFonts w:ascii="Calibri" w:hAnsi="Calibri" w:cs="Calibri"/>
                <w:b/>
                <w:sz w:val="28"/>
                <w:szCs w:val="28"/>
              </w:rPr>
              <w:t>64</w:t>
            </w:r>
            <w:r w:rsidR="00604E01" w:rsidRPr="00940240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043147">
              <w:rPr>
                <w:rFonts w:ascii="Calibri" w:hAnsi="Calibri" w:cs="Calibri"/>
                <w:b/>
                <w:sz w:val="28"/>
                <w:szCs w:val="28"/>
              </w:rPr>
              <w:t>2022</w:t>
            </w:r>
            <w:r w:rsidR="00604E01" w:rsidRPr="00940240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7AFCD42E" w14:textId="77777777" w:rsidR="00604E01" w:rsidRPr="00940240" w:rsidRDefault="00604E01" w:rsidP="00366853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40240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</w:tc>
      </w:tr>
      <w:tr w:rsidR="00604E01" w:rsidRPr="00940240" w14:paraId="3A7F3F5D" w14:textId="77777777" w:rsidTr="0061625C">
        <w:tc>
          <w:tcPr>
            <w:tcW w:w="9283" w:type="dxa"/>
            <w:tcBorders>
              <w:top w:val="nil"/>
            </w:tcBorders>
          </w:tcPr>
          <w:p w14:paraId="48B2DD10" w14:textId="77777777" w:rsidR="00604E01" w:rsidRPr="00940240" w:rsidRDefault="00604E01" w:rsidP="00F719F6">
            <w:pPr>
              <w:pStyle w:val="Ttulo1"/>
              <w:jc w:val="center"/>
              <w:rPr>
                <w:rFonts w:ascii="Calibri" w:hAnsi="Calibri" w:cs="Calibri"/>
                <w:snapToGrid w:val="0"/>
                <w:kern w:val="28"/>
              </w:rPr>
            </w:pPr>
          </w:p>
          <w:p w14:paraId="10D79BC3" w14:textId="509E03BC" w:rsidR="00604E01" w:rsidRPr="00940240" w:rsidRDefault="00604E01" w:rsidP="00366853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90627425"/>
            <w:r w:rsidRPr="00940240">
              <w:rPr>
                <w:rFonts w:ascii="Calibri" w:hAnsi="Calibri" w:cs="Calibri"/>
                <w:u w:val="single"/>
              </w:rPr>
              <w:t xml:space="preserve">ANEXO II – </w:t>
            </w:r>
            <w:r w:rsidR="00366853" w:rsidRPr="00940240">
              <w:rPr>
                <w:rFonts w:ascii="Calibri" w:hAnsi="Calibri" w:cs="Calibri"/>
                <w:u w:val="single"/>
              </w:rPr>
              <w:t>MODELO DE DECLARAÇÃO DE VIS</w:t>
            </w:r>
            <w:r w:rsidR="00D11E21">
              <w:rPr>
                <w:rFonts w:ascii="Calibri" w:hAnsi="Calibri" w:cs="Calibri"/>
                <w:u w:val="single"/>
              </w:rPr>
              <w:t>TORIA</w:t>
            </w:r>
            <w:r w:rsidR="00366853" w:rsidRPr="00940240">
              <w:rPr>
                <w:rFonts w:ascii="Calibri" w:hAnsi="Calibri" w:cs="Calibri"/>
                <w:u w:val="single"/>
              </w:rPr>
              <w:t xml:space="preserve"> AO LOCAL</w:t>
            </w:r>
            <w:bookmarkEnd w:id="2"/>
          </w:p>
        </w:tc>
      </w:tr>
    </w:tbl>
    <w:p w14:paraId="3EAE9D1D" w14:textId="77777777" w:rsidR="00B558B9" w:rsidRPr="00940240" w:rsidRDefault="00B558B9" w:rsidP="00B558B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4BCE4291" w14:textId="77777777" w:rsidR="00B558B9" w:rsidRPr="00940240" w:rsidRDefault="00B558B9" w:rsidP="00B558B9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40240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42DC9722" w14:textId="77777777" w:rsidR="00604E01" w:rsidRPr="00940240" w:rsidRDefault="00604E01" w:rsidP="000F6309">
      <w:pPr>
        <w:jc w:val="both"/>
        <w:rPr>
          <w:rFonts w:ascii="Calibri" w:hAnsi="Calibri" w:cs="Calibri"/>
          <w:sz w:val="24"/>
          <w:szCs w:val="24"/>
        </w:rPr>
      </w:pPr>
    </w:p>
    <w:p w14:paraId="4187C773" w14:textId="77777777" w:rsidR="009F0BD6" w:rsidRPr="00FB61AF" w:rsidRDefault="009F0BD6" w:rsidP="009F0BD6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 xml:space="preserve">À </w:t>
      </w:r>
    </w:p>
    <w:p w14:paraId="10FB5E4C" w14:textId="77777777" w:rsidR="009F0BD6" w:rsidRPr="00FB61AF" w:rsidRDefault="009F0BD6" w:rsidP="009F0BD6">
      <w:pPr>
        <w:jc w:val="both"/>
        <w:rPr>
          <w:rFonts w:ascii="Calibri" w:hAnsi="Calibri" w:cs="Calibri"/>
          <w:b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165D4315" w14:textId="77777777" w:rsidR="009F0BD6" w:rsidRPr="00FB61AF" w:rsidRDefault="009F0BD6" w:rsidP="009F0BD6">
      <w:pPr>
        <w:jc w:val="both"/>
        <w:rPr>
          <w:rFonts w:ascii="Calibri" w:hAnsi="Calibri" w:cs="Calibri"/>
          <w:b/>
          <w:sz w:val="24"/>
          <w:szCs w:val="24"/>
        </w:rPr>
      </w:pPr>
      <w:r w:rsidRPr="00FB61AF">
        <w:rPr>
          <w:rFonts w:ascii="Calibri" w:hAnsi="Calibri" w:cs="Calibri"/>
          <w:b/>
          <w:sz w:val="24"/>
          <w:szCs w:val="24"/>
        </w:rPr>
        <w:t>PREGÃO ELETRÔNICO Nº 6</w:t>
      </w:r>
      <w:r>
        <w:rPr>
          <w:rFonts w:ascii="Calibri" w:hAnsi="Calibri" w:cs="Calibri"/>
          <w:b/>
          <w:sz w:val="24"/>
          <w:szCs w:val="24"/>
        </w:rPr>
        <w:t>64/2022</w:t>
      </w:r>
      <w:r w:rsidRPr="00FB61AF">
        <w:rPr>
          <w:rFonts w:ascii="Calibri" w:hAnsi="Calibri" w:cs="Calibri"/>
          <w:b/>
          <w:sz w:val="24"/>
          <w:szCs w:val="24"/>
        </w:rPr>
        <w:t>-FHE</w:t>
      </w:r>
    </w:p>
    <w:p w14:paraId="12E33C52" w14:textId="77777777" w:rsidR="009F0BD6" w:rsidRPr="00FB61AF" w:rsidRDefault="009F0BD6" w:rsidP="009F0BD6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28DD867" w14:textId="77777777" w:rsidR="009F0BD6" w:rsidRPr="00FB61AF" w:rsidRDefault="009F0BD6" w:rsidP="009F0BD6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FB61AF">
        <w:rPr>
          <w:rFonts w:ascii="Calibri" w:hAnsi="Calibri" w:cs="Calibri"/>
          <w:sz w:val="24"/>
          <w:szCs w:val="24"/>
        </w:rPr>
        <w:t>70630-902 – Brasília/DF</w:t>
      </w:r>
    </w:p>
    <w:p w14:paraId="06B3AD41" w14:textId="77777777" w:rsidR="009F0BD6" w:rsidRPr="00FB61AF" w:rsidRDefault="009F0BD6" w:rsidP="009F0BD6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360A552E" w14:textId="77777777" w:rsidR="009F0BD6" w:rsidRPr="00FB61AF" w:rsidRDefault="009F0BD6" w:rsidP="009F0BD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457292E3" w14:textId="77777777" w:rsidR="009F0BD6" w:rsidRPr="00FB61AF" w:rsidRDefault="009F0BD6" w:rsidP="009F0BD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779EBC0" w14:textId="77777777" w:rsidR="009F0BD6" w:rsidRPr="00FB61AF" w:rsidRDefault="009F0BD6" w:rsidP="009F0BD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7B56040E" w14:textId="77777777" w:rsidR="009F0BD6" w:rsidRPr="00FB61AF" w:rsidRDefault="009F0BD6" w:rsidP="009F0BD6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440B801A" w14:textId="2DE68F17" w:rsidR="0014147B" w:rsidRPr="00940240" w:rsidRDefault="009F0BD6" w:rsidP="009F0BD6">
      <w:pPr>
        <w:jc w:val="both"/>
        <w:rPr>
          <w:rFonts w:ascii="Calibri" w:hAnsi="Calibri" w:cs="Calibri"/>
          <w:sz w:val="24"/>
          <w:szCs w:val="24"/>
        </w:rPr>
      </w:pPr>
      <w:r w:rsidRPr="000D58B2">
        <w:rPr>
          <w:rFonts w:ascii="Calibri" w:hAnsi="Calibri" w:cs="Calibri"/>
          <w:sz w:val="24"/>
          <w:szCs w:val="24"/>
        </w:rPr>
        <w:t xml:space="preserve">____________________________________________ [nome da empresa], inscrita no CNPJ/MF sob o nº. __________________________________, neste ato </w:t>
      </w:r>
      <w:r w:rsidRPr="000D58B2">
        <w:rPr>
          <w:rFonts w:ascii="Calibri" w:hAnsi="Calibri" w:cs="Calibri"/>
          <w:color w:val="000000"/>
          <w:sz w:val="24"/>
          <w:szCs w:val="24"/>
        </w:rPr>
        <w:t xml:space="preserve">representada legalmente pelo(a) </w:t>
      </w:r>
      <w:proofErr w:type="spellStart"/>
      <w:r w:rsidRPr="000D58B2">
        <w:rPr>
          <w:rFonts w:ascii="Calibri" w:hAnsi="Calibri" w:cs="Calibri"/>
          <w:color w:val="000000"/>
          <w:sz w:val="24"/>
          <w:szCs w:val="24"/>
        </w:rPr>
        <w:t>Sr</w:t>
      </w:r>
      <w:proofErr w:type="spellEnd"/>
      <w:r w:rsidRPr="000D58B2">
        <w:rPr>
          <w:rFonts w:ascii="Calibri" w:hAnsi="Calibri" w:cs="Calibri"/>
          <w:color w:val="000000"/>
          <w:sz w:val="24"/>
          <w:szCs w:val="24"/>
        </w:rPr>
        <w:t xml:space="preserve"> (a). ---------------------------------------------------------------------------------------------------------, CREA -------------------, responsável técnico da empresa, declara para os devidos fins que</w:t>
      </w:r>
      <w:r w:rsidRPr="000D58B2">
        <w:rPr>
          <w:rFonts w:ascii="Calibri" w:hAnsi="Calibri" w:cs="Calibri"/>
          <w:sz w:val="24"/>
          <w:szCs w:val="24"/>
        </w:rPr>
        <w:t xml:space="preserve"> compareci nas ruas Pedro Gomes e General </w:t>
      </w:r>
      <w:proofErr w:type="spellStart"/>
      <w:r w:rsidRPr="000D58B2">
        <w:rPr>
          <w:rFonts w:ascii="Calibri" w:hAnsi="Calibri" w:cs="Calibri"/>
          <w:sz w:val="24"/>
          <w:szCs w:val="24"/>
        </w:rPr>
        <w:t>Sezefredo</w:t>
      </w:r>
      <w:proofErr w:type="spellEnd"/>
      <w:r w:rsidRPr="000D58B2">
        <w:rPr>
          <w:rFonts w:ascii="Calibri" w:hAnsi="Calibri" w:cs="Calibri"/>
          <w:sz w:val="24"/>
          <w:szCs w:val="24"/>
        </w:rPr>
        <w:t>, em esquina, no bairro de Realengo, Rio de Janeiro/RJ, tendo tomado conhecimento de todas as informações e condições locais para o cumprimento das obrigações objeto do Pregão Eletrônico</w:t>
      </w:r>
      <w:r w:rsidR="0014147B" w:rsidRPr="00940240">
        <w:rPr>
          <w:rFonts w:ascii="Calibri" w:hAnsi="Calibri" w:cs="Calibri"/>
          <w:sz w:val="24"/>
          <w:szCs w:val="24"/>
        </w:rPr>
        <w:t>.</w:t>
      </w:r>
    </w:p>
    <w:p w14:paraId="083E516C" w14:textId="77777777" w:rsidR="00B558B9" w:rsidRPr="00940240" w:rsidRDefault="00B558B9" w:rsidP="009B62D6">
      <w:pPr>
        <w:autoSpaceDE w:val="0"/>
        <w:autoSpaceDN w:val="0"/>
        <w:adjustRightInd w:val="0"/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</w:p>
    <w:p w14:paraId="59C645E5" w14:textId="77777777" w:rsidR="00B558B9" w:rsidRPr="00940240" w:rsidRDefault="00B558B9" w:rsidP="00B558B9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26743BBC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54245118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1047EF98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Local e data</w:t>
      </w:r>
    </w:p>
    <w:p w14:paraId="32BF66F2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3DD2BC0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6E45CCA" w14:textId="77777777" w:rsidR="00B558B9" w:rsidRPr="00940240" w:rsidRDefault="00B558B9" w:rsidP="00B558B9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1C86490" w14:textId="77777777" w:rsidR="00B558B9" w:rsidRPr="00940240" w:rsidRDefault="00B558B9" w:rsidP="00B558B9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________________</w:t>
      </w:r>
      <w:r w:rsidR="00557787" w:rsidRPr="00940240">
        <w:rPr>
          <w:rFonts w:ascii="Calibri" w:hAnsi="Calibri" w:cs="Calibri"/>
          <w:sz w:val="24"/>
          <w:szCs w:val="24"/>
        </w:rPr>
        <w:t>_________________</w:t>
      </w:r>
      <w:r w:rsidRPr="00940240">
        <w:rPr>
          <w:rFonts w:ascii="Calibri" w:hAnsi="Calibri" w:cs="Calibri"/>
          <w:sz w:val="24"/>
          <w:szCs w:val="24"/>
        </w:rPr>
        <w:t>___________________</w:t>
      </w:r>
    </w:p>
    <w:p w14:paraId="7FC69E1C" w14:textId="77777777" w:rsidR="00B558B9" w:rsidRPr="00940240" w:rsidRDefault="00B558B9" w:rsidP="00B558B9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01AC820D" w14:textId="77777777" w:rsidR="00B558B9" w:rsidRPr="00940240" w:rsidRDefault="00B558B9" w:rsidP="00B558B9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5205EA17" w14:textId="77777777" w:rsidR="00B558B9" w:rsidRPr="00940240" w:rsidRDefault="00B558B9" w:rsidP="00B558B9">
      <w:pPr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sz w:val="24"/>
          <w:szCs w:val="24"/>
        </w:rPr>
        <w:t>CPF/MF (número) e carimbo</w:t>
      </w:r>
    </w:p>
    <w:p w14:paraId="47F24521" w14:textId="77777777" w:rsidR="00604E01" w:rsidRPr="00940240" w:rsidRDefault="00B558B9" w:rsidP="00B558B9">
      <w:pPr>
        <w:jc w:val="center"/>
        <w:rPr>
          <w:rFonts w:ascii="Calibri" w:hAnsi="Calibri" w:cs="Calibri"/>
          <w:sz w:val="24"/>
          <w:szCs w:val="24"/>
        </w:rPr>
      </w:pPr>
      <w:r w:rsidRPr="00940240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bookmarkEnd w:id="0"/>
    <w:bookmarkEnd w:id="1"/>
    <w:sectPr w:rsidR="00604E01" w:rsidRPr="00940240" w:rsidSect="0071641E">
      <w:headerReference w:type="default" r:id="rId8"/>
      <w:footerReference w:type="even" r:id="rId9"/>
      <w:footerReference w:type="default" r:id="rId10"/>
      <w:pgSz w:w="11907" w:h="16840" w:code="9"/>
      <w:pgMar w:top="1702" w:right="992" w:bottom="720" w:left="1622" w:header="720" w:footer="35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9867" w14:textId="77777777" w:rsidR="008C3A7B" w:rsidRDefault="008C3A7B">
      <w:pPr>
        <w:pStyle w:val="Cabealho"/>
      </w:pPr>
      <w:r>
        <w:separator/>
      </w:r>
    </w:p>
  </w:endnote>
  <w:endnote w:type="continuationSeparator" w:id="0">
    <w:p w14:paraId="62E34F2C" w14:textId="77777777" w:rsidR="008C3A7B" w:rsidRDefault="008C3A7B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B4B4" w14:textId="77777777" w:rsidR="00AA54F6" w:rsidRDefault="00AA54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282508F" w14:textId="77777777" w:rsidR="00AA54F6" w:rsidRDefault="00AA54F6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AA54F6" w:rsidRPr="005E268E" w14:paraId="618AF5E2" w14:textId="77777777" w:rsidTr="00AB1F7C">
      <w:trPr>
        <w:trHeight w:val="187"/>
      </w:trPr>
      <w:tc>
        <w:tcPr>
          <w:tcW w:w="5245" w:type="dxa"/>
        </w:tcPr>
        <w:p w14:paraId="65D5483E" w14:textId="6C4D2B13" w:rsidR="00AA54F6" w:rsidRPr="005E268E" w:rsidRDefault="00AA54F6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906B5">
            <w:rPr>
              <w:rFonts w:ascii="Calibri" w:hAnsi="Calibri" w:cs="Calibri"/>
              <w:noProof/>
              <w:color w:val="808080"/>
              <w:sz w:val="12"/>
              <w:szCs w:val="16"/>
            </w:rPr>
            <w:t xml:space="preserve">Edital nº </w:t>
          </w:r>
          <w:r w:rsidR="00043147">
            <w:rPr>
              <w:rFonts w:ascii="Calibri" w:hAnsi="Calibri" w:cs="Calibri"/>
              <w:noProof/>
              <w:color w:val="808080"/>
              <w:sz w:val="12"/>
              <w:szCs w:val="16"/>
            </w:rPr>
            <w:t>659</w:t>
          </w:r>
          <w:r w:rsidR="00F906B5">
            <w:rPr>
              <w:rFonts w:ascii="Calibri" w:hAnsi="Calibri" w:cs="Calibri"/>
              <w:noProof/>
              <w:color w:val="808080"/>
              <w:sz w:val="12"/>
              <w:szCs w:val="16"/>
            </w:rPr>
            <w:t>.</w:t>
          </w:r>
          <w:r w:rsidR="00043147">
            <w:rPr>
              <w:rFonts w:ascii="Calibri" w:hAnsi="Calibri" w:cs="Calibri"/>
              <w:noProof/>
              <w:color w:val="808080"/>
              <w:sz w:val="12"/>
              <w:szCs w:val="16"/>
            </w:rPr>
            <w:t>2022</w:t>
          </w:r>
          <w:r w:rsidR="00F906B5">
            <w:rPr>
              <w:rFonts w:ascii="Calibri" w:hAnsi="Calibri" w:cs="Calibri"/>
              <w:noProof/>
              <w:color w:val="808080"/>
              <w:sz w:val="12"/>
              <w:szCs w:val="16"/>
            </w:rPr>
            <w:t>.v3.datado.docx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4241634A" w14:textId="77777777" w:rsidR="00AA54F6" w:rsidRPr="005E268E" w:rsidRDefault="00AA54F6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59</w:t>
          </w:r>
          <w:r w:rsidRPr="005E268E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2B07BD70" w14:textId="77777777" w:rsidR="00AA54F6" w:rsidRDefault="00AA54F6" w:rsidP="0071641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BA13" w14:textId="77777777" w:rsidR="008C3A7B" w:rsidRDefault="008C3A7B">
      <w:pPr>
        <w:pStyle w:val="Cabealho"/>
      </w:pPr>
      <w:r>
        <w:separator/>
      </w:r>
    </w:p>
  </w:footnote>
  <w:footnote w:type="continuationSeparator" w:id="0">
    <w:p w14:paraId="2B11F13F" w14:textId="77777777" w:rsidR="008C3A7B" w:rsidRDefault="008C3A7B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2270" w14:textId="2359F2EB" w:rsidR="00AA54F6" w:rsidRDefault="00AA54F6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038F6B99" wp14:editId="28BADA6B">
          <wp:extent cx="1477645" cy="363855"/>
          <wp:effectExtent l="0" t="0" r="0" b="0"/>
          <wp:docPr id="1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603D35"/>
    <w:multiLevelType w:val="hybridMultilevel"/>
    <w:tmpl w:val="6970463E"/>
    <w:lvl w:ilvl="0" w:tplc="1D10629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5C100D"/>
    <w:multiLevelType w:val="multilevel"/>
    <w:tmpl w:val="00EA50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9569D5"/>
    <w:multiLevelType w:val="multilevel"/>
    <w:tmpl w:val="0DBA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64824AA"/>
    <w:multiLevelType w:val="hybridMultilevel"/>
    <w:tmpl w:val="8CA4D5A4"/>
    <w:lvl w:ilvl="0" w:tplc="856634C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  <w:i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95DB3"/>
    <w:multiLevelType w:val="hybridMultilevel"/>
    <w:tmpl w:val="4538F744"/>
    <w:lvl w:ilvl="0" w:tplc="813AEEE0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C85364"/>
    <w:multiLevelType w:val="hybridMultilevel"/>
    <w:tmpl w:val="776A8BB6"/>
    <w:lvl w:ilvl="0" w:tplc="67E42F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96D3F"/>
    <w:multiLevelType w:val="hybridMultilevel"/>
    <w:tmpl w:val="0D280E9C"/>
    <w:lvl w:ilvl="0" w:tplc="E6AC034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D1788"/>
    <w:multiLevelType w:val="hybridMultilevel"/>
    <w:tmpl w:val="EEB8BA14"/>
    <w:lvl w:ilvl="0" w:tplc="0416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5A165333"/>
    <w:multiLevelType w:val="hybridMultilevel"/>
    <w:tmpl w:val="D8BE7680"/>
    <w:lvl w:ilvl="0" w:tplc="95708A36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667604FD"/>
    <w:multiLevelType w:val="hybridMultilevel"/>
    <w:tmpl w:val="4CC20324"/>
    <w:lvl w:ilvl="0" w:tplc="23783A8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736553E"/>
    <w:multiLevelType w:val="multilevel"/>
    <w:tmpl w:val="0416001F"/>
    <w:numStyleLink w:val="111111"/>
  </w:abstractNum>
  <w:abstractNum w:abstractNumId="23" w15:restartNumberingAfterBreak="0">
    <w:nsid w:val="684E342F"/>
    <w:multiLevelType w:val="hybridMultilevel"/>
    <w:tmpl w:val="E8883AF2"/>
    <w:lvl w:ilvl="0" w:tplc="AD68ECD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  <w:b w:val="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175A5E"/>
    <w:multiLevelType w:val="hybridMultilevel"/>
    <w:tmpl w:val="17DE206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61748B"/>
    <w:multiLevelType w:val="multilevel"/>
    <w:tmpl w:val="E312E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1950B5"/>
    <w:multiLevelType w:val="hybridMultilevel"/>
    <w:tmpl w:val="8F9CCC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F6149"/>
    <w:multiLevelType w:val="multilevel"/>
    <w:tmpl w:val="C972D1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CE7B3A"/>
    <w:multiLevelType w:val="hybridMultilevel"/>
    <w:tmpl w:val="D312CF62"/>
    <w:lvl w:ilvl="0" w:tplc="20F4BD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6E7A0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>
    <w:abstractNumId w:val="11"/>
  </w:num>
  <w:num w:numId="3">
    <w:abstractNumId w:val="7"/>
  </w:num>
  <w:num w:numId="4">
    <w:abstractNumId w:val="0"/>
  </w:num>
  <w:num w:numId="5">
    <w:abstractNumId w:val="22"/>
  </w:num>
  <w:num w:numId="6">
    <w:abstractNumId w:val="22"/>
  </w:num>
  <w:num w:numId="7">
    <w:abstractNumId w:val="22"/>
  </w:num>
  <w:num w:numId="8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>
    <w:abstractNumId w:val="22"/>
  </w:num>
  <w:num w:numId="10">
    <w:abstractNumId w:val="15"/>
  </w:num>
  <w:num w:numId="11">
    <w:abstractNumId w:val="6"/>
  </w:num>
  <w:num w:numId="12">
    <w:abstractNumId w:val="17"/>
  </w:num>
  <w:num w:numId="13">
    <w:abstractNumId w:val="22"/>
  </w:num>
  <w:num w:numId="14">
    <w:abstractNumId w:val="27"/>
  </w:num>
  <w:num w:numId="15">
    <w:abstractNumId w:val="10"/>
  </w:num>
  <w:num w:numId="16">
    <w:abstractNumId w:val="9"/>
  </w:num>
  <w:num w:numId="17">
    <w:abstractNumId w:val="22"/>
  </w:num>
  <w:num w:numId="18">
    <w:abstractNumId w:val="20"/>
  </w:num>
  <w:num w:numId="19">
    <w:abstractNumId w:val="23"/>
  </w:num>
  <w:num w:numId="20">
    <w:abstractNumId w:val="13"/>
  </w:num>
  <w:num w:numId="21">
    <w:abstractNumId w:val="12"/>
  </w:num>
  <w:num w:numId="22">
    <w:abstractNumId w:val="8"/>
  </w:num>
  <w:num w:numId="23">
    <w:abstractNumId w:val="18"/>
  </w:num>
  <w:num w:numId="24">
    <w:abstractNumId w:val="14"/>
  </w:num>
  <w:num w:numId="25">
    <w:abstractNumId w:val="24"/>
  </w:num>
  <w:num w:numId="26">
    <w:abstractNumId w:val="26"/>
  </w:num>
  <w:num w:numId="27">
    <w:abstractNumId w:val="22"/>
  </w:num>
  <w:num w:numId="28">
    <w:abstractNumId w:val="21"/>
  </w:num>
  <w:num w:numId="29">
    <w:abstractNumId w:val="16"/>
  </w:num>
  <w:num w:numId="30">
    <w:abstractNumId w:val="28"/>
  </w:num>
  <w:num w:numId="31">
    <w:abstractNumId w:val="19"/>
  </w:num>
  <w:num w:numId="32">
    <w:abstractNumId w:val="29"/>
  </w:num>
  <w:num w:numId="33">
    <w:abstractNumId w:val="25"/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516E"/>
    <w:rsid w:val="000052EB"/>
    <w:rsid w:val="0000595C"/>
    <w:rsid w:val="00005FEB"/>
    <w:rsid w:val="000060A0"/>
    <w:rsid w:val="00006434"/>
    <w:rsid w:val="0000646A"/>
    <w:rsid w:val="0000721C"/>
    <w:rsid w:val="000073D8"/>
    <w:rsid w:val="00007808"/>
    <w:rsid w:val="00007D88"/>
    <w:rsid w:val="000103E3"/>
    <w:rsid w:val="00011344"/>
    <w:rsid w:val="00011388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60E9"/>
    <w:rsid w:val="000162B1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16BA"/>
    <w:rsid w:val="00022088"/>
    <w:rsid w:val="000220A1"/>
    <w:rsid w:val="00023004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83B"/>
    <w:rsid w:val="0002592C"/>
    <w:rsid w:val="00025D75"/>
    <w:rsid w:val="00027197"/>
    <w:rsid w:val="000271AB"/>
    <w:rsid w:val="0002749F"/>
    <w:rsid w:val="00027D7F"/>
    <w:rsid w:val="00030513"/>
    <w:rsid w:val="00030CD2"/>
    <w:rsid w:val="00030DA1"/>
    <w:rsid w:val="00030E3F"/>
    <w:rsid w:val="00031081"/>
    <w:rsid w:val="00031387"/>
    <w:rsid w:val="0003190C"/>
    <w:rsid w:val="00032226"/>
    <w:rsid w:val="000322A1"/>
    <w:rsid w:val="0003275B"/>
    <w:rsid w:val="00032762"/>
    <w:rsid w:val="00032F2A"/>
    <w:rsid w:val="000335CA"/>
    <w:rsid w:val="000335E2"/>
    <w:rsid w:val="00033B45"/>
    <w:rsid w:val="00033C54"/>
    <w:rsid w:val="000342EF"/>
    <w:rsid w:val="0003445A"/>
    <w:rsid w:val="00034504"/>
    <w:rsid w:val="00035848"/>
    <w:rsid w:val="00035B00"/>
    <w:rsid w:val="00036BFB"/>
    <w:rsid w:val="00037246"/>
    <w:rsid w:val="00037300"/>
    <w:rsid w:val="00037ECD"/>
    <w:rsid w:val="0004057E"/>
    <w:rsid w:val="00040702"/>
    <w:rsid w:val="0004076D"/>
    <w:rsid w:val="00041874"/>
    <w:rsid w:val="000419C2"/>
    <w:rsid w:val="00041FC9"/>
    <w:rsid w:val="000427CB"/>
    <w:rsid w:val="00042886"/>
    <w:rsid w:val="000429BB"/>
    <w:rsid w:val="00042F64"/>
    <w:rsid w:val="00043147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55"/>
    <w:rsid w:val="00047C9A"/>
    <w:rsid w:val="0005044E"/>
    <w:rsid w:val="00050813"/>
    <w:rsid w:val="00051954"/>
    <w:rsid w:val="00051A1A"/>
    <w:rsid w:val="000526DF"/>
    <w:rsid w:val="00052B67"/>
    <w:rsid w:val="000532E8"/>
    <w:rsid w:val="00053654"/>
    <w:rsid w:val="000539BC"/>
    <w:rsid w:val="00053E3E"/>
    <w:rsid w:val="0005444C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407"/>
    <w:rsid w:val="00066B8B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2309"/>
    <w:rsid w:val="000725C1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E8"/>
    <w:rsid w:val="00083F5D"/>
    <w:rsid w:val="0008419F"/>
    <w:rsid w:val="000844CE"/>
    <w:rsid w:val="00084570"/>
    <w:rsid w:val="000845FE"/>
    <w:rsid w:val="00084B6C"/>
    <w:rsid w:val="00084DE2"/>
    <w:rsid w:val="00084E57"/>
    <w:rsid w:val="00086A0E"/>
    <w:rsid w:val="00090992"/>
    <w:rsid w:val="00090D80"/>
    <w:rsid w:val="00090DD2"/>
    <w:rsid w:val="00090E0D"/>
    <w:rsid w:val="0009119E"/>
    <w:rsid w:val="00091538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F21"/>
    <w:rsid w:val="0009683F"/>
    <w:rsid w:val="00096BB6"/>
    <w:rsid w:val="00096C91"/>
    <w:rsid w:val="000973DE"/>
    <w:rsid w:val="00097425"/>
    <w:rsid w:val="00097644"/>
    <w:rsid w:val="0009792B"/>
    <w:rsid w:val="00097E3F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63B"/>
    <w:rsid w:val="000A4A49"/>
    <w:rsid w:val="000A4FAB"/>
    <w:rsid w:val="000A63FD"/>
    <w:rsid w:val="000A6EC9"/>
    <w:rsid w:val="000A74FB"/>
    <w:rsid w:val="000A7843"/>
    <w:rsid w:val="000B0648"/>
    <w:rsid w:val="000B06BF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89C"/>
    <w:rsid w:val="000C430A"/>
    <w:rsid w:val="000C46B4"/>
    <w:rsid w:val="000C5088"/>
    <w:rsid w:val="000C5708"/>
    <w:rsid w:val="000C6F52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B01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5211"/>
    <w:rsid w:val="000E5438"/>
    <w:rsid w:val="000E548B"/>
    <w:rsid w:val="000E5A24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596"/>
    <w:rsid w:val="000F3C68"/>
    <w:rsid w:val="000F3F37"/>
    <w:rsid w:val="000F3FC7"/>
    <w:rsid w:val="000F4249"/>
    <w:rsid w:val="000F4372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0FD"/>
    <w:rsid w:val="00100176"/>
    <w:rsid w:val="001002EA"/>
    <w:rsid w:val="0010098C"/>
    <w:rsid w:val="00100C36"/>
    <w:rsid w:val="0010149E"/>
    <w:rsid w:val="001015B8"/>
    <w:rsid w:val="001015DF"/>
    <w:rsid w:val="00101C96"/>
    <w:rsid w:val="00101DC3"/>
    <w:rsid w:val="00101ED0"/>
    <w:rsid w:val="0010279D"/>
    <w:rsid w:val="00102A3F"/>
    <w:rsid w:val="00103399"/>
    <w:rsid w:val="0010341C"/>
    <w:rsid w:val="00103849"/>
    <w:rsid w:val="00103A44"/>
    <w:rsid w:val="00103B02"/>
    <w:rsid w:val="00104171"/>
    <w:rsid w:val="0010468F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8D5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6807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7D0"/>
    <w:rsid w:val="001247D8"/>
    <w:rsid w:val="001249ED"/>
    <w:rsid w:val="00124FA6"/>
    <w:rsid w:val="001253E3"/>
    <w:rsid w:val="00125915"/>
    <w:rsid w:val="00125C94"/>
    <w:rsid w:val="00126819"/>
    <w:rsid w:val="00127084"/>
    <w:rsid w:val="001273CC"/>
    <w:rsid w:val="0012749F"/>
    <w:rsid w:val="00131184"/>
    <w:rsid w:val="0013166C"/>
    <w:rsid w:val="00131957"/>
    <w:rsid w:val="00131EB3"/>
    <w:rsid w:val="00131F39"/>
    <w:rsid w:val="00132932"/>
    <w:rsid w:val="00134E07"/>
    <w:rsid w:val="00134E53"/>
    <w:rsid w:val="0013506C"/>
    <w:rsid w:val="001354C4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47B"/>
    <w:rsid w:val="001417D6"/>
    <w:rsid w:val="00141998"/>
    <w:rsid w:val="001419B5"/>
    <w:rsid w:val="00142B91"/>
    <w:rsid w:val="00142DBE"/>
    <w:rsid w:val="001433CC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900"/>
    <w:rsid w:val="00150B09"/>
    <w:rsid w:val="00151168"/>
    <w:rsid w:val="00153FC2"/>
    <w:rsid w:val="00154576"/>
    <w:rsid w:val="00154BAD"/>
    <w:rsid w:val="00154EB6"/>
    <w:rsid w:val="0015500C"/>
    <w:rsid w:val="00155696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5E4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0DD"/>
    <w:rsid w:val="001727FD"/>
    <w:rsid w:val="001728E1"/>
    <w:rsid w:val="001749DB"/>
    <w:rsid w:val="00175138"/>
    <w:rsid w:val="00175D96"/>
    <w:rsid w:val="00175DAF"/>
    <w:rsid w:val="0017610B"/>
    <w:rsid w:val="00176414"/>
    <w:rsid w:val="0017655A"/>
    <w:rsid w:val="00176A88"/>
    <w:rsid w:val="001775AF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609"/>
    <w:rsid w:val="00185CDB"/>
    <w:rsid w:val="00185D6E"/>
    <w:rsid w:val="0018612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FAD"/>
    <w:rsid w:val="00196014"/>
    <w:rsid w:val="001970E3"/>
    <w:rsid w:val="0019775A"/>
    <w:rsid w:val="0019791A"/>
    <w:rsid w:val="00197B36"/>
    <w:rsid w:val="00197C3F"/>
    <w:rsid w:val="001A06D9"/>
    <w:rsid w:val="001A11C1"/>
    <w:rsid w:val="001A13C1"/>
    <w:rsid w:val="001A155D"/>
    <w:rsid w:val="001A1B48"/>
    <w:rsid w:val="001A2A77"/>
    <w:rsid w:val="001A2E24"/>
    <w:rsid w:val="001A3329"/>
    <w:rsid w:val="001A3CAC"/>
    <w:rsid w:val="001A40BF"/>
    <w:rsid w:val="001A42A0"/>
    <w:rsid w:val="001A5130"/>
    <w:rsid w:val="001A53D0"/>
    <w:rsid w:val="001A54EE"/>
    <w:rsid w:val="001A5587"/>
    <w:rsid w:val="001A5A8A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A0"/>
    <w:rsid w:val="001B1B0A"/>
    <w:rsid w:val="001B22F8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879"/>
    <w:rsid w:val="001B6C51"/>
    <w:rsid w:val="001B6E5F"/>
    <w:rsid w:val="001B74A0"/>
    <w:rsid w:val="001B75CD"/>
    <w:rsid w:val="001B76F1"/>
    <w:rsid w:val="001C07F2"/>
    <w:rsid w:val="001C0ACD"/>
    <w:rsid w:val="001C0C68"/>
    <w:rsid w:val="001C1C2F"/>
    <w:rsid w:val="001C1DF4"/>
    <w:rsid w:val="001C2570"/>
    <w:rsid w:val="001C25F5"/>
    <w:rsid w:val="001C2C39"/>
    <w:rsid w:val="001C30CF"/>
    <w:rsid w:val="001C31AE"/>
    <w:rsid w:val="001C31E5"/>
    <w:rsid w:val="001C413B"/>
    <w:rsid w:val="001C43A1"/>
    <w:rsid w:val="001C4625"/>
    <w:rsid w:val="001C4642"/>
    <w:rsid w:val="001C47DD"/>
    <w:rsid w:val="001C4B7C"/>
    <w:rsid w:val="001C4C05"/>
    <w:rsid w:val="001C4D93"/>
    <w:rsid w:val="001C53B7"/>
    <w:rsid w:val="001C5B21"/>
    <w:rsid w:val="001C6035"/>
    <w:rsid w:val="001C61DB"/>
    <w:rsid w:val="001C688C"/>
    <w:rsid w:val="001C6CFA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309A"/>
    <w:rsid w:val="001D31B1"/>
    <w:rsid w:val="001D3DD7"/>
    <w:rsid w:val="001D532C"/>
    <w:rsid w:val="001D6725"/>
    <w:rsid w:val="001D6BF5"/>
    <w:rsid w:val="001D6F77"/>
    <w:rsid w:val="001E026F"/>
    <w:rsid w:val="001E053E"/>
    <w:rsid w:val="001E06A3"/>
    <w:rsid w:val="001E116A"/>
    <w:rsid w:val="001E1526"/>
    <w:rsid w:val="001E17C2"/>
    <w:rsid w:val="001E1937"/>
    <w:rsid w:val="001E19C0"/>
    <w:rsid w:val="001E1A9F"/>
    <w:rsid w:val="001E20C9"/>
    <w:rsid w:val="001E21AE"/>
    <w:rsid w:val="001E22C5"/>
    <w:rsid w:val="001E23D4"/>
    <w:rsid w:val="001E2589"/>
    <w:rsid w:val="001E2668"/>
    <w:rsid w:val="001E2884"/>
    <w:rsid w:val="001E2C41"/>
    <w:rsid w:val="001E2D0B"/>
    <w:rsid w:val="001E4755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34D"/>
    <w:rsid w:val="001F3555"/>
    <w:rsid w:val="001F3622"/>
    <w:rsid w:val="001F3A38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37"/>
    <w:rsid w:val="002047E4"/>
    <w:rsid w:val="00204CDA"/>
    <w:rsid w:val="00204DFC"/>
    <w:rsid w:val="00205327"/>
    <w:rsid w:val="0020559E"/>
    <w:rsid w:val="00205A7A"/>
    <w:rsid w:val="002060AE"/>
    <w:rsid w:val="0020657C"/>
    <w:rsid w:val="00206715"/>
    <w:rsid w:val="002067CB"/>
    <w:rsid w:val="00206B9B"/>
    <w:rsid w:val="00206CA9"/>
    <w:rsid w:val="00206E2E"/>
    <w:rsid w:val="00206F31"/>
    <w:rsid w:val="00207D82"/>
    <w:rsid w:val="002101AD"/>
    <w:rsid w:val="002115C3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27CCD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91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77B"/>
    <w:rsid w:val="00245417"/>
    <w:rsid w:val="00245420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418F"/>
    <w:rsid w:val="002542E6"/>
    <w:rsid w:val="00254686"/>
    <w:rsid w:val="00254CEB"/>
    <w:rsid w:val="00254F2F"/>
    <w:rsid w:val="00255527"/>
    <w:rsid w:val="00255A1F"/>
    <w:rsid w:val="00255BD8"/>
    <w:rsid w:val="00255DEA"/>
    <w:rsid w:val="00255E4D"/>
    <w:rsid w:val="002562EC"/>
    <w:rsid w:val="00256333"/>
    <w:rsid w:val="0025664D"/>
    <w:rsid w:val="0025756D"/>
    <w:rsid w:val="00257CF9"/>
    <w:rsid w:val="00257D9C"/>
    <w:rsid w:val="00257EF0"/>
    <w:rsid w:val="002603BC"/>
    <w:rsid w:val="002606F3"/>
    <w:rsid w:val="00260C9D"/>
    <w:rsid w:val="00260E2E"/>
    <w:rsid w:val="00260EBF"/>
    <w:rsid w:val="002611DE"/>
    <w:rsid w:val="00261840"/>
    <w:rsid w:val="002618CC"/>
    <w:rsid w:val="00261FFA"/>
    <w:rsid w:val="00262406"/>
    <w:rsid w:val="002634CB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805"/>
    <w:rsid w:val="00267597"/>
    <w:rsid w:val="002676E6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3FBB"/>
    <w:rsid w:val="0027433E"/>
    <w:rsid w:val="00274790"/>
    <w:rsid w:val="002748C3"/>
    <w:rsid w:val="002754C1"/>
    <w:rsid w:val="0027587B"/>
    <w:rsid w:val="00275C0C"/>
    <w:rsid w:val="00275C1B"/>
    <w:rsid w:val="00275E1A"/>
    <w:rsid w:val="0028039D"/>
    <w:rsid w:val="00280904"/>
    <w:rsid w:val="00281644"/>
    <w:rsid w:val="00281AA6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A65"/>
    <w:rsid w:val="00287C93"/>
    <w:rsid w:val="00290533"/>
    <w:rsid w:val="002908D8"/>
    <w:rsid w:val="00290D8E"/>
    <w:rsid w:val="00290FA2"/>
    <w:rsid w:val="002918E0"/>
    <w:rsid w:val="00291A79"/>
    <w:rsid w:val="00292046"/>
    <w:rsid w:val="00292410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4CD5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571"/>
    <w:rsid w:val="002B467A"/>
    <w:rsid w:val="002B5DFB"/>
    <w:rsid w:val="002B623C"/>
    <w:rsid w:val="002B78BA"/>
    <w:rsid w:val="002B7ABF"/>
    <w:rsid w:val="002B7B79"/>
    <w:rsid w:val="002C0194"/>
    <w:rsid w:val="002C02ED"/>
    <w:rsid w:val="002C03CC"/>
    <w:rsid w:val="002C08DC"/>
    <w:rsid w:val="002C0D19"/>
    <w:rsid w:val="002C10A3"/>
    <w:rsid w:val="002C176B"/>
    <w:rsid w:val="002C17E9"/>
    <w:rsid w:val="002C1E9F"/>
    <w:rsid w:val="002C2E85"/>
    <w:rsid w:val="002C3071"/>
    <w:rsid w:val="002C3223"/>
    <w:rsid w:val="002C3C5A"/>
    <w:rsid w:val="002C441B"/>
    <w:rsid w:val="002C5033"/>
    <w:rsid w:val="002C5430"/>
    <w:rsid w:val="002C5684"/>
    <w:rsid w:val="002C57E1"/>
    <w:rsid w:val="002C59B7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982"/>
    <w:rsid w:val="002E3BF5"/>
    <w:rsid w:val="002E4C81"/>
    <w:rsid w:val="002E4C95"/>
    <w:rsid w:val="002E4F24"/>
    <w:rsid w:val="002E5457"/>
    <w:rsid w:val="002E5461"/>
    <w:rsid w:val="002E5661"/>
    <w:rsid w:val="002E5825"/>
    <w:rsid w:val="002E6145"/>
    <w:rsid w:val="002E6606"/>
    <w:rsid w:val="002E6762"/>
    <w:rsid w:val="002E724A"/>
    <w:rsid w:val="002E74A0"/>
    <w:rsid w:val="002E7FB4"/>
    <w:rsid w:val="002F1979"/>
    <w:rsid w:val="002F1C91"/>
    <w:rsid w:val="002F1D60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C8F"/>
    <w:rsid w:val="002F5099"/>
    <w:rsid w:val="002F569A"/>
    <w:rsid w:val="002F63CB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8CE"/>
    <w:rsid w:val="00301DF4"/>
    <w:rsid w:val="0030333A"/>
    <w:rsid w:val="00303ADE"/>
    <w:rsid w:val="00303F0B"/>
    <w:rsid w:val="00304662"/>
    <w:rsid w:val="003054EC"/>
    <w:rsid w:val="0030551C"/>
    <w:rsid w:val="00305877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7B3"/>
    <w:rsid w:val="00310BA9"/>
    <w:rsid w:val="00310C79"/>
    <w:rsid w:val="00311497"/>
    <w:rsid w:val="00311BC3"/>
    <w:rsid w:val="00312FFE"/>
    <w:rsid w:val="00313B9D"/>
    <w:rsid w:val="00313F3F"/>
    <w:rsid w:val="0031432F"/>
    <w:rsid w:val="00314C85"/>
    <w:rsid w:val="00314CD6"/>
    <w:rsid w:val="00314D14"/>
    <w:rsid w:val="00314DA0"/>
    <w:rsid w:val="00315937"/>
    <w:rsid w:val="00315D70"/>
    <w:rsid w:val="00315F26"/>
    <w:rsid w:val="00316591"/>
    <w:rsid w:val="00316750"/>
    <w:rsid w:val="003172F4"/>
    <w:rsid w:val="00317571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2C8"/>
    <w:rsid w:val="00323796"/>
    <w:rsid w:val="00323F54"/>
    <w:rsid w:val="00324487"/>
    <w:rsid w:val="003246F2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63B"/>
    <w:rsid w:val="00330684"/>
    <w:rsid w:val="00330E92"/>
    <w:rsid w:val="00331261"/>
    <w:rsid w:val="003312C5"/>
    <w:rsid w:val="00332ACC"/>
    <w:rsid w:val="0033302D"/>
    <w:rsid w:val="00333067"/>
    <w:rsid w:val="0033358E"/>
    <w:rsid w:val="00333C5B"/>
    <w:rsid w:val="00333F15"/>
    <w:rsid w:val="0033470D"/>
    <w:rsid w:val="003348CE"/>
    <w:rsid w:val="00334AA8"/>
    <w:rsid w:val="00334E50"/>
    <w:rsid w:val="00335AEE"/>
    <w:rsid w:val="0033668B"/>
    <w:rsid w:val="00336B64"/>
    <w:rsid w:val="00336BAD"/>
    <w:rsid w:val="00336C31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BBC"/>
    <w:rsid w:val="00350446"/>
    <w:rsid w:val="00350490"/>
    <w:rsid w:val="00350F04"/>
    <w:rsid w:val="00350FF1"/>
    <w:rsid w:val="00351094"/>
    <w:rsid w:val="00351A56"/>
    <w:rsid w:val="00351CE5"/>
    <w:rsid w:val="00352D4F"/>
    <w:rsid w:val="00352F52"/>
    <w:rsid w:val="0035322C"/>
    <w:rsid w:val="00354DDC"/>
    <w:rsid w:val="00355435"/>
    <w:rsid w:val="003558F0"/>
    <w:rsid w:val="0035601A"/>
    <w:rsid w:val="00356871"/>
    <w:rsid w:val="00356C79"/>
    <w:rsid w:val="00357BE2"/>
    <w:rsid w:val="00360873"/>
    <w:rsid w:val="00360A13"/>
    <w:rsid w:val="00361279"/>
    <w:rsid w:val="00361415"/>
    <w:rsid w:val="003614B8"/>
    <w:rsid w:val="00361715"/>
    <w:rsid w:val="00361B0C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8D1"/>
    <w:rsid w:val="00365F1B"/>
    <w:rsid w:val="00365FD8"/>
    <w:rsid w:val="0036601A"/>
    <w:rsid w:val="003662DC"/>
    <w:rsid w:val="00366456"/>
    <w:rsid w:val="00366801"/>
    <w:rsid w:val="00366853"/>
    <w:rsid w:val="003674BE"/>
    <w:rsid w:val="00367DE5"/>
    <w:rsid w:val="00367FB8"/>
    <w:rsid w:val="00370AA7"/>
    <w:rsid w:val="00370DE9"/>
    <w:rsid w:val="00372150"/>
    <w:rsid w:val="00372A4F"/>
    <w:rsid w:val="00372C00"/>
    <w:rsid w:val="00372D8A"/>
    <w:rsid w:val="00373491"/>
    <w:rsid w:val="00374122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68D"/>
    <w:rsid w:val="0038272D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16C4"/>
    <w:rsid w:val="003917C9"/>
    <w:rsid w:val="00391DF2"/>
    <w:rsid w:val="0039218D"/>
    <w:rsid w:val="003935DB"/>
    <w:rsid w:val="00393A9D"/>
    <w:rsid w:val="00393BB8"/>
    <w:rsid w:val="00393DFA"/>
    <w:rsid w:val="00393E6E"/>
    <w:rsid w:val="00393EEF"/>
    <w:rsid w:val="0039499C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DC5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5318"/>
    <w:rsid w:val="003A56AD"/>
    <w:rsid w:val="003A5D7B"/>
    <w:rsid w:val="003A5DFD"/>
    <w:rsid w:val="003A5EAF"/>
    <w:rsid w:val="003A61F5"/>
    <w:rsid w:val="003A6A23"/>
    <w:rsid w:val="003A6ED5"/>
    <w:rsid w:val="003A72B7"/>
    <w:rsid w:val="003A74E0"/>
    <w:rsid w:val="003B01C2"/>
    <w:rsid w:val="003B0785"/>
    <w:rsid w:val="003B0BB4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4F06"/>
    <w:rsid w:val="003C501C"/>
    <w:rsid w:val="003C53F7"/>
    <w:rsid w:val="003C55F0"/>
    <w:rsid w:val="003C5C6B"/>
    <w:rsid w:val="003C5E23"/>
    <w:rsid w:val="003C5E54"/>
    <w:rsid w:val="003C5F15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630"/>
    <w:rsid w:val="003D367A"/>
    <w:rsid w:val="003D40D1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21F7"/>
    <w:rsid w:val="003E26B7"/>
    <w:rsid w:val="003E2751"/>
    <w:rsid w:val="003E329C"/>
    <w:rsid w:val="003E36BA"/>
    <w:rsid w:val="003E3DA4"/>
    <w:rsid w:val="003E4F2F"/>
    <w:rsid w:val="003E5072"/>
    <w:rsid w:val="003E50BF"/>
    <w:rsid w:val="003E5D89"/>
    <w:rsid w:val="003E625F"/>
    <w:rsid w:val="003E62F5"/>
    <w:rsid w:val="003E6A3F"/>
    <w:rsid w:val="003E75B4"/>
    <w:rsid w:val="003E75E1"/>
    <w:rsid w:val="003E7D9D"/>
    <w:rsid w:val="003E7E8B"/>
    <w:rsid w:val="003F0FA3"/>
    <w:rsid w:val="003F111C"/>
    <w:rsid w:val="003F1454"/>
    <w:rsid w:val="003F2279"/>
    <w:rsid w:val="003F2609"/>
    <w:rsid w:val="003F2B31"/>
    <w:rsid w:val="003F311A"/>
    <w:rsid w:val="003F32C4"/>
    <w:rsid w:val="003F3304"/>
    <w:rsid w:val="003F3317"/>
    <w:rsid w:val="003F336C"/>
    <w:rsid w:val="003F340D"/>
    <w:rsid w:val="003F392F"/>
    <w:rsid w:val="003F3B02"/>
    <w:rsid w:val="003F410F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39D9"/>
    <w:rsid w:val="00404016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311C"/>
    <w:rsid w:val="004139B8"/>
    <w:rsid w:val="004146A7"/>
    <w:rsid w:val="00415478"/>
    <w:rsid w:val="00415AEE"/>
    <w:rsid w:val="004161EC"/>
    <w:rsid w:val="004167E4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E3A"/>
    <w:rsid w:val="00422131"/>
    <w:rsid w:val="00422350"/>
    <w:rsid w:val="00422403"/>
    <w:rsid w:val="00423457"/>
    <w:rsid w:val="00423D4E"/>
    <w:rsid w:val="00424CA5"/>
    <w:rsid w:val="00424DFD"/>
    <w:rsid w:val="00425672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418F"/>
    <w:rsid w:val="004341F5"/>
    <w:rsid w:val="00434937"/>
    <w:rsid w:val="00434BCD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882"/>
    <w:rsid w:val="00437D63"/>
    <w:rsid w:val="00437EF5"/>
    <w:rsid w:val="00440131"/>
    <w:rsid w:val="004402BE"/>
    <w:rsid w:val="00440406"/>
    <w:rsid w:val="00440B73"/>
    <w:rsid w:val="00440D7D"/>
    <w:rsid w:val="00440EA8"/>
    <w:rsid w:val="00440EF2"/>
    <w:rsid w:val="00441060"/>
    <w:rsid w:val="004413C3"/>
    <w:rsid w:val="0044168A"/>
    <w:rsid w:val="00441BAD"/>
    <w:rsid w:val="00441F2A"/>
    <w:rsid w:val="00442153"/>
    <w:rsid w:val="0044215B"/>
    <w:rsid w:val="0044227B"/>
    <w:rsid w:val="0044229E"/>
    <w:rsid w:val="00442BF9"/>
    <w:rsid w:val="00442EB4"/>
    <w:rsid w:val="004435F0"/>
    <w:rsid w:val="0044377A"/>
    <w:rsid w:val="0044395B"/>
    <w:rsid w:val="00443D43"/>
    <w:rsid w:val="00444219"/>
    <w:rsid w:val="00444407"/>
    <w:rsid w:val="00444770"/>
    <w:rsid w:val="00444B5A"/>
    <w:rsid w:val="0044543B"/>
    <w:rsid w:val="004457CA"/>
    <w:rsid w:val="00446F18"/>
    <w:rsid w:val="004471EE"/>
    <w:rsid w:val="0044726D"/>
    <w:rsid w:val="0044732D"/>
    <w:rsid w:val="00447334"/>
    <w:rsid w:val="00447443"/>
    <w:rsid w:val="00447968"/>
    <w:rsid w:val="00447E62"/>
    <w:rsid w:val="00450347"/>
    <w:rsid w:val="004503B0"/>
    <w:rsid w:val="00450B3C"/>
    <w:rsid w:val="0045117D"/>
    <w:rsid w:val="00451315"/>
    <w:rsid w:val="004516E1"/>
    <w:rsid w:val="0045318B"/>
    <w:rsid w:val="00453270"/>
    <w:rsid w:val="00453CBF"/>
    <w:rsid w:val="00453E60"/>
    <w:rsid w:val="00454563"/>
    <w:rsid w:val="00454B95"/>
    <w:rsid w:val="004551CD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46E2"/>
    <w:rsid w:val="00464EC5"/>
    <w:rsid w:val="0046522B"/>
    <w:rsid w:val="004652D6"/>
    <w:rsid w:val="004653D4"/>
    <w:rsid w:val="00465622"/>
    <w:rsid w:val="00465A85"/>
    <w:rsid w:val="00466A9B"/>
    <w:rsid w:val="00466D0B"/>
    <w:rsid w:val="004670E0"/>
    <w:rsid w:val="00467D7B"/>
    <w:rsid w:val="00470308"/>
    <w:rsid w:val="004707D7"/>
    <w:rsid w:val="00470936"/>
    <w:rsid w:val="004710B6"/>
    <w:rsid w:val="00471211"/>
    <w:rsid w:val="00471A2A"/>
    <w:rsid w:val="004721A5"/>
    <w:rsid w:val="004724F5"/>
    <w:rsid w:val="00472894"/>
    <w:rsid w:val="00472A72"/>
    <w:rsid w:val="00472F42"/>
    <w:rsid w:val="00473697"/>
    <w:rsid w:val="0047372A"/>
    <w:rsid w:val="00473C78"/>
    <w:rsid w:val="00475373"/>
    <w:rsid w:val="0047566B"/>
    <w:rsid w:val="00475B85"/>
    <w:rsid w:val="00475E1E"/>
    <w:rsid w:val="00475EB8"/>
    <w:rsid w:val="00476222"/>
    <w:rsid w:val="00477A1B"/>
    <w:rsid w:val="00480668"/>
    <w:rsid w:val="00480F37"/>
    <w:rsid w:val="00481C28"/>
    <w:rsid w:val="00481C45"/>
    <w:rsid w:val="004821D5"/>
    <w:rsid w:val="00482421"/>
    <w:rsid w:val="004829A6"/>
    <w:rsid w:val="00482CA1"/>
    <w:rsid w:val="00483121"/>
    <w:rsid w:val="004837C9"/>
    <w:rsid w:val="00483D8E"/>
    <w:rsid w:val="004846E9"/>
    <w:rsid w:val="00485204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16D9"/>
    <w:rsid w:val="00491966"/>
    <w:rsid w:val="00491A1B"/>
    <w:rsid w:val="00491E8F"/>
    <w:rsid w:val="004922E5"/>
    <w:rsid w:val="0049253C"/>
    <w:rsid w:val="004928B7"/>
    <w:rsid w:val="00492A82"/>
    <w:rsid w:val="00493134"/>
    <w:rsid w:val="004945ED"/>
    <w:rsid w:val="004951E7"/>
    <w:rsid w:val="00495651"/>
    <w:rsid w:val="00495822"/>
    <w:rsid w:val="00495BDE"/>
    <w:rsid w:val="00495E3B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A2D"/>
    <w:rsid w:val="004B0C52"/>
    <w:rsid w:val="004B10C6"/>
    <w:rsid w:val="004B110F"/>
    <w:rsid w:val="004B1AF7"/>
    <w:rsid w:val="004B2036"/>
    <w:rsid w:val="004B21E9"/>
    <w:rsid w:val="004B27BF"/>
    <w:rsid w:val="004B2F2A"/>
    <w:rsid w:val="004B3BBB"/>
    <w:rsid w:val="004B4060"/>
    <w:rsid w:val="004B4081"/>
    <w:rsid w:val="004B45FE"/>
    <w:rsid w:val="004B4C4A"/>
    <w:rsid w:val="004B53CE"/>
    <w:rsid w:val="004B543C"/>
    <w:rsid w:val="004B570A"/>
    <w:rsid w:val="004B5C16"/>
    <w:rsid w:val="004B6A31"/>
    <w:rsid w:val="004B6F4A"/>
    <w:rsid w:val="004B7421"/>
    <w:rsid w:val="004B7866"/>
    <w:rsid w:val="004B7F1C"/>
    <w:rsid w:val="004C018D"/>
    <w:rsid w:val="004C0C5D"/>
    <w:rsid w:val="004C17B5"/>
    <w:rsid w:val="004C1B3C"/>
    <w:rsid w:val="004C21D0"/>
    <w:rsid w:val="004C275E"/>
    <w:rsid w:val="004C2F6F"/>
    <w:rsid w:val="004C3288"/>
    <w:rsid w:val="004C3902"/>
    <w:rsid w:val="004C406E"/>
    <w:rsid w:val="004C473C"/>
    <w:rsid w:val="004C4B58"/>
    <w:rsid w:val="004C57E7"/>
    <w:rsid w:val="004C588F"/>
    <w:rsid w:val="004C5C67"/>
    <w:rsid w:val="004C5F75"/>
    <w:rsid w:val="004C6271"/>
    <w:rsid w:val="004C62F3"/>
    <w:rsid w:val="004C6412"/>
    <w:rsid w:val="004C6F1A"/>
    <w:rsid w:val="004C76FD"/>
    <w:rsid w:val="004D0315"/>
    <w:rsid w:val="004D0C63"/>
    <w:rsid w:val="004D1109"/>
    <w:rsid w:val="004D11E5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201A"/>
    <w:rsid w:val="004E29ED"/>
    <w:rsid w:val="004E2C67"/>
    <w:rsid w:val="004E2D1B"/>
    <w:rsid w:val="004E30AA"/>
    <w:rsid w:val="004E3593"/>
    <w:rsid w:val="004E3BD0"/>
    <w:rsid w:val="004E3D53"/>
    <w:rsid w:val="004E4448"/>
    <w:rsid w:val="004E4484"/>
    <w:rsid w:val="004E4A41"/>
    <w:rsid w:val="004E4C86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6A"/>
    <w:rsid w:val="004F1758"/>
    <w:rsid w:val="004F195E"/>
    <w:rsid w:val="004F1C2F"/>
    <w:rsid w:val="004F1C9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429"/>
    <w:rsid w:val="004F77C2"/>
    <w:rsid w:val="004F7A09"/>
    <w:rsid w:val="004F7E62"/>
    <w:rsid w:val="00500408"/>
    <w:rsid w:val="00500B0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D39"/>
    <w:rsid w:val="00511F85"/>
    <w:rsid w:val="0051289E"/>
    <w:rsid w:val="00512DEB"/>
    <w:rsid w:val="00513783"/>
    <w:rsid w:val="00514DB6"/>
    <w:rsid w:val="005150FE"/>
    <w:rsid w:val="005156F8"/>
    <w:rsid w:val="00515708"/>
    <w:rsid w:val="005157E4"/>
    <w:rsid w:val="00515A0B"/>
    <w:rsid w:val="00516FB1"/>
    <w:rsid w:val="0051706D"/>
    <w:rsid w:val="00517142"/>
    <w:rsid w:val="005203C3"/>
    <w:rsid w:val="00520E6A"/>
    <w:rsid w:val="0052113D"/>
    <w:rsid w:val="005212C9"/>
    <w:rsid w:val="00521523"/>
    <w:rsid w:val="00523000"/>
    <w:rsid w:val="00524309"/>
    <w:rsid w:val="005249E8"/>
    <w:rsid w:val="00524A81"/>
    <w:rsid w:val="00524B64"/>
    <w:rsid w:val="00524CAE"/>
    <w:rsid w:val="00525F99"/>
    <w:rsid w:val="00525FC7"/>
    <w:rsid w:val="005273D6"/>
    <w:rsid w:val="005274B6"/>
    <w:rsid w:val="00530241"/>
    <w:rsid w:val="0053046E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4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AE7"/>
    <w:rsid w:val="0053703B"/>
    <w:rsid w:val="00537997"/>
    <w:rsid w:val="00540C2D"/>
    <w:rsid w:val="005415C2"/>
    <w:rsid w:val="00541BE8"/>
    <w:rsid w:val="005421E5"/>
    <w:rsid w:val="005438DC"/>
    <w:rsid w:val="00543F26"/>
    <w:rsid w:val="00544992"/>
    <w:rsid w:val="00544BBB"/>
    <w:rsid w:val="005459B9"/>
    <w:rsid w:val="00546F94"/>
    <w:rsid w:val="00547042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46B5"/>
    <w:rsid w:val="0055483C"/>
    <w:rsid w:val="00554840"/>
    <w:rsid w:val="00554F28"/>
    <w:rsid w:val="0055512E"/>
    <w:rsid w:val="00555990"/>
    <w:rsid w:val="0055662F"/>
    <w:rsid w:val="00556A01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72B4"/>
    <w:rsid w:val="005673F6"/>
    <w:rsid w:val="00567D87"/>
    <w:rsid w:val="00567ED3"/>
    <w:rsid w:val="00570EC1"/>
    <w:rsid w:val="00572584"/>
    <w:rsid w:val="005726DB"/>
    <w:rsid w:val="00573C64"/>
    <w:rsid w:val="005743A5"/>
    <w:rsid w:val="00574FAC"/>
    <w:rsid w:val="0057553B"/>
    <w:rsid w:val="0057553F"/>
    <w:rsid w:val="00576269"/>
    <w:rsid w:val="0057633D"/>
    <w:rsid w:val="00576366"/>
    <w:rsid w:val="00576C34"/>
    <w:rsid w:val="00576CEB"/>
    <w:rsid w:val="00580172"/>
    <w:rsid w:val="00580C90"/>
    <w:rsid w:val="0058142F"/>
    <w:rsid w:val="0058273D"/>
    <w:rsid w:val="0058300B"/>
    <w:rsid w:val="00583A05"/>
    <w:rsid w:val="00583D02"/>
    <w:rsid w:val="005840C3"/>
    <w:rsid w:val="00584B9C"/>
    <w:rsid w:val="00586587"/>
    <w:rsid w:val="005868BC"/>
    <w:rsid w:val="00586F44"/>
    <w:rsid w:val="00587651"/>
    <w:rsid w:val="00587A15"/>
    <w:rsid w:val="00590145"/>
    <w:rsid w:val="0059081F"/>
    <w:rsid w:val="00590830"/>
    <w:rsid w:val="00590B5A"/>
    <w:rsid w:val="00590C8D"/>
    <w:rsid w:val="00591055"/>
    <w:rsid w:val="00591832"/>
    <w:rsid w:val="00591C6F"/>
    <w:rsid w:val="0059317D"/>
    <w:rsid w:val="00593718"/>
    <w:rsid w:val="00594050"/>
    <w:rsid w:val="00594067"/>
    <w:rsid w:val="00594111"/>
    <w:rsid w:val="0059429C"/>
    <w:rsid w:val="00594607"/>
    <w:rsid w:val="00594D7C"/>
    <w:rsid w:val="00594DBC"/>
    <w:rsid w:val="00594EBC"/>
    <w:rsid w:val="0059597C"/>
    <w:rsid w:val="00595E50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996"/>
    <w:rsid w:val="005A0AB7"/>
    <w:rsid w:val="005A0AD5"/>
    <w:rsid w:val="005A0BFC"/>
    <w:rsid w:val="005A0C6F"/>
    <w:rsid w:val="005A17C3"/>
    <w:rsid w:val="005A1A80"/>
    <w:rsid w:val="005A27EC"/>
    <w:rsid w:val="005A2F5D"/>
    <w:rsid w:val="005A3E49"/>
    <w:rsid w:val="005A43D8"/>
    <w:rsid w:val="005A52D4"/>
    <w:rsid w:val="005A5A4B"/>
    <w:rsid w:val="005A64A4"/>
    <w:rsid w:val="005A6DCC"/>
    <w:rsid w:val="005A70B0"/>
    <w:rsid w:val="005A70F6"/>
    <w:rsid w:val="005A72D7"/>
    <w:rsid w:val="005A7715"/>
    <w:rsid w:val="005B011B"/>
    <w:rsid w:val="005B054C"/>
    <w:rsid w:val="005B0ABF"/>
    <w:rsid w:val="005B1198"/>
    <w:rsid w:val="005B141C"/>
    <w:rsid w:val="005B154E"/>
    <w:rsid w:val="005B2F95"/>
    <w:rsid w:val="005B3A74"/>
    <w:rsid w:val="005B3B2C"/>
    <w:rsid w:val="005B3C11"/>
    <w:rsid w:val="005B3DE1"/>
    <w:rsid w:val="005B3EF1"/>
    <w:rsid w:val="005B3F0A"/>
    <w:rsid w:val="005B4037"/>
    <w:rsid w:val="005B42F4"/>
    <w:rsid w:val="005B42F8"/>
    <w:rsid w:val="005B44E7"/>
    <w:rsid w:val="005B4550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0CA"/>
    <w:rsid w:val="005C0766"/>
    <w:rsid w:val="005C0F0F"/>
    <w:rsid w:val="005C14ED"/>
    <w:rsid w:val="005C1806"/>
    <w:rsid w:val="005C1917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30DF"/>
    <w:rsid w:val="005D329D"/>
    <w:rsid w:val="005D3378"/>
    <w:rsid w:val="005D3E35"/>
    <w:rsid w:val="005D479C"/>
    <w:rsid w:val="005D492A"/>
    <w:rsid w:val="005D49EB"/>
    <w:rsid w:val="005D4AD1"/>
    <w:rsid w:val="005D4EF9"/>
    <w:rsid w:val="005D5BB9"/>
    <w:rsid w:val="005D5CD2"/>
    <w:rsid w:val="005D67F2"/>
    <w:rsid w:val="005D6A11"/>
    <w:rsid w:val="005D703D"/>
    <w:rsid w:val="005D70ED"/>
    <w:rsid w:val="005D7504"/>
    <w:rsid w:val="005D7708"/>
    <w:rsid w:val="005E03D7"/>
    <w:rsid w:val="005E0614"/>
    <w:rsid w:val="005E1E5F"/>
    <w:rsid w:val="005E268E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E3E"/>
    <w:rsid w:val="005E6E9E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DFA"/>
    <w:rsid w:val="005F4F74"/>
    <w:rsid w:val="005F5A97"/>
    <w:rsid w:val="005F61B4"/>
    <w:rsid w:val="005F62EB"/>
    <w:rsid w:val="005F66CC"/>
    <w:rsid w:val="005F672D"/>
    <w:rsid w:val="005F67DF"/>
    <w:rsid w:val="005F6DC4"/>
    <w:rsid w:val="005F7E24"/>
    <w:rsid w:val="006005F6"/>
    <w:rsid w:val="00600A83"/>
    <w:rsid w:val="0060119D"/>
    <w:rsid w:val="0060162B"/>
    <w:rsid w:val="0060170E"/>
    <w:rsid w:val="00602431"/>
    <w:rsid w:val="00602C43"/>
    <w:rsid w:val="00602CA4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7437"/>
    <w:rsid w:val="006109E5"/>
    <w:rsid w:val="00610C6F"/>
    <w:rsid w:val="00611ED8"/>
    <w:rsid w:val="0061215E"/>
    <w:rsid w:val="00612164"/>
    <w:rsid w:val="006122D6"/>
    <w:rsid w:val="006125B8"/>
    <w:rsid w:val="006127B4"/>
    <w:rsid w:val="0061311B"/>
    <w:rsid w:val="00613DD3"/>
    <w:rsid w:val="006145EA"/>
    <w:rsid w:val="006148D8"/>
    <w:rsid w:val="00614BCD"/>
    <w:rsid w:val="00614D1E"/>
    <w:rsid w:val="0061535B"/>
    <w:rsid w:val="00615696"/>
    <w:rsid w:val="006157E9"/>
    <w:rsid w:val="00615E07"/>
    <w:rsid w:val="00616209"/>
    <w:rsid w:val="0061625C"/>
    <w:rsid w:val="006168B9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8BE"/>
    <w:rsid w:val="00622BCF"/>
    <w:rsid w:val="006236C3"/>
    <w:rsid w:val="0062378D"/>
    <w:rsid w:val="006237F4"/>
    <w:rsid w:val="0062382B"/>
    <w:rsid w:val="00624265"/>
    <w:rsid w:val="00625F7A"/>
    <w:rsid w:val="006261DB"/>
    <w:rsid w:val="006264DC"/>
    <w:rsid w:val="006266B7"/>
    <w:rsid w:val="00626B0F"/>
    <w:rsid w:val="00626E69"/>
    <w:rsid w:val="00626E8D"/>
    <w:rsid w:val="006273C5"/>
    <w:rsid w:val="0063088B"/>
    <w:rsid w:val="006309ED"/>
    <w:rsid w:val="00630BA3"/>
    <w:rsid w:val="00630DE8"/>
    <w:rsid w:val="00631127"/>
    <w:rsid w:val="006315B3"/>
    <w:rsid w:val="006315E0"/>
    <w:rsid w:val="006317CB"/>
    <w:rsid w:val="00631BDB"/>
    <w:rsid w:val="0063265B"/>
    <w:rsid w:val="00633088"/>
    <w:rsid w:val="00633F26"/>
    <w:rsid w:val="00633F4E"/>
    <w:rsid w:val="006340E7"/>
    <w:rsid w:val="00634538"/>
    <w:rsid w:val="0063489A"/>
    <w:rsid w:val="00634A4C"/>
    <w:rsid w:val="00634BDE"/>
    <w:rsid w:val="00634F3A"/>
    <w:rsid w:val="0063566C"/>
    <w:rsid w:val="0063594D"/>
    <w:rsid w:val="00635B24"/>
    <w:rsid w:val="00636134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2E50"/>
    <w:rsid w:val="0064306A"/>
    <w:rsid w:val="006436BA"/>
    <w:rsid w:val="00643AD2"/>
    <w:rsid w:val="00643B7F"/>
    <w:rsid w:val="00644208"/>
    <w:rsid w:val="006447DF"/>
    <w:rsid w:val="00644A9B"/>
    <w:rsid w:val="00644BFB"/>
    <w:rsid w:val="0064535F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91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7C"/>
    <w:rsid w:val="00657DCB"/>
    <w:rsid w:val="0066030B"/>
    <w:rsid w:val="006603B7"/>
    <w:rsid w:val="0066060F"/>
    <w:rsid w:val="006613D3"/>
    <w:rsid w:val="00661743"/>
    <w:rsid w:val="00661C8A"/>
    <w:rsid w:val="0066208E"/>
    <w:rsid w:val="00662D89"/>
    <w:rsid w:val="0066348C"/>
    <w:rsid w:val="00663688"/>
    <w:rsid w:val="00663781"/>
    <w:rsid w:val="006637E0"/>
    <w:rsid w:val="0066380A"/>
    <w:rsid w:val="00663B92"/>
    <w:rsid w:val="006642B8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E44"/>
    <w:rsid w:val="00670FA5"/>
    <w:rsid w:val="00671909"/>
    <w:rsid w:val="00671B04"/>
    <w:rsid w:val="00671DF0"/>
    <w:rsid w:val="00672170"/>
    <w:rsid w:val="00672406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96"/>
    <w:rsid w:val="00675E3C"/>
    <w:rsid w:val="006768BB"/>
    <w:rsid w:val="00677557"/>
    <w:rsid w:val="00677701"/>
    <w:rsid w:val="00680100"/>
    <w:rsid w:val="00680E18"/>
    <w:rsid w:val="0068187D"/>
    <w:rsid w:val="0068197C"/>
    <w:rsid w:val="00681BDF"/>
    <w:rsid w:val="00681C3A"/>
    <w:rsid w:val="00681CE7"/>
    <w:rsid w:val="006827EB"/>
    <w:rsid w:val="00682E18"/>
    <w:rsid w:val="00682FC4"/>
    <w:rsid w:val="00683DEF"/>
    <w:rsid w:val="00684770"/>
    <w:rsid w:val="00684880"/>
    <w:rsid w:val="00684C30"/>
    <w:rsid w:val="006862DF"/>
    <w:rsid w:val="006868CB"/>
    <w:rsid w:val="00686C2E"/>
    <w:rsid w:val="00687194"/>
    <w:rsid w:val="00687392"/>
    <w:rsid w:val="00687517"/>
    <w:rsid w:val="006876D0"/>
    <w:rsid w:val="0068791C"/>
    <w:rsid w:val="00687AB5"/>
    <w:rsid w:val="006900EF"/>
    <w:rsid w:val="0069104C"/>
    <w:rsid w:val="0069159F"/>
    <w:rsid w:val="00691F73"/>
    <w:rsid w:val="0069232D"/>
    <w:rsid w:val="0069271E"/>
    <w:rsid w:val="006929CF"/>
    <w:rsid w:val="00692A3B"/>
    <w:rsid w:val="006932F8"/>
    <w:rsid w:val="00693705"/>
    <w:rsid w:val="00693867"/>
    <w:rsid w:val="00693F96"/>
    <w:rsid w:val="006941FE"/>
    <w:rsid w:val="006949F2"/>
    <w:rsid w:val="00694CE4"/>
    <w:rsid w:val="006951C2"/>
    <w:rsid w:val="00696702"/>
    <w:rsid w:val="006975D6"/>
    <w:rsid w:val="00697644"/>
    <w:rsid w:val="00697E13"/>
    <w:rsid w:val="006A0193"/>
    <w:rsid w:val="006A0279"/>
    <w:rsid w:val="006A0345"/>
    <w:rsid w:val="006A037C"/>
    <w:rsid w:val="006A04C4"/>
    <w:rsid w:val="006A04E1"/>
    <w:rsid w:val="006A05E5"/>
    <w:rsid w:val="006A0730"/>
    <w:rsid w:val="006A0737"/>
    <w:rsid w:val="006A0AF5"/>
    <w:rsid w:val="006A13DE"/>
    <w:rsid w:val="006A1845"/>
    <w:rsid w:val="006A1CFC"/>
    <w:rsid w:val="006A21F1"/>
    <w:rsid w:val="006A2777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2DA9"/>
    <w:rsid w:val="006B3271"/>
    <w:rsid w:val="006B3AFD"/>
    <w:rsid w:val="006B4B13"/>
    <w:rsid w:val="006B5EB4"/>
    <w:rsid w:val="006B5FBA"/>
    <w:rsid w:val="006B6089"/>
    <w:rsid w:val="006B6C7C"/>
    <w:rsid w:val="006B705D"/>
    <w:rsid w:val="006B782F"/>
    <w:rsid w:val="006C0A45"/>
    <w:rsid w:val="006C0A94"/>
    <w:rsid w:val="006C0BD9"/>
    <w:rsid w:val="006C0C7B"/>
    <w:rsid w:val="006C10D1"/>
    <w:rsid w:val="006C12E5"/>
    <w:rsid w:val="006C1C9B"/>
    <w:rsid w:val="006C1FFE"/>
    <w:rsid w:val="006C2C09"/>
    <w:rsid w:val="006C355D"/>
    <w:rsid w:val="006C3CD6"/>
    <w:rsid w:val="006C4632"/>
    <w:rsid w:val="006C4F75"/>
    <w:rsid w:val="006C50E1"/>
    <w:rsid w:val="006C566A"/>
    <w:rsid w:val="006C56E2"/>
    <w:rsid w:val="006C5A9D"/>
    <w:rsid w:val="006C5B37"/>
    <w:rsid w:val="006C6116"/>
    <w:rsid w:val="006C634F"/>
    <w:rsid w:val="006C671F"/>
    <w:rsid w:val="006D028B"/>
    <w:rsid w:val="006D0C69"/>
    <w:rsid w:val="006D1E26"/>
    <w:rsid w:val="006D2B7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DE6"/>
    <w:rsid w:val="006D6BA5"/>
    <w:rsid w:val="006D7105"/>
    <w:rsid w:val="006E0184"/>
    <w:rsid w:val="006E07DE"/>
    <w:rsid w:val="006E0896"/>
    <w:rsid w:val="006E1044"/>
    <w:rsid w:val="006E16D8"/>
    <w:rsid w:val="006E17A6"/>
    <w:rsid w:val="006E21AC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A83"/>
    <w:rsid w:val="006F51AC"/>
    <w:rsid w:val="006F574F"/>
    <w:rsid w:val="006F589C"/>
    <w:rsid w:val="006F5D9D"/>
    <w:rsid w:val="006F5E00"/>
    <w:rsid w:val="006F64FF"/>
    <w:rsid w:val="006F6A0A"/>
    <w:rsid w:val="006F756D"/>
    <w:rsid w:val="006F76B2"/>
    <w:rsid w:val="00700A47"/>
    <w:rsid w:val="00701669"/>
    <w:rsid w:val="00701E95"/>
    <w:rsid w:val="00702B23"/>
    <w:rsid w:val="007031E6"/>
    <w:rsid w:val="00703C82"/>
    <w:rsid w:val="00703C86"/>
    <w:rsid w:val="00703FCA"/>
    <w:rsid w:val="00703FF9"/>
    <w:rsid w:val="0070426B"/>
    <w:rsid w:val="00704648"/>
    <w:rsid w:val="007046A7"/>
    <w:rsid w:val="007047A2"/>
    <w:rsid w:val="00704E0D"/>
    <w:rsid w:val="00705153"/>
    <w:rsid w:val="007060A7"/>
    <w:rsid w:val="0070765B"/>
    <w:rsid w:val="0070793D"/>
    <w:rsid w:val="00710612"/>
    <w:rsid w:val="007109DE"/>
    <w:rsid w:val="0071149E"/>
    <w:rsid w:val="007116F6"/>
    <w:rsid w:val="007128B7"/>
    <w:rsid w:val="007134CB"/>
    <w:rsid w:val="00713713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C14"/>
    <w:rsid w:val="00715FCC"/>
    <w:rsid w:val="0071641E"/>
    <w:rsid w:val="0071668C"/>
    <w:rsid w:val="00717CED"/>
    <w:rsid w:val="007212AA"/>
    <w:rsid w:val="00721DDE"/>
    <w:rsid w:val="00722B93"/>
    <w:rsid w:val="007234A5"/>
    <w:rsid w:val="007241A7"/>
    <w:rsid w:val="00724270"/>
    <w:rsid w:val="007242AF"/>
    <w:rsid w:val="00724BE7"/>
    <w:rsid w:val="00727144"/>
    <w:rsid w:val="00727FC2"/>
    <w:rsid w:val="00730134"/>
    <w:rsid w:val="007302AB"/>
    <w:rsid w:val="007309BD"/>
    <w:rsid w:val="00731121"/>
    <w:rsid w:val="0073123B"/>
    <w:rsid w:val="00731723"/>
    <w:rsid w:val="00731AE7"/>
    <w:rsid w:val="0073288B"/>
    <w:rsid w:val="00732D37"/>
    <w:rsid w:val="0073366A"/>
    <w:rsid w:val="00733DBC"/>
    <w:rsid w:val="00734B71"/>
    <w:rsid w:val="007354C7"/>
    <w:rsid w:val="007354D2"/>
    <w:rsid w:val="00735C4E"/>
    <w:rsid w:val="00736B1F"/>
    <w:rsid w:val="0073776A"/>
    <w:rsid w:val="0073783D"/>
    <w:rsid w:val="007407F0"/>
    <w:rsid w:val="00740E32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8B0"/>
    <w:rsid w:val="00752979"/>
    <w:rsid w:val="00753233"/>
    <w:rsid w:val="0075361A"/>
    <w:rsid w:val="007537B0"/>
    <w:rsid w:val="0075388F"/>
    <w:rsid w:val="00753D9D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B3A"/>
    <w:rsid w:val="00762F72"/>
    <w:rsid w:val="007633CD"/>
    <w:rsid w:val="00763925"/>
    <w:rsid w:val="00764363"/>
    <w:rsid w:val="00764BE7"/>
    <w:rsid w:val="00764DD4"/>
    <w:rsid w:val="007654FA"/>
    <w:rsid w:val="0076567F"/>
    <w:rsid w:val="007659E6"/>
    <w:rsid w:val="00765B12"/>
    <w:rsid w:val="00766979"/>
    <w:rsid w:val="00766A30"/>
    <w:rsid w:val="0076719F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80B7E"/>
    <w:rsid w:val="00780DA3"/>
    <w:rsid w:val="00781373"/>
    <w:rsid w:val="00781500"/>
    <w:rsid w:val="00781E77"/>
    <w:rsid w:val="00782252"/>
    <w:rsid w:val="00782B42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3D83"/>
    <w:rsid w:val="00794427"/>
    <w:rsid w:val="00794817"/>
    <w:rsid w:val="00794C59"/>
    <w:rsid w:val="00795245"/>
    <w:rsid w:val="0079558E"/>
    <w:rsid w:val="0079595B"/>
    <w:rsid w:val="007964CE"/>
    <w:rsid w:val="00796B2B"/>
    <w:rsid w:val="007977B7"/>
    <w:rsid w:val="007A0A77"/>
    <w:rsid w:val="007A0E6C"/>
    <w:rsid w:val="007A1124"/>
    <w:rsid w:val="007A155F"/>
    <w:rsid w:val="007A1B17"/>
    <w:rsid w:val="007A3054"/>
    <w:rsid w:val="007A4FEB"/>
    <w:rsid w:val="007A55D7"/>
    <w:rsid w:val="007A5AA0"/>
    <w:rsid w:val="007A5B85"/>
    <w:rsid w:val="007A5D23"/>
    <w:rsid w:val="007A6E4E"/>
    <w:rsid w:val="007A6EF0"/>
    <w:rsid w:val="007A703E"/>
    <w:rsid w:val="007B01BE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19C"/>
    <w:rsid w:val="007C68C7"/>
    <w:rsid w:val="007C6909"/>
    <w:rsid w:val="007C69B9"/>
    <w:rsid w:val="007C7A99"/>
    <w:rsid w:val="007C7AC5"/>
    <w:rsid w:val="007D0521"/>
    <w:rsid w:val="007D1286"/>
    <w:rsid w:val="007D34ED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2D20"/>
    <w:rsid w:val="007E31E9"/>
    <w:rsid w:val="007E3B72"/>
    <w:rsid w:val="007E42CB"/>
    <w:rsid w:val="007E4795"/>
    <w:rsid w:val="007E493F"/>
    <w:rsid w:val="007E4FF2"/>
    <w:rsid w:val="007E69E3"/>
    <w:rsid w:val="007E6ADB"/>
    <w:rsid w:val="007E6BE3"/>
    <w:rsid w:val="007E6EA7"/>
    <w:rsid w:val="007E78C6"/>
    <w:rsid w:val="007F023F"/>
    <w:rsid w:val="007F034E"/>
    <w:rsid w:val="007F0C91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800"/>
    <w:rsid w:val="00802B54"/>
    <w:rsid w:val="0080301B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D70"/>
    <w:rsid w:val="00814543"/>
    <w:rsid w:val="0081556E"/>
    <w:rsid w:val="00815668"/>
    <w:rsid w:val="00815DC0"/>
    <w:rsid w:val="008166EE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310B"/>
    <w:rsid w:val="008235D7"/>
    <w:rsid w:val="00823EA2"/>
    <w:rsid w:val="008243EA"/>
    <w:rsid w:val="00824837"/>
    <w:rsid w:val="0082518F"/>
    <w:rsid w:val="00826465"/>
    <w:rsid w:val="00826F90"/>
    <w:rsid w:val="00826FAF"/>
    <w:rsid w:val="00827286"/>
    <w:rsid w:val="00827F2C"/>
    <w:rsid w:val="008311C7"/>
    <w:rsid w:val="008312CB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29E"/>
    <w:rsid w:val="00834438"/>
    <w:rsid w:val="00834498"/>
    <w:rsid w:val="0083479F"/>
    <w:rsid w:val="00835298"/>
    <w:rsid w:val="008356E6"/>
    <w:rsid w:val="00835720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B0A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10"/>
    <w:rsid w:val="0085255E"/>
    <w:rsid w:val="0085257E"/>
    <w:rsid w:val="00852A9E"/>
    <w:rsid w:val="0085331B"/>
    <w:rsid w:val="00853B1E"/>
    <w:rsid w:val="00853C83"/>
    <w:rsid w:val="0085413C"/>
    <w:rsid w:val="008547CA"/>
    <w:rsid w:val="00854BDB"/>
    <w:rsid w:val="00855748"/>
    <w:rsid w:val="0085638B"/>
    <w:rsid w:val="00856FA8"/>
    <w:rsid w:val="008577F6"/>
    <w:rsid w:val="00857BC3"/>
    <w:rsid w:val="00857CE1"/>
    <w:rsid w:val="0086037F"/>
    <w:rsid w:val="00860943"/>
    <w:rsid w:val="00860C37"/>
    <w:rsid w:val="00860FC4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58D0"/>
    <w:rsid w:val="00876260"/>
    <w:rsid w:val="008768F5"/>
    <w:rsid w:val="00880DD5"/>
    <w:rsid w:val="0088109E"/>
    <w:rsid w:val="00881519"/>
    <w:rsid w:val="00881A27"/>
    <w:rsid w:val="00882349"/>
    <w:rsid w:val="008825C1"/>
    <w:rsid w:val="008825F8"/>
    <w:rsid w:val="00883308"/>
    <w:rsid w:val="008835D7"/>
    <w:rsid w:val="00883C89"/>
    <w:rsid w:val="00884A75"/>
    <w:rsid w:val="00884D80"/>
    <w:rsid w:val="00885093"/>
    <w:rsid w:val="0088517C"/>
    <w:rsid w:val="00885230"/>
    <w:rsid w:val="008855E4"/>
    <w:rsid w:val="008863FB"/>
    <w:rsid w:val="00886839"/>
    <w:rsid w:val="00886B7C"/>
    <w:rsid w:val="00886D25"/>
    <w:rsid w:val="00886D27"/>
    <w:rsid w:val="00886FD8"/>
    <w:rsid w:val="0088739C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39"/>
    <w:rsid w:val="00892F1A"/>
    <w:rsid w:val="00893A7D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938"/>
    <w:rsid w:val="008A0EC7"/>
    <w:rsid w:val="008A1534"/>
    <w:rsid w:val="008A198C"/>
    <w:rsid w:val="008A1CFC"/>
    <w:rsid w:val="008A1D50"/>
    <w:rsid w:val="008A23CE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65F3"/>
    <w:rsid w:val="008A662A"/>
    <w:rsid w:val="008A6A01"/>
    <w:rsid w:val="008A7448"/>
    <w:rsid w:val="008B08EB"/>
    <w:rsid w:val="008B0D89"/>
    <w:rsid w:val="008B446D"/>
    <w:rsid w:val="008B47F8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A53"/>
    <w:rsid w:val="008C16A5"/>
    <w:rsid w:val="008C1E79"/>
    <w:rsid w:val="008C227C"/>
    <w:rsid w:val="008C2C0C"/>
    <w:rsid w:val="008C305B"/>
    <w:rsid w:val="008C323C"/>
    <w:rsid w:val="008C39A3"/>
    <w:rsid w:val="008C3A7B"/>
    <w:rsid w:val="008C3E2A"/>
    <w:rsid w:val="008C4398"/>
    <w:rsid w:val="008C4821"/>
    <w:rsid w:val="008C4DC6"/>
    <w:rsid w:val="008C50E9"/>
    <w:rsid w:val="008C7010"/>
    <w:rsid w:val="008C7AAE"/>
    <w:rsid w:val="008D0343"/>
    <w:rsid w:val="008D0617"/>
    <w:rsid w:val="008D06FC"/>
    <w:rsid w:val="008D0E4A"/>
    <w:rsid w:val="008D13E1"/>
    <w:rsid w:val="008D146B"/>
    <w:rsid w:val="008D161E"/>
    <w:rsid w:val="008D1ED9"/>
    <w:rsid w:val="008D31FE"/>
    <w:rsid w:val="008D3BF9"/>
    <w:rsid w:val="008D3FF7"/>
    <w:rsid w:val="008D4463"/>
    <w:rsid w:val="008D4DD1"/>
    <w:rsid w:val="008D4E74"/>
    <w:rsid w:val="008D5C2F"/>
    <w:rsid w:val="008D5F1F"/>
    <w:rsid w:val="008D6258"/>
    <w:rsid w:val="008D6490"/>
    <w:rsid w:val="008D6FDA"/>
    <w:rsid w:val="008D7D1E"/>
    <w:rsid w:val="008E0A41"/>
    <w:rsid w:val="008E0A48"/>
    <w:rsid w:val="008E0CD1"/>
    <w:rsid w:val="008E0D39"/>
    <w:rsid w:val="008E1BBC"/>
    <w:rsid w:val="008E1DFC"/>
    <w:rsid w:val="008E2431"/>
    <w:rsid w:val="008E283F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79D"/>
    <w:rsid w:val="008E6AC7"/>
    <w:rsid w:val="008E70CE"/>
    <w:rsid w:val="008E761A"/>
    <w:rsid w:val="008E778A"/>
    <w:rsid w:val="008F014C"/>
    <w:rsid w:val="008F07BF"/>
    <w:rsid w:val="008F0E0F"/>
    <w:rsid w:val="008F0F40"/>
    <w:rsid w:val="008F0FDB"/>
    <w:rsid w:val="008F114C"/>
    <w:rsid w:val="008F1388"/>
    <w:rsid w:val="008F2101"/>
    <w:rsid w:val="008F231E"/>
    <w:rsid w:val="008F277C"/>
    <w:rsid w:val="008F2C21"/>
    <w:rsid w:val="008F30DA"/>
    <w:rsid w:val="008F3EED"/>
    <w:rsid w:val="008F40BD"/>
    <w:rsid w:val="008F4100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7B0D"/>
    <w:rsid w:val="00900388"/>
    <w:rsid w:val="00900E82"/>
    <w:rsid w:val="00901D24"/>
    <w:rsid w:val="00902168"/>
    <w:rsid w:val="009023A4"/>
    <w:rsid w:val="00903976"/>
    <w:rsid w:val="0090398E"/>
    <w:rsid w:val="00903AFF"/>
    <w:rsid w:val="00903BB8"/>
    <w:rsid w:val="00903EC5"/>
    <w:rsid w:val="00904324"/>
    <w:rsid w:val="009043D0"/>
    <w:rsid w:val="0090440D"/>
    <w:rsid w:val="009044B7"/>
    <w:rsid w:val="009044E2"/>
    <w:rsid w:val="00904675"/>
    <w:rsid w:val="00904FD1"/>
    <w:rsid w:val="00906DF5"/>
    <w:rsid w:val="00907A22"/>
    <w:rsid w:val="0091124F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2085E"/>
    <w:rsid w:val="009211C5"/>
    <w:rsid w:val="0092125D"/>
    <w:rsid w:val="0092205C"/>
    <w:rsid w:val="009223BD"/>
    <w:rsid w:val="009226E8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62CA"/>
    <w:rsid w:val="0092634A"/>
    <w:rsid w:val="009268F9"/>
    <w:rsid w:val="00926938"/>
    <w:rsid w:val="0092699F"/>
    <w:rsid w:val="009269B9"/>
    <w:rsid w:val="0092748B"/>
    <w:rsid w:val="00927499"/>
    <w:rsid w:val="009304FE"/>
    <w:rsid w:val="00930529"/>
    <w:rsid w:val="00930DE2"/>
    <w:rsid w:val="0093145A"/>
    <w:rsid w:val="00931DF2"/>
    <w:rsid w:val="00931EAB"/>
    <w:rsid w:val="0093222E"/>
    <w:rsid w:val="0093390B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240"/>
    <w:rsid w:val="00941A4C"/>
    <w:rsid w:val="0094227D"/>
    <w:rsid w:val="0094342D"/>
    <w:rsid w:val="009434BC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E"/>
    <w:rsid w:val="00950BCB"/>
    <w:rsid w:val="0095266C"/>
    <w:rsid w:val="009527F0"/>
    <w:rsid w:val="00953067"/>
    <w:rsid w:val="00953337"/>
    <w:rsid w:val="00953A4F"/>
    <w:rsid w:val="00953ACF"/>
    <w:rsid w:val="00953E8C"/>
    <w:rsid w:val="00954056"/>
    <w:rsid w:val="00954F00"/>
    <w:rsid w:val="00955556"/>
    <w:rsid w:val="009555EB"/>
    <w:rsid w:val="00955C84"/>
    <w:rsid w:val="0095630E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86"/>
    <w:rsid w:val="00975161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313"/>
    <w:rsid w:val="009817C7"/>
    <w:rsid w:val="00982F5F"/>
    <w:rsid w:val="009834D6"/>
    <w:rsid w:val="009836B4"/>
    <w:rsid w:val="00983705"/>
    <w:rsid w:val="00983BE2"/>
    <w:rsid w:val="0098420D"/>
    <w:rsid w:val="00984952"/>
    <w:rsid w:val="00984C8D"/>
    <w:rsid w:val="00985F63"/>
    <w:rsid w:val="00985F6A"/>
    <w:rsid w:val="009860A0"/>
    <w:rsid w:val="00986434"/>
    <w:rsid w:val="00986854"/>
    <w:rsid w:val="00986C19"/>
    <w:rsid w:val="00986E7B"/>
    <w:rsid w:val="00986F1E"/>
    <w:rsid w:val="00987005"/>
    <w:rsid w:val="00987D4E"/>
    <w:rsid w:val="00987F29"/>
    <w:rsid w:val="00990443"/>
    <w:rsid w:val="00990C51"/>
    <w:rsid w:val="00991275"/>
    <w:rsid w:val="009918D7"/>
    <w:rsid w:val="00991DAB"/>
    <w:rsid w:val="009927C1"/>
    <w:rsid w:val="009928F7"/>
    <w:rsid w:val="00992940"/>
    <w:rsid w:val="00992951"/>
    <w:rsid w:val="00992EFB"/>
    <w:rsid w:val="00992FAA"/>
    <w:rsid w:val="00993328"/>
    <w:rsid w:val="00993443"/>
    <w:rsid w:val="00993DDC"/>
    <w:rsid w:val="00994C9C"/>
    <w:rsid w:val="009956FC"/>
    <w:rsid w:val="00995744"/>
    <w:rsid w:val="00995755"/>
    <w:rsid w:val="00995BF1"/>
    <w:rsid w:val="0099611B"/>
    <w:rsid w:val="0099617D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206A"/>
    <w:rsid w:val="009A210A"/>
    <w:rsid w:val="009A2A62"/>
    <w:rsid w:val="009A2CF3"/>
    <w:rsid w:val="009A3165"/>
    <w:rsid w:val="009A47F2"/>
    <w:rsid w:val="009A4A2D"/>
    <w:rsid w:val="009A4A34"/>
    <w:rsid w:val="009A4A6D"/>
    <w:rsid w:val="009A4ADD"/>
    <w:rsid w:val="009A4D95"/>
    <w:rsid w:val="009A50A6"/>
    <w:rsid w:val="009A5194"/>
    <w:rsid w:val="009A521A"/>
    <w:rsid w:val="009A556C"/>
    <w:rsid w:val="009A55DC"/>
    <w:rsid w:val="009A5D90"/>
    <w:rsid w:val="009A60CB"/>
    <w:rsid w:val="009A68AF"/>
    <w:rsid w:val="009A72C1"/>
    <w:rsid w:val="009A7392"/>
    <w:rsid w:val="009A76B9"/>
    <w:rsid w:val="009A79A6"/>
    <w:rsid w:val="009A7B11"/>
    <w:rsid w:val="009B01D7"/>
    <w:rsid w:val="009B0203"/>
    <w:rsid w:val="009B0503"/>
    <w:rsid w:val="009B0F4E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A2A"/>
    <w:rsid w:val="009B4ABE"/>
    <w:rsid w:val="009B4B05"/>
    <w:rsid w:val="009B4FF4"/>
    <w:rsid w:val="009B54D8"/>
    <w:rsid w:val="009B5510"/>
    <w:rsid w:val="009B5C8D"/>
    <w:rsid w:val="009B62D6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3DE4"/>
    <w:rsid w:val="009C466D"/>
    <w:rsid w:val="009C4BE9"/>
    <w:rsid w:val="009C4EFA"/>
    <w:rsid w:val="009C4F94"/>
    <w:rsid w:val="009C5051"/>
    <w:rsid w:val="009C56F3"/>
    <w:rsid w:val="009C572D"/>
    <w:rsid w:val="009C5F02"/>
    <w:rsid w:val="009C6D57"/>
    <w:rsid w:val="009C7245"/>
    <w:rsid w:val="009C7353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C62"/>
    <w:rsid w:val="009D3E2E"/>
    <w:rsid w:val="009D3F87"/>
    <w:rsid w:val="009D3FAF"/>
    <w:rsid w:val="009D4A33"/>
    <w:rsid w:val="009D4F31"/>
    <w:rsid w:val="009D5449"/>
    <w:rsid w:val="009D550A"/>
    <w:rsid w:val="009D5CDE"/>
    <w:rsid w:val="009D5EA9"/>
    <w:rsid w:val="009D5FEB"/>
    <w:rsid w:val="009D643E"/>
    <w:rsid w:val="009D6748"/>
    <w:rsid w:val="009D68CC"/>
    <w:rsid w:val="009D6FC6"/>
    <w:rsid w:val="009D7BE2"/>
    <w:rsid w:val="009D7CD0"/>
    <w:rsid w:val="009E03DB"/>
    <w:rsid w:val="009E0583"/>
    <w:rsid w:val="009E0F2E"/>
    <w:rsid w:val="009E13A4"/>
    <w:rsid w:val="009E1D19"/>
    <w:rsid w:val="009E2D40"/>
    <w:rsid w:val="009E31E0"/>
    <w:rsid w:val="009E31EE"/>
    <w:rsid w:val="009E3E66"/>
    <w:rsid w:val="009E40A7"/>
    <w:rsid w:val="009E4A9B"/>
    <w:rsid w:val="009E4A9D"/>
    <w:rsid w:val="009E5067"/>
    <w:rsid w:val="009E5CE3"/>
    <w:rsid w:val="009E6303"/>
    <w:rsid w:val="009E67D6"/>
    <w:rsid w:val="009E75FA"/>
    <w:rsid w:val="009E761D"/>
    <w:rsid w:val="009E7C1E"/>
    <w:rsid w:val="009F02B5"/>
    <w:rsid w:val="009F09BE"/>
    <w:rsid w:val="009F0BD6"/>
    <w:rsid w:val="009F1183"/>
    <w:rsid w:val="009F1C2D"/>
    <w:rsid w:val="009F242D"/>
    <w:rsid w:val="009F2C59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C12"/>
    <w:rsid w:val="009F70DB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581C"/>
    <w:rsid w:val="00A05C35"/>
    <w:rsid w:val="00A060A3"/>
    <w:rsid w:val="00A06874"/>
    <w:rsid w:val="00A06AD6"/>
    <w:rsid w:val="00A07C4F"/>
    <w:rsid w:val="00A07D61"/>
    <w:rsid w:val="00A07E15"/>
    <w:rsid w:val="00A10B7E"/>
    <w:rsid w:val="00A10D9F"/>
    <w:rsid w:val="00A11957"/>
    <w:rsid w:val="00A11A0E"/>
    <w:rsid w:val="00A11D5E"/>
    <w:rsid w:val="00A11E80"/>
    <w:rsid w:val="00A11F37"/>
    <w:rsid w:val="00A120E2"/>
    <w:rsid w:val="00A12558"/>
    <w:rsid w:val="00A13508"/>
    <w:rsid w:val="00A13D93"/>
    <w:rsid w:val="00A14388"/>
    <w:rsid w:val="00A14A38"/>
    <w:rsid w:val="00A14B91"/>
    <w:rsid w:val="00A14C5D"/>
    <w:rsid w:val="00A14EA5"/>
    <w:rsid w:val="00A150EF"/>
    <w:rsid w:val="00A1543C"/>
    <w:rsid w:val="00A15B71"/>
    <w:rsid w:val="00A1653B"/>
    <w:rsid w:val="00A16ECF"/>
    <w:rsid w:val="00A17440"/>
    <w:rsid w:val="00A17518"/>
    <w:rsid w:val="00A17551"/>
    <w:rsid w:val="00A17FC5"/>
    <w:rsid w:val="00A2017D"/>
    <w:rsid w:val="00A206E7"/>
    <w:rsid w:val="00A20DF0"/>
    <w:rsid w:val="00A210DF"/>
    <w:rsid w:val="00A21112"/>
    <w:rsid w:val="00A216B7"/>
    <w:rsid w:val="00A21B27"/>
    <w:rsid w:val="00A2241F"/>
    <w:rsid w:val="00A225AE"/>
    <w:rsid w:val="00A22D96"/>
    <w:rsid w:val="00A231DA"/>
    <w:rsid w:val="00A23B6A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DC"/>
    <w:rsid w:val="00A33B70"/>
    <w:rsid w:val="00A34003"/>
    <w:rsid w:val="00A34CC8"/>
    <w:rsid w:val="00A34DD1"/>
    <w:rsid w:val="00A352EC"/>
    <w:rsid w:val="00A35914"/>
    <w:rsid w:val="00A35987"/>
    <w:rsid w:val="00A35BD9"/>
    <w:rsid w:val="00A35E08"/>
    <w:rsid w:val="00A35E5B"/>
    <w:rsid w:val="00A36382"/>
    <w:rsid w:val="00A366B7"/>
    <w:rsid w:val="00A36AC4"/>
    <w:rsid w:val="00A36E83"/>
    <w:rsid w:val="00A37058"/>
    <w:rsid w:val="00A377D1"/>
    <w:rsid w:val="00A37EC6"/>
    <w:rsid w:val="00A4008F"/>
    <w:rsid w:val="00A404C3"/>
    <w:rsid w:val="00A40642"/>
    <w:rsid w:val="00A4066D"/>
    <w:rsid w:val="00A4089C"/>
    <w:rsid w:val="00A42421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874"/>
    <w:rsid w:val="00A47C52"/>
    <w:rsid w:val="00A47E99"/>
    <w:rsid w:val="00A500B0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43C7"/>
    <w:rsid w:val="00A544FA"/>
    <w:rsid w:val="00A5465D"/>
    <w:rsid w:val="00A54AB4"/>
    <w:rsid w:val="00A54AFC"/>
    <w:rsid w:val="00A550B5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60EF"/>
    <w:rsid w:val="00A6621E"/>
    <w:rsid w:val="00A67C0D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244"/>
    <w:rsid w:val="00A7638E"/>
    <w:rsid w:val="00A7665D"/>
    <w:rsid w:val="00A7762D"/>
    <w:rsid w:val="00A778CC"/>
    <w:rsid w:val="00A77A20"/>
    <w:rsid w:val="00A77F62"/>
    <w:rsid w:val="00A80042"/>
    <w:rsid w:val="00A8079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89"/>
    <w:rsid w:val="00A86787"/>
    <w:rsid w:val="00A87331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E3"/>
    <w:rsid w:val="00A9310D"/>
    <w:rsid w:val="00A936FF"/>
    <w:rsid w:val="00A93EA8"/>
    <w:rsid w:val="00A945F2"/>
    <w:rsid w:val="00A94E05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1137"/>
    <w:rsid w:val="00AA2AE6"/>
    <w:rsid w:val="00AA3147"/>
    <w:rsid w:val="00AA363D"/>
    <w:rsid w:val="00AA3949"/>
    <w:rsid w:val="00AA39F2"/>
    <w:rsid w:val="00AA4EDA"/>
    <w:rsid w:val="00AA54F6"/>
    <w:rsid w:val="00AA5C5C"/>
    <w:rsid w:val="00AA60F7"/>
    <w:rsid w:val="00AA703A"/>
    <w:rsid w:val="00AA791D"/>
    <w:rsid w:val="00AA7B15"/>
    <w:rsid w:val="00AA7B28"/>
    <w:rsid w:val="00AB0153"/>
    <w:rsid w:val="00AB02C6"/>
    <w:rsid w:val="00AB047B"/>
    <w:rsid w:val="00AB085C"/>
    <w:rsid w:val="00AB147B"/>
    <w:rsid w:val="00AB1F7C"/>
    <w:rsid w:val="00AB2350"/>
    <w:rsid w:val="00AB2CB6"/>
    <w:rsid w:val="00AB2ED3"/>
    <w:rsid w:val="00AB3218"/>
    <w:rsid w:val="00AB39F7"/>
    <w:rsid w:val="00AB4336"/>
    <w:rsid w:val="00AB4421"/>
    <w:rsid w:val="00AB4510"/>
    <w:rsid w:val="00AB4847"/>
    <w:rsid w:val="00AB4D2F"/>
    <w:rsid w:val="00AB4F78"/>
    <w:rsid w:val="00AB57C0"/>
    <w:rsid w:val="00AB5E23"/>
    <w:rsid w:val="00AB6094"/>
    <w:rsid w:val="00AB6377"/>
    <w:rsid w:val="00AB63E2"/>
    <w:rsid w:val="00AB6768"/>
    <w:rsid w:val="00AB6951"/>
    <w:rsid w:val="00AB6BA3"/>
    <w:rsid w:val="00AB70DB"/>
    <w:rsid w:val="00AB71F0"/>
    <w:rsid w:val="00AB7240"/>
    <w:rsid w:val="00AB796E"/>
    <w:rsid w:val="00AB7978"/>
    <w:rsid w:val="00AC1415"/>
    <w:rsid w:val="00AC1431"/>
    <w:rsid w:val="00AC1B33"/>
    <w:rsid w:val="00AC20B7"/>
    <w:rsid w:val="00AC2289"/>
    <w:rsid w:val="00AC2ACF"/>
    <w:rsid w:val="00AC3312"/>
    <w:rsid w:val="00AC4407"/>
    <w:rsid w:val="00AC5191"/>
    <w:rsid w:val="00AC5660"/>
    <w:rsid w:val="00AC58C2"/>
    <w:rsid w:val="00AC596C"/>
    <w:rsid w:val="00AC5AA5"/>
    <w:rsid w:val="00AC5B8F"/>
    <w:rsid w:val="00AC5CA0"/>
    <w:rsid w:val="00AC5F3C"/>
    <w:rsid w:val="00AC64D4"/>
    <w:rsid w:val="00AC68AA"/>
    <w:rsid w:val="00AC6B07"/>
    <w:rsid w:val="00AC6F5E"/>
    <w:rsid w:val="00AC6FAD"/>
    <w:rsid w:val="00AC7B1D"/>
    <w:rsid w:val="00AD0194"/>
    <w:rsid w:val="00AD021A"/>
    <w:rsid w:val="00AD04B7"/>
    <w:rsid w:val="00AD0CB4"/>
    <w:rsid w:val="00AD19AB"/>
    <w:rsid w:val="00AD1C9F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F7E"/>
    <w:rsid w:val="00AE745A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89B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7D2D"/>
    <w:rsid w:val="00AF7DF6"/>
    <w:rsid w:val="00B0010D"/>
    <w:rsid w:val="00B0024A"/>
    <w:rsid w:val="00B00A97"/>
    <w:rsid w:val="00B01BDC"/>
    <w:rsid w:val="00B01D64"/>
    <w:rsid w:val="00B02746"/>
    <w:rsid w:val="00B0308F"/>
    <w:rsid w:val="00B03BFF"/>
    <w:rsid w:val="00B03FDB"/>
    <w:rsid w:val="00B04142"/>
    <w:rsid w:val="00B0519B"/>
    <w:rsid w:val="00B0571F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C7A"/>
    <w:rsid w:val="00B11D4D"/>
    <w:rsid w:val="00B12521"/>
    <w:rsid w:val="00B126B5"/>
    <w:rsid w:val="00B1290E"/>
    <w:rsid w:val="00B12938"/>
    <w:rsid w:val="00B12BBB"/>
    <w:rsid w:val="00B13283"/>
    <w:rsid w:val="00B13ACD"/>
    <w:rsid w:val="00B13ECA"/>
    <w:rsid w:val="00B14B70"/>
    <w:rsid w:val="00B150C9"/>
    <w:rsid w:val="00B15154"/>
    <w:rsid w:val="00B17176"/>
    <w:rsid w:val="00B17637"/>
    <w:rsid w:val="00B17957"/>
    <w:rsid w:val="00B17E8D"/>
    <w:rsid w:val="00B201AB"/>
    <w:rsid w:val="00B201BF"/>
    <w:rsid w:val="00B20E4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65B"/>
    <w:rsid w:val="00B238F2"/>
    <w:rsid w:val="00B23CA6"/>
    <w:rsid w:val="00B2426C"/>
    <w:rsid w:val="00B246C0"/>
    <w:rsid w:val="00B24DC5"/>
    <w:rsid w:val="00B24F13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E7F"/>
    <w:rsid w:val="00B3593F"/>
    <w:rsid w:val="00B35ED3"/>
    <w:rsid w:val="00B364E4"/>
    <w:rsid w:val="00B3700C"/>
    <w:rsid w:val="00B37171"/>
    <w:rsid w:val="00B37E7A"/>
    <w:rsid w:val="00B414BD"/>
    <w:rsid w:val="00B41691"/>
    <w:rsid w:val="00B41BCE"/>
    <w:rsid w:val="00B41C9C"/>
    <w:rsid w:val="00B4200E"/>
    <w:rsid w:val="00B42818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847"/>
    <w:rsid w:val="00B558AA"/>
    <w:rsid w:val="00B558B9"/>
    <w:rsid w:val="00B55EF3"/>
    <w:rsid w:val="00B56D4E"/>
    <w:rsid w:val="00B56E5E"/>
    <w:rsid w:val="00B57570"/>
    <w:rsid w:val="00B60EF0"/>
    <w:rsid w:val="00B60F9F"/>
    <w:rsid w:val="00B617CE"/>
    <w:rsid w:val="00B61E30"/>
    <w:rsid w:val="00B61EBE"/>
    <w:rsid w:val="00B62E60"/>
    <w:rsid w:val="00B63EF6"/>
    <w:rsid w:val="00B64928"/>
    <w:rsid w:val="00B650CC"/>
    <w:rsid w:val="00B65214"/>
    <w:rsid w:val="00B65BB1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704"/>
    <w:rsid w:val="00B71083"/>
    <w:rsid w:val="00B71BAB"/>
    <w:rsid w:val="00B71C3C"/>
    <w:rsid w:val="00B72265"/>
    <w:rsid w:val="00B72F05"/>
    <w:rsid w:val="00B73094"/>
    <w:rsid w:val="00B732AB"/>
    <w:rsid w:val="00B735A9"/>
    <w:rsid w:val="00B73D1B"/>
    <w:rsid w:val="00B744C7"/>
    <w:rsid w:val="00B74F96"/>
    <w:rsid w:val="00B75985"/>
    <w:rsid w:val="00B7633A"/>
    <w:rsid w:val="00B76758"/>
    <w:rsid w:val="00B76C99"/>
    <w:rsid w:val="00B76D9D"/>
    <w:rsid w:val="00B770E2"/>
    <w:rsid w:val="00B77DFE"/>
    <w:rsid w:val="00B80097"/>
    <w:rsid w:val="00B80421"/>
    <w:rsid w:val="00B808E3"/>
    <w:rsid w:val="00B80D6A"/>
    <w:rsid w:val="00B81D99"/>
    <w:rsid w:val="00B81E2E"/>
    <w:rsid w:val="00B82632"/>
    <w:rsid w:val="00B82818"/>
    <w:rsid w:val="00B8288D"/>
    <w:rsid w:val="00B840B4"/>
    <w:rsid w:val="00B842AE"/>
    <w:rsid w:val="00B849D1"/>
    <w:rsid w:val="00B84AEB"/>
    <w:rsid w:val="00B84D1F"/>
    <w:rsid w:val="00B85B0D"/>
    <w:rsid w:val="00B87F50"/>
    <w:rsid w:val="00B90915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A1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D30"/>
    <w:rsid w:val="00BA1EBE"/>
    <w:rsid w:val="00BA22E1"/>
    <w:rsid w:val="00BA2305"/>
    <w:rsid w:val="00BA2B1B"/>
    <w:rsid w:val="00BA4668"/>
    <w:rsid w:val="00BA4A7B"/>
    <w:rsid w:val="00BA4CC0"/>
    <w:rsid w:val="00BA67A3"/>
    <w:rsid w:val="00BA67A9"/>
    <w:rsid w:val="00BA6AF8"/>
    <w:rsid w:val="00BA6F0A"/>
    <w:rsid w:val="00BB0127"/>
    <w:rsid w:val="00BB0366"/>
    <w:rsid w:val="00BB100C"/>
    <w:rsid w:val="00BB1E41"/>
    <w:rsid w:val="00BB30A2"/>
    <w:rsid w:val="00BB30D8"/>
    <w:rsid w:val="00BB3118"/>
    <w:rsid w:val="00BB3B11"/>
    <w:rsid w:val="00BB3B5B"/>
    <w:rsid w:val="00BB3D32"/>
    <w:rsid w:val="00BB3EE8"/>
    <w:rsid w:val="00BB41AF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F4F"/>
    <w:rsid w:val="00BD0772"/>
    <w:rsid w:val="00BD1629"/>
    <w:rsid w:val="00BD16DB"/>
    <w:rsid w:val="00BD21AF"/>
    <w:rsid w:val="00BD294C"/>
    <w:rsid w:val="00BD2A5B"/>
    <w:rsid w:val="00BD2E37"/>
    <w:rsid w:val="00BD3057"/>
    <w:rsid w:val="00BD3058"/>
    <w:rsid w:val="00BD34BE"/>
    <w:rsid w:val="00BD35A4"/>
    <w:rsid w:val="00BD3B64"/>
    <w:rsid w:val="00BD4684"/>
    <w:rsid w:val="00BD4C01"/>
    <w:rsid w:val="00BD4D51"/>
    <w:rsid w:val="00BD4E6B"/>
    <w:rsid w:val="00BD50B8"/>
    <w:rsid w:val="00BD5198"/>
    <w:rsid w:val="00BD60F5"/>
    <w:rsid w:val="00BD617D"/>
    <w:rsid w:val="00BD6DFE"/>
    <w:rsid w:val="00BD6F6E"/>
    <w:rsid w:val="00BD7347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AFC"/>
    <w:rsid w:val="00BE2F64"/>
    <w:rsid w:val="00BE3BD1"/>
    <w:rsid w:val="00BE3C11"/>
    <w:rsid w:val="00BE49BE"/>
    <w:rsid w:val="00BE5673"/>
    <w:rsid w:val="00BE56DC"/>
    <w:rsid w:val="00BE58DB"/>
    <w:rsid w:val="00BE6563"/>
    <w:rsid w:val="00BE6573"/>
    <w:rsid w:val="00BF0642"/>
    <w:rsid w:val="00BF125A"/>
    <w:rsid w:val="00BF30A7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BF773C"/>
    <w:rsid w:val="00C0002A"/>
    <w:rsid w:val="00C00075"/>
    <w:rsid w:val="00C00185"/>
    <w:rsid w:val="00C0069E"/>
    <w:rsid w:val="00C011D1"/>
    <w:rsid w:val="00C01CB6"/>
    <w:rsid w:val="00C01E2C"/>
    <w:rsid w:val="00C01FE0"/>
    <w:rsid w:val="00C031A8"/>
    <w:rsid w:val="00C03BE8"/>
    <w:rsid w:val="00C03CDB"/>
    <w:rsid w:val="00C03DBA"/>
    <w:rsid w:val="00C045C3"/>
    <w:rsid w:val="00C04E8D"/>
    <w:rsid w:val="00C05762"/>
    <w:rsid w:val="00C05907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037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4665"/>
    <w:rsid w:val="00C34E8D"/>
    <w:rsid w:val="00C360D8"/>
    <w:rsid w:val="00C36241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322"/>
    <w:rsid w:val="00C564EC"/>
    <w:rsid w:val="00C56532"/>
    <w:rsid w:val="00C569B9"/>
    <w:rsid w:val="00C56C9E"/>
    <w:rsid w:val="00C57863"/>
    <w:rsid w:val="00C579E6"/>
    <w:rsid w:val="00C604CB"/>
    <w:rsid w:val="00C611A6"/>
    <w:rsid w:val="00C6145E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B0F"/>
    <w:rsid w:val="00C71A47"/>
    <w:rsid w:val="00C71FD2"/>
    <w:rsid w:val="00C723A1"/>
    <w:rsid w:val="00C724A6"/>
    <w:rsid w:val="00C738BD"/>
    <w:rsid w:val="00C73CF2"/>
    <w:rsid w:val="00C7428C"/>
    <w:rsid w:val="00C74AF9"/>
    <w:rsid w:val="00C757D6"/>
    <w:rsid w:val="00C758C0"/>
    <w:rsid w:val="00C76167"/>
    <w:rsid w:val="00C76365"/>
    <w:rsid w:val="00C764B0"/>
    <w:rsid w:val="00C768CB"/>
    <w:rsid w:val="00C76A21"/>
    <w:rsid w:val="00C77072"/>
    <w:rsid w:val="00C776C8"/>
    <w:rsid w:val="00C82415"/>
    <w:rsid w:val="00C82455"/>
    <w:rsid w:val="00C837B2"/>
    <w:rsid w:val="00C83963"/>
    <w:rsid w:val="00C84EDC"/>
    <w:rsid w:val="00C8508F"/>
    <w:rsid w:val="00C851EC"/>
    <w:rsid w:val="00C8570E"/>
    <w:rsid w:val="00C85877"/>
    <w:rsid w:val="00C85986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87BD6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B7F"/>
    <w:rsid w:val="00C97CE8"/>
    <w:rsid w:val="00CA09B5"/>
    <w:rsid w:val="00CA0C2D"/>
    <w:rsid w:val="00CA1010"/>
    <w:rsid w:val="00CA1BD8"/>
    <w:rsid w:val="00CA4286"/>
    <w:rsid w:val="00CA4C3D"/>
    <w:rsid w:val="00CA4D06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2CC"/>
    <w:rsid w:val="00CB016D"/>
    <w:rsid w:val="00CB0411"/>
    <w:rsid w:val="00CB0ECA"/>
    <w:rsid w:val="00CB0F69"/>
    <w:rsid w:val="00CB1376"/>
    <w:rsid w:val="00CB13B6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C0A85"/>
    <w:rsid w:val="00CC143A"/>
    <w:rsid w:val="00CC1FA4"/>
    <w:rsid w:val="00CC27D2"/>
    <w:rsid w:val="00CC299E"/>
    <w:rsid w:val="00CC3783"/>
    <w:rsid w:val="00CC3AD5"/>
    <w:rsid w:val="00CC3DD9"/>
    <w:rsid w:val="00CC3EFA"/>
    <w:rsid w:val="00CC3F01"/>
    <w:rsid w:val="00CC40B5"/>
    <w:rsid w:val="00CC4606"/>
    <w:rsid w:val="00CC461B"/>
    <w:rsid w:val="00CC473D"/>
    <w:rsid w:val="00CC5888"/>
    <w:rsid w:val="00CC64A0"/>
    <w:rsid w:val="00CC6AFA"/>
    <w:rsid w:val="00CC6C8A"/>
    <w:rsid w:val="00CC7159"/>
    <w:rsid w:val="00CC71F1"/>
    <w:rsid w:val="00CD01E1"/>
    <w:rsid w:val="00CD0513"/>
    <w:rsid w:val="00CD08E4"/>
    <w:rsid w:val="00CD08F4"/>
    <w:rsid w:val="00CD1240"/>
    <w:rsid w:val="00CD13A8"/>
    <w:rsid w:val="00CD15CF"/>
    <w:rsid w:val="00CD1B60"/>
    <w:rsid w:val="00CD22B7"/>
    <w:rsid w:val="00CD247B"/>
    <w:rsid w:val="00CD2569"/>
    <w:rsid w:val="00CD28EA"/>
    <w:rsid w:val="00CD2C98"/>
    <w:rsid w:val="00CD321D"/>
    <w:rsid w:val="00CD38D9"/>
    <w:rsid w:val="00CD3D5E"/>
    <w:rsid w:val="00CD4094"/>
    <w:rsid w:val="00CD4A52"/>
    <w:rsid w:val="00CD4C41"/>
    <w:rsid w:val="00CD4DE8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895"/>
    <w:rsid w:val="00CE2757"/>
    <w:rsid w:val="00CE2D91"/>
    <w:rsid w:val="00CE2F13"/>
    <w:rsid w:val="00CE32C0"/>
    <w:rsid w:val="00CE339B"/>
    <w:rsid w:val="00CE3800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84A"/>
    <w:rsid w:val="00CF5ECA"/>
    <w:rsid w:val="00CF602B"/>
    <w:rsid w:val="00CF63B0"/>
    <w:rsid w:val="00CF6865"/>
    <w:rsid w:val="00CF68B7"/>
    <w:rsid w:val="00CF7391"/>
    <w:rsid w:val="00CF75C4"/>
    <w:rsid w:val="00CF7755"/>
    <w:rsid w:val="00CF7F9A"/>
    <w:rsid w:val="00D001DD"/>
    <w:rsid w:val="00D001FE"/>
    <w:rsid w:val="00D0025D"/>
    <w:rsid w:val="00D00306"/>
    <w:rsid w:val="00D0096D"/>
    <w:rsid w:val="00D00E18"/>
    <w:rsid w:val="00D01063"/>
    <w:rsid w:val="00D0113C"/>
    <w:rsid w:val="00D01670"/>
    <w:rsid w:val="00D01B5F"/>
    <w:rsid w:val="00D01D87"/>
    <w:rsid w:val="00D021C4"/>
    <w:rsid w:val="00D0227F"/>
    <w:rsid w:val="00D03117"/>
    <w:rsid w:val="00D0362C"/>
    <w:rsid w:val="00D038F9"/>
    <w:rsid w:val="00D03F10"/>
    <w:rsid w:val="00D0465B"/>
    <w:rsid w:val="00D04824"/>
    <w:rsid w:val="00D0487A"/>
    <w:rsid w:val="00D05301"/>
    <w:rsid w:val="00D05857"/>
    <w:rsid w:val="00D058F2"/>
    <w:rsid w:val="00D0600B"/>
    <w:rsid w:val="00D06031"/>
    <w:rsid w:val="00D06F76"/>
    <w:rsid w:val="00D1001C"/>
    <w:rsid w:val="00D10614"/>
    <w:rsid w:val="00D10CC0"/>
    <w:rsid w:val="00D10D0F"/>
    <w:rsid w:val="00D10E0A"/>
    <w:rsid w:val="00D10F52"/>
    <w:rsid w:val="00D10FB2"/>
    <w:rsid w:val="00D114C9"/>
    <w:rsid w:val="00D11E21"/>
    <w:rsid w:val="00D11F5E"/>
    <w:rsid w:val="00D12294"/>
    <w:rsid w:val="00D13136"/>
    <w:rsid w:val="00D1397C"/>
    <w:rsid w:val="00D139A5"/>
    <w:rsid w:val="00D13C12"/>
    <w:rsid w:val="00D1465D"/>
    <w:rsid w:val="00D146FF"/>
    <w:rsid w:val="00D15E8C"/>
    <w:rsid w:val="00D162C9"/>
    <w:rsid w:val="00D17136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CED"/>
    <w:rsid w:val="00D23DFC"/>
    <w:rsid w:val="00D240D7"/>
    <w:rsid w:val="00D24C2E"/>
    <w:rsid w:val="00D26114"/>
    <w:rsid w:val="00D26B71"/>
    <w:rsid w:val="00D27224"/>
    <w:rsid w:val="00D27477"/>
    <w:rsid w:val="00D27538"/>
    <w:rsid w:val="00D27F2D"/>
    <w:rsid w:val="00D30903"/>
    <w:rsid w:val="00D30A5E"/>
    <w:rsid w:val="00D3118E"/>
    <w:rsid w:val="00D31794"/>
    <w:rsid w:val="00D319E5"/>
    <w:rsid w:val="00D31E76"/>
    <w:rsid w:val="00D323DE"/>
    <w:rsid w:val="00D329D8"/>
    <w:rsid w:val="00D32C10"/>
    <w:rsid w:val="00D33478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50069"/>
    <w:rsid w:val="00D50470"/>
    <w:rsid w:val="00D50608"/>
    <w:rsid w:val="00D506E5"/>
    <w:rsid w:val="00D50E6D"/>
    <w:rsid w:val="00D5161A"/>
    <w:rsid w:val="00D51960"/>
    <w:rsid w:val="00D51E08"/>
    <w:rsid w:val="00D5281A"/>
    <w:rsid w:val="00D52F85"/>
    <w:rsid w:val="00D542CE"/>
    <w:rsid w:val="00D549B1"/>
    <w:rsid w:val="00D55907"/>
    <w:rsid w:val="00D55A39"/>
    <w:rsid w:val="00D55BC5"/>
    <w:rsid w:val="00D56BC8"/>
    <w:rsid w:val="00D57390"/>
    <w:rsid w:val="00D5751C"/>
    <w:rsid w:val="00D57742"/>
    <w:rsid w:val="00D60304"/>
    <w:rsid w:val="00D60468"/>
    <w:rsid w:val="00D60CF3"/>
    <w:rsid w:val="00D60F5D"/>
    <w:rsid w:val="00D60F8C"/>
    <w:rsid w:val="00D616BF"/>
    <w:rsid w:val="00D61E44"/>
    <w:rsid w:val="00D62316"/>
    <w:rsid w:val="00D62496"/>
    <w:rsid w:val="00D62A0B"/>
    <w:rsid w:val="00D62ECE"/>
    <w:rsid w:val="00D63468"/>
    <w:rsid w:val="00D635E3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61A6"/>
    <w:rsid w:val="00D7642A"/>
    <w:rsid w:val="00D76B20"/>
    <w:rsid w:val="00D76E93"/>
    <w:rsid w:val="00D7728A"/>
    <w:rsid w:val="00D7787D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17F4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6F2"/>
    <w:rsid w:val="00DA6A59"/>
    <w:rsid w:val="00DA6D08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7E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312"/>
    <w:rsid w:val="00DB56FD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B7F4E"/>
    <w:rsid w:val="00DB7FB0"/>
    <w:rsid w:val="00DC0D1D"/>
    <w:rsid w:val="00DC188B"/>
    <w:rsid w:val="00DC2236"/>
    <w:rsid w:val="00DC2302"/>
    <w:rsid w:val="00DC2BF2"/>
    <w:rsid w:val="00DC2D45"/>
    <w:rsid w:val="00DC3319"/>
    <w:rsid w:val="00DC446A"/>
    <w:rsid w:val="00DC4568"/>
    <w:rsid w:val="00DC45EA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260"/>
    <w:rsid w:val="00DD42EE"/>
    <w:rsid w:val="00DD4CC7"/>
    <w:rsid w:val="00DD616A"/>
    <w:rsid w:val="00DD6417"/>
    <w:rsid w:val="00DD67EC"/>
    <w:rsid w:val="00DD6C46"/>
    <w:rsid w:val="00DD6EF9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8E2"/>
    <w:rsid w:val="00DE3B4A"/>
    <w:rsid w:val="00DE3F29"/>
    <w:rsid w:val="00DE41D2"/>
    <w:rsid w:val="00DE4246"/>
    <w:rsid w:val="00DE58F6"/>
    <w:rsid w:val="00DE5AFE"/>
    <w:rsid w:val="00DE69DB"/>
    <w:rsid w:val="00DE6ACC"/>
    <w:rsid w:val="00DE704A"/>
    <w:rsid w:val="00DE7873"/>
    <w:rsid w:val="00DF0DAC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17D"/>
    <w:rsid w:val="00DF6E46"/>
    <w:rsid w:val="00DF708D"/>
    <w:rsid w:val="00DF7557"/>
    <w:rsid w:val="00DF7A11"/>
    <w:rsid w:val="00DF7F20"/>
    <w:rsid w:val="00DF7F71"/>
    <w:rsid w:val="00E01551"/>
    <w:rsid w:val="00E01E00"/>
    <w:rsid w:val="00E02332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6CF"/>
    <w:rsid w:val="00E1193D"/>
    <w:rsid w:val="00E11BE2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40AB"/>
    <w:rsid w:val="00E144E7"/>
    <w:rsid w:val="00E144F8"/>
    <w:rsid w:val="00E1475D"/>
    <w:rsid w:val="00E14CDA"/>
    <w:rsid w:val="00E15362"/>
    <w:rsid w:val="00E1550D"/>
    <w:rsid w:val="00E15CB6"/>
    <w:rsid w:val="00E15E90"/>
    <w:rsid w:val="00E16BDB"/>
    <w:rsid w:val="00E17110"/>
    <w:rsid w:val="00E1725C"/>
    <w:rsid w:val="00E172CA"/>
    <w:rsid w:val="00E1773B"/>
    <w:rsid w:val="00E20F3A"/>
    <w:rsid w:val="00E20F55"/>
    <w:rsid w:val="00E2118B"/>
    <w:rsid w:val="00E21DE7"/>
    <w:rsid w:val="00E225C9"/>
    <w:rsid w:val="00E22834"/>
    <w:rsid w:val="00E23031"/>
    <w:rsid w:val="00E23142"/>
    <w:rsid w:val="00E23525"/>
    <w:rsid w:val="00E23863"/>
    <w:rsid w:val="00E23A92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326"/>
    <w:rsid w:val="00E305C7"/>
    <w:rsid w:val="00E317D2"/>
    <w:rsid w:val="00E31849"/>
    <w:rsid w:val="00E31EB7"/>
    <w:rsid w:val="00E3279B"/>
    <w:rsid w:val="00E3351B"/>
    <w:rsid w:val="00E335A9"/>
    <w:rsid w:val="00E3367F"/>
    <w:rsid w:val="00E339B2"/>
    <w:rsid w:val="00E34FE2"/>
    <w:rsid w:val="00E3547D"/>
    <w:rsid w:val="00E35B3C"/>
    <w:rsid w:val="00E35FF0"/>
    <w:rsid w:val="00E361B8"/>
    <w:rsid w:val="00E36296"/>
    <w:rsid w:val="00E368BD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4BBC"/>
    <w:rsid w:val="00E44DC6"/>
    <w:rsid w:val="00E4506A"/>
    <w:rsid w:val="00E45478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B0D"/>
    <w:rsid w:val="00E64CB2"/>
    <w:rsid w:val="00E64CBA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AC4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40EB"/>
    <w:rsid w:val="00E847FB"/>
    <w:rsid w:val="00E84A8B"/>
    <w:rsid w:val="00E8522C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C8C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AF5"/>
    <w:rsid w:val="00EB5BDA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5FB"/>
    <w:rsid w:val="00EC1E3C"/>
    <w:rsid w:val="00EC228D"/>
    <w:rsid w:val="00EC2430"/>
    <w:rsid w:val="00EC2BA0"/>
    <w:rsid w:val="00EC36F1"/>
    <w:rsid w:val="00EC3812"/>
    <w:rsid w:val="00EC4558"/>
    <w:rsid w:val="00EC4763"/>
    <w:rsid w:val="00EC4795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1CD7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81A"/>
    <w:rsid w:val="00EE3AD3"/>
    <w:rsid w:val="00EE3F4F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27C3"/>
    <w:rsid w:val="00EF3266"/>
    <w:rsid w:val="00EF3BD3"/>
    <w:rsid w:val="00EF3E2E"/>
    <w:rsid w:val="00EF3E44"/>
    <w:rsid w:val="00EF4837"/>
    <w:rsid w:val="00EF4DBB"/>
    <w:rsid w:val="00EF4E7D"/>
    <w:rsid w:val="00EF4FA8"/>
    <w:rsid w:val="00EF5A47"/>
    <w:rsid w:val="00EF65F9"/>
    <w:rsid w:val="00EF6ABA"/>
    <w:rsid w:val="00EF6C91"/>
    <w:rsid w:val="00EF7890"/>
    <w:rsid w:val="00EF7BFA"/>
    <w:rsid w:val="00F00472"/>
    <w:rsid w:val="00F004F1"/>
    <w:rsid w:val="00F01333"/>
    <w:rsid w:val="00F013E9"/>
    <w:rsid w:val="00F01BC8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C69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07FEC"/>
    <w:rsid w:val="00F100A8"/>
    <w:rsid w:val="00F10582"/>
    <w:rsid w:val="00F122A5"/>
    <w:rsid w:val="00F12661"/>
    <w:rsid w:val="00F13173"/>
    <w:rsid w:val="00F138A1"/>
    <w:rsid w:val="00F147D9"/>
    <w:rsid w:val="00F15157"/>
    <w:rsid w:val="00F15385"/>
    <w:rsid w:val="00F154E9"/>
    <w:rsid w:val="00F1574D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DD0"/>
    <w:rsid w:val="00F20EF4"/>
    <w:rsid w:val="00F20F20"/>
    <w:rsid w:val="00F21183"/>
    <w:rsid w:val="00F21260"/>
    <w:rsid w:val="00F213C3"/>
    <w:rsid w:val="00F221F4"/>
    <w:rsid w:val="00F2235D"/>
    <w:rsid w:val="00F22B32"/>
    <w:rsid w:val="00F23256"/>
    <w:rsid w:val="00F23889"/>
    <w:rsid w:val="00F23BA0"/>
    <w:rsid w:val="00F2513B"/>
    <w:rsid w:val="00F2530E"/>
    <w:rsid w:val="00F25EA7"/>
    <w:rsid w:val="00F264E6"/>
    <w:rsid w:val="00F26E7B"/>
    <w:rsid w:val="00F272E3"/>
    <w:rsid w:val="00F27AC3"/>
    <w:rsid w:val="00F30A46"/>
    <w:rsid w:val="00F3162D"/>
    <w:rsid w:val="00F31877"/>
    <w:rsid w:val="00F323AF"/>
    <w:rsid w:val="00F331D3"/>
    <w:rsid w:val="00F33F05"/>
    <w:rsid w:val="00F33FC5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5C54"/>
    <w:rsid w:val="00F5603A"/>
    <w:rsid w:val="00F56DB9"/>
    <w:rsid w:val="00F57275"/>
    <w:rsid w:val="00F57C6E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4045"/>
    <w:rsid w:val="00F6495A"/>
    <w:rsid w:val="00F65494"/>
    <w:rsid w:val="00F6549F"/>
    <w:rsid w:val="00F655BD"/>
    <w:rsid w:val="00F666A0"/>
    <w:rsid w:val="00F67AF5"/>
    <w:rsid w:val="00F67BF6"/>
    <w:rsid w:val="00F7053E"/>
    <w:rsid w:val="00F70AE7"/>
    <w:rsid w:val="00F71308"/>
    <w:rsid w:val="00F71564"/>
    <w:rsid w:val="00F719F6"/>
    <w:rsid w:val="00F71EF6"/>
    <w:rsid w:val="00F71F9A"/>
    <w:rsid w:val="00F7220D"/>
    <w:rsid w:val="00F72B2C"/>
    <w:rsid w:val="00F72ED4"/>
    <w:rsid w:val="00F7322C"/>
    <w:rsid w:val="00F73D35"/>
    <w:rsid w:val="00F742FF"/>
    <w:rsid w:val="00F7497C"/>
    <w:rsid w:val="00F74BBB"/>
    <w:rsid w:val="00F74C59"/>
    <w:rsid w:val="00F751C5"/>
    <w:rsid w:val="00F7597E"/>
    <w:rsid w:val="00F7599F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685"/>
    <w:rsid w:val="00F839DF"/>
    <w:rsid w:val="00F83B45"/>
    <w:rsid w:val="00F83E27"/>
    <w:rsid w:val="00F840BD"/>
    <w:rsid w:val="00F846AF"/>
    <w:rsid w:val="00F84753"/>
    <w:rsid w:val="00F849E4"/>
    <w:rsid w:val="00F8608E"/>
    <w:rsid w:val="00F860E9"/>
    <w:rsid w:val="00F87EE9"/>
    <w:rsid w:val="00F901A6"/>
    <w:rsid w:val="00F903FE"/>
    <w:rsid w:val="00F906B5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60E2"/>
    <w:rsid w:val="00F9662B"/>
    <w:rsid w:val="00F967E6"/>
    <w:rsid w:val="00F9692A"/>
    <w:rsid w:val="00F96A4D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DEA"/>
    <w:rsid w:val="00FA5F79"/>
    <w:rsid w:val="00FA6055"/>
    <w:rsid w:val="00FA6E69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69"/>
    <w:rsid w:val="00FB1B54"/>
    <w:rsid w:val="00FB1C94"/>
    <w:rsid w:val="00FB206D"/>
    <w:rsid w:val="00FB2C70"/>
    <w:rsid w:val="00FB3BEE"/>
    <w:rsid w:val="00FB3E3C"/>
    <w:rsid w:val="00FB3E45"/>
    <w:rsid w:val="00FB436C"/>
    <w:rsid w:val="00FB4E20"/>
    <w:rsid w:val="00FB5513"/>
    <w:rsid w:val="00FB58FB"/>
    <w:rsid w:val="00FB59D8"/>
    <w:rsid w:val="00FB5B37"/>
    <w:rsid w:val="00FB653F"/>
    <w:rsid w:val="00FB6723"/>
    <w:rsid w:val="00FB79A7"/>
    <w:rsid w:val="00FB7C63"/>
    <w:rsid w:val="00FB7C69"/>
    <w:rsid w:val="00FB7DAC"/>
    <w:rsid w:val="00FB7FCB"/>
    <w:rsid w:val="00FC01AE"/>
    <w:rsid w:val="00FC060B"/>
    <w:rsid w:val="00FC0C6C"/>
    <w:rsid w:val="00FC1364"/>
    <w:rsid w:val="00FC15E8"/>
    <w:rsid w:val="00FC1B64"/>
    <w:rsid w:val="00FC1C72"/>
    <w:rsid w:val="00FC2290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0B6"/>
    <w:rsid w:val="00FD561D"/>
    <w:rsid w:val="00FD6212"/>
    <w:rsid w:val="00FD6AC6"/>
    <w:rsid w:val="00FD6D82"/>
    <w:rsid w:val="00FD764C"/>
    <w:rsid w:val="00FD7B1E"/>
    <w:rsid w:val="00FD7E93"/>
    <w:rsid w:val="00FE02E0"/>
    <w:rsid w:val="00FE0689"/>
    <w:rsid w:val="00FE10AC"/>
    <w:rsid w:val="00FE16DA"/>
    <w:rsid w:val="00FE23C8"/>
    <w:rsid w:val="00FE2BB1"/>
    <w:rsid w:val="00FE2C25"/>
    <w:rsid w:val="00FE2E0B"/>
    <w:rsid w:val="00FE2E40"/>
    <w:rsid w:val="00FE400E"/>
    <w:rsid w:val="00FE4297"/>
    <w:rsid w:val="00FE5326"/>
    <w:rsid w:val="00FE57A4"/>
    <w:rsid w:val="00FE5A2C"/>
    <w:rsid w:val="00FE63F4"/>
    <w:rsid w:val="00FE6553"/>
    <w:rsid w:val="00FE669C"/>
    <w:rsid w:val="00FE6C3A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AE7"/>
    <w:rsid w:val="00FF2CD9"/>
    <w:rsid w:val="00FF2D13"/>
    <w:rsid w:val="00FF3695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DF7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95DBC98"/>
  <w15:chartTrackingRefBased/>
  <w15:docId w15:val="{C40FBDE6-78F7-4177-8E57-ACF32352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semiHidden/>
    <w:pPr>
      <w:ind w:left="600"/>
    </w:pPr>
  </w:style>
  <w:style w:type="paragraph" w:styleId="Sumrio5">
    <w:name w:val="toc 5"/>
    <w:basedOn w:val="Normal"/>
    <w:next w:val="Normal"/>
    <w:autoRedefine/>
    <w:semiHidden/>
    <w:pPr>
      <w:ind w:left="800"/>
    </w:pPr>
  </w:style>
  <w:style w:type="paragraph" w:styleId="Sumrio6">
    <w:name w:val="toc 6"/>
    <w:basedOn w:val="Normal"/>
    <w:next w:val="Normal"/>
    <w:autoRedefine/>
    <w:semiHidden/>
    <w:pPr>
      <w:ind w:left="1000"/>
    </w:pPr>
  </w:style>
  <w:style w:type="paragraph" w:styleId="Sumrio7">
    <w:name w:val="toc 7"/>
    <w:basedOn w:val="Normal"/>
    <w:next w:val="Normal"/>
    <w:autoRedefine/>
    <w:semiHidden/>
    <w:pPr>
      <w:ind w:left="1200"/>
    </w:pPr>
  </w:style>
  <w:style w:type="paragraph" w:styleId="Sumrio8">
    <w:name w:val="toc 8"/>
    <w:basedOn w:val="Normal"/>
    <w:next w:val="Normal"/>
    <w:autoRedefine/>
    <w:semiHidden/>
    <w:pPr>
      <w:ind w:left="1400"/>
    </w:pPr>
  </w:style>
  <w:style w:type="paragraph" w:styleId="Sumrio9">
    <w:name w:val="toc 9"/>
    <w:basedOn w:val="Normal"/>
    <w:next w:val="Normal"/>
    <w:autoRedefine/>
    <w:semiHidden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16"/>
      </w:numPr>
      <w:tabs>
        <w:tab w:val="clear" w:pos="8931"/>
        <w:tab w:val="left" w:pos="567"/>
      </w:tabs>
      <w:spacing w:before="240"/>
      <w:ind w:left="1931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character" w:customStyle="1" w:styleId="object">
    <w:name w:val="object"/>
    <w:rsid w:val="00B20E48"/>
  </w:style>
  <w:style w:type="character" w:styleId="Refdecomentrio">
    <w:name w:val="annotation reference"/>
    <w:rsid w:val="00A54AB4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54AB4"/>
  </w:style>
  <w:style w:type="character" w:customStyle="1" w:styleId="TextodecomentrioChar">
    <w:name w:val="Texto de comentário Char"/>
    <w:basedOn w:val="Fontepargpadro"/>
    <w:link w:val="Textodecomentrio"/>
    <w:rsid w:val="00A54AB4"/>
  </w:style>
  <w:style w:type="paragraph" w:styleId="Assuntodocomentrio">
    <w:name w:val="annotation subject"/>
    <w:basedOn w:val="Textodecomentrio"/>
    <w:next w:val="Textodecomentrio"/>
    <w:link w:val="AssuntodocomentrioChar"/>
    <w:rsid w:val="00A54AB4"/>
    <w:rPr>
      <w:b/>
      <w:bCs/>
    </w:rPr>
  </w:style>
  <w:style w:type="character" w:customStyle="1" w:styleId="AssuntodocomentrioChar">
    <w:name w:val="Assunto do comentário Char"/>
    <w:link w:val="Assuntodocomentrio"/>
    <w:rsid w:val="00A54AB4"/>
    <w:rPr>
      <w:b/>
      <w:bCs/>
    </w:rPr>
  </w:style>
  <w:style w:type="character" w:styleId="MenoPendente">
    <w:name w:val="Unresolved Mention"/>
    <w:uiPriority w:val="99"/>
    <w:semiHidden/>
    <w:unhideWhenUsed/>
    <w:rsid w:val="002603BC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6D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357D-B7D6-4DD0-A460-28BC264ED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1151</CharactersWithSpaces>
  <SharedDoc>false</SharedDoc>
  <HLinks>
    <vt:vector size="240" baseType="variant">
      <vt:variant>
        <vt:i4>1507365</vt:i4>
      </vt:variant>
      <vt:variant>
        <vt:i4>219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917522</vt:i4>
      </vt:variant>
      <vt:variant>
        <vt:i4>216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https://www.poupex.com.br/institucional/editais-e-compras/editais/pregoes-eletronicos/2021-2/</vt:lpwstr>
      </vt:variant>
      <vt:variant>
        <vt:lpwstr/>
      </vt:variant>
      <vt:variant>
        <vt:i4>3473502</vt:i4>
      </vt:variant>
      <vt:variant>
        <vt:i4>213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204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201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198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183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1507383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_Toc75794539</vt:lpwstr>
      </vt:variant>
      <vt:variant>
        <vt:i4>1441847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_Toc75794538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_Toc75794537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_Toc75794536</vt:lpwstr>
      </vt:variant>
      <vt:variant>
        <vt:i4>1769527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_Toc75794535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_Toc75794534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_Toc75794533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_Toc75794532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_Toc75794531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_Toc75794530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_Toc75794529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_Toc75794528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_Toc75794527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_Toc75794526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_Toc75794525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_Toc75794524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_Toc75794523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_Toc75794522</vt:lpwstr>
      </vt:variant>
      <vt:variant>
        <vt:i4>2031670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_Toc75794521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_Toc75794520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_Toc75794519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_Toc75794518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_Toc75794517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_Toc75794516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_Toc75794515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_Toc75794514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_Toc75794513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_Toc75794512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_Toc75794511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_Toc75794510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78871638115</dc:creator>
  <cp:keywords/>
  <dc:description/>
  <cp:lastModifiedBy>CARMEN Silvia Soares Fonseca</cp:lastModifiedBy>
  <cp:revision>8</cp:revision>
  <cp:lastPrinted>2022-01-03T14:26:00Z</cp:lastPrinted>
  <dcterms:created xsi:type="dcterms:W3CDTF">2022-01-03T14:02:00Z</dcterms:created>
  <dcterms:modified xsi:type="dcterms:W3CDTF">2022-04-26T12:05:00Z</dcterms:modified>
</cp:coreProperties>
</file>