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C7CE" w14:textId="7C5AFEC3" w:rsidR="009A3A8A" w:rsidRPr="00613702" w:rsidRDefault="009A3A8A">
      <w:pPr>
        <w:rPr>
          <w:rFonts w:ascii="Calibri" w:hAnsi="Calibri" w:cs="Calibri"/>
          <w:sz w:val="8"/>
          <w:szCs w:val="8"/>
        </w:rPr>
      </w:pPr>
      <w:bookmarkStart w:id="0" w:name="_Toc309813269"/>
      <w:bookmarkStart w:id="1" w:name="_Toc3162850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F176B0" w:rsidRPr="00613702" w14:paraId="4E91DD0A" w14:textId="77777777" w:rsidTr="00B12521">
        <w:tc>
          <w:tcPr>
            <w:tcW w:w="9433" w:type="dxa"/>
            <w:tcBorders>
              <w:bottom w:val="nil"/>
            </w:tcBorders>
          </w:tcPr>
          <w:p w14:paraId="7FC21A60" w14:textId="314E81FC" w:rsidR="00557787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sz w:val="4"/>
                <w:szCs w:val="4"/>
              </w:rPr>
              <w:br w:type="page"/>
            </w:r>
            <w:bookmarkEnd w:id="0"/>
            <w:bookmarkEnd w:id="1"/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7822A4">
              <w:rPr>
                <w:rFonts w:ascii="Calibri" w:hAnsi="Calibri" w:cs="Calibri"/>
                <w:b/>
                <w:sz w:val="28"/>
                <w:szCs w:val="28"/>
              </w:rPr>
              <w:t>688/2022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557787"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547ACE7C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6503D66" w14:textId="7D1D7F8B" w:rsidR="00F176B0" w:rsidRPr="00613702" w:rsidRDefault="00557787" w:rsidP="0055778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4F501712" w14:textId="77777777" w:rsidR="00521491" w:rsidRPr="00613702" w:rsidRDefault="00521491" w:rsidP="00557787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176B0" w:rsidRPr="00BD33D8" w14:paraId="529FC01F" w14:textId="77777777" w:rsidTr="00B12521">
        <w:tc>
          <w:tcPr>
            <w:tcW w:w="9433" w:type="dxa"/>
            <w:tcBorders>
              <w:top w:val="nil"/>
            </w:tcBorders>
          </w:tcPr>
          <w:p w14:paraId="4CD997C2" w14:textId="691FBEEB" w:rsidR="00F176B0" w:rsidRPr="00BD33D8" w:rsidRDefault="00F176B0" w:rsidP="00257615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2" w:name="_Toc502834524"/>
            <w:bookmarkStart w:id="3" w:name="_Toc102647747"/>
            <w:r w:rsidRPr="00BD33D8">
              <w:rPr>
                <w:rFonts w:ascii="Calibri" w:hAnsi="Calibri" w:cs="Calibri"/>
                <w:u w:val="single"/>
              </w:rPr>
              <w:t xml:space="preserve">ANEXO </w:t>
            </w:r>
            <w:r w:rsidR="00B12521" w:rsidRPr="00BD33D8">
              <w:rPr>
                <w:rFonts w:ascii="Calibri" w:hAnsi="Calibri" w:cs="Calibri"/>
                <w:u w:val="single"/>
              </w:rPr>
              <w:t>I</w:t>
            </w:r>
            <w:r w:rsidR="00170AF0">
              <w:rPr>
                <w:rFonts w:ascii="Calibri" w:hAnsi="Calibri" w:cs="Calibri"/>
                <w:u w:val="single"/>
              </w:rPr>
              <w:t>II</w:t>
            </w:r>
            <w:r w:rsidRPr="00BD33D8">
              <w:rPr>
                <w:rFonts w:ascii="Calibri" w:hAnsi="Calibri" w:cs="Calibri"/>
                <w:u w:val="single"/>
              </w:rPr>
              <w:t xml:space="preserve"> – MODELO DA PROPOSTA</w:t>
            </w:r>
            <w:bookmarkEnd w:id="2"/>
            <w:bookmarkEnd w:id="3"/>
          </w:p>
        </w:tc>
      </w:tr>
    </w:tbl>
    <w:p w14:paraId="559A4C83" w14:textId="77777777" w:rsidR="003148CC" w:rsidRPr="00BD33D8" w:rsidRDefault="003148CC" w:rsidP="00E544EA">
      <w:pPr>
        <w:jc w:val="both"/>
        <w:rPr>
          <w:rFonts w:ascii="Calibri" w:hAnsi="Calibri" w:cs="Calibri"/>
        </w:rPr>
      </w:pPr>
    </w:p>
    <w:p w14:paraId="1B7622F8" w14:textId="77777777" w:rsidR="00EF7BFA" w:rsidRPr="00613702" w:rsidRDefault="00EF7BFA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 w:rsidRPr="00BD33D8">
        <w:rPr>
          <w:rFonts w:ascii="Calibri" w:hAnsi="Calibri" w:cs="Calibri"/>
          <w:i/>
          <w:iCs/>
        </w:rPr>
        <w:t>(Papel timbrado da empresa)</w:t>
      </w:r>
    </w:p>
    <w:p w14:paraId="1E2854B8" w14:textId="77777777" w:rsidR="003148CC" w:rsidRPr="00613702" w:rsidRDefault="003148CC" w:rsidP="00EF7BFA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0C46DB68" w14:textId="0209EEBF" w:rsidR="00EF7BFA" w:rsidRPr="001A5203" w:rsidRDefault="00EF7BFA" w:rsidP="00AB0636">
      <w:pPr>
        <w:ind w:firstLine="851"/>
        <w:jc w:val="both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Apresentamos e submetemos à apreciação</w:t>
      </w:r>
      <w:r w:rsidR="00345327" w:rsidRPr="001A5203">
        <w:rPr>
          <w:rFonts w:ascii="Calibri" w:hAnsi="Calibri" w:cs="Calibri"/>
          <w:sz w:val="24"/>
          <w:szCs w:val="24"/>
        </w:rPr>
        <w:t xml:space="preserve"> </w:t>
      </w:r>
      <w:r w:rsidRPr="001A5203">
        <w:rPr>
          <w:rFonts w:ascii="Calibri" w:hAnsi="Calibri" w:cs="Calibri"/>
          <w:sz w:val="24"/>
          <w:szCs w:val="24"/>
        </w:rPr>
        <w:t xml:space="preserve">do Sr. pregoeiro nossa Proposta de Preços, </w:t>
      </w:r>
      <w:r w:rsidR="00507C77" w:rsidRPr="001A5203">
        <w:rPr>
          <w:rFonts w:ascii="Calibri" w:hAnsi="Calibri" w:cs="Calibri"/>
          <w:sz w:val="24"/>
          <w:szCs w:val="24"/>
        </w:rPr>
        <w:t xml:space="preserve">para a </w:t>
      </w:r>
      <w:r w:rsidR="00AB0636" w:rsidRPr="001A5203">
        <w:rPr>
          <w:rFonts w:ascii="Calibri" w:hAnsi="Calibri" w:cs="Calibri"/>
          <w:bCs/>
          <w:sz w:val="24"/>
          <w:szCs w:val="24"/>
        </w:rPr>
        <w:t xml:space="preserve">prestação, de forma contínua, de </w:t>
      </w:r>
      <w:r w:rsidR="00AB61A9" w:rsidRPr="002F47D0">
        <w:rPr>
          <w:rFonts w:asciiTheme="minorHAnsi" w:hAnsiTheme="minorHAnsi" w:cstheme="minorHAnsi"/>
          <w:sz w:val="24"/>
          <w:szCs w:val="24"/>
        </w:rPr>
        <w:t xml:space="preserve">serviços de vigilância patrimonial desarmada permanente, diurno e noturno, </w:t>
      </w:r>
      <w:r w:rsidR="00C3692A">
        <w:rPr>
          <w:rFonts w:asciiTheme="minorHAnsi" w:hAnsiTheme="minorHAnsi" w:cstheme="minorHAnsi"/>
          <w:sz w:val="24"/>
          <w:szCs w:val="24"/>
        </w:rPr>
        <w:t>em</w:t>
      </w:r>
      <w:r w:rsidR="00AB61A9" w:rsidRPr="002F47D0">
        <w:rPr>
          <w:rFonts w:asciiTheme="minorHAnsi" w:hAnsiTheme="minorHAnsi" w:cstheme="minorHAnsi"/>
          <w:sz w:val="24"/>
          <w:szCs w:val="24"/>
        </w:rPr>
        <w:t xml:space="preserve"> empreendimento </w:t>
      </w:r>
      <w:r w:rsidR="00AB61A9">
        <w:rPr>
          <w:rFonts w:asciiTheme="minorHAnsi" w:hAnsiTheme="minorHAnsi" w:cstheme="minorHAnsi"/>
          <w:sz w:val="24"/>
          <w:szCs w:val="24"/>
        </w:rPr>
        <w:t xml:space="preserve">de </w:t>
      </w:r>
      <w:r w:rsidR="00AB61A9" w:rsidRPr="002F47D0">
        <w:rPr>
          <w:rFonts w:asciiTheme="minorHAnsi" w:hAnsiTheme="minorHAnsi" w:cstheme="minorHAnsi"/>
          <w:sz w:val="24"/>
          <w:szCs w:val="24"/>
        </w:rPr>
        <w:t xml:space="preserve">propriedade da Fundação Habitacional do Exército - FHE, localizado na Rua Gontran </w:t>
      </w:r>
      <w:proofErr w:type="spellStart"/>
      <w:r w:rsidR="00AB61A9" w:rsidRPr="002F47D0">
        <w:rPr>
          <w:rFonts w:asciiTheme="minorHAnsi" w:hAnsiTheme="minorHAnsi" w:cstheme="minorHAnsi"/>
          <w:sz w:val="24"/>
          <w:szCs w:val="24"/>
        </w:rPr>
        <w:t>Giffoni</w:t>
      </w:r>
      <w:proofErr w:type="spellEnd"/>
      <w:r w:rsidR="00AB61A9" w:rsidRPr="002F47D0">
        <w:rPr>
          <w:rFonts w:asciiTheme="minorHAnsi" w:hAnsiTheme="minorHAnsi" w:cstheme="minorHAnsi"/>
          <w:sz w:val="24"/>
          <w:szCs w:val="24"/>
        </w:rPr>
        <w:t>, Lotes 1 a 11 e parte de 12, Quadra 15, Guararapes, Fortaleza/CE</w:t>
      </w:r>
      <w:r w:rsidR="00AB0636" w:rsidRPr="001A5203">
        <w:rPr>
          <w:rFonts w:ascii="Calibri" w:hAnsi="Calibri" w:cs="Calibri"/>
          <w:bCs/>
          <w:sz w:val="24"/>
          <w:szCs w:val="24"/>
        </w:rPr>
        <w:t xml:space="preserve">, </w:t>
      </w:r>
      <w:r w:rsidRPr="001A5203">
        <w:rPr>
          <w:rFonts w:ascii="Calibri" w:hAnsi="Calibri" w:cs="Calibri"/>
          <w:sz w:val="24"/>
          <w:szCs w:val="24"/>
        </w:rPr>
        <w:t>e conforme o disposto abaixo, assumindo inteira responsabilidade por qualquer erro ou omissão que venha a ser verificad</w:t>
      </w:r>
      <w:r w:rsidR="00345327" w:rsidRPr="001A5203">
        <w:rPr>
          <w:rFonts w:ascii="Calibri" w:hAnsi="Calibri" w:cs="Calibri"/>
          <w:sz w:val="24"/>
          <w:szCs w:val="24"/>
        </w:rPr>
        <w:t>o</w:t>
      </w:r>
      <w:r w:rsidRPr="001A5203">
        <w:rPr>
          <w:rFonts w:ascii="Calibri" w:hAnsi="Calibri" w:cs="Calibri"/>
          <w:sz w:val="24"/>
          <w:szCs w:val="24"/>
        </w:rPr>
        <w:t xml:space="preserve"> na elaboração da mesma, declarando, para todos os efeitos legais, que concordamos com todas as condições do edital e anexos, aos quais nos submetemos integral e incondicionalmente:</w:t>
      </w:r>
    </w:p>
    <w:p w14:paraId="155BDFFA" w14:textId="77777777" w:rsidR="009C7690" w:rsidRDefault="009C7690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tbl>
      <w:tblPr>
        <w:tblpPr w:leftFromText="141" w:rightFromText="141" w:vertAnchor="text" w:horzAnchor="margin" w:tblpX="70" w:tblpY="11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993"/>
        <w:gridCol w:w="850"/>
        <w:gridCol w:w="709"/>
        <w:gridCol w:w="1134"/>
        <w:gridCol w:w="1276"/>
        <w:gridCol w:w="1134"/>
        <w:gridCol w:w="1134"/>
      </w:tblGrid>
      <w:tr w:rsidR="00AB61A9" w:rsidRPr="00C25374" w14:paraId="364EA3CB" w14:textId="77777777" w:rsidTr="009A70A6">
        <w:trPr>
          <w:trHeight w:val="3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74B362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Item</w:t>
            </w:r>
          </w:p>
          <w:p w14:paraId="6B12A724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A309B0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Categoria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77749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Horário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7F6E7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77A50E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Período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3D936" w14:textId="77777777" w:rsidR="00AB61A9" w:rsidRPr="00100079" w:rsidRDefault="00AB61A9" w:rsidP="009A70A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</w:rPr>
              <w:t>Postos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B0BF44" w14:textId="77777777" w:rsidR="00AB61A9" w:rsidRPr="00100079" w:rsidRDefault="00AB61A9" w:rsidP="009A70A6">
            <w:pPr>
              <w:pStyle w:val="Recuodecorpodetexto"/>
              <w:tabs>
                <w:tab w:val="left" w:pos="0"/>
              </w:tabs>
              <w:ind w:left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65497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>Valor Unitário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80A3C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>Valor Total Mensal (R$)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D706C" w14:textId="77777777" w:rsidR="00AB61A9" w:rsidRPr="00100079" w:rsidRDefault="00AB61A9" w:rsidP="009A70A6">
            <w:pPr>
              <w:pStyle w:val="Recuodecorpodetexto"/>
              <w:ind w:left="0" w:right="141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>Valor Total Anual (R$)</w:t>
            </w:r>
          </w:p>
        </w:tc>
      </w:tr>
      <w:tr w:rsidR="00AB61A9" w:rsidRPr="00C25374" w14:paraId="26B605C0" w14:textId="77777777" w:rsidTr="009A70A6">
        <w:trPr>
          <w:trHeight w:val="414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EE844F" w14:textId="77777777" w:rsidR="00AB61A9" w:rsidRPr="00100079" w:rsidRDefault="00AB61A9" w:rsidP="009A70A6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</w:pPr>
            <w:r w:rsidRPr="00100079"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66AD8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Vigilante</w:t>
            </w:r>
          </w:p>
          <w:p w14:paraId="2C4DB764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(Fixo)</w:t>
            </w:r>
          </w:p>
        </w:tc>
        <w:tc>
          <w:tcPr>
            <w:tcW w:w="850" w:type="dxa"/>
            <w:vMerge w:val="restart"/>
            <w:vAlign w:val="center"/>
          </w:tcPr>
          <w:p w14:paraId="3C81366B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12 horas</w:t>
            </w:r>
          </w:p>
          <w:p w14:paraId="44117E76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(12x36)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D5BAB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sz w:val="16"/>
                <w:szCs w:val="16"/>
              </w:rPr>
              <w:t xml:space="preserve">Seg. </w:t>
            </w:r>
            <w:proofErr w:type="spellStart"/>
            <w:r w:rsidRPr="00100079">
              <w:rPr>
                <w:rFonts w:ascii="Calibri" w:hAnsi="Calibri" w:cs="Calibri"/>
                <w:sz w:val="16"/>
                <w:szCs w:val="16"/>
              </w:rPr>
              <w:t>à</w:t>
            </w:r>
            <w:proofErr w:type="spellEnd"/>
            <w:r w:rsidRPr="00100079">
              <w:rPr>
                <w:rFonts w:ascii="Calibri" w:hAnsi="Calibri" w:cs="Calibri"/>
                <w:sz w:val="16"/>
                <w:szCs w:val="16"/>
              </w:rPr>
              <w:t xml:space="preserve"> Dom.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2910D" w14:textId="77777777" w:rsidR="00AB61A9" w:rsidRPr="00100079" w:rsidRDefault="00AB61A9" w:rsidP="009A70A6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100079">
              <w:rPr>
                <w:rFonts w:ascii="Calibri" w:hAnsi="Calibri" w:cs="Calibri"/>
                <w:sz w:val="16"/>
                <w:szCs w:val="16"/>
              </w:rPr>
              <w:t>Diurno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38926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14015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45831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845AB" w14:textId="77777777" w:rsidR="00AB61A9" w:rsidRPr="00100079" w:rsidRDefault="00AB61A9" w:rsidP="009A70A6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559E3" w14:textId="77777777" w:rsidR="00AB61A9" w:rsidRPr="00100079" w:rsidRDefault="00AB61A9" w:rsidP="009A70A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B61A9" w:rsidRPr="00C25374" w14:paraId="6C72C677" w14:textId="77777777" w:rsidTr="009A70A6">
        <w:trPr>
          <w:trHeight w:val="38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757A4" w14:textId="77777777" w:rsidR="00AB61A9" w:rsidRPr="00100079" w:rsidRDefault="00AB61A9" w:rsidP="009A70A6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9ED98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BDCB0D8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1308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BD51A" w14:textId="77777777" w:rsidR="00AB61A9" w:rsidRPr="00100079" w:rsidRDefault="00AB61A9" w:rsidP="009A70A6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Noturno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B0CF3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CC38F" w14:textId="77777777" w:rsidR="00AB61A9" w:rsidRPr="00100079" w:rsidRDefault="00AB61A9" w:rsidP="009A70A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00079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71366" w14:textId="77777777" w:rsidR="00AB61A9" w:rsidRPr="00100079" w:rsidRDefault="00AB61A9" w:rsidP="009A70A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010B7" w14:textId="77777777" w:rsidR="00AB61A9" w:rsidRPr="00100079" w:rsidRDefault="00AB61A9" w:rsidP="009A70A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DFC3E" w14:textId="77777777" w:rsidR="00AB61A9" w:rsidRPr="00100079" w:rsidRDefault="00AB61A9" w:rsidP="009A70A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AB61A9" w:rsidRPr="00C25374" w14:paraId="13CDA11B" w14:textId="77777777" w:rsidTr="009A70A6">
        <w:trPr>
          <w:trHeight w:val="381"/>
        </w:trPr>
        <w:tc>
          <w:tcPr>
            <w:tcW w:w="72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4AB4F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>VALOR GLOBAL MENSAL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CB4B7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 xml:space="preserve">R$ </w:t>
            </w:r>
          </w:p>
        </w:tc>
      </w:tr>
      <w:tr w:rsidR="00AB61A9" w:rsidRPr="00C25374" w14:paraId="0A2D1644" w14:textId="77777777" w:rsidTr="009A70A6">
        <w:trPr>
          <w:trHeight w:val="381"/>
        </w:trPr>
        <w:tc>
          <w:tcPr>
            <w:tcW w:w="72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A4D5E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>VALOR GLOBAL ANUAL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F0B4" w14:textId="77777777" w:rsidR="00AB61A9" w:rsidRPr="00100079" w:rsidRDefault="00AB61A9" w:rsidP="009A70A6">
            <w:pPr>
              <w:pStyle w:val="Cabealho"/>
              <w:tabs>
                <w:tab w:val="center" w:pos="1134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 w:rsidRPr="00100079">
              <w:rPr>
                <w:rFonts w:ascii="Calibri" w:hAnsi="Calibri" w:cs="Calibri"/>
                <w:b/>
                <w:sz w:val="16"/>
                <w:szCs w:val="16"/>
              </w:rPr>
              <w:t xml:space="preserve">R$ </w:t>
            </w:r>
          </w:p>
        </w:tc>
      </w:tr>
    </w:tbl>
    <w:p w14:paraId="00AC4055" w14:textId="39FDE4BE" w:rsidR="004C094C" w:rsidRDefault="004C094C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p w14:paraId="09C6084B" w14:textId="77777777" w:rsidR="009C7690" w:rsidRDefault="009C7690" w:rsidP="00D0113C">
      <w:pPr>
        <w:rPr>
          <w:rFonts w:ascii="Calibri" w:hAnsi="Calibri" w:cs="Calibri"/>
          <w:b/>
          <w:color w:val="000000"/>
          <w:sz w:val="16"/>
          <w:szCs w:val="16"/>
        </w:rPr>
      </w:pPr>
    </w:p>
    <w:p w14:paraId="0D38EAA2" w14:textId="77777777" w:rsidR="00D0113C" w:rsidRPr="001A5203" w:rsidRDefault="009956FC" w:rsidP="00D0113C">
      <w:pPr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 xml:space="preserve">I - </w:t>
      </w:r>
      <w:r w:rsidR="00D0113C" w:rsidRPr="001A5203">
        <w:rPr>
          <w:rFonts w:ascii="Calibri" w:hAnsi="Calibri" w:cs="Calibri"/>
          <w:b/>
          <w:color w:val="000000"/>
          <w:sz w:val="24"/>
          <w:szCs w:val="24"/>
        </w:rPr>
        <w:t>Observações</w:t>
      </w:r>
      <w:r w:rsidR="00D0113C" w:rsidRPr="001A5203">
        <w:rPr>
          <w:rFonts w:ascii="Calibri" w:hAnsi="Calibri" w:cs="Calibri"/>
          <w:color w:val="000000"/>
          <w:sz w:val="24"/>
          <w:szCs w:val="24"/>
        </w:rPr>
        <w:t>:</w:t>
      </w:r>
    </w:p>
    <w:p w14:paraId="5B8E03F8" w14:textId="7777777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O prazo de validade desta proposta é </w:t>
      </w:r>
      <w:r w:rsidRPr="001A5203">
        <w:rPr>
          <w:rFonts w:ascii="Calibri" w:hAnsi="Calibri" w:cs="Calibri"/>
          <w:b/>
          <w:color w:val="000000"/>
          <w:sz w:val="24"/>
          <w:szCs w:val="24"/>
        </w:rPr>
        <w:t>de 60 (sessenta) dias</w:t>
      </w:r>
      <w:r w:rsidRPr="001A5203">
        <w:rPr>
          <w:rFonts w:ascii="Calibri" w:hAnsi="Calibri" w:cs="Calibri"/>
          <w:color w:val="000000"/>
          <w:sz w:val="24"/>
          <w:szCs w:val="24"/>
        </w:rPr>
        <w:t xml:space="preserve"> consecutivos contados da data de sua apresentação.</w:t>
      </w:r>
    </w:p>
    <w:p w14:paraId="723B26FE" w14:textId="77777777" w:rsidR="00A8765D" w:rsidRPr="001A5203" w:rsidRDefault="00A8765D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 O Prazo para a execução dos serviços é de 12 (doze) meses, contado a partir da data de início, constante na Ordem de Serviço - O.S, a ser emitida pela CONTRATANTE.</w:t>
      </w:r>
    </w:p>
    <w:p w14:paraId="6253DFAC" w14:textId="7777777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46B8BDFF" w14:textId="69A76567" w:rsidR="00D0113C" w:rsidRPr="001A5203" w:rsidRDefault="00D0113C" w:rsidP="00772E59">
      <w:pPr>
        <w:numPr>
          <w:ilvl w:val="0"/>
          <w:numId w:val="4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Os materiais/serviços serão entregues de acordo com as especificações contidas no Anexo I do Edital do Pregão Eletrônico nº </w:t>
      </w:r>
      <w:r w:rsidR="007822A4">
        <w:rPr>
          <w:rFonts w:ascii="Calibri" w:hAnsi="Calibri" w:cs="Calibri"/>
          <w:color w:val="000000"/>
          <w:sz w:val="24"/>
          <w:szCs w:val="24"/>
        </w:rPr>
        <w:t>688/2022</w:t>
      </w:r>
      <w:r w:rsidRPr="001A5203">
        <w:rPr>
          <w:rFonts w:ascii="Calibri" w:hAnsi="Calibri" w:cs="Calibri"/>
          <w:color w:val="000000"/>
          <w:sz w:val="24"/>
          <w:szCs w:val="24"/>
        </w:rPr>
        <w:t>.</w:t>
      </w:r>
    </w:p>
    <w:p w14:paraId="385DCAC9" w14:textId="77777777" w:rsidR="003148CC" w:rsidRPr="001A5203" w:rsidRDefault="003148CC" w:rsidP="003148CC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139511F" w14:textId="77777777" w:rsidR="00D0113C" w:rsidRPr="001A5203" w:rsidRDefault="00D0113C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II – Dados da empresa:</w:t>
      </w:r>
    </w:p>
    <w:p w14:paraId="0EE9CC69" w14:textId="77777777" w:rsidR="00D0113C" w:rsidRPr="001A5203" w:rsidRDefault="00D0113C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Empresa/Razão Social: ____________</w:t>
      </w:r>
    </w:p>
    <w:p w14:paraId="3A5389D3" w14:textId="77777777" w:rsidR="00557787" w:rsidRPr="001A5203" w:rsidRDefault="00557787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CNPJ: ...........................................</w:t>
      </w:r>
    </w:p>
    <w:p w14:paraId="31DB330A" w14:textId="77777777" w:rsidR="00557787" w:rsidRPr="001A5203" w:rsidRDefault="00557787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Inscrição Estadual: ..............................................</w:t>
      </w:r>
    </w:p>
    <w:p w14:paraId="4141DE73" w14:textId="77777777" w:rsidR="00557787" w:rsidRPr="001A5203" w:rsidRDefault="00557787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Inscrição Municipal:</w:t>
      </w:r>
      <w:r w:rsidR="00C504D9" w:rsidRPr="001A520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1A5203">
        <w:rPr>
          <w:rFonts w:ascii="Calibri" w:hAnsi="Calibri" w:cs="Calibri"/>
          <w:color w:val="000000"/>
          <w:sz w:val="24"/>
          <w:szCs w:val="24"/>
        </w:rPr>
        <w:t>..............................................</w:t>
      </w:r>
    </w:p>
    <w:p w14:paraId="16FFB720" w14:textId="77777777" w:rsidR="00D0113C" w:rsidRPr="001A5203" w:rsidRDefault="00D0113C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Endereço: ______________ CEP: __________</w:t>
      </w:r>
    </w:p>
    <w:p w14:paraId="6B20F5D4" w14:textId="77777777" w:rsidR="00D0113C" w:rsidRPr="001A5203" w:rsidRDefault="00D0113C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 xml:space="preserve">Telefone: (___) ______- _______ </w:t>
      </w:r>
    </w:p>
    <w:p w14:paraId="6A83B07D" w14:textId="77777777" w:rsidR="00D0113C" w:rsidRPr="001A5203" w:rsidRDefault="00D0113C" w:rsidP="005B5F90">
      <w:pPr>
        <w:numPr>
          <w:ilvl w:val="0"/>
          <w:numId w:val="10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Banco: __________ Agência: __________ Conta Corrente: ____________</w:t>
      </w:r>
    </w:p>
    <w:p w14:paraId="59168998" w14:textId="77777777" w:rsidR="00B35851" w:rsidRPr="001A5203" w:rsidRDefault="00B35851" w:rsidP="004C1F40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0A9726C" w14:textId="77777777" w:rsidR="00D0113C" w:rsidRPr="001A5203" w:rsidRDefault="00D0113C" w:rsidP="00D0113C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III – Qualificação do preposto e testemunha autorizados a assinar o contrato:</w:t>
      </w:r>
    </w:p>
    <w:p w14:paraId="0F9769C9" w14:textId="77777777" w:rsidR="00D0113C" w:rsidRPr="001A5203" w:rsidRDefault="00D0113C" w:rsidP="005B5F90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completo do preposto: ____________</w:t>
      </w:r>
    </w:p>
    <w:p w14:paraId="3EC2019C" w14:textId="77777777" w:rsidR="00D0113C" w:rsidRPr="001A5203" w:rsidRDefault="00D0113C" w:rsidP="005B5F90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33C4A35A" w14:textId="77777777" w:rsidR="00D0113C" w:rsidRPr="001A5203" w:rsidRDefault="00D0113C" w:rsidP="005B5F90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completo da testemunha do contrato:</w:t>
      </w:r>
    </w:p>
    <w:p w14:paraId="19BB79D5" w14:textId="77777777" w:rsidR="00D0113C" w:rsidRPr="001A5203" w:rsidRDefault="00D0113C" w:rsidP="005B5F90">
      <w:pPr>
        <w:numPr>
          <w:ilvl w:val="0"/>
          <w:numId w:val="1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CPF: ______________ RG: __________</w:t>
      </w:r>
    </w:p>
    <w:p w14:paraId="483D9474" w14:textId="77777777" w:rsidR="001A5203" w:rsidRPr="001A5203" w:rsidRDefault="001A5203" w:rsidP="001A5203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D750931" w14:textId="77777777" w:rsidR="00A8765D" w:rsidRPr="001A5203" w:rsidRDefault="00A8765D" w:rsidP="00A8765D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IV – Dados da Convenção:</w:t>
      </w:r>
    </w:p>
    <w:p w14:paraId="0DEEA1F4" w14:textId="77777777" w:rsidR="00A8765D" w:rsidRPr="001A5203" w:rsidRDefault="00A8765D" w:rsidP="005B5F90">
      <w:pPr>
        <w:numPr>
          <w:ilvl w:val="0"/>
          <w:numId w:val="12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Nome do Sindicato: _____________</w:t>
      </w:r>
    </w:p>
    <w:p w14:paraId="16C7B894" w14:textId="77777777" w:rsidR="00A8765D" w:rsidRPr="001A5203" w:rsidRDefault="00A8765D" w:rsidP="005B5F90">
      <w:pPr>
        <w:numPr>
          <w:ilvl w:val="0"/>
          <w:numId w:val="12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Data base do acordo coletivo, convenções ou sentenças normativas: _______________</w:t>
      </w:r>
    </w:p>
    <w:p w14:paraId="0700BC51" w14:textId="77777777" w:rsidR="00A8765D" w:rsidRPr="001A5203" w:rsidRDefault="00A8765D" w:rsidP="005B5F90">
      <w:pPr>
        <w:numPr>
          <w:ilvl w:val="0"/>
          <w:numId w:val="12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Vigência do acordo coletivo, convenções ou sentenças normativas: _______________</w:t>
      </w:r>
    </w:p>
    <w:p w14:paraId="42452BE5" w14:textId="77777777" w:rsidR="00A8765D" w:rsidRPr="001A5203" w:rsidRDefault="00A8765D" w:rsidP="00A8765D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2B1BA11" w14:textId="77777777" w:rsidR="00A8765D" w:rsidRPr="001A5203" w:rsidRDefault="00A8765D" w:rsidP="00A8765D">
      <w:pPr>
        <w:tabs>
          <w:tab w:val="left" w:pos="284"/>
        </w:tabs>
        <w:spacing w:before="6" w:after="6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A5203">
        <w:rPr>
          <w:rFonts w:ascii="Calibri" w:hAnsi="Calibri" w:cs="Calibri"/>
          <w:b/>
          <w:color w:val="000000"/>
          <w:sz w:val="24"/>
          <w:szCs w:val="24"/>
        </w:rPr>
        <w:t>V – Anexos:</w:t>
      </w:r>
    </w:p>
    <w:p w14:paraId="273C2220" w14:textId="3B0A5797" w:rsidR="00A8765D" w:rsidRPr="001A5203" w:rsidRDefault="00A8765D" w:rsidP="005B5F90">
      <w:pPr>
        <w:numPr>
          <w:ilvl w:val="0"/>
          <w:numId w:val="13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Planilha de Custo e Formação de Preço, conforme modelo do A</w:t>
      </w:r>
      <w:r w:rsidR="004C2488">
        <w:rPr>
          <w:rFonts w:ascii="Calibri" w:hAnsi="Calibri" w:cs="Calibri"/>
          <w:color w:val="000000"/>
          <w:sz w:val="24"/>
          <w:szCs w:val="24"/>
        </w:rPr>
        <w:t>nexo IV</w:t>
      </w:r>
      <w:r w:rsidRPr="001A5203">
        <w:rPr>
          <w:rFonts w:ascii="Calibri" w:hAnsi="Calibri" w:cs="Calibri"/>
          <w:color w:val="000000"/>
          <w:sz w:val="24"/>
          <w:szCs w:val="24"/>
        </w:rPr>
        <w:t>;</w:t>
      </w:r>
    </w:p>
    <w:p w14:paraId="48F5FA85" w14:textId="77777777" w:rsidR="00A8765D" w:rsidRPr="001A5203" w:rsidRDefault="00A8765D" w:rsidP="005B5F90">
      <w:pPr>
        <w:numPr>
          <w:ilvl w:val="0"/>
          <w:numId w:val="13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Convenção Coletiva de Trabalho;</w:t>
      </w:r>
    </w:p>
    <w:p w14:paraId="1F989271" w14:textId="77777777" w:rsidR="00A8765D" w:rsidRPr="001A5203" w:rsidRDefault="00A8765D" w:rsidP="005B5F90">
      <w:pPr>
        <w:numPr>
          <w:ilvl w:val="0"/>
          <w:numId w:val="13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Demonstrativo de Riscos Ambientais do Trabalho – RAT e Fator Acidentário de Prevenção –FAP.</w:t>
      </w:r>
    </w:p>
    <w:p w14:paraId="3B36AF86" w14:textId="77777777" w:rsidR="00BD3B64" w:rsidRPr="001A5203" w:rsidRDefault="00BD3B64" w:rsidP="00EF7BFA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3BF8838B" w14:textId="77777777" w:rsidR="00D0113C" w:rsidRPr="001A5203" w:rsidRDefault="00D0113C" w:rsidP="00EF7BFA">
      <w:pPr>
        <w:spacing w:line="100" w:lineRule="atLeast"/>
        <w:ind w:firstLine="1418"/>
        <w:jc w:val="both"/>
        <w:rPr>
          <w:rFonts w:ascii="Calibri" w:hAnsi="Calibri" w:cs="Calibri"/>
          <w:sz w:val="24"/>
          <w:szCs w:val="24"/>
        </w:rPr>
      </w:pPr>
    </w:p>
    <w:p w14:paraId="47DB397F" w14:textId="77777777" w:rsidR="00D0113C" w:rsidRDefault="00D0113C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Local e data</w:t>
      </w:r>
    </w:p>
    <w:p w14:paraId="40399A59" w14:textId="77777777" w:rsid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7CE320AB" w14:textId="77777777" w:rsid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3069463E" w14:textId="77777777" w:rsidR="001A5203" w:rsidRPr="001A5203" w:rsidRDefault="001A5203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</w:p>
    <w:p w14:paraId="51B897C2" w14:textId="77777777" w:rsidR="00D0113C" w:rsidRPr="001A5203" w:rsidRDefault="00D0113C" w:rsidP="00D0113C">
      <w:pPr>
        <w:spacing w:line="100" w:lineRule="atLeas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________</w:t>
      </w:r>
      <w:r w:rsidR="00081FB8" w:rsidRPr="001A5203">
        <w:rPr>
          <w:rFonts w:ascii="Calibri" w:hAnsi="Calibri" w:cs="Calibri"/>
          <w:sz w:val="24"/>
          <w:szCs w:val="24"/>
        </w:rPr>
        <w:t>__________________</w:t>
      </w:r>
      <w:r w:rsidRPr="001A5203">
        <w:rPr>
          <w:rFonts w:ascii="Calibri" w:hAnsi="Calibri" w:cs="Calibri"/>
          <w:sz w:val="24"/>
          <w:szCs w:val="24"/>
        </w:rPr>
        <w:t>_________________________</w:t>
      </w:r>
    </w:p>
    <w:p w14:paraId="31A2C226" w14:textId="77777777" w:rsidR="00D0113C" w:rsidRPr="001A5203" w:rsidRDefault="00D0113C" w:rsidP="00D0113C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Nome e assinatura do Diretor ou representante legal da empresa</w:t>
      </w:r>
    </w:p>
    <w:p w14:paraId="4BFEE905" w14:textId="77777777" w:rsidR="00D0113C" w:rsidRPr="001A5203" w:rsidRDefault="00D0113C" w:rsidP="00D0113C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Cédula de Identidade (número e órgão expedidor)</w:t>
      </w:r>
    </w:p>
    <w:p w14:paraId="0D3E4E05" w14:textId="77777777" w:rsidR="00D0113C" w:rsidRPr="001A5203" w:rsidRDefault="00D0113C" w:rsidP="00D0113C">
      <w:pPr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sz w:val="24"/>
          <w:szCs w:val="24"/>
        </w:rPr>
        <w:t>CPF/MF (número) e carimbo</w:t>
      </w:r>
    </w:p>
    <w:p w14:paraId="2A43CA31" w14:textId="77777777" w:rsidR="00311497" w:rsidRPr="001A5203" w:rsidRDefault="00D0113C" w:rsidP="005E005D">
      <w:pPr>
        <w:spacing w:line="238" w:lineRule="exact"/>
        <w:jc w:val="center"/>
        <w:rPr>
          <w:rFonts w:ascii="Calibri" w:hAnsi="Calibri" w:cs="Calibri"/>
          <w:sz w:val="24"/>
          <w:szCs w:val="24"/>
        </w:rPr>
      </w:pPr>
      <w:r w:rsidRPr="001A5203">
        <w:rPr>
          <w:rFonts w:ascii="Calibri" w:hAnsi="Calibri" w:cs="Calibri"/>
          <w:color w:val="000000"/>
          <w:sz w:val="24"/>
          <w:szCs w:val="24"/>
        </w:rPr>
        <w:t>CNPJ/Endereço da empresa</w:t>
      </w:r>
      <w:r w:rsidR="005E005D" w:rsidRPr="001A5203">
        <w:rPr>
          <w:rFonts w:ascii="Calibri" w:hAnsi="Calibri" w:cs="Calibri"/>
          <w:sz w:val="24"/>
          <w:szCs w:val="24"/>
        </w:rPr>
        <w:t xml:space="preserve"> </w:t>
      </w:r>
    </w:p>
    <w:p w14:paraId="05B0925F" w14:textId="77777777" w:rsidR="00953985" w:rsidRPr="00613702" w:rsidRDefault="00311497" w:rsidP="00521491">
      <w:pPr>
        <w:pStyle w:val="Ttulo1"/>
        <w:ind w:left="142"/>
        <w:jc w:val="center"/>
        <w:rPr>
          <w:rFonts w:ascii="Calibri" w:hAnsi="Calibri" w:cs="Calibri"/>
          <w:sz w:val="8"/>
          <w:szCs w:val="8"/>
        </w:rPr>
      </w:pPr>
      <w:r w:rsidRPr="001A5203">
        <w:rPr>
          <w:rFonts w:ascii="Calibri" w:hAnsi="Calibri" w:cs="Calibri"/>
        </w:rPr>
        <w:br w:type="page"/>
      </w:r>
    </w:p>
    <w:p w14:paraId="61EBEE72" w14:textId="785C8024" w:rsidR="00311497" w:rsidRPr="00613702" w:rsidRDefault="00311497" w:rsidP="0088122E">
      <w:pPr>
        <w:pStyle w:val="Ttulo1"/>
        <w:ind w:left="142"/>
        <w:jc w:val="center"/>
        <w:rPr>
          <w:rFonts w:ascii="Calibri" w:hAnsi="Calibri" w:cs="Calibri"/>
          <w:u w:val="single"/>
        </w:rPr>
      </w:pPr>
      <w:bookmarkStart w:id="4" w:name="_Toc102647748"/>
      <w:r w:rsidRPr="00613702">
        <w:rPr>
          <w:rFonts w:ascii="Calibri" w:hAnsi="Calibri" w:cs="Calibri"/>
          <w:u w:val="single"/>
        </w:rPr>
        <w:t xml:space="preserve">APÊNDICE </w:t>
      </w:r>
      <w:r w:rsidR="00A8765D" w:rsidRPr="00613702">
        <w:rPr>
          <w:rFonts w:ascii="Calibri" w:hAnsi="Calibri" w:cs="Calibri"/>
          <w:u w:val="single"/>
        </w:rPr>
        <w:t>“</w:t>
      </w:r>
      <w:r w:rsidR="00521491" w:rsidRPr="00613702">
        <w:rPr>
          <w:rFonts w:ascii="Calibri" w:hAnsi="Calibri" w:cs="Calibri"/>
          <w:u w:val="single"/>
        </w:rPr>
        <w:t>A</w:t>
      </w:r>
      <w:r w:rsidR="00A8765D" w:rsidRPr="00613702">
        <w:rPr>
          <w:rFonts w:ascii="Calibri" w:hAnsi="Calibri" w:cs="Calibri"/>
          <w:u w:val="single"/>
        </w:rPr>
        <w:t>”</w:t>
      </w:r>
      <w:r w:rsidRPr="00613702">
        <w:rPr>
          <w:rFonts w:ascii="Calibri" w:hAnsi="Calibri" w:cs="Calibri"/>
          <w:u w:val="single"/>
        </w:rPr>
        <w:t xml:space="preserve"> DO ANEXO I</w:t>
      </w:r>
      <w:r w:rsidR="00170AF0">
        <w:rPr>
          <w:rFonts w:ascii="Calibri" w:hAnsi="Calibri" w:cs="Calibri"/>
          <w:u w:val="single"/>
        </w:rPr>
        <w:t>II</w:t>
      </w:r>
      <w:r w:rsidRPr="00613702">
        <w:rPr>
          <w:rFonts w:ascii="Calibri" w:hAnsi="Calibri" w:cs="Calibri"/>
          <w:u w:val="single"/>
        </w:rPr>
        <w:t xml:space="preserve"> – DECLARAÇÃO DE REGIME DE TRIBUTAÇÃO</w:t>
      </w:r>
      <w:bookmarkEnd w:id="4"/>
    </w:p>
    <w:p w14:paraId="33278480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E12EA5C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6B58652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7CEEA26B" w14:textId="77777777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</w:p>
    <w:p w14:paraId="69D9F0A2" w14:textId="77777777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68F16A2A" w14:textId="10967516" w:rsidR="00311497" w:rsidRPr="00613702" w:rsidRDefault="00311497" w:rsidP="00311497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 w:rsidR="007822A4">
        <w:rPr>
          <w:rFonts w:ascii="Calibri" w:hAnsi="Calibri" w:cs="Calibri"/>
          <w:b/>
          <w:sz w:val="24"/>
          <w:szCs w:val="24"/>
        </w:rPr>
        <w:t>688/2022</w:t>
      </w:r>
      <w:r w:rsidRPr="00613702">
        <w:rPr>
          <w:rFonts w:ascii="Calibri" w:hAnsi="Calibri" w:cs="Calibri"/>
          <w:b/>
          <w:sz w:val="24"/>
          <w:szCs w:val="24"/>
        </w:rPr>
        <w:t>-FHE</w:t>
      </w:r>
    </w:p>
    <w:p w14:paraId="1082BC01" w14:textId="77777777" w:rsidR="00311497" w:rsidRPr="00613702" w:rsidRDefault="00311497" w:rsidP="0031149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027337AD" w14:textId="77777777" w:rsidR="00311497" w:rsidRPr="00613702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192B9C00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390C6FAA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2D249810" w14:textId="77777777" w:rsidR="00311497" w:rsidRPr="00613702" w:rsidRDefault="00311497" w:rsidP="0031149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 (      ) Lucro Presumido 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 (      ) Optante Simples – Anexo</w:t>
      </w:r>
      <w:r w:rsidR="002C3D89" w:rsidRPr="00613702">
        <w:rPr>
          <w:rFonts w:ascii="Calibri" w:hAnsi="Calibri" w:cs="Calibri"/>
          <w:sz w:val="24"/>
          <w:szCs w:val="24"/>
        </w:rPr>
        <w:t xml:space="preserve"> ______ da LC 123</w:t>
      </w:r>
      <w:r w:rsidR="001D2F2A" w:rsidRPr="00613702">
        <w:rPr>
          <w:rFonts w:ascii="Calibri" w:hAnsi="Calibri" w:cs="Calibri"/>
          <w:sz w:val="24"/>
          <w:szCs w:val="24"/>
        </w:rPr>
        <w:t xml:space="preserve">, de </w:t>
      </w:r>
      <w:r w:rsidR="002C3D89" w:rsidRPr="00613702">
        <w:rPr>
          <w:rFonts w:ascii="Calibri" w:hAnsi="Calibri" w:cs="Calibri"/>
          <w:sz w:val="24"/>
          <w:szCs w:val="24"/>
        </w:rPr>
        <w:t>2006</w:t>
      </w:r>
      <w:r w:rsidRPr="00613702">
        <w:rPr>
          <w:rFonts w:ascii="Calibri" w:hAnsi="Calibri" w:cs="Calibri"/>
          <w:sz w:val="24"/>
          <w:szCs w:val="24"/>
        </w:rPr>
        <w:t xml:space="preserve">  </w:t>
      </w:r>
      <w:r w:rsidR="002C3D89" w:rsidRPr="00613702">
        <w:rPr>
          <w:rFonts w:ascii="Calibri" w:hAnsi="Calibri" w:cs="Calibri"/>
          <w:sz w:val="24"/>
          <w:szCs w:val="24"/>
        </w:rPr>
        <w:t>-</w:t>
      </w:r>
      <w:r w:rsidRPr="00613702">
        <w:rPr>
          <w:rFonts w:ascii="Calibri" w:hAnsi="Calibri" w:cs="Calibri"/>
          <w:sz w:val="24"/>
          <w:szCs w:val="24"/>
        </w:rPr>
        <w:t xml:space="preserve">  ( </w:t>
      </w:r>
      <w:r w:rsidR="002C3D89" w:rsidRPr="00613702">
        <w:rPr>
          <w:rFonts w:ascii="Calibri" w:hAnsi="Calibri" w:cs="Calibri"/>
          <w:sz w:val="24"/>
          <w:szCs w:val="24"/>
        </w:rPr>
        <w:t xml:space="preserve"> ) Arbitrado -</w:t>
      </w:r>
      <w:r w:rsidRPr="00613702">
        <w:rPr>
          <w:rFonts w:ascii="Calibri" w:hAnsi="Calibri" w:cs="Calibri"/>
          <w:sz w:val="24"/>
          <w:szCs w:val="24"/>
        </w:rPr>
        <w:t xml:space="preserve">  (  ) outro especificar   __________________________, neste exercício.</w:t>
      </w:r>
    </w:p>
    <w:p w14:paraId="6FEA6657" w14:textId="77777777" w:rsidR="00311497" w:rsidRPr="00613702" w:rsidRDefault="00311497" w:rsidP="00311497">
      <w:pPr>
        <w:jc w:val="both"/>
        <w:rPr>
          <w:rFonts w:ascii="Calibri" w:hAnsi="Calibri" w:cs="Calibri"/>
          <w:sz w:val="24"/>
          <w:szCs w:val="24"/>
        </w:rPr>
      </w:pPr>
    </w:p>
    <w:p w14:paraId="0E651138" w14:textId="77777777" w:rsidR="002C3D89" w:rsidRPr="00613702" w:rsidRDefault="002C3D89" w:rsidP="00311497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* </w:t>
      </w:r>
      <w:r w:rsidR="00511922" w:rsidRPr="00613702">
        <w:rPr>
          <w:rFonts w:ascii="Calibri" w:hAnsi="Calibri" w:cs="Calibri"/>
          <w:sz w:val="24"/>
          <w:szCs w:val="24"/>
        </w:rPr>
        <w:t>a empresa declarada como Optante pelo Simples, deverá observar os dispostos nas cláusulas 1</w:t>
      </w:r>
      <w:r w:rsidR="001D2F2A" w:rsidRPr="00613702">
        <w:rPr>
          <w:rFonts w:ascii="Calibri" w:hAnsi="Calibri" w:cs="Calibri"/>
          <w:sz w:val="24"/>
          <w:szCs w:val="24"/>
        </w:rPr>
        <w:t>4</w:t>
      </w:r>
      <w:r w:rsidR="00511922" w:rsidRPr="00613702">
        <w:rPr>
          <w:rFonts w:ascii="Calibri" w:hAnsi="Calibri" w:cs="Calibri"/>
          <w:sz w:val="24"/>
          <w:szCs w:val="24"/>
        </w:rPr>
        <w:t>.2.2.1 e 1</w:t>
      </w:r>
      <w:r w:rsidR="001D2F2A" w:rsidRPr="00613702">
        <w:rPr>
          <w:rFonts w:ascii="Calibri" w:hAnsi="Calibri" w:cs="Calibri"/>
          <w:sz w:val="24"/>
          <w:szCs w:val="24"/>
        </w:rPr>
        <w:t>4</w:t>
      </w:r>
      <w:r w:rsidR="00511922" w:rsidRPr="00613702">
        <w:rPr>
          <w:rFonts w:ascii="Calibri" w:hAnsi="Calibri" w:cs="Calibri"/>
          <w:sz w:val="24"/>
          <w:szCs w:val="24"/>
        </w:rPr>
        <w:t>.2.2.2. deste edital.</w:t>
      </w:r>
    </w:p>
    <w:p w14:paraId="56523D53" w14:textId="77777777" w:rsidR="00311497" w:rsidRPr="00613702" w:rsidRDefault="00311497" w:rsidP="00311497">
      <w:pPr>
        <w:jc w:val="both"/>
        <w:rPr>
          <w:rFonts w:ascii="Calibri" w:hAnsi="Calibri" w:cs="Calibri"/>
          <w:sz w:val="24"/>
          <w:szCs w:val="24"/>
        </w:rPr>
      </w:pPr>
    </w:p>
    <w:p w14:paraId="2C078AE5" w14:textId="34829771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(Nome da cidade), ________de ___________________ </w:t>
      </w:r>
      <w:proofErr w:type="spellStart"/>
      <w:r w:rsidRPr="00613702">
        <w:rPr>
          <w:rFonts w:ascii="Calibri" w:hAnsi="Calibri" w:cs="Calibri"/>
          <w:sz w:val="24"/>
          <w:szCs w:val="24"/>
        </w:rPr>
        <w:t>de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</w:t>
      </w:r>
      <w:r w:rsidR="009F2E35">
        <w:rPr>
          <w:rFonts w:ascii="Calibri" w:hAnsi="Calibri" w:cs="Calibri"/>
          <w:sz w:val="24"/>
          <w:szCs w:val="24"/>
        </w:rPr>
        <w:t>202</w:t>
      </w:r>
      <w:r w:rsidR="00C90482">
        <w:rPr>
          <w:rFonts w:ascii="Calibri" w:hAnsi="Calibri" w:cs="Calibri"/>
          <w:sz w:val="24"/>
          <w:szCs w:val="24"/>
        </w:rPr>
        <w:t>2</w:t>
      </w:r>
      <w:r w:rsidRPr="00613702">
        <w:rPr>
          <w:rFonts w:ascii="Calibri" w:hAnsi="Calibri" w:cs="Calibri"/>
          <w:sz w:val="24"/>
          <w:szCs w:val="24"/>
        </w:rPr>
        <w:t>.</w:t>
      </w:r>
    </w:p>
    <w:p w14:paraId="386842B1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12D34F6E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4F9ADB3E" w14:textId="77777777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_______________________________________</w:t>
      </w:r>
    </w:p>
    <w:p w14:paraId="02D9C0C7" w14:textId="77777777" w:rsidR="00311497" w:rsidRPr="00613702" w:rsidRDefault="00311497" w:rsidP="00311497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Assinatura do representante legal</w:t>
      </w:r>
    </w:p>
    <w:p w14:paraId="76C5514E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0ACD1454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78918FC9" w14:textId="77777777" w:rsidR="00311497" w:rsidRPr="00613702" w:rsidRDefault="00311497" w:rsidP="00311497">
      <w:pPr>
        <w:jc w:val="center"/>
        <w:rPr>
          <w:rFonts w:ascii="Calibri" w:hAnsi="Calibri" w:cs="Calibri"/>
          <w:sz w:val="24"/>
          <w:szCs w:val="24"/>
        </w:rPr>
      </w:pPr>
    </w:p>
    <w:p w14:paraId="034617D8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completo: ______________________________________</w:t>
      </w:r>
    </w:p>
    <w:p w14:paraId="330D7CD5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Cargo/função: ________________________________________</w:t>
      </w:r>
    </w:p>
    <w:p w14:paraId="277AB62C" w14:textId="77777777" w:rsidR="00311497" w:rsidRPr="00613702" w:rsidRDefault="00311497" w:rsidP="00311497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Telefone: </w:t>
      </w: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) ______________ </w:t>
      </w:r>
    </w:p>
    <w:p w14:paraId="29AB88B5" w14:textId="77777777" w:rsidR="00311497" w:rsidRPr="00613702" w:rsidRDefault="00311497" w:rsidP="00A8765D">
      <w:pPr>
        <w:spacing w:line="100" w:lineRule="atLeast"/>
        <w:rPr>
          <w:rFonts w:ascii="Calibri" w:hAnsi="Calibri" w:cs="Calibri"/>
          <w:sz w:val="22"/>
          <w:szCs w:val="22"/>
        </w:rPr>
      </w:pPr>
      <w:r w:rsidRPr="00613702">
        <w:rPr>
          <w:rFonts w:ascii="Calibri" w:hAnsi="Calibri" w:cs="Calibri"/>
          <w:sz w:val="24"/>
          <w:szCs w:val="24"/>
        </w:rPr>
        <w:t>E-mail: ___________________</w:t>
      </w:r>
    </w:p>
    <w:p w14:paraId="3802F4EE" w14:textId="49EC6C62" w:rsidR="00521491" w:rsidRPr="00613702" w:rsidRDefault="00521491" w:rsidP="00953985">
      <w:pPr>
        <w:jc w:val="both"/>
        <w:rPr>
          <w:rFonts w:ascii="Calibri" w:hAnsi="Calibri" w:cs="Calibri"/>
          <w:color w:val="000000"/>
          <w:sz w:val="8"/>
          <w:szCs w:val="8"/>
        </w:rPr>
      </w:pPr>
    </w:p>
    <w:sectPr w:rsidR="00521491" w:rsidRPr="00613702" w:rsidSect="008E07B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992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E83F" w14:textId="77777777" w:rsidR="005B5F90" w:rsidRDefault="005B5F90">
      <w:pPr>
        <w:pStyle w:val="Cabealho"/>
      </w:pPr>
      <w:r>
        <w:separator/>
      </w:r>
    </w:p>
  </w:endnote>
  <w:endnote w:type="continuationSeparator" w:id="0">
    <w:p w14:paraId="502477D3" w14:textId="77777777" w:rsidR="005B5F90" w:rsidRDefault="005B5F90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5EADDCC" w14:textId="77777777" w:rsidTr="00103856">
      <w:trPr>
        <w:trHeight w:val="187"/>
      </w:trPr>
      <w:tc>
        <w:tcPr>
          <w:tcW w:w="5245" w:type="dxa"/>
        </w:tcPr>
        <w:p w14:paraId="32637218" w14:textId="039A5C1B" w:rsidR="00BF30CA" w:rsidRPr="00C30DFB" w:rsidRDefault="00BF30C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2C1CBF7D" w14:textId="77777777" w:rsidR="00BF30CA" w:rsidRPr="00C30DFB" w:rsidRDefault="00BF30C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10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7E4BCE92" w14:textId="77777777" w:rsidR="00BF30CA" w:rsidRPr="00297A40" w:rsidRDefault="00BF30C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BF30CA" w:rsidRPr="00C30DFB" w14:paraId="6CB0866E" w14:textId="77777777" w:rsidTr="00AB1F7C">
      <w:trPr>
        <w:trHeight w:val="187"/>
      </w:trPr>
      <w:tc>
        <w:tcPr>
          <w:tcW w:w="5245" w:type="dxa"/>
        </w:tcPr>
        <w:p w14:paraId="763B7D45" w14:textId="5A1B6766" w:rsidR="00BF30CA" w:rsidRPr="00C30DFB" w:rsidRDefault="00BF30C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FE510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 688_2022_COJUR.docx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6341C1B1" w14:textId="77777777" w:rsidR="00BF30CA" w:rsidRPr="00C30DFB" w:rsidRDefault="00BF30C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11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w:t>127</w:t>
          </w:r>
          <w:r w:rsidRPr="00C30DFB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4B220FB7" w14:textId="77777777" w:rsidR="00BF30CA" w:rsidRDefault="00BF30C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8327" w14:textId="77777777" w:rsidR="005B5F90" w:rsidRDefault="005B5F90">
      <w:pPr>
        <w:pStyle w:val="Cabealho"/>
      </w:pPr>
      <w:r>
        <w:separator/>
      </w:r>
    </w:p>
  </w:footnote>
  <w:footnote w:type="continuationSeparator" w:id="0">
    <w:p w14:paraId="1E524B6C" w14:textId="77777777" w:rsidR="005B5F90" w:rsidRDefault="005B5F90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EAA5" w14:textId="62D37464" w:rsidR="00BF30CA" w:rsidRDefault="00BF30CA" w:rsidP="00EF2D1C">
    <w:pPr>
      <w:pStyle w:val="Cabealho"/>
      <w:jc w:val="right"/>
    </w:pPr>
    <w:r>
      <w:rPr>
        <w:noProof/>
      </w:rPr>
      <w:drawing>
        <wp:inline distT="0" distB="0" distL="0" distR="0" wp14:anchorId="07B91AC7" wp14:editId="6DB5643D">
          <wp:extent cx="1478280" cy="365760"/>
          <wp:effectExtent l="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36DB" w14:textId="40B88609" w:rsidR="00BF30CA" w:rsidRDefault="00BF30CA" w:rsidP="00154BAD">
    <w:pPr>
      <w:pStyle w:val="Cabealho"/>
      <w:jc w:val="right"/>
      <w:rPr>
        <w:rFonts w:ascii="Arial" w:hAnsi="Arial" w:cs="Arial"/>
        <w:sz w:val="16"/>
      </w:rPr>
    </w:pPr>
    <w:r>
      <w:rPr>
        <w:noProof/>
      </w:rPr>
      <w:drawing>
        <wp:inline distT="0" distB="0" distL="0" distR="0" wp14:anchorId="634507E0" wp14:editId="7AA5ABB0">
          <wp:extent cx="1478280" cy="365760"/>
          <wp:effectExtent l="0" t="0" r="0" b="0"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98155E7"/>
    <w:multiLevelType w:val="multilevel"/>
    <w:tmpl w:val="AC445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9C63F3"/>
    <w:multiLevelType w:val="multilevel"/>
    <w:tmpl w:val="C106784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546A94"/>
    <w:multiLevelType w:val="multilevel"/>
    <w:tmpl w:val="F4D08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5956C31"/>
    <w:multiLevelType w:val="multilevel"/>
    <w:tmpl w:val="9F8E7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E17197"/>
    <w:multiLevelType w:val="multilevel"/>
    <w:tmpl w:val="0D7240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E75AE6"/>
    <w:multiLevelType w:val="multilevel"/>
    <w:tmpl w:val="08260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26D33EF"/>
    <w:multiLevelType w:val="multilevel"/>
    <w:tmpl w:val="3DF8C38A"/>
    <w:lvl w:ilvl="0">
      <w:start w:val="1"/>
      <w:numFmt w:val="decimal"/>
      <w:pStyle w:val="Nivel0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erad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72A0145"/>
    <w:multiLevelType w:val="multilevel"/>
    <w:tmpl w:val="C52826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0117C4"/>
    <w:multiLevelType w:val="hybridMultilevel"/>
    <w:tmpl w:val="E08E520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50A5A"/>
    <w:multiLevelType w:val="multilevel"/>
    <w:tmpl w:val="C0C26C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1041A9"/>
    <w:multiLevelType w:val="multilevel"/>
    <w:tmpl w:val="AB320B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40F6188"/>
    <w:multiLevelType w:val="hybridMultilevel"/>
    <w:tmpl w:val="D708FD6E"/>
    <w:lvl w:ilvl="0" w:tplc="E7E03FAE">
      <w:start w:val="1"/>
      <w:numFmt w:val="lowerLetter"/>
      <w:lvlText w:val="%1)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E6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3412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6654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AA2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EF8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341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2F8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E87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EA2E60"/>
    <w:multiLevelType w:val="multilevel"/>
    <w:tmpl w:val="8D766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A7255BA"/>
    <w:multiLevelType w:val="hybridMultilevel"/>
    <w:tmpl w:val="1F5C941E"/>
    <w:lvl w:ilvl="0" w:tplc="C0DE96E2">
      <w:start w:val="1"/>
      <w:numFmt w:val="lowerLetter"/>
      <w:lvlText w:val="%1)"/>
      <w:lvlJc w:val="left"/>
      <w:pPr>
        <w:ind w:left="39"/>
      </w:pPr>
      <w:rPr>
        <w:rFonts w:ascii="Calibri" w:eastAsia="Times New Roman" w:hAnsi="Calibri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6F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2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FCD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27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8F2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CBB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26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C48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AD3210"/>
    <w:multiLevelType w:val="hybridMultilevel"/>
    <w:tmpl w:val="856E60F2"/>
    <w:lvl w:ilvl="0" w:tplc="AC5CF63E">
      <w:start w:val="1"/>
      <w:numFmt w:val="lowerLetter"/>
      <w:lvlText w:val="%1)"/>
      <w:lvlJc w:val="left"/>
      <w:pPr>
        <w:ind w:left="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665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085F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8A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C0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309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30E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8D9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4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09F4CF4"/>
    <w:multiLevelType w:val="multilevel"/>
    <w:tmpl w:val="DEECAC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7" w15:restartNumberingAfterBreak="0">
    <w:nsid w:val="784E1FA9"/>
    <w:multiLevelType w:val="hybridMultilevel"/>
    <w:tmpl w:val="8B2218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</w:num>
  <w:num w:numId="8">
    <w:abstractNumId w:val="21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16"/>
  </w:num>
  <w:num w:numId="18">
    <w:abstractNumId w:val="13"/>
  </w:num>
  <w:num w:numId="19">
    <w:abstractNumId w:val="20"/>
  </w:num>
  <w:num w:numId="20">
    <w:abstractNumId w:val="26"/>
  </w:num>
  <w:num w:numId="21">
    <w:abstractNumId w:val="23"/>
  </w:num>
  <w:num w:numId="22">
    <w:abstractNumId w:val="10"/>
  </w:num>
  <w:num w:numId="23">
    <w:abstractNumId w:val="12"/>
  </w:num>
  <w:num w:numId="24">
    <w:abstractNumId w:val="7"/>
  </w:num>
  <w:num w:numId="25">
    <w:abstractNumId w:val="27"/>
  </w:num>
  <w:num w:numId="26">
    <w:abstractNumId w:val="24"/>
  </w:num>
  <w:num w:numId="27">
    <w:abstractNumId w:val="25"/>
  </w:num>
  <w:num w:numId="28">
    <w:abstractNumId w:val="22"/>
  </w:num>
  <w:num w:numId="29">
    <w:abstractNumId w:val="17"/>
  </w:num>
  <w:num w:numId="30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23C5"/>
    <w:rsid w:val="00002EB5"/>
    <w:rsid w:val="000030FB"/>
    <w:rsid w:val="00003326"/>
    <w:rsid w:val="00003459"/>
    <w:rsid w:val="000034C1"/>
    <w:rsid w:val="00003748"/>
    <w:rsid w:val="0000398B"/>
    <w:rsid w:val="00003BBF"/>
    <w:rsid w:val="00003DE2"/>
    <w:rsid w:val="00004440"/>
    <w:rsid w:val="0000487D"/>
    <w:rsid w:val="0000516E"/>
    <w:rsid w:val="000052EB"/>
    <w:rsid w:val="00005534"/>
    <w:rsid w:val="0000595C"/>
    <w:rsid w:val="00005FEB"/>
    <w:rsid w:val="000060A0"/>
    <w:rsid w:val="00006434"/>
    <w:rsid w:val="0000646A"/>
    <w:rsid w:val="00006DFA"/>
    <w:rsid w:val="0000721C"/>
    <w:rsid w:val="000073D8"/>
    <w:rsid w:val="00007808"/>
    <w:rsid w:val="00007D88"/>
    <w:rsid w:val="000103E3"/>
    <w:rsid w:val="00011344"/>
    <w:rsid w:val="00011388"/>
    <w:rsid w:val="000113BC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685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0762"/>
    <w:rsid w:val="000216BA"/>
    <w:rsid w:val="00021D50"/>
    <w:rsid w:val="00022088"/>
    <w:rsid w:val="000220A1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49E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EF"/>
    <w:rsid w:val="0003445A"/>
    <w:rsid w:val="00034504"/>
    <w:rsid w:val="0003480B"/>
    <w:rsid w:val="00035848"/>
    <w:rsid w:val="00035B00"/>
    <w:rsid w:val="00036BFB"/>
    <w:rsid w:val="00037246"/>
    <w:rsid w:val="00037300"/>
    <w:rsid w:val="00037ECD"/>
    <w:rsid w:val="0004057E"/>
    <w:rsid w:val="0004076D"/>
    <w:rsid w:val="000408A3"/>
    <w:rsid w:val="000412A0"/>
    <w:rsid w:val="00041874"/>
    <w:rsid w:val="000419C2"/>
    <w:rsid w:val="00041D79"/>
    <w:rsid w:val="000427CB"/>
    <w:rsid w:val="00042886"/>
    <w:rsid w:val="000429BB"/>
    <w:rsid w:val="00042F64"/>
    <w:rsid w:val="00043319"/>
    <w:rsid w:val="00043A06"/>
    <w:rsid w:val="00043D76"/>
    <w:rsid w:val="00044134"/>
    <w:rsid w:val="0004546E"/>
    <w:rsid w:val="000456C6"/>
    <w:rsid w:val="00045BEF"/>
    <w:rsid w:val="00045E29"/>
    <w:rsid w:val="000464D5"/>
    <w:rsid w:val="000468C7"/>
    <w:rsid w:val="000474C0"/>
    <w:rsid w:val="00047741"/>
    <w:rsid w:val="00047C09"/>
    <w:rsid w:val="00047C9A"/>
    <w:rsid w:val="0005044E"/>
    <w:rsid w:val="00050813"/>
    <w:rsid w:val="00051954"/>
    <w:rsid w:val="00051A1A"/>
    <w:rsid w:val="000526DF"/>
    <w:rsid w:val="00052B67"/>
    <w:rsid w:val="00053654"/>
    <w:rsid w:val="000539BC"/>
    <w:rsid w:val="00053E3E"/>
    <w:rsid w:val="0005444C"/>
    <w:rsid w:val="00054727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2A8B"/>
    <w:rsid w:val="00073014"/>
    <w:rsid w:val="0007313B"/>
    <w:rsid w:val="00073EC2"/>
    <w:rsid w:val="00074BC0"/>
    <w:rsid w:val="0007527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865C9"/>
    <w:rsid w:val="00090049"/>
    <w:rsid w:val="00090992"/>
    <w:rsid w:val="00090D80"/>
    <w:rsid w:val="00090DD2"/>
    <w:rsid w:val="00090E0D"/>
    <w:rsid w:val="0009119E"/>
    <w:rsid w:val="00091538"/>
    <w:rsid w:val="00091637"/>
    <w:rsid w:val="00091846"/>
    <w:rsid w:val="00091C2C"/>
    <w:rsid w:val="00091F3B"/>
    <w:rsid w:val="00091FB8"/>
    <w:rsid w:val="0009223E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5F69"/>
    <w:rsid w:val="0009683F"/>
    <w:rsid w:val="00096B13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0E78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0A"/>
    <w:rsid w:val="000A43C1"/>
    <w:rsid w:val="000A43D1"/>
    <w:rsid w:val="000A463B"/>
    <w:rsid w:val="000A4A49"/>
    <w:rsid w:val="000A4FAB"/>
    <w:rsid w:val="000A63FD"/>
    <w:rsid w:val="000A6EC9"/>
    <w:rsid w:val="000A6EFB"/>
    <w:rsid w:val="000A74FB"/>
    <w:rsid w:val="000A7843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161"/>
    <w:rsid w:val="000B73D5"/>
    <w:rsid w:val="000B75E8"/>
    <w:rsid w:val="000B770B"/>
    <w:rsid w:val="000B7822"/>
    <w:rsid w:val="000C0292"/>
    <w:rsid w:val="000C0341"/>
    <w:rsid w:val="000C059C"/>
    <w:rsid w:val="000C0B9C"/>
    <w:rsid w:val="000C0D6F"/>
    <w:rsid w:val="000C1560"/>
    <w:rsid w:val="000C1815"/>
    <w:rsid w:val="000C18DB"/>
    <w:rsid w:val="000C1CC5"/>
    <w:rsid w:val="000C1F14"/>
    <w:rsid w:val="000C21BA"/>
    <w:rsid w:val="000C244E"/>
    <w:rsid w:val="000C25F6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9FC"/>
    <w:rsid w:val="000D5BD0"/>
    <w:rsid w:val="000D5DFE"/>
    <w:rsid w:val="000D5F11"/>
    <w:rsid w:val="000D6A92"/>
    <w:rsid w:val="000D76A2"/>
    <w:rsid w:val="000D7860"/>
    <w:rsid w:val="000D7A79"/>
    <w:rsid w:val="000E024D"/>
    <w:rsid w:val="000E0AA2"/>
    <w:rsid w:val="000E0BC7"/>
    <w:rsid w:val="000E0D29"/>
    <w:rsid w:val="000E1FD9"/>
    <w:rsid w:val="000E205E"/>
    <w:rsid w:val="000E2213"/>
    <w:rsid w:val="000E244A"/>
    <w:rsid w:val="000E2912"/>
    <w:rsid w:val="000E2A30"/>
    <w:rsid w:val="000E2A7D"/>
    <w:rsid w:val="000E2F02"/>
    <w:rsid w:val="000E345F"/>
    <w:rsid w:val="000E36DE"/>
    <w:rsid w:val="000E3A08"/>
    <w:rsid w:val="000E3BBA"/>
    <w:rsid w:val="000E47BF"/>
    <w:rsid w:val="000E5211"/>
    <w:rsid w:val="000E5438"/>
    <w:rsid w:val="000E548B"/>
    <w:rsid w:val="000E5A24"/>
    <w:rsid w:val="000E64FE"/>
    <w:rsid w:val="000E6D6A"/>
    <w:rsid w:val="000E73B8"/>
    <w:rsid w:val="000E73F6"/>
    <w:rsid w:val="000E78D1"/>
    <w:rsid w:val="000E7CB4"/>
    <w:rsid w:val="000F1157"/>
    <w:rsid w:val="000F1603"/>
    <w:rsid w:val="000F17BF"/>
    <w:rsid w:val="000F1898"/>
    <w:rsid w:val="000F2046"/>
    <w:rsid w:val="000F2601"/>
    <w:rsid w:val="000F3313"/>
    <w:rsid w:val="000F3C68"/>
    <w:rsid w:val="000F3F37"/>
    <w:rsid w:val="000F3FC7"/>
    <w:rsid w:val="000F4249"/>
    <w:rsid w:val="000F437E"/>
    <w:rsid w:val="000F44EF"/>
    <w:rsid w:val="000F4545"/>
    <w:rsid w:val="000F522F"/>
    <w:rsid w:val="000F55CF"/>
    <w:rsid w:val="000F5991"/>
    <w:rsid w:val="000F5A8F"/>
    <w:rsid w:val="000F6309"/>
    <w:rsid w:val="000F63C7"/>
    <w:rsid w:val="000F6B4F"/>
    <w:rsid w:val="000F7521"/>
    <w:rsid w:val="000F7742"/>
    <w:rsid w:val="000F77FF"/>
    <w:rsid w:val="000F7CCE"/>
    <w:rsid w:val="00100079"/>
    <w:rsid w:val="00100176"/>
    <w:rsid w:val="0010098C"/>
    <w:rsid w:val="00100C36"/>
    <w:rsid w:val="0010149E"/>
    <w:rsid w:val="001015B8"/>
    <w:rsid w:val="001015DF"/>
    <w:rsid w:val="00101C96"/>
    <w:rsid w:val="00101DC3"/>
    <w:rsid w:val="00101ED0"/>
    <w:rsid w:val="00101F1B"/>
    <w:rsid w:val="00102A3F"/>
    <w:rsid w:val="00102E5C"/>
    <w:rsid w:val="00103399"/>
    <w:rsid w:val="0010341C"/>
    <w:rsid w:val="00103849"/>
    <w:rsid w:val="00103856"/>
    <w:rsid w:val="00103A44"/>
    <w:rsid w:val="00103B02"/>
    <w:rsid w:val="0010447B"/>
    <w:rsid w:val="0010483C"/>
    <w:rsid w:val="00104869"/>
    <w:rsid w:val="0010587C"/>
    <w:rsid w:val="001058CB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210"/>
    <w:rsid w:val="0011233D"/>
    <w:rsid w:val="00112531"/>
    <w:rsid w:val="00112EF0"/>
    <w:rsid w:val="001137FB"/>
    <w:rsid w:val="00113E76"/>
    <w:rsid w:val="00114AD7"/>
    <w:rsid w:val="00114B64"/>
    <w:rsid w:val="00114C95"/>
    <w:rsid w:val="001150A3"/>
    <w:rsid w:val="00115127"/>
    <w:rsid w:val="00115183"/>
    <w:rsid w:val="00115689"/>
    <w:rsid w:val="0011573F"/>
    <w:rsid w:val="00115C71"/>
    <w:rsid w:val="00115C8B"/>
    <w:rsid w:val="001170C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D74"/>
    <w:rsid w:val="00122840"/>
    <w:rsid w:val="00123F6F"/>
    <w:rsid w:val="0012419E"/>
    <w:rsid w:val="00124261"/>
    <w:rsid w:val="001247D0"/>
    <w:rsid w:val="001247D8"/>
    <w:rsid w:val="001249ED"/>
    <w:rsid w:val="00124FA6"/>
    <w:rsid w:val="001253E3"/>
    <w:rsid w:val="00125915"/>
    <w:rsid w:val="00125C94"/>
    <w:rsid w:val="00126819"/>
    <w:rsid w:val="001270E1"/>
    <w:rsid w:val="001273CC"/>
    <w:rsid w:val="0012749F"/>
    <w:rsid w:val="00130C30"/>
    <w:rsid w:val="00131184"/>
    <w:rsid w:val="0013166C"/>
    <w:rsid w:val="00131957"/>
    <w:rsid w:val="00131D18"/>
    <w:rsid w:val="00131EB3"/>
    <w:rsid w:val="00131F39"/>
    <w:rsid w:val="00132932"/>
    <w:rsid w:val="00132A36"/>
    <w:rsid w:val="00133A27"/>
    <w:rsid w:val="00134E07"/>
    <w:rsid w:val="00134E53"/>
    <w:rsid w:val="0013506C"/>
    <w:rsid w:val="001353E5"/>
    <w:rsid w:val="001354C4"/>
    <w:rsid w:val="00135522"/>
    <w:rsid w:val="00135778"/>
    <w:rsid w:val="00135D01"/>
    <w:rsid w:val="001362CF"/>
    <w:rsid w:val="001366C9"/>
    <w:rsid w:val="00136FB3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93"/>
    <w:rsid w:val="0014604A"/>
    <w:rsid w:val="001464B0"/>
    <w:rsid w:val="00147067"/>
    <w:rsid w:val="00150412"/>
    <w:rsid w:val="00150B09"/>
    <w:rsid w:val="00151168"/>
    <w:rsid w:val="0015253B"/>
    <w:rsid w:val="00152ADC"/>
    <w:rsid w:val="00153FC2"/>
    <w:rsid w:val="00154576"/>
    <w:rsid w:val="00154BAD"/>
    <w:rsid w:val="00154EB6"/>
    <w:rsid w:val="0015500C"/>
    <w:rsid w:val="00155806"/>
    <w:rsid w:val="00155F9B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AF0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5138"/>
    <w:rsid w:val="001754F7"/>
    <w:rsid w:val="00175D96"/>
    <w:rsid w:val="00175DAF"/>
    <w:rsid w:val="0017610B"/>
    <w:rsid w:val="00176414"/>
    <w:rsid w:val="0017655A"/>
    <w:rsid w:val="00176616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609"/>
    <w:rsid w:val="00185CDB"/>
    <w:rsid w:val="0018612C"/>
    <w:rsid w:val="001864A1"/>
    <w:rsid w:val="00186650"/>
    <w:rsid w:val="00186C71"/>
    <w:rsid w:val="00186E33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B8F"/>
    <w:rsid w:val="00195FAD"/>
    <w:rsid w:val="00196014"/>
    <w:rsid w:val="0019775A"/>
    <w:rsid w:val="0019791A"/>
    <w:rsid w:val="00197B36"/>
    <w:rsid w:val="00197C3F"/>
    <w:rsid w:val="001A06D9"/>
    <w:rsid w:val="001A08A4"/>
    <w:rsid w:val="001A11C1"/>
    <w:rsid w:val="001A13C1"/>
    <w:rsid w:val="001A155D"/>
    <w:rsid w:val="001A1AF4"/>
    <w:rsid w:val="001A1B48"/>
    <w:rsid w:val="001A2A77"/>
    <w:rsid w:val="001A2E24"/>
    <w:rsid w:val="001A3329"/>
    <w:rsid w:val="001A3CAC"/>
    <w:rsid w:val="001A40BF"/>
    <w:rsid w:val="001A42A0"/>
    <w:rsid w:val="001A5130"/>
    <w:rsid w:val="001A5203"/>
    <w:rsid w:val="001A53D0"/>
    <w:rsid w:val="001A54EE"/>
    <w:rsid w:val="001A5587"/>
    <w:rsid w:val="001A5A8A"/>
    <w:rsid w:val="001A6249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0DD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11"/>
    <w:rsid w:val="001C0C68"/>
    <w:rsid w:val="001C1237"/>
    <w:rsid w:val="001C1857"/>
    <w:rsid w:val="001C1B84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3718"/>
    <w:rsid w:val="001C3CA6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DD7"/>
    <w:rsid w:val="001D51AE"/>
    <w:rsid w:val="001D532C"/>
    <w:rsid w:val="001D5F08"/>
    <w:rsid w:val="001D6725"/>
    <w:rsid w:val="001D6BF5"/>
    <w:rsid w:val="001D6F77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4831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7D9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B49"/>
    <w:rsid w:val="001F3555"/>
    <w:rsid w:val="001F3622"/>
    <w:rsid w:val="001F413C"/>
    <w:rsid w:val="001F4406"/>
    <w:rsid w:val="001F4946"/>
    <w:rsid w:val="001F49AD"/>
    <w:rsid w:val="001F4BF8"/>
    <w:rsid w:val="001F51F4"/>
    <w:rsid w:val="001F522F"/>
    <w:rsid w:val="001F53C4"/>
    <w:rsid w:val="001F556D"/>
    <w:rsid w:val="001F56FC"/>
    <w:rsid w:val="001F5796"/>
    <w:rsid w:val="001F57C0"/>
    <w:rsid w:val="001F5E5F"/>
    <w:rsid w:val="001F6B36"/>
    <w:rsid w:val="001F6D0E"/>
    <w:rsid w:val="001F6DD1"/>
    <w:rsid w:val="001F76D4"/>
    <w:rsid w:val="001F7B3E"/>
    <w:rsid w:val="001F7BCA"/>
    <w:rsid w:val="001F7D0C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F31"/>
    <w:rsid w:val="00207962"/>
    <w:rsid w:val="00207D82"/>
    <w:rsid w:val="002101AD"/>
    <w:rsid w:val="002115C3"/>
    <w:rsid w:val="0021167A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BAE"/>
    <w:rsid w:val="00225E5F"/>
    <w:rsid w:val="002270B3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AAF"/>
    <w:rsid w:val="00232E59"/>
    <w:rsid w:val="00232FF6"/>
    <w:rsid w:val="00233043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2AC7"/>
    <w:rsid w:val="0025418F"/>
    <w:rsid w:val="002542E6"/>
    <w:rsid w:val="00254686"/>
    <w:rsid w:val="00254922"/>
    <w:rsid w:val="002549C4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4EB"/>
    <w:rsid w:val="0025664D"/>
    <w:rsid w:val="0025756D"/>
    <w:rsid w:val="00257615"/>
    <w:rsid w:val="00257CF9"/>
    <w:rsid w:val="00257D9C"/>
    <w:rsid w:val="00257EF0"/>
    <w:rsid w:val="0026013B"/>
    <w:rsid w:val="002606F3"/>
    <w:rsid w:val="00260C9D"/>
    <w:rsid w:val="00260E2E"/>
    <w:rsid w:val="00260EBF"/>
    <w:rsid w:val="002610D0"/>
    <w:rsid w:val="002611DE"/>
    <w:rsid w:val="00261295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A92"/>
    <w:rsid w:val="002670A1"/>
    <w:rsid w:val="00267597"/>
    <w:rsid w:val="002676E6"/>
    <w:rsid w:val="00267FBC"/>
    <w:rsid w:val="002701EE"/>
    <w:rsid w:val="002702D9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1CE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978"/>
    <w:rsid w:val="00287A65"/>
    <w:rsid w:val="00287C93"/>
    <w:rsid w:val="00290533"/>
    <w:rsid w:val="002908A8"/>
    <w:rsid w:val="002908BD"/>
    <w:rsid w:val="002908D8"/>
    <w:rsid w:val="00290D8E"/>
    <w:rsid w:val="00290FA2"/>
    <w:rsid w:val="002918E0"/>
    <w:rsid w:val="00291A79"/>
    <w:rsid w:val="0029200B"/>
    <w:rsid w:val="00292046"/>
    <w:rsid w:val="002921C9"/>
    <w:rsid w:val="00292AEC"/>
    <w:rsid w:val="00292B51"/>
    <w:rsid w:val="00292D26"/>
    <w:rsid w:val="00292DB4"/>
    <w:rsid w:val="0029397B"/>
    <w:rsid w:val="00293E0A"/>
    <w:rsid w:val="00294261"/>
    <w:rsid w:val="002942A0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30C1"/>
    <w:rsid w:val="002B4571"/>
    <w:rsid w:val="002B467A"/>
    <w:rsid w:val="002B5C50"/>
    <w:rsid w:val="002B5DFB"/>
    <w:rsid w:val="002B623C"/>
    <w:rsid w:val="002B78BA"/>
    <w:rsid w:val="002B7ABF"/>
    <w:rsid w:val="002B7B79"/>
    <w:rsid w:val="002B7E1D"/>
    <w:rsid w:val="002C0194"/>
    <w:rsid w:val="002C02ED"/>
    <w:rsid w:val="002C03CC"/>
    <w:rsid w:val="002C08DC"/>
    <w:rsid w:val="002C0FD8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45A9"/>
    <w:rsid w:val="002C5033"/>
    <w:rsid w:val="002C5430"/>
    <w:rsid w:val="002C5684"/>
    <w:rsid w:val="002C57E1"/>
    <w:rsid w:val="002C584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534A"/>
    <w:rsid w:val="002D54B6"/>
    <w:rsid w:val="002D57B5"/>
    <w:rsid w:val="002D5AEE"/>
    <w:rsid w:val="002D5C2F"/>
    <w:rsid w:val="002D5E5E"/>
    <w:rsid w:val="002D609B"/>
    <w:rsid w:val="002D69AC"/>
    <w:rsid w:val="002D6C3B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70D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6D25"/>
    <w:rsid w:val="002E724A"/>
    <w:rsid w:val="002E74A0"/>
    <w:rsid w:val="002E79A1"/>
    <w:rsid w:val="002E7FB4"/>
    <w:rsid w:val="002F0142"/>
    <w:rsid w:val="002F1979"/>
    <w:rsid w:val="002F1C91"/>
    <w:rsid w:val="002F1EA2"/>
    <w:rsid w:val="002F21E7"/>
    <w:rsid w:val="002F24AE"/>
    <w:rsid w:val="002F2AE8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7D0"/>
    <w:rsid w:val="002F507A"/>
    <w:rsid w:val="002F5099"/>
    <w:rsid w:val="002F569A"/>
    <w:rsid w:val="002F63CB"/>
    <w:rsid w:val="002F696A"/>
    <w:rsid w:val="002F6A15"/>
    <w:rsid w:val="002F6D4D"/>
    <w:rsid w:val="002F758A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C3"/>
    <w:rsid w:val="00312FFE"/>
    <w:rsid w:val="00313349"/>
    <w:rsid w:val="00313B9D"/>
    <w:rsid w:val="0031432F"/>
    <w:rsid w:val="003148CC"/>
    <w:rsid w:val="00314C85"/>
    <w:rsid w:val="00314CD6"/>
    <w:rsid w:val="00314D14"/>
    <w:rsid w:val="00314DA0"/>
    <w:rsid w:val="00315937"/>
    <w:rsid w:val="00315F26"/>
    <w:rsid w:val="00316591"/>
    <w:rsid w:val="00316750"/>
    <w:rsid w:val="003172F4"/>
    <w:rsid w:val="0031736C"/>
    <w:rsid w:val="00317571"/>
    <w:rsid w:val="0031770F"/>
    <w:rsid w:val="00317D4C"/>
    <w:rsid w:val="003208AC"/>
    <w:rsid w:val="00320A41"/>
    <w:rsid w:val="00320AC5"/>
    <w:rsid w:val="00321179"/>
    <w:rsid w:val="00321260"/>
    <w:rsid w:val="00321401"/>
    <w:rsid w:val="0032142B"/>
    <w:rsid w:val="00321D7E"/>
    <w:rsid w:val="003223F4"/>
    <w:rsid w:val="00323056"/>
    <w:rsid w:val="003232C8"/>
    <w:rsid w:val="00323796"/>
    <w:rsid w:val="00323F54"/>
    <w:rsid w:val="00324487"/>
    <w:rsid w:val="00324498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5C8"/>
    <w:rsid w:val="0033063B"/>
    <w:rsid w:val="00330684"/>
    <w:rsid w:val="00330E92"/>
    <w:rsid w:val="00331261"/>
    <w:rsid w:val="003312C5"/>
    <w:rsid w:val="0033191B"/>
    <w:rsid w:val="00332ACC"/>
    <w:rsid w:val="0033302D"/>
    <w:rsid w:val="00333067"/>
    <w:rsid w:val="0033312C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6E1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D4F"/>
    <w:rsid w:val="00352F52"/>
    <w:rsid w:val="0035322C"/>
    <w:rsid w:val="00353DAD"/>
    <w:rsid w:val="00354C67"/>
    <w:rsid w:val="00354DDC"/>
    <w:rsid w:val="00354E08"/>
    <w:rsid w:val="00354FF8"/>
    <w:rsid w:val="00355435"/>
    <w:rsid w:val="003558F0"/>
    <w:rsid w:val="0035601A"/>
    <w:rsid w:val="00356C79"/>
    <w:rsid w:val="00357BE2"/>
    <w:rsid w:val="00360873"/>
    <w:rsid w:val="00360A13"/>
    <w:rsid w:val="00361279"/>
    <w:rsid w:val="0036140F"/>
    <w:rsid w:val="00361415"/>
    <w:rsid w:val="003614B8"/>
    <w:rsid w:val="003617C4"/>
    <w:rsid w:val="00361B0C"/>
    <w:rsid w:val="003622A3"/>
    <w:rsid w:val="00362873"/>
    <w:rsid w:val="00362BB3"/>
    <w:rsid w:val="003633B3"/>
    <w:rsid w:val="003638CF"/>
    <w:rsid w:val="00363C0A"/>
    <w:rsid w:val="00363C14"/>
    <w:rsid w:val="00363C17"/>
    <w:rsid w:val="00363E26"/>
    <w:rsid w:val="00363F44"/>
    <w:rsid w:val="0036420B"/>
    <w:rsid w:val="0036432C"/>
    <w:rsid w:val="0036478B"/>
    <w:rsid w:val="00364DDF"/>
    <w:rsid w:val="00364F0E"/>
    <w:rsid w:val="00364F41"/>
    <w:rsid w:val="00365049"/>
    <w:rsid w:val="003658D1"/>
    <w:rsid w:val="00365F1B"/>
    <w:rsid w:val="00365FD8"/>
    <w:rsid w:val="003662DC"/>
    <w:rsid w:val="00366456"/>
    <w:rsid w:val="00366725"/>
    <w:rsid w:val="00366801"/>
    <w:rsid w:val="00366853"/>
    <w:rsid w:val="00367228"/>
    <w:rsid w:val="003674BE"/>
    <w:rsid w:val="00367DE5"/>
    <w:rsid w:val="00367FB8"/>
    <w:rsid w:val="00370AA7"/>
    <w:rsid w:val="00370DE9"/>
    <w:rsid w:val="00371252"/>
    <w:rsid w:val="00372150"/>
    <w:rsid w:val="00372A4F"/>
    <w:rsid w:val="00372C00"/>
    <w:rsid w:val="00372D8A"/>
    <w:rsid w:val="00373491"/>
    <w:rsid w:val="00374122"/>
    <w:rsid w:val="003741D0"/>
    <w:rsid w:val="00374E3B"/>
    <w:rsid w:val="00375199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2A4E"/>
    <w:rsid w:val="00383F7C"/>
    <w:rsid w:val="00384448"/>
    <w:rsid w:val="0038446D"/>
    <w:rsid w:val="00384871"/>
    <w:rsid w:val="00384AED"/>
    <w:rsid w:val="00384B17"/>
    <w:rsid w:val="00384DCE"/>
    <w:rsid w:val="00385766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DF2"/>
    <w:rsid w:val="0039218D"/>
    <w:rsid w:val="00392347"/>
    <w:rsid w:val="003935DB"/>
    <w:rsid w:val="00393A9D"/>
    <w:rsid w:val="00393BB8"/>
    <w:rsid w:val="00393E6E"/>
    <w:rsid w:val="00393EEF"/>
    <w:rsid w:val="00394012"/>
    <w:rsid w:val="0039499C"/>
    <w:rsid w:val="00395074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86A"/>
    <w:rsid w:val="00397DC5"/>
    <w:rsid w:val="00397E8E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C41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889"/>
    <w:rsid w:val="003B1E7E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DE0"/>
    <w:rsid w:val="003B5E16"/>
    <w:rsid w:val="003B5FC1"/>
    <w:rsid w:val="003B6071"/>
    <w:rsid w:val="003B60B9"/>
    <w:rsid w:val="003B6789"/>
    <w:rsid w:val="003B69A5"/>
    <w:rsid w:val="003B6A8F"/>
    <w:rsid w:val="003B7194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ED7"/>
    <w:rsid w:val="003C405C"/>
    <w:rsid w:val="003C4076"/>
    <w:rsid w:val="003C4A3F"/>
    <w:rsid w:val="003C53F7"/>
    <w:rsid w:val="003C5C6B"/>
    <w:rsid w:val="003C5E23"/>
    <w:rsid w:val="003C5E54"/>
    <w:rsid w:val="003C5F15"/>
    <w:rsid w:val="003C638E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5C2"/>
    <w:rsid w:val="003D48F2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656"/>
    <w:rsid w:val="003E21F7"/>
    <w:rsid w:val="003E26B7"/>
    <w:rsid w:val="003E2751"/>
    <w:rsid w:val="003E329C"/>
    <w:rsid w:val="003E36BA"/>
    <w:rsid w:val="003E3DA4"/>
    <w:rsid w:val="003E41FE"/>
    <w:rsid w:val="003E4F2F"/>
    <w:rsid w:val="003E5072"/>
    <w:rsid w:val="003E50BF"/>
    <w:rsid w:val="003E5D89"/>
    <w:rsid w:val="003E625F"/>
    <w:rsid w:val="003E62F5"/>
    <w:rsid w:val="003E6A3F"/>
    <w:rsid w:val="003E6C80"/>
    <w:rsid w:val="003E6D4E"/>
    <w:rsid w:val="003E75B4"/>
    <w:rsid w:val="003E75E1"/>
    <w:rsid w:val="003E7D9D"/>
    <w:rsid w:val="003E7E8B"/>
    <w:rsid w:val="003F07A1"/>
    <w:rsid w:val="003F0ED0"/>
    <w:rsid w:val="003F0FA3"/>
    <w:rsid w:val="003F111C"/>
    <w:rsid w:val="003F1454"/>
    <w:rsid w:val="003F2279"/>
    <w:rsid w:val="003F2609"/>
    <w:rsid w:val="003F2B31"/>
    <w:rsid w:val="003F2C44"/>
    <w:rsid w:val="003F2D09"/>
    <w:rsid w:val="003F311A"/>
    <w:rsid w:val="003F32C4"/>
    <w:rsid w:val="003F3304"/>
    <w:rsid w:val="003F3317"/>
    <w:rsid w:val="003F336C"/>
    <w:rsid w:val="003F392F"/>
    <w:rsid w:val="003F3B02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3E5"/>
    <w:rsid w:val="00404656"/>
    <w:rsid w:val="004048BC"/>
    <w:rsid w:val="00404E13"/>
    <w:rsid w:val="0040563D"/>
    <w:rsid w:val="00405DEA"/>
    <w:rsid w:val="004067B0"/>
    <w:rsid w:val="00407BEE"/>
    <w:rsid w:val="00410232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AD3"/>
    <w:rsid w:val="00421242"/>
    <w:rsid w:val="0042159E"/>
    <w:rsid w:val="00421E3A"/>
    <w:rsid w:val="00422131"/>
    <w:rsid w:val="00422350"/>
    <w:rsid w:val="00422403"/>
    <w:rsid w:val="00422844"/>
    <w:rsid w:val="00423457"/>
    <w:rsid w:val="00424421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7A6"/>
    <w:rsid w:val="0042785E"/>
    <w:rsid w:val="00427D28"/>
    <w:rsid w:val="00427F64"/>
    <w:rsid w:val="004306FC"/>
    <w:rsid w:val="00430B09"/>
    <w:rsid w:val="00430B9A"/>
    <w:rsid w:val="0043133D"/>
    <w:rsid w:val="00431D5E"/>
    <w:rsid w:val="00431E3E"/>
    <w:rsid w:val="0043231C"/>
    <w:rsid w:val="00432395"/>
    <w:rsid w:val="00432458"/>
    <w:rsid w:val="0043277A"/>
    <w:rsid w:val="00433077"/>
    <w:rsid w:val="00433187"/>
    <w:rsid w:val="0043418F"/>
    <w:rsid w:val="004341F5"/>
    <w:rsid w:val="00434937"/>
    <w:rsid w:val="00434B40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B73"/>
    <w:rsid w:val="00440C8A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64F"/>
    <w:rsid w:val="00442BF9"/>
    <w:rsid w:val="00442EB4"/>
    <w:rsid w:val="004435F0"/>
    <w:rsid w:val="0044377A"/>
    <w:rsid w:val="0044395B"/>
    <w:rsid w:val="00443D43"/>
    <w:rsid w:val="00444219"/>
    <w:rsid w:val="00444407"/>
    <w:rsid w:val="00444537"/>
    <w:rsid w:val="00444770"/>
    <w:rsid w:val="004448B8"/>
    <w:rsid w:val="00444B5A"/>
    <w:rsid w:val="0044543B"/>
    <w:rsid w:val="004457CA"/>
    <w:rsid w:val="0044658F"/>
    <w:rsid w:val="00446F18"/>
    <w:rsid w:val="0044726D"/>
    <w:rsid w:val="0044732D"/>
    <w:rsid w:val="00447334"/>
    <w:rsid w:val="00447968"/>
    <w:rsid w:val="00450020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37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9DF"/>
    <w:rsid w:val="00463F8A"/>
    <w:rsid w:val="004646E2"/>
    <w:rsid w:val="00464EC5"/>
    <w:rsid w:val="0046522B"/>
    <w:rsid w:val="004652D6"/>
    <w:rsid w:val="004653D4"/>
    <w:rsid w:val="00465622"/>
    <w:rsid w:val="0046578E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72BF"/>
    <w:rsid w:val="00477A1B"/>
    <w:rsid w:val="00480668"/>
    <w:rsid w:val="00480F37"/>
    <w:rsid w:val="0048148D"/>
    <w:rsid w:val="00481C28"/>
    <w:rsid w:val="00481C45"/>
    <w:rsid w:val="004821D5"/>
    <w:rsid w:val="00482421"/>
    <w:rsid w:val="004829A6"/>
    <w:rsid w:val="00482CA1"/>
    <w:rsid w:val="00483121"/>
    <w:rsid w:val="004837C9"/>
    <w:rsid w:val="00483B4E"/>
    <w:rsid w:val="00483D8E"/>
    <w:rsid w:val="004846E9"/>
    <w:rsid w:val="00484E1F"/>
    <w:rsid w:val="004857F5"/>
    <w:rsid w:val="00485F58"/>
    <w:rsid w:val="004860C4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45ED"/>
    <w:rsid w:val="004951E7"/>
    <w:rsid w:val="00495651"/>
    <w:rsid w:val="00495822"/>
    <w:rsid w:val="00495BDE"/>
    <w:rsid w:val="00495E3B"/>
    <w:rsid w:val="00495E72"/>
    <w:rsid w:val="00495F64"/>
    <w:rsid w:val="00496388"/>
    <w:rsid w:val="00497859"/>
    <w:rsid w:val="00497A12"/>
    <w:rsid w:val="00497B0E"/>
    <w:rsid w:val="004A0415"/>
    <w:rsid w:val="004A0DB4"/>
    <w:rsid w:val="004A12D9"/>
    <w:rsid w:val="004A154B"/>
    <w:rsid w:val="004A15B4"/>
    <w:rsid w:val="004A1D2B"/>
    <w:rsid w:val="004A1D4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73C1"/>
    <w:rsid w:val="004B053D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A31"/>
    <w:rsid w:val="004B6F4A"/>
    <w:rsid w:val="004B7421"/>
    <w:rsid w:val="004B7866"/>
    <w:rsid w:val="004B7F1C"/>
    <w:rsid w:val="004C018D"/>
    <w:rsid w:val="004C094C"/>
    <w:rsid w:val="004C0C5D"/>
    <w:rsid w:val="004C1128"/>
    <w:rsid w:val="004C17B5"/>
    <w:rsid w:val="004C1B3C"/>
    <w:rsid w:val="004C1F40"/>
    <w:rsid w:val="004C21D0"/>
    <w:rsid w:val="004C2488"/>
    <w:rsid w:val="004C275E"/>
    <w:rsid w:val="004C2F6F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F1A"/>
    <w:rsid w:val="004C76FD"/>
    <w:rsid w:val="004D0315"/>
    <w:rsid w:val="004D0D5E"/>
    <w:rsid w:val="004D0F1B"/>
    <w:rsid w:val="004D1109"/>
    <w:rsid w:val="004D11E5"/>
    <w:rsid w:val="004D1835"/>
    <w:rsid w:val="004D1D02"/>
    <w:rsid w:val="004D1EF8"/>
    <w:rsid w:val="004D1F20"/>
    <w:rsid w:val="004D2174"/>
    <w:rsid w:val="004D2472"/>
    <w:rsid w:val="004D26F2"/>
    <w:rsid w:val="004D27E6"/>
    <w:rsid w:val="004D2A62"/>
    <w:rsid w:val="004D3492"/>
    <w:rsid w:val="004D3F39"/>
    <w:rsid w:val="004D4015"/>
    <w:rsid w:val="004D40C3"/>
    <w:rsid w:val="004D4103"/>
    <w:rsid w:val="004D469E"/>
    <w:rsid w:val="004D4A83"/>
    <w:rsid w:val="004D532A"/>
    <w:rsid w:val="004D5423"/>
    <w:rsid w:val="004D56BC"/>
    <w:rsid w:val="004D5C96"/>
    <w:rsid w:val="004D6031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A66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DE4"/>
    <w:rsid w:val="004E51BC"/>
    <w:rsid w:val="004E5435"/>
    <w:rsid w:val="004E599C"/>
    <w:rsid w:val="004E5FA7"/>
    <w:rsid w:val="004E630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923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17C"/>
    <w:rsid w:val="00500408"/>
    <w:rsid w:val="00500B0B"/>
    <w:rsid w:val="00500F1B"/>
    <w:rsid w:val="0050126F"/>
    <w:rsid w:val="00501BCB"/>
    <w:rsid w:val="00501C15"/>
    <w:rsid w:val="00501E08"/>
    <w:rsid w:val="00501F1D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E17"/>
    <w:rsid w:val="00504F48"/>
    <w:rsid w:val="00505DDF"/>
    <w:rsid w:val="00506D43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5B2"/>
    <w:rsid w:val="00511922"/>
    <w:rsid w:val="00511D39"/>
    <w:rsid w:val="00511F85"/>
    <w:rsid w:val="00512336"/>
    <w:rsid w:val="0051289E"/>
    <w:rsid w:val="00513783"/>
    <w:rsid w:val="005138B1"/>
    <w:rsid w:val="00514DB6"/>
    <w:rsid w:val="005150FE"/>
    <w:rsid w:val="005156F8"/>
    <w:rsid w:val="00515708"/>
    <w:rsid w:val="005157E4"/>
    <w:rsid w:val="00515A0B"/>
    <w:rsid w:val="00515C82"/>
    <w:rsid w:val="0051664C"/>
    <w:rsid w:val="005169A9"/>
    <w:rsid w:val="00516FB1"/>
    <w:rsid w:val="0051706D"/>
    <w:rsid w:val="00517142"/>
    <w:rsid w:val="00517AD7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CE4"/>
    <w:rsid w:val="00525F99"/>
    <w:rsid w:val="00525FC7"/>
    <w:rsid w:val="005273D6"/>
    <w:rsid w:val="005274B6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3055"/>
    <w:rsid w:val="0053340D"/>
    <w:rsid w:val="0053417F"/>
    <w:rsid w:val="005343CC"/>
    <w:rsid w:val="00534A21"/>
    <w:rsid w:val="00535004"/>
    <w:rsid w:val="005353FA"/>
    <w:rsid w:val="00535A76"/>
    <w:rsid w:val="00535B1A"/>
    <w:rsid w:val="005361CC"/>
    <w:rsid w:val="00536268"/>
    <w:rsid w:val="00536272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38DC"/>
    <w:rsid w:val="00543F26"/>
    <w:rsid w:val="00544992"/>
    <w:rsid w:val="00544BBB"/>
    <w:rsid w:val="005459B9"/>
    <w:rsid w:val="00545D90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B7B"/>
    <w:rsid w:val="00554F28"/>
    <w:rsid w:val="0055512E"/>
    <w:rsid w:val="00555990"/>
    <w:rsid w:val="0055662F"/>
    <w:rsid w:val="00556A01"/>
    <w:rsid w:val="00556D13"/>
    <w:rsid w:val="00557787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94F"/>
    <w:rsid w:val="00565FDB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46A2"/>
    <w:rsid w:val="0057553B"/>
    <w:rsid w:val="0057553F"/>
    <w:rsid w:val="00575728"/>
    <w:rsid w:val="00576269"/>
    <w:rsid w:val="0057633D"/>
    <w:rsid w:val="00576366"/>
    <w:rsid w:val="00576CEB"/>
    <w:rsid w:val="00580172"/>
    <w:rsid w:val="00580C90"/>
    <w:rsid w:val="0058142F"/>
    <w:rsid w:val="0058231C"/>
    <w:rsid w:val="00582457"/>
    <w:rsid w:val="0058273D"/>
    <w:rsid w:val="00582A70"/>
    <w:rsid w:val="00582F9B"/>
    <w:rsid w:val="0058300B"/>
    <w:rsid w:val="00583A05"/>
    <w:rsid w:val="00583D02"/>
    <w:rsid w:val="00583FDF"/>
    <w:rsid w:val="005840C3"/>
    <w:rsid w:val="00584651"/>
    <w:rsid w:val="00584B9C"/>
    <w:rsid w:val="0058656F"/>
    <w:rsid w:val="00586587"/>
    <w:rsid w:val="005868BC"/>
    <w:rsid w:val="00586F44"/>
    <w:rsid w:val="00587651"/>
    <w:rsid w:val="00587A15"/>
    <w:rsid w:val="00590145"/>
    <w:rsid w:val="0059036B"/>
    <w:rsid w:val="00590830"/>
    <w:rsid w:val="00590B5A"/>
    <w:rsid w:val="00590C8D"/>
    <w:rsid w:val="00591055"/>
    <w:rsid w:val="00591832"/>
    <w:rsid w:val="00591C6F"/>
    <w:rsid w:val="00591D8C"/>
    <w:rsid w:val="0059317D"/>
    <w:rsid w:val="005935F4"/>
    <w:rsid w:val="00593718"/>
    <w:rsid w:val="00594050"/>
    <w:rsid w:val="00594067"/>
    <w:rsid w:val="00594111"/>
    <w:rsid w:val="00594607"/>
    <w:rsid w:val="00594D7C"/>
    <w:rsid w:val="00594DBC"/>
    <w:rsid w:val="00594EBC"/>
    <w:rsid w:val="00595107"/>
    <w:rsid w:val="0059597C"/>
    <w:rsid w:val="00595E50"/>
    <w:rsid w:val="005968AA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17C3"/>
    <w:rsid w:val="005A1A80"/>
    <w:rsid w:val="005A27EC"/>
    <w:rsid w:val="005A2ED8"/>
    <w:rsid w:val="005A2F5D"/>
    <w:rsid w:val="005A52D4"/>
    <w:rsid w:val="005A5A4B"/>
    <w:rsid w:val="005A64A4"/>
    <w:rsid w:val="005A6DCC"/>
    <w:rsid w:val="005A70B0"/>
    <w:rsid w:val="005A70F6"/>
    <w:rsid w:val="005A72D7"/>
    <w:rsid w:val="005A7715"/>
    <w:rsid w:val="005B054C"/>
    <w:rsid w:val="005B07F5"/>
    <w:rsid w:val="005B0ABF"/>
    <w:rsid w:val="005B1198"/>
    <w:rsid w:val="005B141C"/>
    <w:rsid w:val="005B154E"/>
    <w:rsid w:val="005B2F95"/>
    <w:rsid w:val="005B38BD"/>
    <w:rsid w:val="005B3A74"/>
    <w:rsid w:val="005B3B2C"/>
    <w:rsid w:val="005B3C11"/>
    <w:rsid w:val="005B3DE1"/>
    <w:rsid w:val="005B3EF1"/>
    <w:rsid w:val="005B3F0A"/>
    <w:rsid w:val="005B42F4"/>
    <w:rsid w:val="005B42F8"/>
    <w:rsid w:val="005B44E7"/>
    <w:rsid w:val="005B4550"/>
    <w:rsid w:val="005B46DA"/>
    <w:rsid w:val="005B48DA"/>
    <w:rsid w:val="005B4F9D"/>
    <w:rsid w:val="005B5702"/>
    <w:rsid w:val="005B5BCE"/>
    <w:rsid w:val="005B5F90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34C"/>
    <w:rsid w:val="005C58AA"/>
    <w:rsid w:val="005C6166"/>
    <w:rsid w:val="005C6245"/>
    <w:rsid w:val="005C63B4"/>
    <w:rsid w:val="005C648D"/>
    <w:rsid w:val="005C6C8A"/>
    <w:rsid w:val="005C6D1D"/>
    <w:rsid w:val="005C7D56"/>
    <w:rsid w:val="005C7F14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748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2B"/>
    <w:rsid w:val="0060170E"/>
    <w:rsid w:val="00602431"/>
    <w:rsid w:val="00602C43"/>
    <w:rsid w:val="00602CA4"/>
    <w:rsid w:val="00603372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5F8"/>
    <w:rsid w:val="00615696"/>
    <w:rsid w:val="006157E9"/>
    <w:rsid w:val="00615818"/>
    <w:rsid w:val="00615E07"/>
    <w:rsid w:val="00616209"/>
    <w:rsid w:val="006168B9"/>
    <w:rsid w:val="006169E1"/>
    <w:rsid w:val="006173FD"/>
    <w:rsid w:val="00617459"/>
    <w:rsid w:val="00617BEF"/>
    <w:rsid w:val="00617C6D"/>
    <w:rsid w:val="00621272"/>
    <w:rsid w:val="0062130F"/>
    <w:rsid w:val="00621704"/>
    <w:rsid w:val="00621DB1"/>
    <w:rsid w:val="006222F4"/>
    <w:rsid w:val="006227DC"/>
    <w:rsid w:val="00622BCF"/>
    <w:rsid w:val="006236C3"/>
    <w:rsid w:val="0062378D"/>
    <w:rsid w:val="006237F4"/>
    <w:rsid w:val="0062382B"/>
    <w:rsid w:val="00623BE4"/>
    <w:rsid w:val="00624265"/>
    <w:rsid w:val="0062501A"/>
    <w:rsid w:val="00625F7A"/>
    <w:rsid w:val="006261DB"/>
    <w:rsid w:val="006264DC"/>
    <w:rsid w:val="00626539"/>
    <w:rsid w:val="006266B7"/>
    <w:rsid w:val="00626B0F"/>
    <w:rsid w:val="00626E69"/>
    <w:rsid w:val="00626E8D"/>
    <w:rsid w:val="006273C5"/>
    <w:rsid w:val="006309ED"/>
    <w:rsid w:val="00630BA3"/>
    <w:rsid w:val="00630DE8"/>
    <w:rsid w:val="00631127"/>
    <w:rsid w:val="006315B3"/>
    <w:rsid w:val="006315E0"/>
    <w:rsid w:val="006317CB"/>
    <w:rsid w:val="00631BDB"/>
    <w:rsid w:val="00632089"/>
    <w:rsid w:val="0063262B"/>
    <w:rsid w:val="0063265B"/>
    <w:rsid w:val="00633088"/>
    <w:rsid w:val="00633938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66C"/>
    <w:rsid w:val="0063594D"/>
    <w:rsid w:val="00635B24"/>
    <w:rsid w:val="00636134"/>
    <w:rsid w:val="006365C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249"/>
    <w:rsid w:val="006415AB"/>
    <w:rsid w:val="006417C7"/>
    <w:rsid w:val="00641886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A4F"/>
    <w:rsid w:val="00646018"/>
    <w:rsid w:val="00646142"/>
    <w:rsid w:val="00646829"/>
    <w:rsid w:val="0064700C"/>
    <w:rsid w:val="006478B8"/>
    <w:rsid w:val="00647E2B"/>
    <w:rsid w:val="00647E58"/>
    <w:rsid w:val="00650314"/>
    <w:rsid w:val="00650E3E"/>
    <w:rsid w:val="0065127D"/>
    <w:rsid w:val="00651F2D"/>
    <w:rsid w:val="006527F3"/>
    <w:rsid w:val="00652C00"/>
    <w:rsid w:val="00653435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2CC"/>
    <w:rsid w:val="006613D3"/>
    <w:rsid w:val="00661743"/>
    <w:rsid w:val="00661C8A"/>
    <w:rsid w:val="0066208E"/>
    <w:rsid w:val="00662D89"/>
    <w:rsid w:val="00662E27"/>
    <w:rsid w:val="0066348C"/>
    <w:rsid w:val="00663688"/>
    <w:rsid w:val="00663781"/>
    <w:rsid w:val="006637E0"/>
    <w:rsid w:val="0066380A"/>
    <w:rsid w:val="00663B92"/>
    <w:rsid w:val="00663DE1"/>
    <w:rsid w:val="006642B8"/>
    <w:rsid w:val="006657BC"/>
    <w:rsid w:val="00665864"/>
    <w:rsid w:val="00665CBC"/>
    <w:rsid w:val="00665FEB"/>
    <w:rsid w:val="00666088"/>
    <w:rsid w:val="00666132"/>
    <w:rsid w:val="006665FA"/>
    <w:rsid w:val="006667A7"/>
    <w:rsid w:val="00666BA1"/>
    <w:rsid w:val="00666EC7"/>
    <w:rsid w:val="00667E53"/>
    <w:rsid w:val="00670C7C"/>
    <w:rsid w:val="00670E44"/>
    <w:rsid w:val="00670FA5"/>
    <w:rsid w:val="00671560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35"/>
    <w:rsid w:val="006768BB"/>
    <w:rsid w:val="00677557"/>
    <w:rsid w:val="00677701"/>
    <w:rsid w:val="00680100"/>
    <w:rsid w:val="00681627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62B"/>
    <w:rsid w:val="00684770"/>
    <w:rsid w:val="00684C30"/>
    <w:rsid w:val="006851AC"/>
    <w:rsid w:val="00685761"/>
    <w:rsid w:val="006862DF"/>
    <w:rsid w:val="006868CB"/>
    <w:rsid w:val="00686C2E"/>
    <w:rsid w:val="00687194"/>
    <w:rsid w:val="00687392"/>
    <w:rsid w:val="00687517"/>
    <w:rsid w:val="006875F5"/>
    <w:rsid w:val="006876D0"/>
    <w:rsid w:val="0068780C"/>
    <w:rsid w:val="0068791C"/>
    <w:rsid w:val="00687AB5"/>
    <w:rsid w:val="006900EF"/>
    <w:rsid w:val="00690864"/>
    <w:rsid w:val="0069104C"/>
    <w:rsid w:val="0069159F"/>
    <w:rsid w:val="00691F73"/>
    <w:rsid w:val="0069232D"/>
    <w:rsid w:val="0069271E"/>
    <w:rsid w:val="006929CF"/>
    <w:rsid w:val="00692A3B"/>
    <w:rsid w:val="00692B7E"/>
    <w:rsid w:val="006932F8"/>
    <w:rsid w:val="00693705"/>
    <w:rsid w:val="00693867"/>
    <w:rsid w:val="00693F96"/>
    <w:rsid w:val="006941FE"/>
    <w:rsid w:val="006949F2"/>
    <w:rsid w:val="00694CE4"/>
    <w:rsid w:val="006951C2"/>
    <w:rsid w:val="00695514"/>
    <w:rsid w:val="00696702"/>
    <w:rsid w:val="006975D6"/>
    <w:rsid w:val="00697644"/>
    <w:rsid w:val="00697E13"/>
    <w:rsid w:val="006A000F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675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309"/>
    <w:rsid w:val="006B0A2D"/>
    <w:rsid w:val="006B0AD0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3271"/>
    <w:rsid w:val="006B3AFD"/>
    <w:rsid w:val="006B4B13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CD6"/>
    <w:rsid w:val="006C4F75"/>
    <w:rsid w:val="006C5521"/>
    <w:rsid w:val="006C566A"/>
    <w:rsid w:val="006C56E2"/>
    <w:rsid w:val="006C5A9D"/>
    <w:rsid w:val="006C5B37"/>
    <w:rsid w:val="006C6116"/>
    <w:rsid w:val="006C634F"/>
    <w:rsid w:val="006C671F"/>
    <w:rsid w:val="006C70DD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15D"/>
    <w:rsid w:val="006D6BA5"/>
    <w:rsid w:val="006D7105"/>
    <w:rsid w:val="006E0184"/>
    <w:rsid w:val="006E07DE"/>
    <w:rsid w:val="006E0896"/>
    <w:rsid w:val="006E0A4A"/>
    <w:rsid w:val="006E1044"/>
    <w:rsid w:val="006E152A"/>
    <w:rsid w:val="006E16D8"/>
    <w:rsid w:val="006E17A6"/>
    <w:rsid w:val="006E1BCB"/>
    <w:rsid w:val="006E28D3"/>
    <w:rsid w:val="006E2CA2"/>
    <w:rsid w:val="006E30B0"/>
    <w:rsid w:val="006E3356"/>
    <w:rsid w:val="006E3BC1"/>
    <w:rsid w:val="006E3D73"/>
    <w:rsid w:val="006E3E8B"/>
    <w:rsid w:val="006E404F"/>
    <w:rsid w:val="006E4052"/>
    <w:rsid w:val="006E44C1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DC"/>
    <w:rsid w:val="006F4A83"/>
    <w:rsid w:val="006F51AC"/>
    <w:rsid w:val="006F574F"/>
    <w:rsid w:val="006F57C4"/>
    <w:rsid w:val="006F589C"/>
    <w:rsid w:val="006F5D9D"/>
    <w:rsid w:val="006F5E00"/>
    <w:rsid w:val="006F64FF"/>
    <w:rsid w:val="006F6A0A"/>
    <w:rsid w:val="006F756D"/>
    <w:rsid w:val="00701E95"/>
    <w:rsid w:val="00702B23"/>
    <w:rsid w:val="007031E6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6451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7CED"/>
    <w:rsid w:val="007207E7"/>
    <w:rsid w:val="007212AA"/>
    <w:rsid w:val="00721926"/>
    <w:rsid w:val="00721DDE"/>
    <w:rsid w:val="00722270"/>
    <w:rsid w:val="00722B93"/>
    <w:rsid w:val="007234A5"/>
    <w:rsid w:val="007241A7"/>
    <w:rsid w:val="00724270"/>
    <w:rsid w:val="007242AF"/>
    <w:rsid w:val="00724BE7"/>
    <w:rsid w:val="00724F72"/>
    <w:rsid w:val="0072573A"/>
    <w:rsid w:val="00727144"/>
    <w:rsid w:val="00727FC2"/>
    <w:rsid w:val="00730134"/>
    <w:rsid w:val="007302AB"/>
    <w:rsid w:val="007309BD"/>
    <w:rsid w:val="00731121"/>
    <w:rsid w:val="00731723"/>
    <w:rsid w:val="00731AE7"/>
    <w:rsid w:val="0073288B"/>
    <w:rsid w:val="007329F7"/>
    <w:rsid w:val="00732CB4"/>
    <w:rsid w:val="00732D37"/>
    <w:rsid w:val="00732FE3"/>
    <w:rsid w:val="007332BB"/>
    <w:rsid w:val="0073366A"/>
    <w:rsid w:val="00733DBC"/>
    <w:rsid w:val="00734662"/>
    <w:rsid w:val="00734B71"/>
    <w:rsid w:val="007354C7"/>
    <w:rsid w:val="007354D2"/>
    <w:rsid w:val="00735C4E"/>
    <w:rsid w:val="00736B1F"/>
    <w:rsid w:val="0073776A"/>
    <w:rsid w:val="0074063F"/>
    <w:rsid w:val="007407F0"/>
    <w:rsid w:val="0074148B"/>
    <w:rsid w:val="0074150D"/>
    <w:rsid w:val="0074169E"/>
    <w:rsid w:val="007416FF"/>
    <w:rsid w:val="00741C5F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6448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361"/>
    <w:rsid w:val="00756A2A"/>
    <w:rsid w:val="00756CE2"/>
    <w:rsid w:val="00757147"/>
    <w:rsid w:val="00757448"/>
    <w:rsid w:val="007578BF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2E59"/>
    <w:rsid w:val="00773297"/>
    <w:rsid w:val="00773AA0"/>
    <w:rsid w:val="00773D0E"/>
    <w:rsid w:val="00773EB5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C7A"/>
    <w:rsid w:val="00781E77"/>
    <w:rsid w:val="00782252"/>
    <w:rsid w:val="007822A4"/>
    <w:rsid w:val="00782D61"/>
    <w:rsid w:val="007833F5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2F39"/>
    <w:rsid w:val="00793D83"/>
    <w:rsid w:val="00794427"/>
    <w:rsid w:val="00794817"/>
    <w:rsid w:val="00794C59"/>
    <w:rsid w:val="00795245"/>
    <w:rsid w:val="0079558E"/>
    <w:rsid w:val="0079595B"/>
    <w:rsid w:val="007963D1"/>
    <w:rsid w:val="007964CE"/>
    <w:rsid w:val="00796B2B"/>
    <w:rsid w:val="007977B7"/>
    <w:rsid w:val="00797C65"/>
    <w:rsid w:val="007A087E"/>
    <w:rsid w:val="007A0A77"/>
    <w:rsid w:val="007A0E6C"/>
    <w:rsid w:val="007A1124"/>
    <w:rsid w:val="007A155F"/>
    <w:rsid w:val="007A1886"/>
    <w:rsid w:val="007A1B17"/>
    <w:rsid w:val="007A3054"/>
    <w:rsid w:val="007A4FEB"/>
    <w:rsid w:val="007A55D7"/>
    <w:rsid w:val="007A5AA0"/>
    <w:rsid w:val="007A5AEC"/>
    <w:rsid w:val="007A5B85"/>
    <w:rsid w:val="007A5D23"/>
    <w:rsid w:val="007A6E4E"/>
    <w:rsid w:val="007A6EF0"/>
    <w:rsid w:val="007A703E"/>
    <w:rsid w:val="007B01BE"/>
    <w:rsid w:val="007B01D4"/>
    <w:rsid w:val="007B026F"/>
    <w:rsid w:val="007B0C3E"/>
    <w:rsid w:val="007B1F57"/>
    <w:rsid w:val="007B2411"/>
    <w:rsid w:val="007B2A80"/>
    <w:rsid w:val="007B2E22"/>
    <w:rsid w:val="007B3778"/>
    <w:rsid w:val="007B3A11"/>
    <w:rsid w:val="007B3CB3"/>
    <w:rsid w:val="007B474A"/>
    <w:rsid w:val="007B4B92"/>
    <w:rsid w:val="007B4E8B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524"/>
    <w:rsid w:val="007C7A99"/>
    <w:rsid w:val="007C7AC5"/>
    <w:rsid w:val="007D0521"/>
    <w:rsid w:val="007D1286"/>
    <w:rsid w:val="007D1966"/>
    <w:rsid w:val="007D2CE7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6A2"/>
    <w:rsid w:val="007D7B1E"/>
    <w:rsid w:val="007E09A7"/>
    <w:rsid w:val="007E1763"/>
    <w:rsid w:val="007E19C3"/>
    <w:rsid w:val="007E31E9"/>
    <w:rsid w:val="007E3B72"/>
    <w:rsid w:val="007E42CB"/>
    <w:rsid w:val="007E4795"/>
    <w:rsid w:val="007E493F"/>
    <w:rsid w:val="007E4FF2"/>
    <w:rsid w:val="007E6430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7C5"/>
    <w:rsid w:val="00802800"/>
    <w:rsid w:val="00802B54"/>
    <w:rsid w:val="00802B56"/>
    <w:rsid w:val="008032B6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AF6"/>
    <w:rsid w:val="00810117"/>
    <w:rsid w:val="00810166"/>
    <w:rsid w:val="00810186"/>
    <w:rsid w:val="00810431"/>
    <w:rsid w:val="00810FC4"/>
    <w:rsid w:val="008116F3"/>
    <w:rsid w:val="00811955"/>
    <w:rsid w:val="00811CB5"/>
    <w:rsid w:val="00811D9C"/>
    <w:rsid w:val="00811E0C"/>
    <w:rsid w:val="008126A0"/>
    <w:rsid w:val="00812D90"/>
    <w:rsid w:val="00812E1E"/>
    <w:rsid w:val="00813D70"/>
    <w:rsid w:val="00814543"/>
    <w:rsid w:val="0081556E"/>
    <w:rsid w:val="00815668"/>
    <w:rsid w:val="00815A8B"/>
    <w:rsid w:val="00815DC0"/>
    <w:rsid w:val="00816533"/>
    <w:rsid w:val="00816D78"/>
    <w:rsid w:val="00817359"/>
    <w:rsid w:val="008179D1"/>
    <w:rsid w:val="00817B32"/>
    <w:rsid w:val="00820907"/>
    <w:rsid w:val="00820C8F"/>
    <w:rsid w:val="00820ED8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5EFF"/>
    <w:rsid w:val="00826465"/>
    <w:rsid w:val="00826F90"/>
    <w:rsid w:val="00826FAF"/>
    <w:rsid w:val="00827286"/>
    <w:rsid w:val="00827F2C"/>
    <w:rsid w:val="0083111F"/>
    <w:rsid w:val="008312CB"/>
    <w:rsid w:val="00832225"/>
    <w:rsid w:val="008322A2"/>
    <w:rsid w:val="00832807"/>
    <w:rsid w:val="0083289B"/>
    <w:rsid w:val="00832AD5"/>
    <w:rsid w:val="00832E8C"/>
    <w:rsid w:val="00833153"/>
    <w:rsid w:val="0083322F"/>
    <w:rsid w:val="008339BF"/>
    <w:rsid w:val="00833A80"/>
    <w:rsid w:val="00833C05"/>
    <w:rsid w:val="0083429E"/>
    <w:rsid w:val="00834438"/>
    <w:rsid w:val="00834498"/>
    <w:rsid w:val="0083479F"/>
    <w:rsid w:val="00835298"/>
    <w:rsid w:val="00835453"/>
    <w:rsid w:val="008356E6"/>
    <w:rsid w:val="00835720"/>
    <w:rsid w:val="008367B2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4C5"/>
    <w:rsid w:val="0084256B"/>
    <w:rsid w:val="00842882"/>
    <w:rsid w:val="00842B01"/>
    <w:rsid w:val="0084307D"/>
    <w:rsid w:val="008434A9"/>
    <w:rsid w:val="008434CE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5BE"/>
    <w:rsid w:val="00866778"/>
    <w:rsid w:val="0086704E"/>
    <w:rsid w:val="008672A7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081"/>
    <w:rsid w:val="0087440B"/>
    <w:rsid w:val="00874674"/>
    <w:rsid w:val="00874E81"/>
    <w:rsid w:val="008758D0"/>
    <w:rsid w:val="00876260"/>
    <w:rsid w:val="008768F5"/>
    <w:rsid w:val="00880DD5"/>
    <w:rsid w:val="0088109E"/>
    <w:rsid w:val="0088122E"/>
    <w:rsid w:val="00881519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808"/>
    <w:rsid w:val="008928EB"/>
    <w:rsid w:val="00892B9E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30B6"/>
    <w:rsid w:val="008A3465"/>
    <w:rsid w:val="008A34AB"/>
    <w:rsid w:val="008A37C7"/>
    <w:rsid w:val="008A3C4A"/>
    <w:rsid w:val="008A403C"/>
    <w:rsid w:val="008A4269"/>
    <w:rsid w:val="008A462F"/>
    <w:rsid w:val="008A4779"/>
    <w:rsid w:val="008A4C4C"/>
    <w:rsid w:val="008A4DAF"/>
    <w:rsid w:val="008A5178"/>
    <w:rsid w:val="008A56CA"/>
    <w:rsid w:val="008A56FA"/>
    <w:rsid w:val="008A59D0"/>
    <w:rsid w:val="008A5D70"/>
    <w:rsid w:val="008A5EDC"/>
    <w:rsid w:val="008A64AB"/>
    <w:rsid w:val="008A65F3"/>
    <w:rsid w:val="008A662A"/>
    <w:rsid w:val="008A6A01"/>
    <w:rsid w:val="008A7448"/>
    <w:rsid w:val="008B00FB"/>
    <w:rsid w:val="008B08EB"/>
    <w:rsid w:val="008B0D89"/>
    <w:rsid w:val="008B41B6"/>
    <w:rsid w:val="008B446D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0E54"/>
    <w:rsid w:val="008C16A5"/>
    <w:rsid w:val="008C1E79"/>
    <w:rsid w:val="008C227C"/>
    <w:rsid w:val="008C2C0C"/>
    <w:rsid w:val="008C305B"/>
    <w:rsid w:val="008C323C"/>
    <w:rsid w:val="008C39A3"/>
    <w:rsid w:val="008C3E2A"/>
    <w:rsid w:val="008C4398"/>
    <w:rsid w:val="008C4821"/>
    <w:rsid w:val="008C4DC6"/>
    <w:rsid w:val="008C50E9"/>
    <w:rsid w:val="008C65C4"/>
    <w:rsid w:val="008C6AC5"/>
    <w:rsid w:val="008C7010"/>
    <w:rsid w:val="008C7AAE"/>
    <w:rsid w:val="008D0343"/>
    <w:rsid w:val="008D03B7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C2F"/>
    <w:rsid w:val="008D5C8C"/>
    <w:rsid w:val="008D5F1F"/>
    <w:rsid w:val="008D6258"/>
    <w:rsid w:val="008D6490"/>
    <w:rsid w:val="008D7D1E"/>
    <w:rsid w:val="008E07B3"/>
    <w:rsid w:val="008E0A41"/>
    <w:rsid w:val="008E0A48"/>
    <w:rsid w:val="008E0CD1"/>
    <w:rsid w:val="008E0D39"/>
    <w:rsid w:val="008E0D88"/>
    <w:rsid w:val="008E181F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61A"/>
    <w:rsid w:val="008E778A"/>
    <w:rsid w:val="008E77FA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D90"/>
    <w:rsid w:val="00900E82"/>
    <w:rsid w:val="00901D24"/>
    <w:rsid w:val="009023A4"/>
    <w:rsid w:val="0090292A"/>
    <w:rsid w:val="009033A5"/>
    <w:rsid w:val="009036B7"/>
    <w:rsid w:val="0090398E"/>
    <w:rsid w:val="00903AFF"/>
    <w:rsid w:val="00903BB8"/>
    <w:rsid w:val="00903DA6"/>
    <w:rsid w:val="00903EC5"/>
    <w:rsid w:val="0090440D"/>
    <w:rsid w:val="009044B7"/>
    <w:rsid w:val="009044E2"/>
    <w:rsid w:val="00904675"/>
    <w:rsid w:val="00904FD1"/>
    <w:rsid w:val="00906DF5"/>
    <w:rsid w:val="00906E64"/>
    <w:rsid w:val="00907A22"/>
    <w:rsid w:val="0091124F"/>
    <w:rsid w:val="0091128F"/>
    <w:rsid w:val="0091150D"/>
    <w:rsid w:val="00911763"/>
    <w:rsid w:val="00911B4C"/>
    <w:rsid w:val="00912512"/>
    <w:rsid w:val="0091269E"/>
    <w:rsid w:val="0091322D"/>
    <w:rsid w:val="00913C98"/>
    <w:rsid w:val="00913E4A"/>
    <w:rsid w:val="00913FB3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85E"/>
    <w:rsid w:val="009211C5"/>
    <w:rsid w:val="0092125D"/>
    <w:rsid w:val="0092205C"/>
    <w:rsid w:val="009223BD"/>
    <w:rsid w:val="009226E8"/>
    <w:rsid w:val="00922747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5EA7"/>
    <w:rsid w:val="009262CA"/>
    <w:rsid w:val="0092634A"/>
    <w:rsid w:val="009268F9"/>
    <w:rsid w:val="00926938"/>
    <w:rsid w:val="0092699F"/>
    <w:rsid w:val="009269B9"/>
    <w:rsid w:val="0092748B"/>
    <w:rsid w:val="00927499"/>
    <w:rsid w:val="009301DF"/>
    <w:rsid w:val="00930529"/>
    <w:rsid w:val="00930DE2"/>
    <w:rsid w:val="0093145A"/>
    <w:rsid w:val="00931DF2"/>
    <w:rsid w:val="00931EAB"/>
    <w:rsid w:val="0093222E"/>
    <w:rsid w:val="00934357"/>
    <w:rsid w:val="009347F5"/>
    <w:rsid w:val="0093485B"/>
    <w:rsid w:val="00934AC0"/>
    <w:rsid w:val="00934AD2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67C3"/>
    <w:rsid w:val="00947158"/>
    <w:rsid w:val="00947CF6"/>
    <w:rsid w:val="00950731"/>
    <w:rsid w:val="009509D3"/>
    <w:rsid w:val="009509DE"/>
    <w:rsid w:val="00950BCB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750E"/>
    <w:rsid w:val="00957C68"/>
    <w:rsid w:val="009615AD"/>
    <w:rsid w:val="00961E29"/>
    <w:rsid w:val="0096300B"/>
    <w:rsid w:val="00963385"/>
    <w:rsid w:val="009636FC"/>
    <w:rsid w:val="009639D6"/>
    <w:rsid w:val="00963A99"/>
    <w:rsid w:val="00963C5F"/>
    <w:rsid w:val="009642A4"/>
    <w:rsid w:val="00964316"/>
    <w:rsid w:val="0096523C"/>
    <w:rsid w:val="00965E86"/>
    <w:rsid w:val="0096678D"/>
    <w:rsid w:val="00966CF1"/>
    <w:rsid w:val="00966FDB"/>
    <w:rsid w:val="00967050"/>
    <w:rsid w:val="00967253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952"/>
    <w:rsid w:val="00984C8D"/>
    <w:rsid w:val="00984DA9"/>
    <w:rsid w:val="00985F63"/>
    <w:rsid w:val="009860A0"/>
    <w:rsid w:val="009863B9"/>
    <w:rsid w:val="00986434"/>
    <w:rsid w:val="00986C19"/>
    <w:rsid w:val="00986E7B"/>
    <w:rsid w:val="00986F1E"/>
    <w:rsid w:val="00987005"/>
    <w:rsid w:val="00987C81"/>
    <w:rsid w:val="00987F29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355"/>
    <w:rsid w:val="00993443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6DDC"/>
    <w:rsid w:val="00997369"/>
    <w:rsid w:val="00997443"/>
    <w:rsid w:val="009975AC"/>
    <w:rsid w:val="009A0208"/>
    <w:rsid w:val="009A033E"/>
    <w:rsid w:val="009A03EE"/>
    <w:rsid w:val="009A09D8"/>
    <w:rsid w:val="009A1134"/>
    <w:rsid w:val="009A1184"/>
    <w:rsid w:val="009A1422"/>
    <w:rsid w:val="009A1522"/>
    <w:rsid w:val="009A1AAA"/>
    <w:rsid w:val="009A1B7B"/>
    <w:rsid w:val="009A1D1F"/>
    <w:rsid w:val="009A206A"/>
    <w:rsid w:val="009A210A"/>
    <w:rsid w:val="009A2A62"/>
    <w:rsid w:val="009A2CF3"/>
    <w:rsid w:val="009A3165"/>
    <w:rsid w:val="009A3A8A"/>
    <w:rsid w:val="009A40C3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0D08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AED"/>
    <w:rsid w:val="009B4B05"/>
    <w:rsid w:val="009B4E83"/>
    <w:rsid w:val="009B4FF4"/>
    <w:rsid w:val="009B54D8"/>
    <w:rsid w:val="009B5510"/>
    <w:rsid w:val="009B5C8D"/>
    <w:rsid w:val="009B62D6"/>
    <w:rsid w:val="009B635A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BD1"/>
    <w:rsid w:val="009C3D39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690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A3E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3981"/>
    <w:rsid w:val="009E4A9B"/>
    <w:rsid w:val="009E4A9D"/>
    <w:rsid w:val="009E5067"/>
    <w:rsid w:val="009E54A7"/>
    <w:rsid w:val="009E5CE3"/>
    <w:rsid w:val="009E6303"/>
    <w:rsid w:val="009E67D6"/>
    <w:rsid w:val="009E75FA"/>
    <w:rsid w:val="009E761D"/>
    <w:rsid w:val="009E7C1E"/>
    <w:rsid w:val="009F02B5"/>
    <w:rsid w:val="009F09BE"/>
    <w:rsid w:val="009F1183"/>
    <w:rsid w:val="009F1C2D"/>
    <w:rsid w:val="009F242D"/>
    <w:rsid w:val="009F2C59"/>
    <w:rsid w:val="009F2E35"/>
    <w:rsid w:val="009F3454"/>
    <w:rsid w:val="009F35CD"/>
    <w:rsid w:val="009F3854"/>
    <w:rsid w:val="009F43B1"/>
    <w:rsid w:val="009F51D6"/>
    <w:rsid w:val="009F58D0"/>
    <w:rsid w:val="009F622F"/>
    <w:rsid w:val="009F654E"/>
    <w:rsid w:val="009F668D"/>
    <w:rsid w:val="009F6855"/>
    <w:rsid w:val="009F68FC"/>
    <w:rsid w:val="009F6AC2"/>
    <w:rsid w:val="009F6C12"/>
    <w:rsid w:val="009F6E76"/>
    <w:rsid w:val="009F70DB"/>
    <w:rsid w:val="00A00CC4"/>
    <w:rsid w:val="00A00D03"/>
    <w:rsid w:val="00A00FE5"/>
    <w:rsid w:val="00A012C8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4FFA"/>
    <w:rsid w:val="00A0581C"/>
    <w:rsid w:val="00A05C35"/>
    <w:rsid w:val="00A060A3"/>
    <w:rsid w:val="00A06874"/>
    <w:rsid w:val="00A06AD6"/>
    <w:rsid w:val="00A07C4F"/>
    <w:rsid w:val="00A07D61"/>
    <w:rsid w:val="00A07E15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A5"/>
    <w:rsid w:val="00A150EF"/>
    <w:rsid w:val="00A1543C"/>
    <w:rsid w:val="00A1561B"/>
    <w:rsid w:val="00A15B71"/>
    <w:rsid w:val="00A1653B"/>
    <w:rsid w:val="00A16ECF"/>
    <w:rsid w:val="00A17440"/>
    <w:rsid w:val="00A17518"/>
    <w:rsid w:val="00A17551"/>
    <w:rsid w:val="00A17FC5"/>
    <w:rsid w:val="00A2017D"/>
    <w:rsid w:val="00A205AE"/>
    <w:rsid w:val="00A206E7"/>
    <w:rsid w:val="00A20925"/>
    <w:rsid w:val="00A20DF0"/>
    <w:rsid w:val="00A210DF"/>
    <w:rsid w:val="00A21112"/>
    <w:rsid w:val="00A2241F"/>
    <w:rsid w:val="00A225AE"/>
    <w:rsid w:val="00A22BA6"/>
    <w:rsid w:val="00A22D96"/>
    <w:rsid w:val="00A231DA"/>
    <w:rsid w:val="00A23B6A"/>
    <w:rsid w:val="00A23DC3"/>
    <w:rsid w:val="00A23ECE"/>
    <w:rsid w:val="00A24097"/>
    <w:rsid w:val="00A243A8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A4E"/>
    <w:rsid w:val="00A27E49"/>
    <w:rsid w:val="00A300E8"/>
    <w:rsid w:val="00A303A5"/>
    <w:rsid w:val="00A30B61"/>
    <w:rsid w:val="00A31571"/>
    <w:rsid w:val="00A31766"/>
    <w:rsid w:val="00A31851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124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527"/>
    <w:rsid w:val="00A377D1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93F"/>
    <w:rsid w:val="00A46357"/>
    <w:rsid w:val="00A46B1E"/>
    <w:rsid w:val="00A47070"/>
    <w:rsid w:val="00A471C9"/>
    <w:rsid w:val="00A474ED"/>
    <w:rsid w:val="00A475EC"/>
    <w:rsid w:val="00A477EB"/>
    <w:rsid w:val="00A47C52"/>
    <w:rsid w:val="00A47DC1"/>
    <w:rsid w:val="00A47E99"/>
    <w:rsid w:val="00A47F7C"/>
    <w:rsid w:val="00A500B0"/>
    <w:rsid w:val="00A508B9"/>
    <w:rsid w:val="00A509F4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B8D"/>
    <w:rsid w:val="00A660EF"/>
    <w:rsid w:val="00A6621E"/>
    <w:rsid w:val="00A67C0D"/>
    <w:rsid w:val="00A7004E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5001"/>
    <w:rsid w:val="00A75934"/>
    <w:rsid w:val="00A75966"/>
    <w:rsid w:val="00A75C3E"/>
    <w:rsid w:val="00A760AC"/>
    <w:rsid w:val="00A76244"/>
    <w:rsid w:val="00A7638E"/>
    <w:rsid w:val="00A7665D"/>
    <w:rsid w:val="00A7762D"/>
    <w:rsid w:val="00A778CC"/>
    <w:rsid w:val="00A77A20"/>
    <w:rsid w:val="00A80042"/>
    <w:rsid w:val="00A80793"/>
    <w:rsid w:val="00A809ED"/>
    <w:rsid w:val="00A80AC2"/>
    <w:rsid w:val="00A80FC0"/>
    <w:rsid w:val="00A8117D"/>
    <w:rsid w:val="00A8127C"/>
    <w:rsid w:val="00A8186F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096"/>
    <w:rsid w:val="00A9310D"/>
    <w:rsid w:val="00A932B4"/>
    <w:rsid w:val="00A936FF"/>
    <w:rsid w:val="00A93EA8"/>
    <w:rsid w:val="00A945F2"/>
    <w:rsid w:val="00A94E05"/>
    <w:rsid w:val="00A94F87"/>
    <w:rsid w:val="00A94FE0"/>
    <w:rsid w:val="00A95015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0CF8"/>
    <w:rsid w:val="00AA1137"/>
    <w:rsid w:val="00AA2AE6"/>
    <w:rsid w:val="00AA3147"/>
    <w:rsid w:val="00AA31E4"/>
    <w:rsid w:val="00AA363D"/>
    <w:rsid w:val="00AA3949"/>
    <w:rsid w:val="00AA39F2"/>
    <w:rsid w:val="00AA4B09"/>
    <w:rsid w:val="00AA4EDA"/>
    <w:rsid w:val="00AA57F6"/>
    <w:rsid w:val="00AA5C40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636"/>
    <w:rsid w:val="00AB085C"/>
    <w:rsid w:val="00AB147B"/>
    <w:rsid w:val="00AB1C77"/>
    <w:rsid w:val="00AB1F7C"/>
    <w:rsid w:val="00AB2350"/>
    <w:rsid w:val="00AB2CB6"/>
    <w:rsid w:val="00AB2ED3"/>
    <w:rsid w:val="00AB3218"/>
    <w:rsid w:val="00AB39F7"/>
    <w:rsid w:val="00AB4336"/>
    <w:rsid w:val="00AB4510"/>
    <w:rsid w:val="00AB4842"/>
    <w:rsid w:val="00AB4847"/>
    <w:rsid w:val="00AB4D2F"/>
    <w:rsid w:val="00AB4F78"/>
    <w:rsid w:val="00AB57C0"/>
    <w:rsid w:val="00AB5E23"/>
    <w:rsid w:val="00AB6094"/>
    <w:rsid w:val="00AB61A9"/>
    <w:rsid w:val="00AB6377"/>
    <w:rsid w:val="00AB646F"/>
    <w:rsid w:val="00AB6768"/>
    <w:rsid w:val="00AB6951"/>
    <w:rsid w:val="00AB6BA3"/>
    <w:rsid w:val="00AB6FA0"/>
    <w:rsid w:val="00AB70DB"/>
    <w:rsid w:val="00AB71F0"/>
    <w:rsid w:val="00AB7240"/>
    <w:rsid w:val="00AB7300"/>
    <w:rsid w:val="00AB796E"/>
    <w:rsid w:val="00AB7B20"/>
    <w:rsid w:val="00AC04D8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DBE"/>
    <w:rsid w:val="00AC4DC1"/>
    <w:rsid w:val="00AC5191"/>
    <w:rsid w:val="00AC5660"/>
    <w:rsid w:val="00AC58B3"/>
    <w:rsid w:val="00AC58C2"/>
    <w:rsid w:val="00AC596C"/>
    <w:rsid w:val="00AC5AA5"/>
    <w:rsid w:val="00AC5B8F"/>
    <w:rsid w:val="00AC5CA0"/>
    <w:rsid w:val="00AC5DB2"/>
    <w:rsid w:val="00AC603C"/>
    <w:rsid w:val="00AC64D4"/>
    <w:rsid w:val="00AC68AA"/>
    <w:rsid w:val="00AC6B07"/>
    <w:rsid w:val="00AC6F5E"/>
    <w:rsid w:val="00AC6FAD"/>
    <w:rsid w:val="00AC7B1D"/>
    <w:rsid w:val="00AD0194"/>
    <w:rsid w:val="00AD04B7"/>
    <w:rsid w:val="00AD0CB4"/>
    <w:rsid w:val="00AD19AB"/>
    <w:rsid w:val="00AD1AB0"/>
    <w:rsid w:val="00AD1C9F"/>
    <w:rsid w:val="00AD2416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CC"/>
    <w:rsid w:val="00AD5C5F"/>
    <w:rsid w:val="00AD5DC1"/>
    <w:rsid w:val="00AD5F3F"/>
    <w:rsid w:val="00AD60BD"/>
    <w:rsid w:val="00AD64D5"/>
    <w:rsid w:val="00AD6FCE"/>
    <w:rsid w:val="00AD7294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E6C"/>
    <w:rsid w:val="00AE6F7E"/>
    <w:rsid w:val="00AE7A51"/>
    <w:rsid w:val="00AE7F7F"/>
    <w:rsid w:val="00AF0137"/>
    <w:rsid w:val="00AF02E9"/>
    <w:rsid w:val="00AF0431"/>
    <w:rsid w:val="00AF0716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804"/>
    <w:rsid w:val="00AF4C99"/>
    <w:rsid w:val="00AF55CA"/>
    <w:rsid w:val="00AF5D79"/>
    <w:rsid w:val="00AF5E65"/>
    <w:rsid w:val="00AF6745"/>
    <w:rsid w:val="00AF6E82"/>
    <w:rsid w:val="00AF710A"/>
    <w:rsid w:val="00AF7D2D"/>
    <w:rsid w:val="00AF7DF6"/>
    <w:rsid w:val="00B0010D"/>
    <w:rsid w:val="00B0024A"/>
    <w:rsid w:val="00B00A97"/>
    <w:rsid w:val="00B0135F"/>
    <w:rsid w:val="00B01BDC"/>
    <w:rsid w:val="00B01D64"/>
    <w:rsid w:val="00B02746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4FE"/>
    <w:rsid w:val="00B11C7A"/>
    <w:rsid w:val="00B11D4D"/>
    <w:rsid w:val="00B12521"/>
    <w:rsid w:val="00B126B5"/>
    <w:rsid w:val="00B12938"/>
    <w:rsid w:val="00B12AA0"/>
    <w:rsid w:val="00B12BBB"/>
    <w:rsid w:val="00B13283"/>
    <w:rsid w:val="00B13ACD"/>
    <w:rsid w:val="00B13ECA"/>
    <w:rsid w:val="00B14B70"/>
    <w:rsid w:val="00B14F65"/>
    <w:rsid w:val="00B150C9"/>
    <w:rsid w:val="00B15154"/>
    <w:rsid w:val="00B153E0"/>
    <w:rsid w:val="00B17176"/>
    <w:rsid w:val="00B171F5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03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313"/>
    <w:rsid w:val="00B2758E"/>
    <w:rsid w:val="00B27708"/>
    <w:rsid w:val="00B277A1"/>
    <w:rsid w:val="00B30A1B"/>
    <w:rsid w:val="00B322F3"/>
    <w:rsid w:val="00B329FE"/>
    <w:rsid w:val="00B32C01"/>
    <w:rsid w:val="00B32D77"/>
    <w:rsid w:val="00B33006"/>
    <w:rsid w:val="00B33AC6"/>
    <w:rsid w:val="00B34010"/>
    <w:rsid w:val="00B3431F"/>
    <w:rsid w:val="00B346F3"/>
    <w:rsid w:val="00B34D02"/>
    <w:rsid w:val="00B34E7F"/>
    <w:rsid w:val="00B34F2A"/>
    <w:rsid w:val="00B352FC"/>
    <w:rsid w:val="00B35851"/>
    <w:rsid w:val="00B3593F"/>
    <w:rsid w:val="00B35ED3"/>
    <w:rsid w:val="00B364E4"/>
    <w:rsid w:val="00B3700C"/>
    <w:rsid w:val="00B37171"/>
    <w:rsid w:val="00B37582"/>
    <w:rsid w:val="00B37E7A"/>
    <w:rsid w:val="00B40470"/>
    <w:rsid w:val="00B414BD"/>
    <w:rsid w:val="00B41691"/>
    <w:rsid w:val="00B41C9C"/>
    <w:rsid w:val="00B4200E"/>
    <w:rsid w:val="00B42E35"/>
    <w:rsid w:val="00B43183"/>
    <w:rsid w:val="00B43F53"/>
    <w:rsid w:val="00B441A7"/>
    <w:rsid w:val="00B444D0"/>
    <w:rsid w:val="00B44526"/>
    <w:rsid w:val="00B44915"/>
    <w:rsid w:val="00B45B30"/>
    <w:rsid w:val="00B4632A"/>
    <w:rsid w:val="00B46794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894"/>
    <w:rsid w:val="00B52DDC"/>
    <w:rsid w:val="00B53039"/>
    <w:rsid w:val="00B53693"/>
    <w:rsid w:val="00B53953"/>
    <w:rsid w:val="00B53BEB"/>
    <w:rsid w:val="00B53DC1"/>
    <w:rsid w:val="00B54349"/>
    <w:rsid w:val="00B544FD"/>
    <w:rsid w:val="00B54D10"/>
    <w:rsid w:val="00B55847"/>
    <w:rsid w:val="00B558AA"/>
    <w:rsid w:val="00B558B9"/>
    <w:rsid w:val="00B55EF3"/>
    <w:rsid w:val="00B56D4E"/>
    <w:rsid w:val="00B56E5E"/>
    <w:rsid w:val="00B57570"/>
    <w:rsid w:val="00B57E40"/>
    <w:rsid w:val="00B60C00"/>
    <w:rsid w:val="00B60EF0"/>
    <w:rsid w:val="00B60F9F"/>
    <w:rsid w:val="00B617CE"/>
    <w:rsid w:val="00B61E30"/>
    <w:rsid w:val="00B61EBE"/>
    <w:rsid w:val="00B62065"/>
    <w:rsid w:val="00B62E60"/>
    <w:rsid w:val="00B63653"/>
    <w:rsid w:val="00B63874"/>
    <w:rsid w:val="00B63EF6"/>
    <w:rsid w:val="00B64928"/>
    <w:rsid w:val="00B650CC"/>
    <w:rsid w:val="00B6577F"/>
    <w:rsid w:val="00B65BB1"/>
    <w:rsid w:val="00B66562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160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698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8E3"/>
    <w:rsid w:val="00B80D6A"/>
    <w:rsid w:val="00B80FA5"/>
    <w:rsid w:val="00B81D99"/>
    <w:rsid w:val="00B81E2E"/>
    <w:rsid w:val="00B82632"/>
    <w:rsid w:val="00B82818"/>
    <w:rsid w:val="00B8288D"/>
    <w:rsid w:val="00B83A7F"/>
    <w:rsid w:val="00B840B4"/>
    <w:rsid w:val="00B842AE"/>
    <w:rsid w:val="00B849D1"/>
    <w:rsid w:val="00B84AEB"/>
    <w:rsid w:val="00B84D1F"/>
    <w:rsid w:val="00B85B0D"/>
    <w:rsid w:val="00B87F50"/>
    <w:rsid w:val="00B90915"/>
    <w:rsid w:val="00B90D42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0B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D8F"/>
    <w:rsid w:val="00BA0DAE"/>
    <w:rsid w:val="00BA0E0B"/>
    <w:rsid w:val="00BA1196"/>
    <w:rsid w:val="00BA12FE"/>
    <w:rsid w:val="00BA1D30"/>
    <w:rsid w:val="00BA1EBE"/>
    <w:rsid w:val="00BA2305"/>
    <w:rsid w:val="00BA28A6"/>
    <w:rsid w:val="00BA2B1B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FCC"/>
    <w:rsid w:val="00BB1E41"/>
    <w:rsid w:val="00BB30A2"/>
    <w:rsid w:val="00BB30D8"/>
    <w:rsid w:val="00BB3118"/>
    <w:rsid w:val="00BB331B"/>
    <w:rsid w:val="00BB3B11"/>
    <w:rsid w:val="00BB3B5B"/>
    <w:rsid w:val="00BB3B7B"/>
    <w:rsid w:val="00BB3CC2"/>
    <w:rsid w:val="00BB3D32"/>
    <w:rsid w:val="00BB3EDD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5EDB"/>
    <w:rsid w:val="00BC66BF"/>
    <w:rsid w:val="00BC7457"/>
    <w:rsid w:val="00BC7F4F"/>
    <w:rsid w:val="00BD0772"/>
    <w:rsid w:val="00BD0BA2"/>
    <w:rsid w:val="00BD1629"/>
    <w:rsid w:val="00BD16DB"/>
    <w:rsid w:val="00BD21AF"/>
    <w:rsid w:val="00BD2594"/>
    <w:rsid w:val="00BD294C"/>
    <w:rsid w:val="00BD2E37"/>
    <w:rsid w:val="00BD3057"/>
    <w:rsid w:val="00BD3058"/>
    <w:rsid w:val="00BD33D8"/>
    <w:rsid w:val="00BD35A4"/>
    <w:rsid w:val="00BD3B64"/>
    <w:rsid w:val="00BD417A"/>
    <w:rsid w:val="00BD4684"/>
    <w:rsid w:val="00BD4C01"/>
    <w:rsid w:val="00BD4D51"/>
    <w:rsid w:val="00BD4EA5"/>
    <w:rsid w:val="00BD50B8"/>
    <w:rsid w:val="00BD5198"/>
    <w:rsid w:val="00BD60F5"/>
    <w:rsid w:val="00BD617D"/>
    <w:rsid w:val="00BD6DFE"/>
    <w:rsid w:val="00BD6F6E"/>
    <w:rsid w:val="00BD7347"/>
    <w:rsid w:val="00BD77AE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8EE"/>
    <w:rsid w:val="00BE2AFC"/>
    <w:rsid w:val="00BE2B4A"/>
    <w:rsid w:val="00BE2C61"/>
    <w:rsid w:val="00BE2F64"/>
    <w:rsid w:val="00BE3BD1"/>
    <w:rsid w:val="00BE3C11"/>
    <w:rsid w:val="00BE49BE"/>
    <w:rsid w:val="00BE543B"/>
    <w:rsid w:val="00BE56DC"/>
    <w:rsid w:val="00BE58DB"/>
    <w:rsid w:val="00BE6563"/>
    <w:rsid w:val="00BE6573"/>
    <w:rsid w:val="00BF0642"/>
    <w:rsid w:val="00BF1204"/>
    <w:rsid w:val="00BF125A"/>
    <w:rsid w:val="00BF2C0E"/>
    <w:rsid w:val="00BF30A7"/>
    <w:rsid w:val="00BF30CA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A1E"/>
    <w:rsid w:val="00BF6E85"/>
    <w:rsid w:val="00BF71F0"/>
    <w:rsid w:val="00BF7BFD"/>
    <w:rsid w:val="00BF7FC3"/>
    <w:rsid w:val="00C0002A"/>
    <w:rsid w:val="00C00075"/>
    <w:rsid w:val="00C00185"/>
    <w:rsid w:val="00C0069E"/>
    <w:rsid w:val="00C01CB6"/>
    <w:rsid w:val="00C01E2C"/>
    <w:rsid w:val="00C01FE0"/>
    <w:rsid w:val="00C02752"/>
    <w:rsid w:val="00C02B0C"/>
    <w:rsid w:val="00C02BA8"/>
    <w:rsid w:val="00C02C6D"/>
    <w:rsid w:val="00C031A8"/>
    <w:rsid w:val="00C03BE8"/>
    <w:rsid w:val="00C03CDB"/>
    <w:rsid w:val="00C04A10"/>
    <w:rsid w:val="00C04E8D"/>
    <w:rsid w:val="00C0503E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E56"/>
    <w:rsid w:val="00C12465"/>
    <w:rsid w:val="00C12529"/>
    <w:rsid w:val="00C125E6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1ECF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1BD"/>
    <w:rsid w:val="00C25BC5"/>
    <w:rsid w:val="00C25BCE"/>
    <w:rsid w:val="00C261CC"/>
    <w:rsid w:val="00C268C9"/>
    <w:rsid w:val="00C26D6F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0DFB"/>
    <w:rsid w:val="00C313D7"/>
    <w:rsid w:val="00C32046"/>
    <w:rsid w:val="00C32A01"/>
    <w:rsid w:val="00C32D87"/>
    <w:rsid w:val="00C33245"/>
    <w:rsid w:val="00C3344F"/>
    <w:rsid w:val="00C334BA"/>
    <w:rsid w:val="00C335FE"/>
    <w:rsid w:val="00C34E8D"/>
    <w:rsid w:val="00C353CC"/>
    <w:rsid w:val="00C354B7"/>
    <w:rsid w:val="00C360D8"/>
    <w:rsid w:val="00C36241"/>
    <w:rsid w:val="00C36262"/>
    <w:rsid w:val="00C3692A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04D9"/>
    <w:rsid w:val="00C511FF"/>
    <w:rsid w:val="00C5138F"/>
    <w:rsid w:val="00C51467"/>
    <w:rsid w:val="00C51487"/>
    <w:rsid w:val="00C51B04"/>
    <w:rsid w:val="00C51BDE"/>
    <w:rsid w:val="00C51F92"/>
    <w:rsid w:val="00C52309"/>
    <w:rsid w:val="00C524A7"/>
    <w:rsid w:val="00C52B72"/>
    <w:rsid w:val="00C53190"/>
    <w:rsid w:val="00C53486"/>
    <w:rsid w:val="00C53E05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4D3"/>
    <w:rsid w:val="00C62535"/>
    <w:rsid w:val="00C627ED"/>
    <w:rsid w:val="00C62B90"/>
    <w:rsid w:val="00C62BF3"/>
    <w:rsid w:val="00C6333A"/>
    <w:rsid w:val="00C633A1"/>
    <w:rsid w:val="00C64544"/>
    <w:rsid w:val="00C6478B"/>
    <w:rsid w:val="00C6508D"/>
    <w:rsid w:val="00C65F2F"/>
    <w:rsid w:val="00C665CD"/>
    <w:rsid w:val="00C66701"/>
    <w:rsid w:val="00C668CC"/>
    <w:rsid w:val="00C672C4"/>
    <w:rsid w:val="00C672F1"/>
    <w:rsid w:val="00C67336"/>
    <w:rsid w:val="00C678A8"/>
    <w:rsid w:val="00C67FA8"/>
    <w:rsid w:val="00C706CA"/>
    <w:rsid w:val="00C70A52"/>
    <w:rsid w:val="00C70A57"/>
    <w:rsid w:val="00C70B0F"/>
    <w:rsid w:val="00C7150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F45"/>
    <w:rsid w:val="00C76167"/>
    <w:rsid w:val="00C76365"/>
    <w:rsid w:val="00C768CB"/>
    <w:rsid w:val="00C76A21"/>
    <w:rsid w:val="00C76C80"/>
    <w:rsid w:val="00C77072"/>
    <w:rsid w:val="00C776C8"/>
    <w:rsid w:val="00C82415"/>
    <w:rsid w:val="00C82455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482"/>
    <w:rsid w:val="00C90812"/>
    <w:rsid w:val="00C90870"/>
    <w:rsid w:val="00C90E3C"/>
    <w:rsid w:val="00C911B7"/>
    <w:rsid w:val="00C91C2F"/>
    <w:rsid w:val="00C9233C"/>
    <w:rsid w:val="00C92631"/>
    <w:rsid w:val="00C92C1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DD"/>
    <w:rsid w:val="00C97152"/>
    <w:rsid w:val="00C9734D"/>
    <w:rsid w:val="00C97B7F"/>
    <w:rsid w:val="00C97CE8"/>
    <w:rsid w:val="00CA09B5"/>
    <w:rsid w:val="00CA0C2D"/>
    <w:rsid w:val="00CA0FAC"/>
    <w:rsid w:val="00CA1010"/>
    <w:rsid w:val="00CA1BD8"/>
    <w:rsid w:val="00CA240C"/>
    <w:rsid w:val="00CA4286"/>
    <w:rsid w:val="00CA4C3D"/>
    <w:rsid w:val="00CA4FC1"/>
    <w:rsid w:val="00CA50BA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6BC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A91"/>
    <w:rsid w:val="00CC64A0"/>
    <w:rsid w:val="00CC6AFA"/>
    <w:rsid w:val="00CC6C8A"/>
    <w:rsid w:val="00CC7159"/>
    <w:rsid w:val="00CC71F1"/>
    <w:rsid w:val="00CD01E1"/>
    <w:rsid w:val="00CD050F"/>
    <w:rsid w:val="00CD0513"/>
    <w:rsid w:val="00CD08E4"/>
    <w:rsid w:val="00CD08F4"/>
    <w:rsid w:val="00CD1240"/>
    <w:rsid w:val="00CD13A8"/>
    <w:rsid w:val="00CD15CF"/>
    <w:rsid w:val="00CD1985"/>
    <w:rsid w:val="00CD1B60"/>
    <w:rsid w:val="00CD22B7"/>
    <w:rsid w:val="00CD247B"/>
    <w:rsid w:val="00CD24BC"/>
    <w:rsid w:val="00CD2569"/>
    <w:rsid w:val="00CD2C98"/>
    <w:rsid w:val="00CD2F5D"/>
    <w:rsid w:val="00CD321D"/>
    <w:rsid w:val="00CD38D9"/>
    <w:rsid w:val="00CD3D5E"/>
    <w:rsid w:val="00CD3EC2"/>
    <w:rsid w:val="00CD4094"/>
    <w:rsid w:val="00CD4394"/>
    <w:rsid w:val="00CD4A52"/>
    <w:rsid w:val="00CD4C41"/>
    <w:rsid w:val="00CD4DE8"/>
    <w:rsid w:val="00CD5921"/>
    <w:rsid w:val="00CD5FC3"/>
    <w:rsid w:val="00CD5FE0"/>
    <w:rsid w:val="00CD6EB0"/>
    <w:rsid w:val="00CD717D"/>
    <w:rsid w:val="00CD756D"/>
    <w:rsid w:val="00CD788B"/>
    <w:rsid w:val="00CD7D52"/>
    <w:rsid w:val="00CE0291"/>
    <w:rsid w:val="00CE066A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13C"/>
    <w:rsid w:val="00CF1326"/>
    <w:rsid w:val="00CF15DC"/>
    <w:rsid w:val="00CF1C92"/>
    <w:rsid w:val="00CF2BF8"/>
    <w:rsid w:val="00CF3707"/>
    <w:rsid w:val="00CF391F"/>
    <w:rsid w:val="00CF3BA5"/>
    <w:rsid w:val="00CF3BE1"/>
    <w:rsid w:val="00CF4272"/>
    <w:rsid w:val="00CF49D6"/>
    <w:rsid w:val="00CF4EF8"/>
    <w:rsid w:val="00CF5142"/>
    <w:rsid w:val="00CF55DD"/>
    <w:rsid w:val="00CF584A"/>
    <w:rsid w:val="00CF5A0E"/>
    <w:rsid w:val="00CF5ECA"/>
    <w:rsid w:val="00CF602B"/>
    <w:rsid w:val="00CF63B0"/>
    <w:rsid w:val="00CF6865"/>
    <w:rsid w:val="00CF68B7"/>
    <w:rsid w:val="00CF69F4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C89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56A"/>
    <w:rsid w:val="00D1397C"/>
    <w:rsid w:val="00D139A5"/>
    <w:rsid w:val="00D13C12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AEA"/>
    <w:rsid w:val="00D23DFC"/>
    <w:rsid w:val="00D240D7"/>
    <w:rsid w:val="00D24C2E"/>
    <w:rsid w:val="00D25352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0C9E"/>
    <w:rsid w:val="00D3118E"/>
    <w:rsid w:val="00D31794"/>
    <w:rsid w:val="00D319E5"/>
    <w:rsid w:val="00D323DE"/>
    <w:rsid w:val="00D329D8"/>
    <w:rsid w:val="00D32C10"/>
    <w:rsid w:val="00D33478"/>
    <w:rsid w:val="00D3357E"/>
    <w:rsid w:val="00D33CD4"/>
    <w:rsid w:val="00D33DE0"/>
    <w:rsid w:val="00D3415D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1FB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2DA4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1F77"/>
    <w:rsid w:val="00D5281A"/>
    <w:rsid w:val="00D52F85"/>
    <w:rsid w:val="00D533FE"/>
    <w:rsid w:val="00D53482"/>
    <w:rsid w:val="00D53AA9"/>
    <w:rsid w:val="00D5400E"/>
    <w:rsid w:val="00D542CE"/>
    <w:rsid w:val="00D549A6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8E8"/>
    <w:rsid w:val="00D61E44"/>
    <w:rsid w:val="00D62316"/>
    <w:rsid w:val="00D62496"/>
    <w:rsid w:val="00D62A0B"/>
    <w:rsid w:val="00D62ECE"/>
    <w:rsid w:val="00D63468"/>
    <w:rsid w:val="00D635E3"/>
    <w:rsid w:val="00D63C9F"/>
    <w:rsid w:val="00D63D4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C10"/>
    <w:rsid w:val="00D7130E"/>
    <w:rsid w:val="00D72CCB"/>
    <w:rsid w:val="00D7357E"/>
    <w:rsid w:val="00D73671"/>
    <w:rsid w:val="00D73B40"/>
    <w:rsid w:val="00D749BF"/>
    <w:rsid w:val="00D75113"/>
    <w:rsid w:val="00D755D9"/>
    <w:rsid w:val="00D75772"/>
    <w:rsid w:val="00D75ED7"/>
    <w:rsid w:val="00D761A6"/>
    <w:rsid w:val="00D76397"/>
    <w:rsid w:val="00D7642A"/>
    <w:rsid w:val="00D76B20"/>
    <w:rsid w:val="00D76E93"/>
    <w:rsid w:val="00D7728A"/>
    <w:rsid w:val="00D773D8"/>
    <w:rsid w:val="00D7787D"/>
    <w:rsid w:val="00D8013C"/>
    <w:rsid w:val="00D8086A"/>
    <w:rsid w:val="00D80BDA"/>
    <w:rsid w:val="00D80C9D"/>
    <w:rsid w:val="00D80FB3"/>
    <w:rsid w:val="00D81409"/>
    <w:rsid w:val="00D81D4B"/>
    <w:rsid w:val="00D825DC"/>
    <w:rsid w:val="00D82A3E"/>
    <w:rsid w:val="00D82BF0"/>
    <w:rsid w:val="00D839A7"/>
    <w:rsid w:val="00D83A9C"/>
    <w:rsid w:val="00D83CC5"/>
    <w:rsid w:val="00D84242"/>
    <w:rsid w:val="00D84911"/>
    <w:rsid w:val="00D84BCD"/>
    <w:rsid w:val="00D8537B"/>
    <w:rsid w:val="00D85509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BE6"/>
    <w:rsid w:val="00D91F9E"/>
    <w:rsid w:val="00D9235A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97BA4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13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1C4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D1D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CA6"/>
    <w:rsid w:val="00DC60CD"/>
    <w:rsid w:val="00DC6285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AB8"/>
    <w:rsid w:val="00DD0EF9"/>
    <w:rsid w:val="00DD2684"/>
    <w:rsid w:val="00DD27EE"/>
    <w:rsid w:val="00DD2926"/>
    <w:rsid w:val="00DD31FF"/>
    <w:rsid w:val="00DD3260"/>
    <w:rsid w:val="00DD42EE"/>
    <w:rsid w:val="00DD4CC7"/>
    <w:rsid w:val="00DD5678"/>
    <w:rsid w:val="00DD616A"/>
    <w:rsid w:val="00DD6417"/>
    <w:rsid w:val="00DD67EC"/>
    <w:rsid w:val="00DD6C46"/>
    <w:rsid w:val="00DD6EF9"/>
    <w:rsid w:val="00DD6FEF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27A1"/>
    <w:rsid w:val="00DE30FB"/>
    <w:rsid w:val="00DE3B4A"/>
    <w:rsid w:val="00DE3F29"/>
    <w:rsid w:val="00DE41D2"/>
    <w:rsid w:val="00DE58F6"/>
    <w:rsid w:val="00DE5AFE"/>
    <w:rsid w:val="00DE621A"/>
    <w:rsid w:val="00DE69DB"/>
    <w:rsid w:val="00DE704A"/>
    <w:rsid w:val="00DE7873"/>
    <w:rsid w:val="00DE7FAE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A2A"/>
    <w:rsid w:val="00DF4D4B"/>
    <w:rsid w:val="00DF617D"/>
    <w:rsid w:val="00DF708D"/>
    <w:rsid w:val="00DF7557"/>
    <w:rsid w:val="00DF7A11"/>
    <w:rsid w:val="00DF7F20"/>
    <w:rsid w:val="00DF7F71"/>
    <w:rsid w:val="00E01551"/>
    <w:rsid w:val="00E01E00"/>
    <w:rsid w:val="00E02332"/>
    <w:rsid w:val="00E02F2B"/>
    <w:rsid w:val="00E041B5"/>
    <w:rsid w:val="00E041C0"/>
    <w:rsid w:val="00E046E6"/>
    <w:rsid w:val="00E04769"/>
    <w:rsid w:val="00E049F4"/>
    <w:rsid w:val="00E04B51"/>
    <w:rsid w:val="00E04C01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362"/>
    <w:rsid w:val="00E1550D"/>
    <w:rsid w:val="00E1552D"/>
    <w:rsid w:val="00E15CB6"/>
    <w:rsid w:val="00E15E90"/>
    <w:rsid w:val="00E16BDB"/>
    <w:rsid w:val="00E17110"/>
    <w:rsid w:val="00E1725C"/>
    <w:rsid w:val="00E172C2"/>
    <w:rsid w:val="00E172CA"/>
    <w:rsid w:val="00E1773B"/>
    <w:rsid w:val="00E20F0B"/>
    <w:rsid w:val="00E20F3A"/>
    <w:rsid w:val="00E20F55"/>
    <w:rsid w:val="00E2118B"/>
    <w:rsid w:val="00E221DE"/>
    <w:rsid w:val="00E225C9"/>
    <w:rsid w:val="00E22834"/>
    <w:rsid w:val="00E22DD3"/>
    <w:rsid w:val="00E23031"/>
    <w:rsid w:val="00E23142"/>
    <w:rsid w:val="00E23525"/>
    <w:rsid w:val="00E23863"/>
    <w:rsid w:val="00E2455E"/>
    <w:rsid w:val="00E247F3"/>
    <w:rsid w:val="00E24B2B"/>
    <w:rsid w:val="00E24C78"/>
    <w:rsid w:val="00E254C4"/>
    <w:rsid w:val="00E25934"/>
    <w:rsid w:val="00E25FE7"/>
    <w:rsid w:val="00E26314"/>
    <w:rsid w:val="00E2777D"/>
    <w:rsid w:val="00E27F87"/>
    <w:rsid w:val="00E302C3"/>
    <w:rsid w:val="00E305C7"/>
    <w:rsid w:val="00E306A1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97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C24"/>
    <w:rsid w:val="00E42FF8"/>
    <w:rsid w:val="00E43173"/>
    <w:rsid w:val="00E4378A"/>
    <w:rsid w:val="00E44BBC"/>
    <w:rsid w:val="00E44DC6"/>
    <w:rsid w:val="00E4506A"/>
    <w:rsid w:val="00E45292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BAA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415"/>
    <w:rsid w:val="00E64B0D"/>
    <w:rsid w:val="00E64CB2"/>
    <w:rsid w:val="00E64CBA"/>
    <w:rsid w:val="00E64DAD"/>
    <w:rsid w:val="00E650C2"/>
    <w:rsid w:val="00E6546F"/>
    <w:rsid w:val="00E6547A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9EA"/>
    <w:rsid w:val="00E72B0B"/>
    <w:rsid w:val="00E72C47"/>
    <w:rsid w:val="00E731A1"/>
    <w:rsid w:val="00E738D5"/>
    <w:rsid w:val="00E73CB4"/>
    <w:rsid w:val="00E73F17"/>
    <w:rsid w:val="00E74F71"/>
    <w:rsid w:val="00E75411"/>
    <w:rsid w:val="00E76C91"/>
    <w:rsid w:val="00E77293"/>
    <w:rsid w:val="00E80118"/>
    <w:rsid w:val="00E80843"/>
    <w:rsid w:val="00E80944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FAB"/>
    <w:rsid w:val="00E840EB"/>
    <w:rsid w:val="00E84A8B"/>
    <w:rsid w:val="00E8522C"/>
    <w:rsid w:val="00E857BF"/>
    <w:rsid w:val="00E85869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83E"/>
    <w:rsid w:val="00E9194A"/>
    <w:rsid w:val="00E92A51"/>
    <w:rsid w:val="00E92FAC"/>
    <w:rsid w:val="00E932F7"/>
    <w:rsid w:val="00E93934"/>
    <w:rsid w:val="00E94AA4"/>
    <w:rsid w:val="00E94B12"/>
    <w:rsid w:val="00E94FF2"/>
    <w:rsid w:val="00E95337"/>
    <w:rsid w:val="00E9563E"/>
    <w:rsid w:val="00E956B7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668"/>
    <w:rsid w:val="00EA476B"/>
    <w:rsid w:val="00EA48D2"/>
    <w:rsid w:val="00EA4BC5"/>
    <w:rsid w:val="00EA4D48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0F97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291"/>
    <w:rsid w:val="00EC030E"/>
    <w:rsid w:val="00EC0DA5"/>
    <w:rsid w:val="00EC15FB"/>
    <w:rsid w:val="00EC1E3C"/>
    <w:rsid w:val="00EC228D"/>
    <w:rsid w:val="00EC2430"/>
    <w:rsid w:val="00EC2BA0"/>
    <w:rsid w:val="00EC36F1"/>
    <w:rsid w:val="00EC3803"/>
    <w:rsid w:val="00EC3812"/>
    <w:rsid w:val="00EC4558"/>
    <w:rsid w:val="00EC4763"/>
    <w:rsid w:val="00EC4795"/>
    <w:rsid w:val="00EC47D7"/>
    <w:rsid w:val="00EC48B5"/>
    <w:rsid w:val="00EC4FA3"/>
    <w:rsid w:val="00EC516D"/>
    <w:rsid w:val="00EC615A"/>
    <w:rsid w:val="00EC63FB"/>
    <w:rsid w:val="00EC646A"/>
    <w:rsid w:val="00EC660C"/>
    <w:rsid w:val="00EC6B95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64F"/>
    <w:rsid w:val="00ED3950"/>
    <w:rsid w:val="00ED39B5"/>
    <w:rsid w:val="00ED3A23"/>
    <w:rsid w:val="00ED3BDD"/>
    <w:rsid w:val="00ED3E6C"/>
    <w:rsid w:val="00ED40E0"/>
    <w:rsid w:val="00ED5558"/>
    <w:rsid w:val="00ED5ABB"/>
    <w:rsid w:val="00ED6314"/>
    <w:rsid w:val="00ED6612"/>
    <w:rsid w:val="00ED7239"/>
    <w:rsid w:val="00ED72D6"/>
    <w:rsid w:val="00ED7317"/>
    <w:rsid w:val="00ED75F0"/>
    <w:rsid w:val="00ED76AA"/>
    <w:rsid w:val="00ED779F"/>
    <w:rsid w:val="00EE051A"/>
    <w:rsid w:val="00EE154C"/>
    <w:rsid w:val="00EE1608"/>
    <w:rsid w:val="00EE1B5D"/>
    <w:rsid w:val="00EE1D2F"/>
    <w:rsid w:val="00EE28C0"/>
    <w:rsid w:val="00EE381A"/>
    <w:rsid w:val="00EE3AD3"/>
    <w:rsid w:val="00EE3F4F"/>
    <w:rsid w:val="00EE3FE3"/>
    <w:rsid w:val="00EE4624"/>
    <w:rsid w:val="00EE4FD2"/>
    <w:rsid w:val="00EE5193"/>
    <w:rsid w:val="00EE5232"/>
    <w:rsid w:val="00EE5C47"/>
    <w:rsid w:val="00EE6707"/>
    <w:rsid w:val="00EE6C28"/>
    <w:rsid w:val="00EE75C3"/>
    <w:rsid w:val="00EE7BED"/>
    <w:rsid w:val="00EF1748"/>
    <w:rsid w:val="00EF27C3"/>
    <w:rsid w:val="00EF2D1C"/>
    <w:rsid w:val="00EF2EEE"/>
    <w:rsid w:val="00EF3266"/>
    <w:rsid w:val="00EF3BD3"/>
    <w:rsid w:val="00EF3E2E"/>
    <w:rsid w:val="00EF3E44"/>
    <w:rsid w:val="00EF45A4"/>
    <w:rsid w:val="00EF4837"/>
    <w:rsid w:val="00EF4DBB"/>
    <w:rsid w:val="00EF4E7D"/>
    <w:rsid w:val="00EF4EF5"/>
    <w:rsid w:val="00EF4FA8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0A0"/>
    <w:rsid w:val="00F021FA"/>
    <w:rsid w:val="00F0266F"/>
    <w:rsid w:val="00F02889"/>
    <w:rsid w:val="00F02CEB"/>
    <w:rsid w:val="00F03558"/>
    <w:rsid w:val="00F03726"/>
    <w:rsid w:val="00F038CB"/>
    <w:rsid w:val="00F0421A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1287"/>
    <w:rsid w:val="00F122A5"/>
    <w:rsid w:val="00F12661"/>
    <w:rsid w:val="00F13173"/>
    <w:rsid w:val="00F138A1"/>
    <w:rsid w:val="00F147D9"/>
    <w:rsid w:val="00F15157"/>
    <w:rsid w:val="00F15168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F2C"/>
    <w:rsid w:val="00F2011A"/>
    <w:rsid w:val="00F20DD0"/>
    <w:rsid w:val="00F20EF4"/>
    <w:rsid w:val="00F20F20"/>
    <w:rsid w:val="00F21183"/>
    <w:rsid w:val="00F21260"/>
    <w:rsid w:val="00F21323"/>
    <w:rsid w:val="00F213C3"/>
    <w:rsid w:val="00F2235D"/>
    <w:rsid w:val="00F22B32"/>
    <w:rsid w:val="00F23256"/>
    <w:rsid w:val="00F23889"/>
    <w:rsid w:val="00F23BA0"/>
    <w:rsid w:val="00F23F0F"/>
    <w:rsid w:val="00F2513B"/>
    <w:rsid w:val="00F2530E"/>
    <w:rsid w:val="00F25570"/>
    <w:rsid w:val="00F25EA7"/>
    <w:rsid w:val="00F2632D"/>
    <w:rsid w:val="00F264E6"/>
    <w:rsid w:val="00F26E7B"/>
    <w:rsid w:val="00F272E3"/>
    <w:rsid w:val="00F27AC3"/>
    <w:rsid w:val="00F300AE"/>
    <w:rsid w:val="00F30A46"/>
    <w:rsid w:val="00F30CD5"/>
    <w:rsid w:val="00F30DCB"/>
    <w:rsid w:val="00F3162D"/>
    <w:rsid w:val="00F31877"/>
    <w:rsid w:val="00F323AF"/>
    <w:rsid w:val="00F331D3"/>
    <w:rsid w:val="00F336E5"/>
    <w:rsid w:val="00F33F05"/>
    <w:rsid w:val="00F33FC5"/>
    <w:rsid w:val="00F34372"/>
    <w:rsid w:val="00F34B5B"/>
    <w:rsid w:val="00F34D15"/>
    <w:rsid w:val="00F350C7"/>
    <w:rsid w:val="00F35875"/>
    <w:rsid w:val="00F358A4"/>
    <w:rsid w:val="00F358EE"/>
    <w:rsid w:val="00F35FD8"/>
    <w:rsid w:val="00F36049"/>
    <w:rsid w:val="00F36702"/>
    <w:rsid w:val="00F36837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5529"/>
    <w:rsid w:val="00F461E9"/>
    <w:rsid w:val="00F46290"/>
    <w:rsid w:val="00F462EE"/>
    <w:rsid w:val="00F46889"/>
    <w:rsid w:val="00F46C5A"/>
    <w:rsid w:val="00F470F0"/>
    <w:rsid w:val="00F47374"/>
    <w:rsid w:val="00F47ADD"/>
    <w:rsid w:val="00F47D6C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377B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95A"/>
    <w:rsid w:val="00F65494"/>
    <w:rsid w:val="00F655BD"/>
    <w:rsid w:val="00F666A0"/>
    <w:rsid w:val="00F66A87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66C"/>
    <w:rsid w:val="00F7597E"/>
    <w:rsid w:val="00F7599F"/>
    <w:rsid w:val="00F75BB9"/>
    <w:rsid w:val="00F7625C"/>
    <w:rsid w:val="00F76A40"/>
    <w:rsid w:val="00F76BB0"/>
    <w:rsid w:val="00F77107"/>
    <w:rsid w:val="00F77507"/>
    <w:rsid w:val="00F77CA9"/>
    <w:rsid w:val="00F8004A"/>
    <w:rsid w:val="00F80988"/>
    <w:rsid w:val="00F81375"/>
    <w:rsid w:val="00F81ED0"/>
    <w:rsid w:val="00F82054"/>
    <w:rsid w:val="00F8223F"/>
    <w:rsid w:val="00F825B1"/>
    <w:rsid w:val="00F82985"/>
    <w:rsid w:val="00F82E80"/>
    <w:rsid w:val="00F82F8A"/>
    <w:rsid w:val="00F832FD"/>
    <w:rsid w:val="00F83B45"/>
    <w:rsid w:val="00F83E27"/>
    <w:rsid w:val="00F846AF"/>
    <w:rsid w:val="00F84753"/>
    <w:rsid w:val="00F849E4"/>
    <w:rsid w:val="00F8608E"/>
    <w:rsid w:val="00F860E9"/>
    <w:rsid w:val="00F868BE"/>
    <w:rsid w:val="00F872F6"/>
    <w:rsid w:val="00F87EE9"/>
    <w:rsid w:val="00F901A6"/>
    <w:rsid w:val="00F903FE"/>
    <w:rsid w:val="00F908B4"/>
    <w:rsid w:val="00F909E1"/>
    <w:rsid w:val="00F90CAB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6B02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A4C"/>
    <w:rsid w:val="00FA5DEA"/>
    <w:rsid w:val="00FA5F79"/>
    <w:rsid w:val="00FA6055"/>
    <w:rsid w:val="00FA62B5"/>
    <w:rsid w:val="00FA676F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34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3DC"/>
    <w:rsid w:val="00FB5513"/>
    <w:rsid w:val="00FB58FB"/>
    <w:rsid w:val="00FB59D8"/>
    <w:rsid w:val="00FB5B37"/>
    <w:rsid w:val="00FB653F"/>
    <w:rsid w:val="00FB6723"/>
    <w:rsid w:val="00FB6F3B"/>
    <w:rsid w:val="00FB79A7"/>
    <w:rsid w:val="00FB7C63"/>
    <w:rsid w:val="00FB7C69"/>
    <w:rsid w:val="00FB7DAC"/>
    <w:rsid w:val="00FB7FCB"/>
    <w:rsid w:val="00FC01AE"/>
    <w:rsid w:val="00FC060B"/>
    <w:rsid w:val="00FC0C6C"/>
    <w:rsid w:val="00FC0D3F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4DCF"/>
    <w:rsid w:val="00FC5245"/>
    <w:rsid w:val="00FC5585"/>
    <w:rsid w:val="00FC56E0"/>
    <w:rsid w:val="00FC57F1"/>
    <w:rsid w:val="00FC5A25"/>
    <w:rsid w:val="00FC643F"/>
    <w:rsid w:val="00FC67DA"/>
    <w:rsid w:val="00FC6A97"/>
    <w:rsid w:val="00FC76B2"/>
    <w:rsid w:val="00FD031B"/>
    <w:rsid w:val="00FD047F"/>
    <w:rsid w:val="00FD05A9"/>
    <w:rsid w:val="00FD0750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B7E"/>
    <w:rsid w:val="00FD4C1B"/>
    <w:rsid w:val="00FD561D"/>
    <w:rsid w:val="00FD6212"/>
    <w:rsid w:val="00FD6AC6"/>
    <w:rsid w:val="00FD6D82"/>
    <w:rsid w:val="00FD764C"/>
    <w:rsid w:val="00FD77BB"/>
    <w:rsid w:val="00FD7B1E"/>
    <w:rsid w:val="00FD7E93"/>
    <w:rsid w:val="00FE02E0"/>
    <w:rsid w:val="00FE0689"/>
    <w:rsid w:val="00FE0A55"/>
    <w:rsid w:val="00FE10AC"/>
    <w:rsid w:val="00FE23C8"/>
    <w:rsid w:val="00FE2BB1"/>
    <w:rsid w:val="00FE2C00"/>
    <w:rsid w:val="00FE2C25"/>
    <w:rsid w:val="00FE2E0B"/>
    <w:rsid w:val="00FE2E40"/>
    <w:rsid w:val="00FE33C0"/>
    <w:rsid w:val="00FE400E"/>
    <w:rsid w:val="00FE426B"/>
    <w:rsid w:val="00FE4297"/>
    <w:rsid w:val="00FE4A02"/>
    <w:rsid w:val="00FE4F58"/>
    <w:rsid w:val="00FE5107"/>
    <w:rsid w:val="00FE5326"/>
    <w:rsid w:val="00FE533E"/>
    <w:rsid w:val="00FE57A4"/>
    <w:rsid w:val="00FE5A2C"/>
    <w:rsid w:val="00FE63F4"/>
    <w:rsid w:val="00FE669C"/>
    <w:rsid w:val="00FE6C3A"/>
    <w:rsid w:val="00FE7CD9"/>
    <w:rsid w:val="00FF02B7"/>
    <w:rsid w:val="00FF0610"/>
    <w:rsid w:val="00FF0753"/>
    <w:rsid w:val="00FF0E6B"/>
    <w:rsid w:val="00FF1276"/>
    <w:rsid w:val="00FF1562"/>
    <w:rsid w:val="00FF1611"/>
    <w:rsid w:val="00FF2312"/>
    <w:rsid w:val="00FF2470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05760C"/>
  <w15:chartTrackingRefBased/>
  <w15:docId w15:val="{F505ACFD-587B-488D-B913-6502E8B3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uiPriority w:val="99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55662F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Arial" w:hAnsi="Arial" w:cs="Arial"/>
      <w:noProof/>
      <w:sz w:val="22"/>
      <w:szCs w:val="22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8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uiPriority w:val="1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9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uiPriority w:val="99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uiPriority w:val="99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2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3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1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numPr>
        <w:numId w:val="5"/>
      </w:numPr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uiPriority w:val="99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numPr>
        <w:ilvl w:val="1"/>
        <w:numId w:val="6"/>
      </w:numPr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7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DD6FE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6FE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Pr-formataoHTML">
    <w:name w:val="HTML Preformatted"/>
    <w:basedOn w:val="Normal"/>
    <w:link w:val="Pr-formataoHTMLChar"/>
    <w:uiPriority w:val="99"/>
    <w:unhideWhenUsed/>
    <w:rsid w:val="00354F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link w:val="Pr-formataoHTML"/>
    <w:uiPriority w:val="99"/>
    <w:rsid w:val="00354FF8"/>
    <w:rPr>
      <w:rFonts w:ascii="Courier New" w:hAnsi="Courier New" w:cs="Courier New"/>
    </w:rPr>
  </w:style>
  <w:style w:type="table" w:customStyle="1" w:styleId="TableGrid">
    <w:name w:val="TableGrid"/>
    <w:rsid w:val="00354FF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bject-hover">
    <w:name w:val="object-hover"/>
    <w:basedOn w:val="Fontepargpadro"/>
    <w:rsid w:val="00354FF8"/>
  </w:style>
  <w:style w:type="character" w:styleId="MenoPendente">
    <w:name w:val="Unresolved Mention"/>
    <w:basedOn w:val="Fontepargpadro"/>
    <w:uiPriority w:val="99"/>
    <w:semiHidden/>
    <w:unhideWhenUsed/>
    <w:rsid w:val="00DD5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508A0-4296-4CD8-966D-89729E0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574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</vt:lpstr>
    </vt:vector>
  </TitlesOfParts>
  <Company>FHE e POUPEX</Company>
  <LinksUpToDate>false</LinksUpToDate>
  <CharactersWithSpaces>4154</CharactersWithSpaces>
  <SharedDoc>false</SharedDoc>
  <HLinks>
    <vt:vector size="330" baseType="variant">
      <vt:variant>
        <vt:i4>1507365</vt:i4>
      </vt:variant>
      <vt:variant>
        <vt:i4>278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3997759</vt:i4>
      </vt:variant>
      <vt:variant>
        <vt:i4>275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3473502</vt:i4>
      </vt:variant>
      <vt:variant>
        <vt:i4>272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3997759</vt:i4>
      </vt:variant>
      <vt:variant>
        <vt:i4>269</vt:i4>
      </vt:variant>
      <vt:variant>
        <vt:i4>0</vt:i4>
      </vt:variant>
      <vt:variant>
        <vt:i4>5</vt:i4>
      </vt:variant>
      <vt:variant>
        <vt:lpwstr>https://www.poupex.com.br/institucional/editais-e-compras/editais/pregoes-eletronicos/</vt:lpwstr>
      </vt:variant>
      <vt:variant>
        <vt:lpwstr/>
      </vt:variant>
      <vt:variant>
        <vt:i4>852041</vt:i4>
      </vt:variant>
      <vt:variant>
        <vt:i4>266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263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260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257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254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249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243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240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237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231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225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1966143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_Toc90390858</vt:lpwstr>
      </vt:variant>
      <vt:variant>
        <vt:i4>1114175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_Toc90390857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_Toc90390856</vt:lpwstr>
      </vt:variant>
      <vt:variant>
        <vt:i4>1245247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_Toc90390855</vt:lpwstr>
      </vt:variant>
      <vt:variant>
        <vt:i4>1179711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_Toc90390854</vt:lpwstr>
      </vt:variant>
      <vt:variant>
        <vt:i4>1376319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_Toc90390853</vt:lpwstr>
      </vt:variant>
      <vt:variant>
        <vt:i4>1310783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_Toc90390852</vt:lpwstr>
      </vt:variant>
      <vt:variant>
        <vt:i4>1507391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_Toc90390851</vt:lpwstr>
      </vt:variant>
      <vt:variant>
        <vt:i4>1441855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_Toc90390850</vt:lpwstr>
      </vt:variant>
      <vt:variant>
        <vt:i4>2031678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_Toc90390849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_Toc90390848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_Toc90390847</vt:lpwstr>
      </vt:variant>
      <vt:variant>
        <vt:i4>1048638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_Toc90390846</vt:lpwstr>
      </vt:variant>
      <vt:variant>
        <vt:i4>1245246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_Toc90390845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_Toc90390844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_Toc90390843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_Toc90390842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_Toc90390841</vt:lpwstr>
      </vt:variant>
      <vt:variant>
        <vt:i4>1441854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_Toc90390840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_Toc90390839</vt:lpwstr>
      </vt:variant>
      <vt:variant>
        <vt:i4>1966137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_Toc90390838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_Toc90390837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_Toc90390836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_Toc90390835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_Toc90390834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_Toc90390833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_Toc90390832</vt:lpwstr>
      </vt:variant>
      <vt:variant>
        <vt:i4>1507385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_Toc90390831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_Toc90390830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_Toc90390829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_Toc90390828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_Toc90390827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_Toc90390826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_Toc90390825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_Toc90390824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_Toc90390823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_Toc90390822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</dc:title>
  <dc:subject/>
  <dc:creator>JOAO Antonio Andrade Moraes</dc:creator>
  <cp:keywords/>
  <cp:lastModifiedBy>Jerri ADRIANO Alves Patriota</cp:lastModifiedBy>
  <cp:revision>4</cp:revision>
  <cp:lastPrinted>2022-05-20T14:54:00Z</cp:lastPrinted>
  <dcterms:created xsi:type="dcterms:W3CDTF">2022-05-31T13:25:00Z</dcterms:created>
  <dcterms:modified xsi:type="dcterms:W3CDTF">2022-05-31T13:54:00Z</dcterms:modified>
</cp:coreProperties>
</file>