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6EEB" w14:textId="77777777" w:rsidR="00EC2689" w:rsidRPr="001F1255" w:rsidRDefault="00EC2689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A1087" w:rsidRPr="001F1255" w14:paraId="55CDEA3B" w14:textId="77777777" w:rsidTr="007D3B83">
        <w:tc>
          <w:tcPr>
            <w:tcW w:w="9426" w:type="dxa"/>
            <w:tcBorders>
              <w:bottom w:val="nil"/>
            </w:tcBorders>
            <w:vAlign w:val="center"/>
          </w:tcPr>
          <w:p w14:paraId="66BC030D" w14:textId="215FF010" w:rsidR="000A1087" w:rsidRPr="001F1255" w:rsidRDefault="00136FD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="00BC4942">
              <w:rPr>
                <w:rFonts w:asciiTheme="minorHAnsi" w:hAnsiTheme="minorHAnsi" w:cstheme="minorHAnsi"/>
                <w:b/>
                <w:sz w:val="24"/>
                <w:szCs w:val="24"/>
              </w:rPr>
              <w:t>824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543755">
              <w:rPr>
                <w:rFonts w:asciiTheme="minorHAnsi" w:hAnsiTheme="minorHAnsi" w:cstheme="minorHAnsi"/>
                <w:b/>
                <w:sz w:val="24"/>
                <w:szCs w:val="24"/>
              </w:rPr>
              <w:t>2023</w:t>
            </w:r>
            <w:r w:rsidR="00637250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</w:tc>
      </w:tr>
      <w:tr w:rsidR="000A1087" w:rsidRPr="001F1255" w14:paraId="24685935" w14:textId="77777777" w:rsidTr="007D3B83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579FB179" w14:textId="3E05F0EA" w:rsidR="000A1087" w:rsidRPr="001F1255" w:rsidRDefault="000A1087" w:rsidP="00AC5CCE">
            <w:pPr>
              <w:pStyle w:val="Ttulo1"/>
              <w:jc w:val="center"/>
              <w:rPr>
                <w:rFonts w:asciiTheme="minorHAnsi" w:hAnsiTheme="minorHAnsi" w:cstheme="minorHAnsi"/>
              </w:rPr>
            </w:pPr>
            <w:bookmarkStart w:id="0" w:name="_Toc490651891"/>
            <w:bookmarkStart w:id="1" w:name="_Toc121750178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="00EC2689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Pr="001F1255">
              <w:rPr>
                <w:rFonts w:asciiTheme="minorHAnsi" w:hAnsiTheme="minorHAnsi" w:cstheme="minorHAnsi"/>
                <w:color w:val="auto"/>
              </w:rPr>
              <w:t xml:space="preserve"> – REQUERIMENTO DE CREDENCIAMENTO</w:t>
            </w:r>
            <w:bookmarkEnd w:id="0"/>
            <w:bookmarkEnd w:id="1"/>
          </w:p>
        </w:tc>
      </w:tr>
    </w:tbl>
    <w:p w14:paraId="52330F75" w14:textId="06226D9F" w:rsidR="000A1087" w:rsidRDefault="000A1087" w:rsidP="000A1087">
      <w:pPr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Style w:val="Tabelacomgrade"/>
        <w:tblW w:w="0" w:type="auto"/>
        <w:tblInd w:w="-34" w:type="dxa"/>
        <w:tblLook w:val="04A0" w:firstRow="1" w:lastRow="0" w:firstColumn="1" w:lastColumn="0" w:noHBand="0" w:noVBand="1"/>
      </w:tblPr>
      <w:tblGrid>
        <w:gridCol w:w="2819"/>
        <w:gridCol w:w="1930"/>
        <w:gridCol w:w="213"/>
        <w:gridCol w:w="252"/>
        <w:gridCol w:w="423"/>
        <w:gridCol w:w="987"/>
        <w:gridCol w:w="2874"/>
      </w:tblGrid>
      <w:tr w:rsidR="00CC7CCB" w:rsidRPr="00CC7CCB" w14:paraId="4926BD9B" w14:textId="77777777" w:rsidTr="0072718F">
        <w:tc>
          <w:tcPr>
            <w:tcW w:w="9498" w:type="dxa"/>
            <w:gridSpan w:val="7"/>
          </w:tcPr>
          <w:p w14:paraId="7344460D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Empresa – Razão Social</w:t>
            </w: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1D405C6F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CCB" w:rsidRPr="00CC7CCB" w14:paraId="2A9CA153" w14:textId="77777777" w:rsidTr="0072718F">
        <w:tc>
          <w:tcPr>
            <w:tcW w:w="5214" w:type="dxa"/>
            <w:gridSpan w:val="4"/>
          </w:tcPr>
          <w:p w14:paraId="6E44AE62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CNPJ</w:t>
            </w:r>
          </w:p>
        </w:tc>
        <w:tc>
          <w:tcPr>
            <w:tcW w:w="4284" w:type="dxa"/>
            <w:gridSpan w:val="3"/>
          </w:tcPr>
          <w:p w14:paraId="5BE2E5F4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CF/DF</w:t>
            </w:r>
          </w:p>
        </w:tc>
      </w:tr>
      <w:tr w:rsidR="00CC7CCB" w:rsidRPr="00CC7CCB" w14:paraId="7055CCD1" w14:textId="77777777" w:rsidTr="0072718F">
        <w:tc>
          <w:tcPr>
            <w:tcW w:w="9498" w:type="dxa"/>
            <w:gridSpan w:val="7"/>
          </w:tcPr>
          <w:p w14:paraId="55E5C544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Endereço</w:t>
            </w:r>
          </w:p>
          <w:p w14:paraId="6ACDB2EB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CCB" w:rsidRPr="00CC7CCB" w14:paraId="2AD5F200" w14:textId="77777777" w:rsidTr="0072718F">
        <w:tc>
          <w:tcPr>
            <w:tcW w:w="2819" w:type="dxa"/>
          </w:tcPr>
          <w:p w14:paraId="269F5A0D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Bairro</w:t>
            </w:r>
          </w:p>
        </w:tc>
        <w:tc>
          <w:tcPr>
            <w:tcW w:w="2818" w:type="dxa"/>
            <w:gridSpan w:val="4"/>
          </w:tcPr>
          <w:p w14:paraId="4A4E5C65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Município</w:t>
            </w:r>
          </w:p>
        </w:tc>
        <w:tc>
          <w:tcPr>
            <w:tcW w:w="987" w:type="dxa"/>
          </w:tcPr>
          <w:p w14:paraId="3B3B66F5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UF</w:t>
            </w:r>
          </w:p>
        </w:tc>
        <w:tc>
          <w:tcPr>
            <w:tcW w:w="2874" w:type="dxa"/>
          </w:tcPr>
          <w:p w14:paraId="70E99DCB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CEP</w:t>
            </w:r>
          </w:p>
          <w:p w14:paraId="4D5757F3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CCB" w:rsidRPr="00CC7CCB" w14:paraId="0C8CB1F7" w14:textId="77777777" w:rsidTr="0072718F">
        <w:tc>
          <w:tcPr>
            <w:tcW w:w="2819" w:type="dxa"/>
          </w:tcPr>
          <w:p w14:paraId="6CB1B2FA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Telefone</w:t>
            </w:r>
          </w:p>
        </w:tc>
        <w:tc>
          <w:tcPr>
            <w:tcW w:w="2143" w:type="dxa"/>
            <w:gridSpan w:val="2"/>
          </w:tcPr>
          <w:p w14:paraId="782C1DDF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Celular</w:t>
            </w:r>
          </w:p>
        </w:tc>
        <w:tc>
          <w:tcPr>
            <w:tcW w:w="4536" w:type="dxa"/>
            <w:gridSpan w:val="4"/>
          </w:tcPr>
          <w:p w14:paraId="4F82FA5C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  <w:p w14:paraId="6ECB691F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CCB" w:rsidRPr="00CC7CCB" w14:paraId="50B4B59E" w14:textId="77777777" w:rsidTr="0072718F">
        <w:trPr>
          <w:trHeight w:val="807"/>
        </w:trPr>
        <w:tc>
          <w:tcPr>
            <w:tcW w:w="4749" w:type="dxa"/>
            <w:gridSpan w:val="2"/>
          </w:tcPr>
          <w:p w14:paraId="0C941332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Banco</w:t>
            </w:r>
          </w:p>
        </w:tc>
        <w:tc>
          <w:tcPr>
            <w:tcW w:w="4749" w:type="dxa"/>
            <w:gridSpan w:val="5"/>
          </w:tcPr>
          <w:p w14:paraId="27B11D10" w14:textId="77777777" w:rsidR="00CC7CCB" w:rsidRPr="00CC7CCB" w:rsidRDefault="00CC7CCB" w:rsidP="0072718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7CCB">
              <w:rPr>
                <w:rFonts w:asciiTheme="minorHAnsi" w:hAnsiTheme="minorHAnsi" w:cstheme="minorHAnsi"/>
                <w:sz w:val="22"/>
                <w:szCs w:val="22"/>
              </w:rPr>
              <w:t>Conta Corrente</w:t>
            </w:r>
          </w:p>
        </w:tc>
      </w:tr>
    </w:tbl>
    <w:p w14:paraId="1C18B0E0" w14:textId="4BD04B99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Pelo presente, </w:t>
      </w:r>
      <w:r w:rsidR="00CC7CCB">
        <w:rPr>
          <w:rFonts w:asciiTheme="minorHAnsi" w:hAnsiTheme="minorHAnsi" w:cstheme="minorHAnsi"/>
          <w:sz w:val="24"/>
          <w:szCs w:val="24"/>
        </w:rPr>
        <w:t>a empresa</w:t>
      </w:r>
      <w:r w:rsidR="00D902E8" w:rsidRPr="001F1255">
        <w:rPr>
          <w:rFonts w:asciiTheme="minorHAnsi" w:hAnsiTheme="minorHAnsi" w:cstheme="minorHAnsi"/>
          <w:sz w:val="24"/>
          <w:szCs w:val="24"/>
        </w:rPr>
        <w:t xml:space="preserve"> acima identificad</w:t>
      </w:r>
      <w:r w:rsidR="00CC7CCB">
        <w:rPr>
          <w:rFonts w:asciiTheme="minorHAnsi" w:hAnsiTheme="minorHAnsi" w:cstheme="minorHAnsi"/>
          <w:sz w:val="24"/>
          <w:szCs w:val="24"/>
        </w:rPr>
        <w:t>a</w:t>
      </w:r>
      <w:r w:rsidR="00D902E8" w:rsidRPr="001F1255">
        <w:rPr>
          <w:rFonts w:asciiTheme="minorHAnsi" w:hAnsiTheme="minorHAnsi" w:cstheme="minorHAnsi"/>
          <w:sz w:val="24"/>
          <w:szCs w:val="24"/>
        </w:rPr>
        <w:t xml:space="preserve"> </w:t>
      </w:r>
      <w:r w:rsidRPr="001F1255">
        <w:rPr>
          <w:rFonts w:asciiTheme="minorHAnsi" w:hAnsiTheme="minorHAnsi" w:cstheme="minorHAnsi"/>
          <w:sz w:val="24"/>
          <w:szCs w:val="24"/>
        </w:rPr>
        <w:t xml:space="preserve">vem requerer seu credenciamento em conformidade com o Edital de Credenciamento nº </w:t>
      </w:r>
      <w:r w:rsidR="00BC4942">
        <w:rPr>
          <w:rFonts w:asciiTheme="minorHAnsi" w:hAnsiTheme="minorHAnsi" w:cstheme="minorHAnsi"/>
          <w:sz w:val="24"/>
          <w:szCs w:val="24"/>
        </w:rPr>
        <w:t>824</w:t>
      </w:r>
      <w:r w:rsidRPr="001F1255">
        <w:rPr>
          <w:rFonts w:asciiTheme="minorHAnsi" w:hAnsiTheme="minorHAnsi" w:cstheme="minorHAnsi"/>
          <w:sz w:val="24"/>
          <w:szCs w:val="24"/>
        </w:rPr>
        <w:t>/</w:t>
      </w:r>
      <w:r w:rsidR="00543755">
        <w:rPr>
          <w:rFonts w:asciiTheme="minorHAnsi" w:hAnsiTheme="minorHAnsi" w:cstheme="minorHAnsi"/>
          <w:sz w:val="24"/>
          <w:szCs w:val="24"/>
        </w:rPr>
        <w:t>2023</w:t>
      </w:r>
      <w:r w:rsidRPr="001F1255">
        <w:rPr>
          <w:rFonts w:asciiTheme="minorHAnsi" w:hAnsiTheme="minorHAnsi" w:cstheme="minorHAnsi"/>
          <w:sz w:val="24"/>
          <w:szCs w:val="24"/>
        </w:rPr>
        <w:t>, juntando a documentação exigida devidamente assinada e rubricada.</w:t>
      </w:r>
    </w:p>
    <w:p w14:paraId="7A4631A0" w14:textId="77777777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Declara, ainda, sob as penas da lei, que:</w:t>
      </w:r>
    </w:p>
    <w:p w14:paraId="71EAC66D" w14:textId="3C48679D" w:rsidR="000A1087" w:rsidRPr="001F1255" w:rsidRDefault="00EE47F9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t-BR"/>
        </w:rPr>
        <w:t>t</w:t>
      </w:r>
      <w:proofErr w:type="spellStart"/>
      <w:r w:rsidR="000A1087" w:rsidRPr="001F1255">
        <w:rPr>
          <w:rFonts w:asciiTheme="minorHAnsi" w:hAnsiTheme="minorHAnsi" w:cstheme="minorHAnsi"/>
        </w:rPr>
        <w:t>omou</w:t>
      </w:r>
      <w:proofErr w:type="spellEnd"/>
      <w:r w:rsidR="000A1087" w:rsidRPr="001F1255">
        <w:rPr>
          <w:rFonts w:asciiTheme="minorHAnsi" w:hAnsiTheme="minorHAnsi" w:cstheme="minorHAnsi"/>
        </w:rPr>
        <w:t xml:space="preserve"> conhecimento de todas as informações e condições para o cumprimento das obrigações objeto deste credenciamento, concordando com os termos do edital;</w:t>
      </w:r>
    </w:p>
    <w:p w14:paraId="56CB34D0" w14:textId="7E7AEE33" w:rsidR="000A1087" w:rsidRPr="001F1255" w:rsidRDefault="00EE47F9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t-BR"/>
        </w:rPr>
        <w:t>n</w:t>
      </w:r>
      <w:proofErr w:type="spellStart"/>
      <w:r w:rsidR="000A1087" w:rsidRPr="001F1255">
        <w:rPr>
          <w:rFonts w:asciiTheme="minorHAnsi" w:hAnsiTheme="minorHAnsi" w:cstheme="minorHAnsi"/>
        </w:rPr>
        <w:t>ão</w:t>
      </w:r>
      <w:proofErr w:type="spellEnd"/>
      <w:r w:rsidR="000A1087" w:rsidRPr="001F1255">
        <w:rPr>
          <w:rFonts w:asciiTheme="minorHAnsi" w:hAnsiTheme="minorHAnsi" w:cstheme="minorHAnsi"/>
        </w:rPr>
        <w:t xml:space="preserve"> se encontra inidônea para licitar ou contratar com órgãos ou entidades da Administr</w:t>
      </w:r>
      <w:r w:rsidR="00136FD2" w:rsidRPr="001F1255">
        <w:rPr>
          <w:rFonts w:asciiTheme="minorHAnsi" w:hAnsiTheme="minorHAnsi" w:cstheme="minorHAnsi"/>
        </w:rPr>
        <w:t>ação Pública Federal, Estadual</w:t>
      </w:r>
      <w:r w:rsidR="00136FD2" w:rsidRPr="001F1255">
        <w:rPr>
          <w:rFonts w:asciiTheme="minorHAnsi" w:hAnsiTheme="minorHAnsi" w:cstheme="minorHAnsi"/>
          <w:lang w:val="pt-BR"/>
        </w:rPr>
        <w:t xml:space="preserve"> </w:t>
      </w:r>
      <w:r w:rsidR="000A1087" w:rsidRPr="001F1255">
        <w:rPr>
          <w:rFonts w:asciiTheme="minorHAnsi" w:hAnsiTheme="minorHAnsi" w:cstheme="minorHAnsi"/>
        </w:rPr>
        <w:t>ou Distrital;</w:t>
      </w:r>
    </w:p>
    <w:p w14:paraId="4CB5FB16" w14:textId="24B9C3FE" w:rsidR="000A1087" w:rsidRPr="001F1255" w:rsidRDefault="00EE47F9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t-BR"/>
        </w:rPr>
        <w:t>a</w:t>
      </w:r>
      <w:r w:rsidR="000A1087" w:rsidRPr="001F1255">
        <w:rPr>
          <w:rFonts w:asciiTheme="minorHAnsi" w:hAnsiTheme="minorHAnsi" w:cstheme="minorHAnsi"/>
        </w:rPr>
        <w:t>s informações prestadas neste pedido de credenciamento são verdadeiras;</w:t>
      </w:r>
    </w:p>
    <w:p w14:paraId="7C6E4791" w14:textId="7FEA0C10" w:rsidR="000A1087" w:rsidRPr="00EE47F9" w:rsidRDefault="00EE47F9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t-BR"/>
        </w:rPr>
        <w:t>n</w:t>
      </w:r>
      <w:proofErr w:type="spellStart"/>
      <w:r w:rsidR="000A1087" w:rsidRPr="001F1255">
        <w:rPr>
          <w:rFonts w:asciiTheme="minorHAnsi" w:hAnsiTheme="minorHAnsi" w:cstheme="minorHAnsi"/>
        </w:rPr>
        <w:t>ão</w:t>
      </w:r>
      <w:proofErr w:type="spellEnd"/>
      <w:r w:rsidR="000A1087" w:rsidRPr="001F1255">
        <w:rPr>
          <w:rFonts w:asciiTheme="minorHAnsi" w:hAnsiTheme="minorHAnsi" w:cstheme="minorHAnsi"/>
        </w:rPr>
        <w:t xml:space="preserve"> há qualquer fato superveniente impeditivo da sua participação n</w:t>
      </w:r>
      <w:r w:rsidR="00B45810" w:rsidRPr="001F1255">
        <w:rPr>
          <w:rFonts w:asciiTheme="minorHAnsi" w:hAnsiTheme="minorHAnsi" w:cstheme="minorHAnsi"/>
        </w:rPr>
        <w:t xml:space="preserve">este processo de </w:t>
      </w:r>
      <w:r w:rsidR="00B45810" w:rsidRPr="00314D8D">
        <w:rPr>
          <w:rFonts w:asciiTheme="minorHAnsi" w:hAnsiTheme="minorHAnsi" w:cstheme="minorHAnsi"/>
        </w:rPr>
        <w:t>credenciamento</w:t>
      </w:r>
      <w:r w:rsidR="00B45810" w:rsidRPr="00314D8D">
        <w:rPr>
          <w:rFonts w:asciiTheme="minorHAnsi" w:hAnsiTheme="minorHAnsi" w:cstheme="minorHAnsi"/>
          <w:lang w:val="pt-BR"/>
        </w:rPr>
        <w:t>;</w:t>
      </w:r>
    </w:p>
    <w:p w14:paraId="11024F55" w14:textId="50DDB2CE" w:rsidR="00EE47F9" w:rsidRPr="00314D8D" w:rsidRDefault="00EE47F9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EE47F9">
        <w:rPr>
          <w:rFonts w:asciiTheme="minorHAnsi" w:hAnsiTheme="minorHAnsi" w:cstheme="minorHAnsi"/>
        </w:rPr>
        <w:t>cumpre as exigências de reserva de cargos para pessoa com deficiência e para reabilitado da Previdência Social, previstas em lei e em outras normas específicas</w:t>
      </w:r>
      <w:r>
        <w:rPr>
          <w:rFonts w:asciiTheme="minorHAnsi" w:hAnsiTheme="minorHAnsi" w:cstheme="minorHAnsi"/>
          <w:lang w:val="pt-BR"/>
        </w:rPr>
        <w:t>;</w:t>
      </w:r>
    </w:p>
    <w:p w14:paraId="077C63B7" w14:textId="42E4FF3A" w:rsidR="00AA4906" w:rsidRPr="00314D8D" w:rsidRDefault="00EE47F9" w:rsidP="00AA4906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EE47F9">
        <w:rPr>
          <w:rFonts w:asciiTheme="minorHAnsi" w:hAnsiTheme="minorHAnsi" w:cstheme="minorHAnsi"/>
          <w:lang w:val="pt-BR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aprendiz.</w:t>
      </w:r>
    </w:p>
    <w:p w14:paraId="2DBC77F1" w14:textId="658CE11F" w:rsidR="00B45810" w:rsidRPr="001F1255" w:rsidRDefault="00B45810" w:rsidP="0037766B">
      <w:pPr>
        <w:pStyle w:val="Corpodetexto"/>
        <w:tabs>
          <w:tab w:val="clear" w:pos="-720"/>
          <w:tab w:val="left" w:pos="567"/>
          <w:tab w:val="left" w:pos="1134"/>
        </w:tabs>
        <w:spacing w:after="120"/>
        <w:rPr>
          <w:rFonts w:asciiTheme="minorHAnsi" w:hAnsiTheme="minorHAnsi" w:cstheme="minorHAnsi"/>
        </w:rPr>
      </w:pPr>
    </w:p>
    <w:p w14:paraId="1669B7BF" w14:textId="7DBFCFCA" w:rsidR="000A1087" w:rsidRPr="001F1255" w:rsidRDefault="000A1087" w:rsidP="000A1087">
      <w:pPr>
        <w:jc w:val="right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1F125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F1255">
        <w:rPr>
          <w:rFonts w:asciiTheme="minorHAnsi" w:hAnsiTheme="minorHAnsi" w:cstheme="minorHAnsi"/>
          <w:sz w:val="24"/>
          <w:szCs w:val="24"/>
        </w:rPr>
        <w:t xml:space="preserve"> </w:t>
      </w:r>
      <w:r w:rsidR="00543755">
        <w:rPr>
          <w:rFonts w:asciiTheme="minorHAnsi" w:hAnsiTheme="minorHAnsi" w:cstheme="minorHAnsi"/>
          <w:sz w:val="24"/>
          <w:szCs w:val="24"/>
        </w:rPr>
        <w:t>2023</w:t>
      </w:r>
      <w:r w:rsidRPr="001F1255">
        <w:rPr>
          <w:rFonts w:asciiTheme="minorHAnsi" w:hAnsiTheme="minorHAnsi" w:cstheme="minorHAnsi"/>
          <w:sz w:val="24"/>
          <w:szCs w:val="24"/>
        </w:rPr>
        <w:t>.</w:t>
      </w:r>
    </w:p>
    <w:p w14:paraId="70BAC52B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33775D3A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</w:p>
    <w:p w14:paraId="05405124" w14:textId="77777777" w:rsidR="000A1087" w:rsidRPr="001F1255" w:rsidRDefault="000A1087" w:rsidP="000A108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3B74D2D0" w14:textId="77777777" w:rsidR="00CC7CCB" w:rsidRPr="00CC7CCB" w:rsidRDefault="00CC7CCB" w:rsidP="00CC7CCB">
      <w:pPr>
        <w:jc w:val="center"/>
        <w:rPr>
          <w:rFonts w:asciiTheme="minorHAnsi" w:hAnsiTheme="minorHAnsi" w:cstheme="minorHAnsi"/>
          <w:sz w:val="24"/>
          <w:szCs w:val="24"/>
        </w:rPr>
      </w:pPr>
      <w:r w:rsidRPr="00CC7CCB">
        <w:rPr>
          <w:rFonts w:asciiTheme="minorHAnsi" w:hAnsiTheme="minorHAnsi" w:cstheme="minorHAnsi"/>
          <w:sz w:val="24"/>
          <w:szCs w:val="24"/>
        </w:rPr>
        <w:t>Nome e assinatura do Diretor ou representante legal da empresa</w:t>
      </w:r>
    </w:p>
    <w:p w14:paraId="0BC8588C" w14:textId="77777777" w:rsidR="00CC7CCB" w:rsidRPr="00CC7CCB" w:rsidRDefault="00CC7CCB" w:rsidP="00CC7CCB">
      <w:pPr>
        <w:jc w:val="center"/>
        <w:rPr>
          <w:rFonts w:asciiTheme="minorHAnsi" w:hAnsiTheme="minorHAnsi" w:cstheme="minorHAnsi"/>
          <w:sz w:val="24"/>
          <w:szCs w:val="24"/>
        </w:rPr>
      </w:pPr>
      <w:r w:rsidRPr="00CC7CCB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1B71D76C" w14:textId="47D635CE" w:rsidR="00EC2689" w:rsidRDefault="00CC7CCB" w:rsidP="00CC7CCB">
      <w:pPr>
        <w:jc w:val="center"/>
        <w:rPr>
          <w:rFonts w:asciiTheme="minorHAnsi" w:hAnsiTheme="minorHAnsi" w:cstheme="minorHAnsi"/>
          <w:sz w:val="24"/>
          <w:szCs w:val="24"/>
        </w:rPr>
      </w:pPr>
      <w:r w:rsidRPr="00CC7CCB">
        <w:rPr>
          <w:rFonts w:asciiTheme="minorHAnsi" w:hAnsiTheme="minorHAnsi" w:cstheme="minorHAnsi"/>
          <w:sz w:val="24"/>
          <w:szCs w:val="24"/>
        </w:rPr>
        <w:t>CPF/MF (número) e carimbo</w:t>
      </w:r>
    </w:p>
    <w:p w14:paraId="7FDAFDF1" w14:textId="15A7E286" w:rsidR="00CC7CCB" w:rsidRDefault="00CC7CCB">
      <w:pPr>
        <w:rPr>
          <w:rFonts w:asciiTheme="minorHAnsi" w:hAnsiTheme="minorHAnsi" w:cstheme="minorHAnsi"/>
          <w:sz w:val="24"/>
          <w:szCs w:val="24"/>
        </w:rPr>
      </w:pPr>
    </w:p>
    <w:sectPr w:rsidR="00CC7CCB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DD987" w14:textId="77777777" w:rsidR="00F61E83" w:rsidRDefault="00F61E83">
      <w:pPr>
        <w:pStyle w:val="Cabealho"/>
      </w:pPr>
      <w:r>
        <w:separator/>
      </w:r>
    </w:p>
  </w:endnote>
  <w:endnote w:type="continuationSeparator" w:id="0">
    <w:p w14:paraId="51A255C0" w14:textId="77777777" w:rsidR="00F61E83" w:rsidRDefault="00F61E83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77777777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AA4DC2" w14:paraId="1DA0E496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2142570D" w14:textId="20B10844" w:rsidR="00AA4DC2" w:rsidRDefault="00AA4DC2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FILENAME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BC4942">
            <w:rPr>
              <w:rFonts w:ascii="Tahoma" w:hAnsi="Tahoma" w:cs="Tahoma"/>
              <w:noProof/>
              <w:color w:val="808080"/>
              <w:sz w:val="12"/>
              <w:szCs w:val="16"/>
            </w:rPr>
            <w:t>ANEXO I – REQUERIMENTO DE CREDENCIAMENTO.docx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  <w:tc>
        <w:tcPr>
          <w:tcW w:w="4395" w:type="dxa"/>
          <w:tcBorders>
            <w:top w:val="single" w:sz="4" w:space="0" w:color="auto"/>
          </w:tcBorders>
        </w:tcPr>
        <w:p w14:paraId="091249AB" w14:textId="77777777" w:rsidR="00AA4DC2" w:rsidRDefault="00AA4DC2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7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26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06E2290" w14:textId="77777777" w:rsidR="00AA4DC2" w:rsidRDefault="00AA4DC2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327A" w14:textId="77777777" w:rsidR="00F61E83" w:rsidRDefault="00F61E83">
      <w:pPr>
        <w:pStyle w:val="Cabealho"/>
      </w:pPr>
      <w:r>
        <w:separator/>
      </w:r>
    </w:p>
  </w:footnote>
  <w:footnote w:type="continuationSeparator" w:id="0">
    <w:p w14:paraId="5111ECBF" w14:textId="77777777" w:rsidR="00F61E83" w:rsidRDefault="00F61E83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B6E" w14:textId="77777777" w:rsidR="00AA4DC2" w:rsidRDefault="00AA4DC2" w:rsidP="001B56F6">
    <w:pPr>
      <w:pStyle w:val="Cabealho"/>
      <w:ind w:right="74"/>
      <w:jc w:val="right"/>
      <w:rPr>
        <w:rFonts w:ascii="Arial" w:hAnsi="Arial" w:cs="Arial"/>
        <w:sz w:val="16"/>
      </w:rPr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C073" w14:textId="77777777" w:rsidR="00AA4DC2" w:rsidRDefault="00AA4DC2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2F2CBC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1275FB"/>
    <w:multiLevelType w:val="multilevel"/>
    <w:tmpl w:val="5A3E523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624D8"/>
    <w:multiLevelType w:val="multilevel"/>
    <w:tmpl w:val="EC1A27DE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569D5"/>
    <w:multiLevelType w:val="multilevel"/>
    <w:tmpl w:val="C2D03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4701C1"/>
    <w:multiLevelType w:val="multilevel"/>
    <w:tmpl w:val="6B7839E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29130C8"/>
    <w:multiLevelType w:val="multilevel"/>
    <w:tmpl w:val="2C7E69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CC2F72"/>
    <w:multiLevelType w:val="multilevel"/>
    <w:tmpl w:val="EC96F5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E64FDE"/>
    <w:multiLevelType w:val="hybridMultilevel"/>
    <w:tmpl w:val="7786BA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C7531"/>
    <w:multiLevelType w:val="multilevel"/>
    <w:tmpl w:val="4E4296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B03B6C"/>
    <w:multiLevelType w:val="multilevel"/>
    <w:tmpl w:val="49048F0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C995558"/>
    <w:multiLevelType w:val="multilevel"/>
    <w:tmpl w:val="C6288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2517828"/>
    <w:multiLevelType w:val="multilevel"/>
    <w:tmpl w:val="CFE4D4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24E20A"/>
    <w:multiLevelType w:val="hybridMultilevel"/>
    <w:tmpl w:val="8CB4D0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3F81561"/>
    <w:multiLevelType w:val="hybridMultilevel"/>
    <w:tmpl w:val="FC4BC0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2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F723E"/>
    <w:multiLevelType w:val="hybridMultilevel"/>
    <w:tmpl w:val="4192D274"/>
    <w:lvl w:ilvl="0" w:tplc="164EF3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11282890">
    <w:abstractNumId w:val="17"/>
  </w:num>
  <w:num w:numId="2" w16cid:durableId="42676092">
    <w:abstractNumId w:val="2"/>
  </w:num>
  <w:num w:numId="3" w16cid:durableId="149442078">
    <w:abstractNumId w:val="29"/>
  </w:num>
  <w:num w:numId="4" w16cid:durableId="1995527553">
    <w:abstractNumId w:val="31"/>
  </w:num>
  <w:num w:numId="5" w16cid:durableId="1304120085">
    <w:abstractNumId w:val="24"/>
  </w:num>
  <w:num w:numId="6" w16cid:durableId="522590525">
    <w:abstractNumId w:val="1"/>
  </w:num>
  <w:num w:numId="7" w16cid:durableId="1009021766">
    <w:abstractNumId w:val="32"/>
  </w:num>
  <w:num w:numId="8" w16cid:durableId="783696402">
    <w:abstractNumId w:val="33"/>
  </w:num>
  <w:num w:numId="9" w16cid:durableId="1034497463">
    <w:abstractNumId w:val="11"/>
  </w:num>
  <w:num w:numId="10" w16cid:durableId="272900680">
    <w:abstractNumId w:val="26"/>
  </w:num>
  <w:num w:numId="11" w16cid:durableId="2052992938">
    <w:abstractNumId w:val="20"/>
  </w:num>
  <w:num w:numId="12" w16cid:durableId="258299256">
    <w:abstractNumId w:val="0"/>
  </w:num>
  <w:num w:numId="13" w16cid:durableId="1122112845">
    <w:abstractNumId w:val="12"/>
  </w:num>
  <w:num w:numId="14" w16cid:durableId="75515586">
    <w:abstractNumId w:val="27"/>
  </w:num>
  <w:num w:numId="15" w16cid:durableId="698244811">
    <w:abstractNumId w:val="19"/>
  </w:num>
  <w:num w:numId="16" w16cid:durableId="704212610">
    <w:abstractNumId w:val="22"/>
  </w:num>
  <w:num w:numId="17" w16cid:durableId="859778781">
    <w:abstractNumId w:val="14"/>
  </w:num>
  <w:num w:numId="18" w16cid:durableId="963927192">
    <w:abstractNumId w:val="25"/>
  </w:num>
  <w:num w:numId="19" w16cid:durableId="303856537">
    <w:abstractNumId w:val="21"/>
  </w:num>
  <w:num w:numId="20" w16cid:durableId="546139218">
    <w:abstractNumId w:val="13"/>
  </w:num>
  <w:num w:numId="21" w16cid:durableId="239796588">
    <w:abstractNumId w:val="15"/>
  </w:num>
  <w:num w:numId="22" w16cid:durableId="765466747">
    <w:abstractNumId w:val="16"/>
  </w:num>
  <w:num w:numId="23" w16cid:durableId="1965496278">
    <w:abstractNumId w:val="23"/>
  </w:num>
  <w:num w:numId="24" w16cid:durableId="1596285502">
    <w:abstractNumId w:val="10"/>
  </w:num>
  <w:num w:numId="25" w16cid:durableId="397246396">
    <w:abstractNumId w:val="0"/>
  </w:num>
  <w:num w:numId="26" w16cid:durableId="622075033">
    <w:abstractNumId w:val="18"/>
  </w:num>
  <w:num w:numId="27" w16cid:durableId="781538228">
    <w:abstractNumId w:val="28"/>
  </w:num>
  <w:num w:numId="28" w16cid:durableId="475218290">
    <w:abstractNumId w:val="30"/>
  </w:num>
  <w:num w:numId="29" w16cid:durableId="885289579">
    <w:abstractNumId w:val="8"/>
  </w:num>
  <w:num w:numId="30" w16cid:durableId="1283489430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5ED"/>
    <w:rsid w:val="00000DA7"/>
    <w:rsid w:val="0000112D"/>
    <w:rsid w:val="00001842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178"/>
    <w:rsid w:val="00011344"/>
    <w:rsid w:val="00011388"/>
    <w:rsid w:val="00012A15"/>
    <w:rsid w:val="00012FE8"/>
    <w:rsid w:val="00013092"/>
    <w:rsid w:val="0001323F"/>
    <w:rsid w:val="000132C0"/>
    <w:rsid w:val="0001370C"/>
    <w:rsid w:val="00013917"/>
    <w:rsid w:val="00013CC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70AD"/>
    <w:rsid w:val="00037246"/>
    <w:rsid w:val="00037300"/>
    <w:rsid w:val="0004057E"/>
    <w:rsid w:val="000419C2"/>
    <w:rsid w:val="00042049"/>
    <w:rsid w:val="000427CB"/>
    <w:rsid w:val="00042886"/>
    <w:rsid w:val="000429BB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B8B"/>
    <w:rsid w:val="00067210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4A7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AC5"/>
    <w:rsid w:val="00094BFA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B1B"/>
    <w:rsid w:val="000D0B66"/>
    <w:rsid w:val="000D0BA8"/>
    <w:rsid w:val="000D0CC3"/>
    <w:rsid w:val="000D0FD5"/>
    <w:rsid w:val="000D141A"/>
    <w:rsid w:val="000D1A78"/>
    <w:rsid w:val="000D2176"/>
    <w:rsid w:val="000D2443"/>
    <w:rsid w:val="000D2EB5"/>
    <w:rsid w:val="000D3542"/>
    <w:rsid w:val="000D36BA"/>
    <w:rsid w:val="000D38E1"/>
    <w:rsid w:val="000D3CE9"/>
    <w:rsid w:val="000D466B"/>
    <w:rsid w:val="000D4A31"/>
    <w:rsid w:val="000D4A90"/>
    <w:rsid w:val="000D4DF3"/>
    <w:rsid w:val="000D4FE8"/>
    <w:rsid w:val="000D5058"/>
    <w:rsid w:val="000D579F"/>
    <w:rsid w:val="000D5B1A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59B9"/>
    <w:rsid w:val="000E69C0"/>
    <w:rsid w:val="000E73B8"/>
    <w:rsid w:val="000E78D1"/>
    <w:rsid w:val="000E7A28"/>
    <w:rsid w:val="000F1157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672F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F03"/>
    <w:rsid w:val="0010149E"/>
    <w:rsid w:val="001015B8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1895"/>
    <w:rsid w:val="00122109"/>
    <w:rsid w:val="00122840"/>
    <w:rsid w:val="00123396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2273"/>
    <w:rsid w:val="00152BD1"/>
    <w:rsid w:val="001536A4"/>
    <w:rsid w:val="00153FC2"/>
    <w:rsid w:val="00154576"/>
    <w:rsid w:val="00154EB6"/>
    <w:rsid w:val="00155806"/>
    <w:rsid w:val="00155852"/>
    <w:rsid w:val="0015595D"/>
    <w:rsid w:val="0015647B"/>
    <w:rsid w:val="001565AA"/>
    <w:rsid w:val="00157762"/>
    <w:rsid w:val="00157854"/>
    <w:rsid w:val="001606F8"/>
    <w:rsid w:val="00162655"/>
    <w:rsid w:val="0016270E"/>
    <w:rsid w:val="001628C6"/>
    <w:rsid w:val="00162D44"/>
    <w:rsid w:val="001634F2"/>
    <w:rsid w:val="00163849"/>
    <w:rsid w:val="00164062"/>
    <w:rsid w:val="00164093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A7A"/>
    <w:rsid w:val="00167ABA"/>
    <w:rsid w:val="00167AC7"/>
    <w:rsid w:val="00167BF6"/>
    <w:rsid w:val="00167CA6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344A"/>
    <w:rsid w:val="00174E44"/>
    <w:rsid w:val="00175138"/>
    <w:rsid w:val="00175596"/>
    <w:rsid w:val="00175AA3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5358"/>
    <w:rsid w:val="00185609"/>
    <w:rsid w:val="001857C2"/>
    <w:rsid w:val="0018612C"/>
    <w:rsid w:val="001864A1"/>
    <w:rsid w:val="00186650"/>
    <w:rsid w:val="00186700"/>
    <w:rsid w:val="00186C71"/>
    <w:rsid w:val="0018729D"/>
    <w:rsid w:val="00190096"/>
    <w:rsid w:val="001904FC"/>
    <w:rsid w:val="001909C7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42BA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74A0"/>
    <w:rsid w:val="001B76F1"/>
    <w:rsid w:val="001B7B6C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32"/>
    <w:rsid w:val="00224358"/>
    <w:rsid w:val="002244AF"/>
    <w:rsid w:val="00224C89"/>
    <w:rsid w:val="0022523D"/>
    <w:rsid w:val="0022590A"/>
    <w:rsid w:val="00225BAE"/>
    <w:rsid w:val="00226205"/>
    <w:rsid w:val="002263F0"/>
    <w:rsid w:val="002270B3"/>
    <w:rsid w:val="0022773E"/>
    <w:rsid w:val="00227DFB"/>
    <w:rsid w:val="0023001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CF9"/>
    <w:rsid w:val="00236D13"/>
    <w:rsid w:val="002370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2167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5024"/>
    <w:rsid w:val="00265E4E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1FC"/>
    <w:rsid w:val="0027433E"/>
    <w:rsid w:val="00274790"/>
    <w:rsid w:val="002748C3"/>
    <w:rsid w:val="002754C1"/>
    <w:rsid w:val="0027587B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E7C"/>
    <w:rsid w:val="00281FDE"/>
    <w:rsid w:val="0028214E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2B74"/>
    <w:rsid w:val="002A2DBE"/>
    <w:rsid w:val="002A3C6F"/>
    <w:rsid w:val="002A40FF"/>
    <w:rsid w:val="002A470B"/>
    <w:rsid w:val="002A478B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16D"/>
    <w:rsid w:val="002D0D56"/>
    <w:rsid w:val="002D1516"/>
    <w:rsid w:val="002D1A90"/>
    <w:rsid w:val="002D1ACA"/>
    <w:rsid w:val="002D2C55"/>
    <w:rsid w:val="002D2D76"/>
    <w:rsid w:val="002D3534"/>
    <w:rsid w:val="002D3983"/>
    <w:rsid w:val="002D4016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5F8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4E7"/>
    <w:rsid w:val="002E5C8C"/>
    <w:rsid w:val="002E6145"/>
    <w:rsid w:val="002E6762"/>
    <w:rsid w:val="002E6E32"/>
    <w:rsid w:val="002E7FB4"/>
    <w:rsid w:val="002F02CB"/>
    <w:rsid w:val="002F0649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E25"/>
    <w:rsid w:val="0030529B"/>
    <w:rsid w:val="0030551C"/>
    <w:rsid w:val="00305B6E"/>
    <w:rsid w:val="0030620D"/>
    <w:rsid w:val="003067A2"/>
    <w:rsid w:val="00306A39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8D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A13"/>
    <w:rsid w:val="00361072"/>
    <w:rsid w:val="003610C7"/>
    <w:rsid w:val="00361279"/>
    <w:rsid w:val="0036246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2150"/>
    <w:rsid w:val="003726EB"/>
    <w:rsid w:val="00372C00"/>
    <w:rsid w:val="00372D8A"/>
    <w:rsid w:val="0037396D"/>
    <w:rsid w:val="00373A5B"/>
    <w:rsid w:val="00374751"/>
    <w:rsid w:val="00374B44"/>
    <w:rsid w:val="00375B1D"/>
    <w:rsid w:val="00375B78"/>
    <w:rsid w:val="0037636D"/>
    <w:rsid w:val="00376547"/>
    <w:rsid w:val="003765B0"/>
    <w:rsid w:val="00376E57"/>
    <w:rsid w:val="003770D5"/>
    <w:rsid w:val="003771B9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D37"/>
    <w:rsid w:val="00381E75"/>
    <w:rsid w:val="0038268D"/>
    <w:rsid w:val="0038272D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9DB"/>
    <w:rsid w:val="00385D92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64E2"/>
    <w:rsid w:val="00396622"/>
    <w:rsid w:val="003966F3"/>
    <w:rsid w:val="00396776"/>
    <w:rsid w:val="00396E0F"/>
    <w:rsid w:val="003973E4"/>
    <w:rsid w:val="0039782B"/>
    <w:rsid w:val="00397DC5"/>
    <w:rsid w:val="003A0022"/>
    <w:rsid w:val="003A060C"/>
    <w:rsid w:val="003A0C0E"/>
    <w:rsid w:val="003A0DB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AB7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C44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3E2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7A9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C01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62"/>
    <w:rsid w:val="00495BDE"/>
    <w:rsid w:val="00495E3B"/>
    <w:rsid w:val="00495E7F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374"/>
    <w:rsid w:val="004A154B"/>
    <w:rsid w:val="004A1D2B"/>
    <w:rsid w:val="004A1D44"/>
    <w:rsid w:val="004A2569"/>
    <w:rsid w:val="004A2573"/>
    <w:rsid w:val="004A26DF"/>
    <w:rsid w:val="004A2ACB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B3"/>
    <w:rsid w:val="004B53CE"/>
    <w:rsid w:val="004B543C"/>
    <w:rsid w:val="004B5C16"/>
    <w:rsid w:val="004B68B4"/>
    <w:rsid w:val="004B6A31"/>
    <w:rsid w:val="004B6DF1"/>
    <w:rsid w:val="004B6F4A"/>
    <w:rsid w:val="004B7866"/>
    <w:rsid w:val="004B795D"/>
    <w:rsid w:val="004B7B56"/>
    <w:rsid w:val="004C018D"/>
    <w:rsid w:val="004C0595"/>
    <w:rsid w:val="004C0C5D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B58"/>
    <w:rsid w:val="004C4C28"/>
    <w:rsid w:val="004C512A"/>
    <w:rsid w:val="004C57E7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3B8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4557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AE2"/>
    <w:rsid w:val="00520E6A"/>
    <w:rsid w:val="0052113D"/>
    <w:rsid w:val="005211C7"/>
    <w:rsid w:val="005212C9"/>
    <w:rsid w:val="00521B2A"/>
    <w:rsid w:val="00523000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703B"/>
    <w:rsid w:val="00537997"/>
    <w:rsid w:val="00541120"/>
    <w:rsid w:val="005411D6"/>
    <w:rsid w:val="005415C2"/>
    <w:rsid w:val="00541BE8"/>
    <w:rsid w:val="005421E5"/>
    <w:rsid w:val="0054260C"/>
    <w:rsid w:val="00543425"/>
    <w:rsid w:val="00543458"/>
    <w:rsid w:val="00543755"/>
    <w:rsid w:val="00543F26"/>
    <w:rsid w:val="00544992"/>
    <w:rsid w:val="00544A6B"/>
    <w:rsid w:val="00544BBB"/>
    <w:rsid w:val="005459B9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22F3"/>
    <w:rsid w:val="0055270E"/>
    <w:rsid w:val="00552870"/>
    <w:rsid w:val="00552BDC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14E6"/>
    <w:rsid w:val="005617AA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12E9"/>
    <w:rsid w:val="00571578"/>
    <w:rsid w:val="005726DB"/>
    <w:rsid w:val="005743A4"/>
    <w:rsid w:val="005743A5"/>
    <w:rsid w:val="005744F0"/>
    <w:rsid w:val="0057553F"/>
    <w:rsid w:val="00575D5B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99D"/>
    <w:rsid w:val="005D1369"/>
    <w:rsid w:val="005D161D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E5F"/>
    <w:rsid w:val="005E2AF1"/>
    <w:rsid w:val="005E33BC"/>
    <w:rsid w:val="005E3674"/>
    <w:rsid w:val="005E36DD"/>
    <w:rsid w:val="005E3B7B"/>
    <w:rsid w:val="005E448E"/>
    <w:rsid w:val="005E4695"/>
    <w:rsid w:val="005E49B5"/>
    <w:rsid w:val="005E4B1F"/>
    <w:rsid w:val="005E4BED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E7DDB"/>
    <w:rsid w:val="005F03AC"/>
    <w:rsid w:val="005F0CFC"/>
    <w:rsid w:val="005F1009"/>
    <w:rsid w:val="005F1307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61B4"/>
    <w:rsid w:val="005F62C5"/>
    <w:rsid w:val="005F62EB"/>
    <w:rsid w:val="005F6671"/>
    <w:rsid w:val="005F66CC"/>
    <w:rsid w:val="005F672D"/>
    <w:rsid w:val="005F67DF"/>
    <w:rsid w:val="005F736C"/>
    <w:rsid w:val="005F7E24"/>
    <w:rsid w:val="0060052A"/>
    <w:rsid w:val="006005F6"/>
    <w:rsid w:val="00600BC0"/>
    <w:rsid w:val="006013A9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A9F"/>
    <w:rsid w:val="00624265"/>
    <w:rsid w:val="0062476A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091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ECE"/>
    <w:rsid w:val="00642223"/>
    <w:rsid w:val="0064231B"/>
    <w:rsid w:val="006426AF"/>
    <w:rsid w:val="006426D4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700C"/>
    <w:rsid w:val="00647C9B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52D"/>
    <w:rsid w:val="00653C67"/>
    <w:rsid w:val="00653F04"/>
    <w:rsid w:val="00654005"/>
    <w:rsid w:val="006541B1"/>
    <w:rsid w:val="00654924"/>
    <w:rsid w:val="00654F60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FA5"/>
    <w:rsid w:val="006714F1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A2D"/>
    <w:rsid w:val="0069104C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33F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A0B"/>
    <w:rsid w:val="006D7B18"/>
    <w:rsid w:val="006E0184"/>
    <w:rsid w:val="006E07DE"/>
    <w:rsid w:val="006E08D2"/>
    <w:rsid w:val="006E0D6C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0F7F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0B47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1317"/>
    <w:rsid w:val="007116F6"/>
    <w:rsid w:val="007128B7"/>
    <w:rsid w:val="00712B72"/>
    <w:rsid w:val="007134CB"/>
    <w:rsid w:val="00713644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CA"/>
    <w:rsid w:val="00717CED"/>
    <w:rsid w:val="007212AA"/>
    <w:rsid w:val="007213D2"/>
    <w:rsid w:val="00721552"/>
    <w:rsid w:val="007216D7"/>
    <w:rsid w:val="00722494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D9D"/>
    <w:rsid w:val="0075419C"/>
    <w:rsid w:val="00754356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BC9"/>
    <w:rsid w:val="00777AA7"/>
    <w:rsid w:val="007805BE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DA0"/>
    <w:rsid w:val="0078536F"/>
    <w:rsid w:val="00785661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4EC7"/>
    <w:rsid w:val="007A4FEB"/>
    <w:rsid w:val="007A55D7"/>
    <w:rsid w:val="007A5749"/>
    <w:rsid w:val="007A5D23"/>
    <w:rsid w:val="007A6D08"/>
    <w:rsid w:val="007A6D8B"/>
    <w:rsid w:val="007A6DA7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1FF3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10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C70"/>
    <w:rsid w:val="007D5EB1"/>
    <w:rsid w:val="007D68A8"/>
    <w:rsid w:val="007D6E0A"/>
    <w:rsid w:val="007D70A4"/>
    <w:rsid w:val="007D735C"/>
    <w:rsid w:val="007D76A2"/>
    <w:rsid w:val="007E06DA"/>
    <w:rsid w:val="007E09D9"/>
    <w:rsid w:val="007E1EB5"/>
    <w:rsid w:val="007E2614"/>
    <w:rsid w:val="007E2D92"/>
    <w:rsid w:val="007E2ED0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ADB"/>
    <w:rsid w:val="007E6BE3"/>
    <w:rsid w:val="007E78C6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3A5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A7A"/>
    <w:rsid w:val="00860C37"/>
    <w:rsid w:val="00861166"/>
    <w:rsid w:val="00861672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B5A"/>
    <w:rsid w:val="008800C5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DA6"/>
    <w:rsid w:val="00884F90"/>
    <w:rsid w:val="00885093"/>
    <w:rsid w:val="0088513C"/>
    <w:rsid w:val="0088517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2F2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432"/>
    <w:rsid w:val="008A0A23"/>
    <w:rsid w:val="008A0EC7"/>
    <w:rsid w:val="008A0FC6"/>
    <w:rsid w:val="008A1432"/>
    <w:rsid w:val="008A198C"/>
    <w:rsid w:val="008A1CFC"/>
    <w:rsid w:val="008A1D50"/>
    <w:rsid w:val="008A25FB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BB6"/>
    <w:rsid w:val="008B0D89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E63"/>
    <w:rsid w:val="008B6067"/>
    <w:rsid w:val="008B687B"/>
    <w:rsid w:val="008B68CE"/>
    <w:rsid w:val="008B6DC4"/>
    <w:rsid w:val="008B7105"/>
    <w:rsid w:val="008B72A5"/>
    <w:rsid w:val="008B7506"/>
    <w:rsid w:val="008B7510"/>
    <w:rsid w:val="008B75B0"/>
    <w:rsid w:val="008B78A9"/>
    <w:rsid w:val="008B7DFC"/>
    <w:rsid w:val="008B7FD8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AA0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7B0D"/>
    <w:rsid w:val="00900E08"/>
    <w:rsid w:val="00900E82"/>
    <w:rsid w:val="00901272"/>
    <w:rsid w:val="0090142A"/>
    <w:rsid w:val="0090148C"/>
    <w:rsid w:val="00901CE2"/>
    <w:rsid w:val="009023A4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205C"/>
    <w:rsid w:val="0092231D"/>
    <w:rsid w:val="009223BD"/>
    <w:rsid w:val="0092247D"/>
    <w:rsid w:val="009226E8"/>
    <w:rsid w:val="009227AE"/>
    <w:rsid w:val="00922BDE"/>
    <w:rsid w:val="00922EA0"/>
    <w:rsid w:val="00923854"/>
    <w:rsid w:val="00923AE5"/>
    <w:rsid w:val="00924175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50731"/>
    <w:rsid w:val="009509DE"/>
    <w:rsid w:val="009517FF"/>
    <w:rsid w:val="009527E3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7006"/>
    <w:rsid w:val="00957068"/>
    <w:rsid w:val="0095738E"/>
    <w:rsid w:val="0095750E"/>
    <w:rsid w:val="009578C0"/>
    <w:rsid w:val="00960106"/>
    <w:rsid w:val="0096052F"/>
    <w:rsid w:val="00960ABA"/>
    <w:rsid w:val="00960F10"/>
    <w:rsid w:val="00961290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8A"/>
    <w:rsid w:val="0097393D"/>
    <w:rsid w:val="00973A6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F8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89A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A2E"/>
    <w:rsid w:val="009F1C90"/>
    <w:rsid w:val="009F242D"/>
    <w:rsid w:val="009F2C59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60A3"/>
    <w:rsid w:val="00A0654C"/>
    <w:rsid w:val="00A06874"/>
    <w:rsid w:val="00A06AD6"/>
    <w:rsid w:val="00A06C93"/>
    <w:rsid w:val="00A07020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DD1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E87"/>
    <w:rsid w:val="00A410B5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633"/>
    <w:rsid w:val="00A608E5"/>
    <w:rsid w:val="00A60AB8"/>
    <w:rsid w:val="00A60C08"/>
    <w:rsid w:val="00A60DD1"/>
    <w:rsid w:val="00A60EEE"/>
    <w:rsid w:val="00A6136C"/>
    <w:rsid w:val="00A61F46"/>
    <w:rsid w:val="00A62257"/>
    <w:rsid w:val="00A63AC5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906"/>
    <w:rsid w:val="00AA4DC2"/>
    <w:rsid w:val="00AA4EDA"/>
    <w:rsid w:val="00AA5421"/>
    <w:rsid w:val="00AA5C5C"/>
    <w:rsid w:val="00AA5EFE"/>
    <w:rsid w:val="00AA6FB2"/>
    <w:rsid w:val="00AA7936"/>
    <w:rsid w:val="00AA7B28"/>
    <w:rsid w:val="00AB0153"/>
    <w:rsid w:val="00AB02C6"/>
    <w:rsid w:val="00AB085C"/>
    <w:rsid w:val="00AB0920"/>
    <w:rsid w:val="00AB0B84"/>
    <w:rsid w:val="00AB0C5D"/>
    <w:rsid w:val="00AB0D4C"/>
    <w:rsid w:val="00AB0F6F"/>
    <w:rsid w:val="00AB13A7"/>
    <w:rsid w:val="00AB147B"/>
    <w:rsid w:val="00AB147D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5297"/>
    <w:rsid w:val="00AD547B"/>
    <w:rsid w:val="00AD5561"/>
    <w:rsid w:val="00AD5592"/>
    <w:rsid w:val="00AD5A11"/>
    <w:rsid w:val="00AD5BCC"/>
    <w:rsid w:val="00AD5C5F"/>
    <w:rsid w:val="00AD5F3F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5CA"/>
    <w:rsid w:val="00AF68E9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F3"/>
    <w:rsid w:val="00B3484F"/>
    <w:rsid w:val="00B34C14"/>
    <w:rsid w:val="00B34D06"/>
    <w:rsid w:val="00B34E7F"/>
    <w:rsid w:val="00B3593F"/>
    <w:rsid w:val="00B35ED3"/>
    <w:rsid w:val="00B364E4"/>
    <w:rsid w:val="00B365DD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5D7"/>
    <w:rsid w:val="00B477D6"/>
    <w:rsid w:val="00B47FA9"/>
    <w:rsid w:val="00B5000E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46F"/>
    <w:rsid w:val="00B605E1"/>
    <w:rsid w:val="00B60655"/>
    <w:rsid w:val="00B60EF0"/>
    <w:rsid w:val="00B60F9F"/>
    <w:rsid w:val="00B61234"/>
    <w:rsid w:val="00B61CF2"/>
    <w:rsid w:val="00B61E30"/>
    <w:rsid w:val="00B61EBE"/>
    <w:rsid w:val="00B62E36"/>
    <w:rsid w:val="00B62E60"/>
    <w:rsid w:val="00B6324C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69C"/>
    <w:rsid w:val="00B72F05"/>
    <w:rsid w:val="00B73094"/>
    <w:rsid w:val="00B7321D"/>
    <w:rsid w:val="00B732AB"/>
    <w:rsid w:val="00B735A9"/>
    <w:rsid w:val="00B73610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46C"/>
    <w:rsid w:val="00B87C19"/>
    <w:rsid w:val="00B87F50"/>
    <w:rsid w:val="00B90284"/>
    <w:rsid w:val="00B90915"/>
    <w:rsid w:val="00B90C9E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81D"/>
    <w:rsid w:val="00BB1092"/>
    <w:rsid w:val="00BB1E15"/>
    <w:rsid w:val="00BB1E41"/>
    <w:rsid w:val="00BB24A6"/>
    <w:rsid w:val="00BB2F88"/>
    <w:rsid w:val="00BB2FBA"/>
    <w:rsid w:val="00BB30A2"/>
    <w:rsid w:val="00BB30D8"/>
    <w:rsid w:val="00BB33E4"/>
    <w:rsid w:val="00BB3B11"/>
    <w:rsid w:val="00BB3C3B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3E7B"/>
    <w:rsid w:val="00BC44F6"/>
    <w:rsid w:val="00BC48BB"/>
    <w:rsid w:val="00BC4942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1E3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F00"/>
    <w:rsid w:val="00BE00E3"/>
    <w:rsid w:val="00BE0177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42F6"/>
    <w:rsid w:val="00C349F8"/>
    <w:rsid w:val="00C34F8B"/>
    <w:rsid w:val="00C353D8"/>
    <w:rsid w:val="00C35CC5"/>
    <w:rsid w:val="00C35DE9"/>
    <w:rsid w:val="00C36241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A36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966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004"/>
    <w:rsid w:val="00C711C0"/>
    <w:rsid w:val="00C713F9"/>
    <w:rsid w:val="00C71A47"/>
    <w:rsid w:val="00C71FD2"/>
    <w:rsid w:val="00C724A6"/>
    <w:rsid w:val="00C72DD6"/>
    <w:rsid w:val="00C732FE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0E01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1F1"/>
    <w:rsid w:val="00CC7CCB"/>
    <w:rsid w:val="00CC7FBC"/>
    <w:rsid w:val="00CD01E1"/>
    <w:rsid w:val="00CD0513"/>
    <w:rsid w:val="00CD08E4"/>
    <w:rsid w:val="00CD08F4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28B"/>
    <w:rsid w:val="00CE232D"/>
    <w:rsid w:val="00CE27E4"/>
    <w:rsid w:val="00CE2D91"/>
    <w:rsid w:val="00CE2F13"/>
    <w:rsid w:val="00CE308D"/>
    <w:rsid w:val="00CE32C0"/>
    <w:rsid w:val="00CE339B"/>
    <w:rsid w:val="00CE3812"/>
    <w:rsid w:val="00CE3E11"/>
    <w:rsid w:val="00CE4391"/>
    <w:rsid w:val="00CE56AA"/>
    <w:rsid w:val="00CE5F64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6F5B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E31"/>
    <w:rsid w:val="00D05FF7"/>
    <w:rsid w:val="00D0600B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62C9"/>
    <w:rsid w:val="00D167AA"/>
    <w:rsid w:val="00D16A32"/>
    <w:rsid w:val="00D174F1"/>
    <w:rsid w:val="00D175A3"/>
    <w:rsid w:val="00D17985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BC"/>
    <w:rsid w:val="00D23DFC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4ADD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40E"/>
    <w:rsid w:val="00DC0608"/>
    <w:rsid w:val="00DC0A78"/>
    <w:rsid w:val="00DC0D6A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26D"/>
    <w:rsid w:val="00DE244F"/>
    <w:rsid w:val="00DE24AC"/>
    <w:rsid w:val="00DE30FB"/>
    <w:rsid w:val="00DE3AF0"/>
    <w:rsid w:val="00DE3B4A"/>
    <w:rsid w:val="00DE3F29"/>
    <w:rsid w:val="00DE4004"/>
    <w:rsid w:val="00DE58F6"/>
    <w:rsid w:val="00DE675F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182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10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A59"/>
    <w:rsid w:val="00E47D3B"/>
    <w:rsid w:val="00E5000A"/>
    <w:rsid w:val="00E50342"/>
    <w:rsid w:val="00E508E9"/>
    <w:rsid w:val="00E509B7"/>
    <w:rsid w:val="00E5144F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5A7F"/>
    <w:rsid w:val="00E867D9"/>
    <w:rsid w:val="00E86A39"/>
    <w:rsid w:val="00E86B3C"/>
    <w:rsid w:val="00E86E38"/>
    <w:rsid w:val="00E87551"/>
    <w:rsid w:val="00E87ADD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CA9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E3C"/>
    <w:rsid w:val="00EC2259"/>
    <w:rsid w:val="00EC2430"/>
    <w:rsid w:val="00EC2689"/>
    <w:rsid w:val="00EC2E9E"/>
    <w:rsid w:val="00EC34B1"/>
    <w:rsid w:val="00EC3812"/>
    <w:rsid w:val="00EC4763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5D5"/>
    <w:rsid w:val="00EF27C3"/>
    <w:rsid w:val="00EF30C6"/>
    <w:rsid w:val="00EF37F7"/>
    <w:rsid w:val="00EF3E2E"/>
    <w:rsid w:val="00EF3E44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4E6"/>
    <w:rsid w:val="00F26801"/>
    <w:rsid w:val="00F26C16"/>
    <w:rsid w:val="00F26E7B"/>
    <w:rsid w:val="00F272E3"/>
    <w:rsid w:val="00F27540"/>
    <w:rsid w:val="00F27AC3"/>
    <w:rsid w:val="00F300F2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37"/>
    <w:rsid w:val="00F36049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3D8"/>
    <w:rsid w:val="00F43AC8"/>
    <w:rsid w:val="00F43D84"/>
    <w:rsid w:val="00F441E9"/>
    <w:rsid w:val="00F442BB"/>
    <w:rsid w:val="00F445B4"/>
    <w:rsid w:val="00F45529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ED3"/>
    <w:rsid w:val="00F553D8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1E83"/>
    <w:rsid w:val="00F622DA"/>
    <w:rsid w:val="00F623EF"/>
    <w:rsid w:val="00F62510"/>
    <w:rsid w:val="00F62558"/>
    <w:rsid w:val="00F62AD6"/>
    <w:rsid w:val="00F62C04"/>
    <w:rsid w:val="00F62DB6"/>
    <w:rsid w:val="00F63193"/>
    <w:rsid w:val="00F63350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99F"/>
    <w:rsid w:val="00F76FC0"/>
    <w:rsid w:val="00F77107"/>
    <w:rsid w:val="00F77314"/>
    <w:rsid w:val="00F77471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52CE"/>
    <w:rsid w:val="00F860E9"/>
    <w:rsid w:val="00F8624E"/>
    <w:rsid w:val="00F86695"/>
    <w:rsid w:val="00F86722"/>
    <w:rsid w:val="00F86CC3"/>
    <w:rsid w:val="00F86F0C"/>
    <w:rsid w:val="00F87E18"/>
    <w:rsid w:val="00F901A6"/>
    <w:rsid w:val="00F903FE"/>
    <w:rsid w:val="00F908B4"/>
    <w:rsid w:val="00F909E1"/>
    <w:rsid w:val="00F91229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BC7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CFF"/>
    <w:rsid w:val="00FD23BF"/>
    <w:rsid w:val="00FD25E7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61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E0B"/>
    <w:rsid w:val="00FE2E40"/>
    <w:rsid w:val="00FE37F1"/>
    <w:rsid w:val="00FE3C5B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234"/>
    <w:rsid w:val="00FF63BE"/>
    <w:rsid w:val="00FF68AC"/>
    <w:rsid w:val="00FF6A17"/>
    <w:rsid w:val="00FF6D51"/>
    <w:rsid w:val="00FF6D7D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10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11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2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8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1580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Carmen Sílvia Soares Fonseca</cp:lastModifiedBy>
  <cp:revision>4</cp:revision>
  <cp:lastPrinted>2023-01-05T12:13:00Z</cp:lastPrinted>
  <dcterms:created xsi:type="dcterms:W3CDTF">2023-01-10T11:45:00Z</dcterms:created>
  <dcterms:modified xsi:type="dcterms:W3CDTF">2023-06-28T12:52:00Z</dcterms:modified>
</cp:coreProperties>
</file>