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8F2EC" w14:textId="1F4D9B2F" w:rsidR="00206E23" w:rsidRPr="00953E72" w:rsidRDefault="00206E23" w:rsidP="00521491">
      <w:pPr>
        <w:spacing w:line="100" w:lineRule="atLeast"/>
        <w:jc w:val="center"/>
        <w:rPr>
          <w:rFonts w:asciiTheme="minorHAnsi" w:hAnsiTheme="minorHAnsi" w:cstheme="minorHAnsi"/>
        </w:rPr>
      </w:pPr>
    </w:p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p w14:paraId="39D62C70" w14:textId="761B6CD7" w:rsidR="00953985" w:rsidRPr="00196DA7" w:rsidRDefault="00A4520E" w:rsidP="00196DA7">
      <w:pPr>
        <w:jc w:val="center"/>
        <w:rPr>
          <w:rFonts w:ascii="Calibri" w:hAnsi="Calibri" w:cs="Calibri"/>
          <w:b/>
        </w:rPr>
      </w:pPr>
      <w:r w:rsidRPr="00196DA7">
        <w:rPr>
          <w:rFonts w:asciiTheme="minorHAnsi" w:hAnsiTheme="minorHAnsi" w:cstheme="minorHAnsi"/>
          <w:b/>
          <w:color w:val="000000" w:themeColor="text1"/>
        </w:rPr>
        <w:t xml:space="preserve">DECLARAÇÃO DE PESSOAL TÉCNICO, APARELHAMENTO, RESERVA DE CARGOS PARA PESSOA COM DEFICIÊNCIA, NÃO EMPREGA MENOR, TRABALHO ANALÓGO AO ESCRAVO E </w:t>
      </w:r>
      <w:r w:rsidRPr="00196DA7">
        <w:rPr>
          <w:rFonts w:ascii="Calibri" w:hAnsi="Calibri" w:cs="Calibri"/>
          <w:b/>
        </w:rPr>
        <w:t>DE INSTALAÇÃO DE ESCRITÓRIO EM BRASÍLIA/DF</w:t>
      </w:r>
    </w:p>
    <w:p w14:paraId="497B531D" w14:textId="77777777" w:rsidR="00196DA7" w:rsidRDefault="00196DA7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68739588" w14:textId="4D8A30B4" w:rsidR="00953985" w:rsidRPr="008E6C8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353C823C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D5D0CFD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25C833E8" w14:textId="77777777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0C7C17A3" w14:textId="3F69D7FE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115887" w:rsidRPr="00624872">
        <w:rPr>
          <w:rFonts w:ascii="Calibri" w:hAnsi="Calibri" w:cs="Calibri"/>
          <w:b/>
          <w:sz w:val="22"/>
          <w:szCs w:val="22"/>
        </w:rPr>
        <w:t>90</w:t>
      </w:r>
      <w:r w:rsidR="00624872" w:rsidRPr="00624872">
        <w:rPr>
          <w:rFonts w:ascii="Calibri" w:hAnsi="Calibri" w:cs="Calibri"/>
          <w:b/>
          <w:sz w:val="22"/>
          <w:szCs w:val="22"/>
        </w:rPr>
        <w:t>944</w:t>
      </w:r>
      <w:r w:rsidR="00D44212" w:rsidRPr="00624872">
        <w:rPr>
          <w:rFonts w:ascii="Calibri" w:hAnsi="Calibri" w:cs="Calibri"/>
          <w:b/>
          <w:sz w:val="22"/>
          <w:szCs w:val="22"/>
        </w:rPr>
        <w:t>/2024</w:t>
      </w:r>
    </w:p>
    <w:p w14:paraId="0FA37F37" w14:textId="77777777" w:rsidR="00416117" w:rsidRPr="008E6C82" w:rsidRDefault="00416117" w:rsidP="0041611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E5420E6" w14:textId="77777777" w:rsidR="00416117" w:rsidRPr="008E6C8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4C7EC8B5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6E6A797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C938A4C" w14:textId="4787404A" w:rsidR="00530C63" w:rsidRPr="002349CC" w:rsidRDefault="00B10EB0" w:rsidP="000918E7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Sr</w:t>
      </w:r>
      <w:proofErr w:type="spellEnd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(a)..............................................., portador(a) d</w:t>
      </w:r>
      <w:r w:rsidR="000918E7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o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Carteira de Identidade nº  ..............................e do CPF nº ................................., </w:t>
      </w:r>
      <w:r w:rsidR="00530C63"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115887" w:rsidRPr="00AA0DAC">
        <w:rPr>
          <w:rFonts w:ascii="Calibri" w:hAnsi="Calibri" w:cs="Calibri"/>
          <w:color w:val="000000" w:themeColor="text1"/>
          <w:sz w:val="22"/>
          <w:szCs w:val="22"/>
        </w:rPr>
        <w:t>90</w:t>
      </w:r>
      <w:r w:rsidR="00AA0DAC" w:rsidRPr="00AA0DAC">
        <w:rPr>
          <w:rFonts w:ascii="Calibri" w:hAnsi="Calibri" w:cs="Calibri"/>
          <w:color w:val="000000" w:themeColor="text1"/>
          <w:sz w:val="22"/>
          <w:szCs w:val="22"/>
        </w:rPr>
        <w:t>944</w:t>
      </w:r>
      <w:r w:rsidR="00530C63" w:rsidRPr="00AA0DAC">
        <w:rPr>
          <w:rFonts w:ascii="Calibri" w:hAnsi="Calibri" w:cs="Calibri"/>
          <w:color w:val="000000" w:themeColor="text1"/>
          <w:sz w:val="22"/>
          <w:szCs w:val="22"/>
        </w:rPr>
        <w:t>/2024-FHE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5B77B9" w:rsidRPr="002349CC">
        <w:rPr>
          <w:rFonts w:ascii="Calibri" w:hAnsi="Calibri" w:cs="Calibri"/>
          <w:color w:val="000000" w:themeColor="text1"/>
          <w:sz w:val="22"/>
          <w:szCs w:val="22"/>
        </w:rPr>
        <w:t>que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3361CEF6" w14:textId="7E7AFA9E" w:rsidR="00530C63" w:rsidRDefault="00530C63" w:rsidP="005B77B9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40143FBA" w14:textId="7A088004" w:rsidR="005B77B9" w:rsidRPr="005B77B9" w:rsidRDefault="005B77B9" w:rsidP="005B77B9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dispõe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de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pessoal </w:t>
      </w:r>
      <w:r w:rsidR="00B20D68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técnico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e aparelhamento, adequados para atender a execução dos serviços objeto do presente certame;</w:t>
      </w:r>
    </w:p>
    <w:p w14:paraId="187A669B" w14:textId="5E45C1E1" w:rsidR="00530C63" w:rsidRPr="005C4D11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cumpre as exigências de reserva de cargos para pessoa com deficiência e para reabilitado da Previdência Social, previstas em lei e em outras normas específicas; </w:t>
      </w:r>
    </w:p>
    <w:p w14:paraId="2ABF0C92" w14:textId="0A7F221E" w:rsidR="00530C63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não emprega menor de 18 (dezoito) anos em trabalho noturno, perigoso ou insalubre e não emprega menor de 16 (dezesseis) anos. Ressalva: emprega ______ (INFORMAR NÚMERO DE MENORES) menor(es), a partir de quatorze anos, na </w:t>
      </w: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condição de aprendiz</w:t>
      </w:r>
      <w:r w:rsidR="009D48D1"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1047B50F" w14:textId="54A6FF3A" w:rsidR="009D48D1" w:rsidRPr="000457DC" w:rsidRDefault="009D48D1" w:rsidP="000457D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sentido; </w:t>
      </w:r>
      <w:r w:rsidR="006039C9"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>e</w:t>
      </w:r>
    </w:p>
    <w:p w14:paraId="7E5202B8" w14:textId="62B5869F" w:rsidR="00530C63" w:rsidRDefault="005B77B9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="005C4D1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possui ou instalará escritório em Brasília/DF, a ser comprovado no prazo máximo de 60 (sessenta) dias contado a partir da vigência do contrato e o manterá, pelo prazo de vigência do contrato</w:t>
      </w:r>
      <w:r w:rsidR="0006639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, em cumprimento ao disposto no item 10.6, ‘a’, do anexo VII da IN SLTI/MP n° 05/2017.</w:t>
      </w:r>
    </w:p>
    <w:p w14:paraId="04A5F06D" w14:textId="77777777" w:rsidR="00896BA6" w:rsidRDefault="00896BA6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D848A68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B660F52" w14:textId="77777777" w:rsidR="00B10EB0" w:rsidRPr="005B77B9" w:rsidRDefault="00B10EB0" w:rsidP="00B10EB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(Nome da cidade), ---------- de --------------------- de 2024.</w:t>
      </w:r>
    </w:p>
    <w:p w14:paraId="1566C8F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3391955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08D84AE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3027E6E5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05D1B750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9721C8D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9BE38A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190E417" w14:textId="77777777" w:rsidR="00B10EB0" w:rsidRPr="005B77B9" w:rsidRDefault="00B10EB0" w:rsidP="00B10EB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EC553C1" w14:textId="77777777" w:rsidR="00E42FBE" w:rsidRDefault="00E42FBE">
      <w:pPr>
        <w:rPr>
          <w:rFonts w:ascii="Calibri" w:hAnsi="Calibri" w:cs="Calibri"/>
          <w:color w:val="000000"/>
          <w:sz w:val="18"/>
          <w:szCs w:val="18"/>
        </w:rPr>
      </w:pPr>
    </w:p>
    <w:sectPr w:rsidR="00E42FBE" w:rsidSect="00A4520E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709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369DB" w14:textId="77777777" w:rsidR="00F15E13" w:rsidRDefault="00F15E13">
      <w:pPr>
        <w:pStyle w:val="Cabealho"/>
      </w:pPr>
      <w:r>
        <w:separator/>
      </w:r>
    </w:p>
  </w:endnote>
  <w:endnote w:type="continuationSeparator" w:id="0">
    <w:p w14:paraId="6570EC13" w14:textId="77777777" w:rsidR="00F15E13" w:rsidRDefault="00F15E13">
      <w:pPr>
        <w:pStyle w:val="Cabealho"/>
      </w:pPr>
      <w:r>
        <w:continuationSeparator/>
      </w:r>
    </w:p>
  </w:endnote>
  <w:endnote w:type="continuationNotice" w:id="1">
    <w:p w14:paraId="5F393DA5" w14:textId="77777777" w:rsidR="00F15E13" w:rsidRDefault="00F15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BC8CC39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A56E61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Edital-90944.2024.V1.docx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8344786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0BA1EEDF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72C88" w14:textId="77777777" w:rsidR="00F15E13" w:rsidRDefault="00F15E13">
      <w:pPr>
        <w:pStyle w:val="Cabealho"/>
      </w:pPr>
      <w:r>
        <w:separator/>
      </w:r>
    </w:p>
  </w:footnote>
  <w:footnote w:type="continuationSeparator" w:id="0">
    <w:p w14:paraId="6D95B4B5" w14:textId="77777777" w:rsidR="00F15E13" w:rsidRDefault="00F15E13">
      <w:pPr>
        <w:pStyle w:val="Cabealho"/>
      </w:pPr>
      <w:r>
        <w:continuationSeparator/>
      </w:r>
    </w:p>
  </w:footnote>
  <w:footnote w:type="continuationNotice" w:id="1">
    <w:p w14:paraId="454C73AF" w14:textId="77777777" w:rsidR="00F15E13" w:rsidRDefault="00F15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87183422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52D9F" w14:textId="3112C9FC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8F216F"/>
    <w:multiLevelType w:val="multilevel"/>
    <w:tmpl w:val="E1225C82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2896F26"/>
    <w:multiLevelType w:val="hybridMultilevel"/>
    <w:tmpl w:val="D282496E"/>
    <w:lvl w:ilvl="0" w:tplc="7E7839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C216D69"/>
    <w:multiLevelType w:val="multilevel"/>
    <w:tmpl w:val="3960ABB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5" w15:restartNumberingAfterBreak="0">
    <w:nsid w:val="13B77B52"/>
    <w:multiLevelType w:val="hybridMultilevel"/>
    <w:tmpl w:val="0764D230"/>
    <w:lvl w:ilvl="0" w:tplc="F97EF8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091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4BF1D15"/>
    <w:multiLevelType w:val="multilevel"/>
    <w:tmpl w:val="680AA2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18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C00566B"/>
    <w:multiLevelType w:val="multilevel"/>
    <w:tmpl w:val="3D4E4DF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5C94A69"/>
    <w:multiLevelType w:val="multilevel"/>
    <w:tmpl w:val="BA06EEC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3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7A233D4"/>
    <w:multiLevelType w:val="multilevel"/>
    <w:tmpl w:val="18A0FCD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29195DFE"/>
    <w:multiLevelType w:val="multilevel"/>
    <w:tmpl w:val="6804DB6A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2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2AB522C1"/>
    <w:multiLevelType w:val="multilevel"/>
    <w:tmpl w:val="C13CBDF8"/>
    <w:lvl w:ilvl="0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7" w15:restartNumberingAfterBreak="0">
    <w:nsid w:val="2B0E7EED"/>
    <w:multiLevelType w:val="multilevel"/>
    <w:tmpl w:val="09C423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8" w15:restartNumberingAfterBreak="0">
    <w:nsid w:val="2C306A53"/>
    <w:multiLevelType w:val="multilevel"/>
    <w:tmpl w:val="64683F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C1E0D"/>
    <w:multiLevelType w:val="multilevel"/>
    <w:tmpl w:val="23DE5F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D26630"/>
    <w:multiLevelType w:val="multilevel"/>
    <w:tmpl w:val="04E4FBA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4A6F40D5"/>
    <w:multiLevelType w:val="multilevel"/>
    <w:tmpl w:val="A69A09A6"/>
    <w:lvl w:ilvl="0">
      <w:start w:val="5"/>
      <w:numFmt w:val="decimal"/>
      <w:lvlText w:val="%1."/>
      <w:lvlJc w:val="left"/>
      <w:pPr>
        <w:ind w:left="75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7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911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ind w:left="36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7" w:hanging="180"/>
      </w:pPr>
      <w:rPr>
        <w:rFonts w:hint="default"/>
      </w:rPr>
    </w:lvl>
  </w:abstractNum>
  <w:abstractNum w:abstractNumId="35" w15:restartNumberingAfterBreak="0">
    <w:nsid w:val="4F1523D3"/>
    <w:multiLevelType w:val="multilevel"/>
    <w:tmpl w:val="FE9EB49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2554B58"/>
    <w:multiLevelType w:val="multilevel"/>
    <w:tmpl w:val="84264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6E558B5"/>
    <w:multiLevelType w:val="multilevel"/>
    <w:tmpl w:val="E3548C2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599440E4"/>
    <w:multiLevelType w:val="multilevel"/>
    <w:tmpl w:val="B2286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5C6F57D4"/>
    <w:multiLevelType w:val="multilevel"/>
    <w:tmpl w:val="50FEA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60986BD7"/>
    <w:multiLevelType w:val="multilevel"/>
    <w:tmpl w:val="F078F4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631F6963"/>
    <w:multiLevelType w:val="hybridMultilevel"/>
    <w:tmpl w:val="1F1CF52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142453"/>
    <w:multiLevelType w:val="multilevel"/>
    <w:tmpl w:val="5470B33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4" w15:restartNumberingAfterBreak="0">
    <w:nsid w:val="6451543B"/>
    <w:multiLevelType w:val="multilevel"/>
    <w:tmpl w:val="F9026F0E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9C6A47"/>
    <w:multiLevelType w:val="multilevel"/>
    <w:tmpl w:val="AD16923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8043C30"/>
    <w:multiLevelType w:val="multilevel"/>
    <w:tmpl w:val="93E64D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9" w15:restartNumberingAfterBreak="0">
    <w:nsid w:val="69F64F82"/>
    <w:multiLevelType w:val="hybridMultilevel"/>
    <w:tmpl w:val="3318A60A"/>
    <w:lvl w:ilvl="0" w:tplc="51DCF7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71173D"/>
    <w:multiLevelType w:val="multilevel"/>
    <w:tmpl w:val="466CF760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2" w15:restartNumberingAfterBreak="0">
    <w:nsid w:val="725335A5"/>
    <w:multiLevelType w:val="multilevel"/>
    <w:tmpl w:val="7FD44C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 w15:restartNumberingAfterBreak="0">
    <w:nsid w:val="727B2247"/>
    <w:multiLevelType w:val="multilevel"/>
    <w:tmpl w:val="9064E23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54" w15:restartNumberingAfterBreak="0">
    <w:nsid w:val="72B969B3"/>
    <w:multiLevelType w:val="multilevel"/>
    <w:tmpl w:val="E8CA2DA2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55" w15:restartNumberingAfterBreak="0">
    <w:nsid w:val="75730803"/>
    <w:multiLevelType w:val="multilevel"/>
    <w:tmpl w:val="3C24A3C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5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408507905">
    <w:abstractNumId w:val="47"/>
  </w:num>
  <w:num w:numId="9" w16cid:durableId="818038695">
    <w:abstractNumId w:val="32"/>
  </w:num>
  <w:num w:numId="10" w16cid:durableId="525795988">
    <w:abstractNumId w:val="14"/>
  </w:num>
  <w:num w:numId="11" w16cid:durableId="274602956">
    <w:abstractNumId w:val="39"/>
  </w:num>
  <w:num w:numId="12" w16cid:durableId="175670720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50"/>
  </w:num>
  <w:num w:numId="16" w16cid:durableId="73323642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9"/>
  </w:num>
  <w:num w:numId="18" w16cid:durableId="1629778290">
    <w:abstractNumId w:val="10"/>
  </w:num>
  <w:num w:numId="19" w16cid:durableId="2039381676">
    <w:abstractNumId w:val="11"/>
  </w:num>
  <w:num w:numId="20" w16cid:durableId="424106982">
    <w:abstractNumId w:val="20"/>
  </w:num>
  <w:num w:numId="21" w16cid:durableId="546256393">
    <w:abstractNumId w:val="13"/>
  </w:num>
  <w:num w:numId="22" w16cid:durableId="830170544">
    <w:abstractNumId w:val="54"/>
  </w:num>
  <w:num w:numId="23" w16cid:durableId="702363377">
    <w:abstractNumId w:val="45"/>
  </w:num>
  <w:num w:numId="24" w16cid:durableId="881866219">
    <w:abstractNumId w:val="29"/>
  </w:num>
  <w:num w:numId="25" w16cid:durableId="619847630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6" w16cid:durableId="229507654">
    <w:abstractNumId w:val="49"/>
  </w:num>
  <w:num w:numId="27" w16cid:durableId="538249580">
    <w:abstractNumId w:val="44"/>
  </w:num>
  <w:num w:numId="28" w16cid:durableId="1659265996">
    <w:abstractNumId w:val="6"/>
  </w:num>
  <w:num w:numId="29" w16cid:durableId="1624262115">
    <w:abstractNumId w:val="46"/>
  </w:num>
  <w:num w:numId="30" w16cid:durableId="1846824072">
    <w:abstractNumId w:val="27"/>
  </w:num>
  <w:num w:numId="31" w16cid:durableId="160045187">
    <w:abstractNumId w:val="4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2" w16cid:durableId="1874728749">
    <w:abstractNumId w:val="42"/>
  </w:num>
  <w:num w:numId="33" w16cid:durableId="62262510">
    <w:abstractNumId w:val="36"/>
  </w:num>
  <w:num w:numId="34" w16cid:durableId="1759522969">
    <w:abstractNumId w:val="31"/>
  </w:num>
  <w:num w:numId="35" w16cid:durableId="1685740843">
    <w:abstractNumId w:val="22"/>
  </w:num>
  <w:num w:numId="36" w16cid:durableId="875116881">
    <w:abstractNumId w:val="15"/>
  </w:num>
  <w:num w:numId="37" w16cid:durableId="474296476">
    <w:abstractNumId w:val="7"/>
  </w:num>
  <w:num w:numId="38" w16cid:durableId="278725624">
    <w:abstractNumId w:val="8"/>
  </w:num>
  <w:num w:numId="39" w16cid:durableId="1836455329">
    <w:abstractNumId w:val="26"/>
  </w:num>
  <w:num w:numId="40" w16cid:durableId="895120063">
    <w:abstractNumId w:val="38"/>
  </w:num>
  <w:num w:numId="41" w16cid:durableId="2111853244">
    <w:abstractNumId w:val="19"/>
  </w:num>
  <w:num w:numId="42" w16cid:durableId="1911311165">
    <w:abstractNumId w:val="17"/>
  </w:num>
  <w:num w:numId="43" w16cid:durableId="1805269707">
    <w:abstractNumId w:val="40"/>
  </w:num>
  <w:num w:numId="44" w16cid:durableId="487131239">
    <w:abstractNumId w:val="28"/>
  </w:num>
  <w:num w:numId="45" w16cid:durableId="1929653322">
    <w:abstractNumId w:val="52"/>
  </w:num>
  <w:num w:numId="46" w16cid:durableId="1323394295">
    <w:abstractNumId w:val="30"/>
  </w:num>
  <w:num w:numId="47" w16cid:durableId="738015440">
    <w:abstractNumId w:val="41"/>
  </w:num>
  <w:num w:numId="48" w16cid:durableId="832643842">
    <w:abstractNumId w:val="35"/>
  </w:num>
  <w:num w:numId="49" w16cid:durableId="1244030318">
    <w:abstractNumId w:val="48"/>
  </w:num>
  <w:num w:numId="50" w16cid:durableId="1871453998">
    <w:abstractNumId w:val="43"/>
  </w:num>
  <w:num w:numId="51" w16cid:durableId="930813899">
    <w:abstractNumId w:val="21"/>
  </w:num>
  <w:num w:numId="52" w16cid:durableId="1813599512">
    <w:abstractNumId w:val="37"/>
  </w:num>
  <w:num w:numId="53" w16cid:durableId="777529025">
    <w:abstractNumId w:val="23"/>
  </w:num>
  <w:num w:numId="54" w16cid:durableId="1900633144">
    <w:abstractNumId w:val="51"/>
  </w:num>
  <w:num w:numId="55" w16cid:durableId="1353534655">
    <w:abstractNumId w:val="33"/>
  </w:num>
  <w:num w:numId="56" w16cid:durableId="252476831">
    <w:abstractNumId w:val="12"/>
  </w:num>
  <w:num w:numId="57" w16cid:durableId="1155073186">
    <w:abstractNumId w:val="53"/>
  </w:num>
  <w:num w:numId="58" w16cid:durableId="1794783086">
    <w:abstractNumId w:val="55"/>
  </w:num>
  <w:num w:numId="59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98671334">
    <w:abstractNumId w:val="34"/>
  </w:num>
  <w:num w:numId="61" w16cid:durableId="101343227">
    <w:abstractNumId w:val="2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556B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358"/>
    <w:rsid w:val="000B3835"/>
    <w:rsid w:val="000B38F1"/>
    <w:rsid w:val="000B4381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962"/>
    <w:rsid w:val="000E2A30"/>
    <w:rsid w:val="000E2A7D"/>
    <w:rsid w:val="000E2F02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04"/>
    <w:rsid w:val="001945EE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6DA7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B1B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54C"/>
    <w:rsid w:val="00210702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DE7"/>
    <w:rsid w:val="002270B3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8C5"/>
    <w:rsid w:val="00281AA6"/>
    <w:rsid w:val="00281C74"/>
    <w:rsid w:val="00281FDE"/>
    <w:rsid w:val="00282839"/>
    <w:rsid w:val="00282D0C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6B38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B1C"/>
    <w:rsid w:val="00391DF2"/>
    <w:rsid w:val="0039202E"/>
    <w:rsid w:val="00392034"/>
    <w:rsid w:val="0039218D"/>
    <w:rsid w:val="003926B9"/>
    <w:rsid w:val="00392A2A"/>
    <w:rsid w:val="003935DB"/>
    <w:rsid w:val="00393A58"/>
    <w:rsid w:val="00393A9D"/>
    <w:rsid w:val="00393BB8"/>
    <w:rsid w:val="00393E6A"/>
    <w:rsid w:val="00393E6E"/>
    <w:rsid w:val="00393EEF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211D"/>
    <w:rsid w:val="003C2441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B4C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68B"/>
    <w:rsid w:val="00421E3A"/>
    <w:rsid w:val="00422131"/>
    <w:rsid w:val="00422350"/>
    <w:rsid w:val="00422403"/>
    <w:rsid w:val="00423457"/>
    <w:rsid w:val="004236BB"/>
    <w:rsid w:val="00423C2E"/>
    <w:rsid w:val="00424475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3CD"/>
    <w:rsid w:val="00463467"/>
    <w:rsid w:val="004635C0"/>
    <w:rsid w:val="0046375B"/>
    <w:rsid w:val="00463B32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43A5"/>
    <w:rsid w:val="00574651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45D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B3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88E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929"/>
    <w:rsid w:val="00667CF5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C7C"/>
    <w:rsid w:val="006B705D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1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CEE"/>
    <w:rsid w:val="00781E77"/>
    <w:rsid w:val="00782252"/>
    <w:rsid w:val="00782D61"/>
    <w:rsid w:val="0078318E"/>
    <w:rsid w:val="007833F5"/>
    <w:rsid w:val="007835CF"/>
    <w:rsid w:val="00783930"/>
    <w:rsid w:val="00783B8D"/>
    <w:rsid w:val="00783E62"/>
    <w:rsid w:val="0078467C"/>
    <w:rsid w:val="00784DA0"/>
    <w:rsid w:val="00784E2D"/>
    <w:rsid w:val="00785A2C"/>
    <w:rsid w:val="0078605F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8A"/>
    <w:rsid w:val="007976EF"/>
    <w:rsid w:val="007977B7"/>
    <w:rsid w:val="007A0190"/>
    <w:rsid w:val="007A0A59"/>
    <w:rsid w:val="007A0A77"/>
    <w:rsid w:val="007A0E6C"/>
    <w:rsid w:val="007A1124"/>
    <w:rsid w:val="007A155F"/>
    <w:rsid w:val="007A1B17"/>
    <w:rsid w:val="007A1E9E"/>
    <w:rsid w:val="007A2BA8"/>
    <w:rsid w:val="007A3054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818"/>
    <w:rsid w:val="007D68A8"/>
    <w:rsid w:val="007D696A"/>
    <w:rsid w:val="007D6EB8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862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C11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D89"/>
    <w:rsid w:val="008B1E55"/>
    <w:rsid w:val="008B25F7"/>
    <w:rsid w:val="008B2A40"/>
    <w:rsid w:val="008B2AF3"/>
    <w:rsid w:val="008B2EAF"/>
    <w:rsid w:val="008B369B"/>
    <w:rsid w:val="008B446D"/>
    <w:rsid w:val="008B4645"/>
    <w:rsid w:val="008B46B6"/>
    <w:rsid w:val="008B47F8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056"/>
    <w:rsid w:val="009B01D7"/>
    <w:rsid w:val="009B0203"/>
    <w:rsid w:val="009B03D0"/>
    <w:rsid w:val="009B0503"/>
    <w:rsid w:val="009B0590"/>
    <w:rsid w:val="009B1D3E"/>
    <w:rsid w:val="009B20F7"/>
    <w:rsid w:val="009B2170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7F6"/>
    <w:rsid w:val="009C781A"/>
    <w:rsid w:val="009C794F"/>
    <w:rsid w:val="009C7A04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ACF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20E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706D"/>
    <w:rsid w:val="00A67C0D"/>
    <w:rsid w:val="00A702AC"/>
    <w:rsid w:val="00A7031C"/>
    <w:rsid w:val="00A70F6A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0DAC"/>
    <w:rsid w:val="00AA1137"/>
    <w:rsid w:val="00AA137A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5"/>
    <w:rsid w:val="00AF1141"/>
    <w:rsid w:val="00AF12BA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6D2C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6637"/>
    <w:rsid w:val="00B3700C"/>
    <w:rsid w:val="00B37171"/>
    <w:rsid w:val="00B3780B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69F2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1"/>
    <w:rsid w:val="00C1398E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9A0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9AD"/>
    <w:rsid w:val="00CD3D5E"/>
    <w:rsid w:val="00CD3E15"/>
    <w:rsid w:val="00CD4089"/>
    <w:rsid w:val="00CD4094"/>
    <w:rsid w:val="00CD42C1"/>
    <w:rsid w:val="00CD499E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E7CE8"/>
    <w:rsid w:val="00DF0893"/>
    <w:rsid w:val="00DF0A61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6141"/>
    <w:rsid w:val="00E06220"/>
    <w:rsid w:val="00E06B81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6DC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F71"/>
    <w:rsid w:val="00E75201"/>
    <w:rsid w:val="00E752EB"/>
    <w:rsid w:val="00E75411"/>
    <w:rsid w:val="00E75E62"/>
    <w:rsid w:val="00E766B9"/>
    <w:rsid w:val="00E76C91"/>
    <w:rsid w:val="00E77242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1AE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E4E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D77C5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39"/>
    <w:rsid w:val="00F071D1"/>
    <w:rsid w:val="00F07305"/>
    <w:rsid w:val="00F0780D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E"/>
    <w:rsid w:val="00F7599F"/>
    <w:rsid w:val="00F75B77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7CF"/>
    <w:rsid w:val="00FB58FB"/>
    <w:rsid w:val="00FB59D8"/>
    <w:rsid w:val="00FB5B37"/>
    <w:rsid w:val="00FB653F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3C0"/>
    <w:rsid w:val="00FE38CC"/>
    <w:rsid w:val="00FE400E"/>
    <w:rsid w:val="00FE422B"/>
    <w:rsid w:val="00FE4297"/>
    <w:rsid w:val="00FE42BE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">
    <w:name w:val="Table Normal"/>
    <w:uiPriority w:val="2"/>
    <w:semiHidden/>
    <w:unhideWhenUsed/>
    <w:qFormat/>
    <w:rsid w:val="00FF4BD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2016</Characters>
  <Application>Microsoft Office Word</Application>
  <DocSecurity>0</DocSecurity>
  <Lines>16</Lines>
  <Paragraphs>4</Paragraphs>
  <ScaleCrop>false</ScaleCrop>
  <Company>FHE e POUPEX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5</cp:revision>
  <cp:lastPrinted>2024-12-04T19:24:00Z</cp:lastPrinted>
  <dcterms:created xsi:type="dcterms:W3CDTF">2024-12-06T18:29:00Z</dcterms:created>
  <dcterms:modified xsi:type="dcterms:W3CDTF">2024-12-06T18:54:00Z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