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8"/>
      </w:tblGrid>
      <w:tr w:rsidR="00AD5BA6" w:rsidRPr="00613702" w14:paraId="528C7292" w14:textId="77777777" w:rsidTr="00A62461">
        <w:tc>
          <w:tcPr>
            <w:tcW w:w="8858" w:type="dxa"/>
            <w:tcBorders>
              <w:bottom w:val="nil"/>
            </w:tcBorders>
          </w:tcPr>
          <w:p w14:paraId="04B3D438" w14:textId="4DC88104" w:rsidR="00AD5BA6" w:rsidRPr="00613702" w:rsidRDefault="00AD5BA6" w:rsidP="000447D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bookmarkStart w:id="0" w:name="_Toc309813269"/>
            <w:bookmarkStart w:id="1" w:name="_Toc316285026"/>
            <w:r w:rsidRPr="00613702">
              <w:rPr>
                <w:rFonts w:ascii="Calibri" w:hAnsi="Calibri" w:cs="Calibri"/>
                <w:sz w:val="4"/>
                <w:szCs w:val="4"/>
              </w:rPr>
              <w:br w:type="page"/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603B78">
              <w:rPr>
                <w:rFonts w:ascii="Calibri" w:hAnsi="Calibri" w:cs="Calibri"/>
                <w:b/>
                <w:sz w:val="28"/>
                <w:szCs w:val="28"/>
              </w:rPr>
              <w:t>90</w:t>
            </w:r>
            <w:r w:rsidR="0044209C">
              <w:rPr>
                <w:rFonts w:ascii="Calibri" w:hAnsi="Calibri" w:cs="Calibri"/>
                <w:b/>
                <w:sz w:val="28"/>
                <w:szCs w:val="28"/>
              </w:rPr>
              <w:t>894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AB260F">
              <w:rPr>
                <w:rFonts w:ascii="Calibri" w:hAnsi="Calibri" w:cs="Calibri"/>
                <w:b/>
                <w:sz w:val="28"/>
                <w:szCs w:val="28"/>
              </w:rPr>
              <w:t>202</w:t>
            </w:r>
            <w:r w:rsidR="0044209C">
              <w:rPr>
                <w:rFonts w:ascii="Calibri" w:hAnsi="Calibri" w:cs="Calibri"/>
                <w:b/>
                <w:sz w:val="28"/>
                <w:szCs w:val="28"/>
              </w:rPr>
              <w:t>4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– FHE</w:t>
            </w:r>
          </w:p>
          <w:p w14:paraId="01E11D9F" w14:textId="77777777" w:rsidR="00AD5BA6" w:rsidRPr="00613702" w:rsidRDefault="00F04510" w:rsidP="0092003E">
            <w:pPr>
              <w:tabs>
                <w:tab w:val="left" w:pos="3940"/>
              </w:tabs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ab/>
            </w:r>
          </w:p>
          <w:p w14:paraId="343A15DC" w14:textId="77777777" w:rsidR="00AD5BA6" w:rsidRPr="00613702" w:rsidRDefault="00AD5BA6" w:rsidP="000447D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33655C23" w14:textId="77777777" w:rsidR="00AD5BA6" w:rsidRPr="00613702" w:rsidRDefault="00AD5BA6" w:rsidP="000447D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AD5BA6" w:rsidRPr="00613702" w14:paraId="2DF4309C" w14:textId="77777777" w:rsidTr="00A62461">
        <w:tc>
          <w:tcPr>
            <w:tcW w:w="8858" w:type="dxa"/>
            <w:tcBorders>
              <w:top w:val="nil"/>
            </w:tcBorders>
          </w:tcPr>
          <w:p w14:paraId="71142C4B" w14:textId="77777777" w:rsidR="00AD5BA6" w:rsidRPr="00613702" w:rsidRDefault="00AD5BA6" w:rsidP="000447D6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2" w:name="_Toc164943948"/>
            <w:r w:rsidRPr="00613702">
              <w:rPr>
                <w:rFonts w:ascii="Calibri" w:hAnsi="Calibri" w:cs="Calibri"/>
                <w:u w:val="single"/>
              </w:rPr>
              <w:t>ANEXO II – MODELO DE DECLARAÇÃO DE VISTORIA DO LOCAL</w:t>
            </w:r>
            <w:bookmarkEnd w:id="2"/>
          </w:p>
        </w:tc>
      </w:tr>
    </w:tbl>
    <w:p w14:paraId="0BF991CA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05A9FF2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0AC25016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44209C" w:rsidRPr="0040709D">
        <w:rPr>
          <w:rFonts w:ascii="Calibri" w:hAnsi="Calibri" w:cs="Calibri"/>
          <w:b/>
          <w:sz w:val="22"/>
          <w:szCs w:val="22"/>
        </w:rPr>
        <w:t>90894/2024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4A2DE5B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0709D">
        <w:rPr>
          <w:rFonts w:ascii="Calibri" w:hAnsi="Calibri" w:cs="Calibri"/>
          <w:sz w:val="22"/>
          <w:szCs w:val="22"/>
        </w:rPr>
        <w:t>Sr</w:t>
      </w:r>
      <w:proofErr w:type="spellEnd"/>
      <w:r w:rsidRPr="0040709D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QUE:</w:t>
      </w:r>
    </w:p>
    <w:p w14:paraId="57393494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48A304B5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 </w:t>
      </w:r>
      <w:r w:rsidR="005577B0" w:rsidRPr="0040709D">
        <w:rPr>
          <w:rFonts w:ascii="Calibri" w:hAnsi="Calibri" w:cs="Calibri"/>
          <w:sz w:val="22"/>
          <w:szCs w:val="22"/>
        </w:rPr>
        <w:t xml:space="preserve"> </w:t>
      </w:r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30F85FA8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437A89F2" w14:textId="385DACA5" w:rsidR="00521491" w:rsidRPr="0040709D" w:rsidRDefault="00521491" w:rsidP="00B4197F">
      <w:pPr>
        <w:tabs>
          <w:tab w:val="left" w:pos="851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 xml:space="preserve">(   ) compareceu ao local onde serão realizados os </w:t>
      </w:r>
      <w:r w:rsidR="005577B0" w:rsidRPr="0040709D">
        <w:rPr>
          <w:rFonts w:ascii="Calibri" w:hAnsi="Calibri" w:cs="Calibri"/>
          <w:bCs/>
          <w:sz w:val="22"/>
          <w:szCs w:val="22"/>
        </w:rPr>
        <w:t xml:space="preserve">serviços continuados, com dedicação exclusiva de mão de obra, para </w:t>
      </w:r>
      <w:r w:rsidR="00B4197F" w:rsidRPr="0040709D">
        <w:rPr>
          <w:rFonts w:ascii="Calibri" w:hAnsi="Calibri" w:cs="Calibri"/>
          <w:bCs/>
          <w:sz w:val="22"/>
          <w:szCs w:val="22"/>
        </w:rPr>
        <w:t xml:space="preserve">manutenção preventiva e corretiva do Sistema de Condicionador de Ar Central de fabricação </w:t>
      </w:r>
      <w:r w:rsidR="00B4197F" w:rsidRPr="0040709D">
        <w:rPr>
          <w:rFonts w:ascii="Calibri" w:hAnsi="Calibri" w:cs="Calibri"/>
          <w:bCs/>
          <w:i/>
          <w:iCs/>
          <w:sz w:val="22"/>
          <w:szCs w:val="22"/>
        </w:rPr>
        <w:t>Mitsubishi</w:t>
      </w:r>
      <w:r w:rsidR="00B4197F" w:rsidRPr="0040709D">
        <w:rPr>
          <w:rFonts w:ascii="Calibri" w:hAnsi="Calibri" w:cs="Calibri"/>
          <w:bCs/>
          <w:sz w:val="22"/>
          <w:szCs w:val="22"/>
        </w:rPr>
        <w:t xml:space="preserve"> e uma Coifa lavadora tipo “</w:t>
      </w:r>
      <w:r w:rsidR="00B4197F" w:rsidRPr="0040709D">
        <w:rPr>
          <w:rFonts w:ascii="Calibri" w:hAnsi="Calibri" w:cs="Calibri"/>
          <w:bCs/>
          <w:i/>
          <w:iCs/>
          <w:sz w:val="22"/>
          <w:szCs w:val="22"/>
        </w:rPr>
        <w:t xml:space="preserve">Wash </w:t>
      </w:r>
      <w:proofErr w:type="spellStart"/>
      <w:r w:rsidR="00B4197F" w:rsidRPr="0040709D">
        <w:rPr>
          <w:rFonts w:ascii="Calibri" w:hAnsi="Calibri" w:cs="Calibri"/>
          <w:bCs/>
          <w:i/>
          <w:iCs/>
          <w:sz w:val="22"/>
          <w:szCs w:val="22"/>
        </w:rPr>
        <w:t>Pull</w:t>
      </w:r>
      <w:proofErr w:type="spellEnd"/>
      <w:r w:rsidR="00B4197F" w:rsidRPr="0040709D">
        <w:rPr>
          <w:rFonts w:ascii="Calibri" w:hAnsi="Calibri" w:cs="Calibri"/>
          <w:bCs/>
          <w:sz w:val="22"/>
          <w:szCs w:val="22"/>
        </w:rPr>
        <w:t>”, com fornecimento de produtos químicos, ferramentas necessárias para a prestação dos serviços e sem o fornecimento de peças de reposição, instalados nas dependências do Edifício-Sede da Fundação Habitacional do Exército (FHE), situada na Avenida Duque de Caxias, s/n</w:t>
      </w:r>
      <w:r w:rsidR="0064496D" w:rsidRPr="0040709D">
        <w:rPr>
          <w:rFonts w:ascii="Calibri" w:hAnsi="Calibri" w:cs="Calibri"/>
          <w:bCs/>
          <w:sz w:val="22"/>
          <w:szCs w:val="22"/>
        </w:rPr>
        <w:t xml:space="preserve">, </w:t>
      </w:r>
      <w:r w:rsidR="00B4197F" w:rsidRPr="0040709D">
        <w:rPr>
          <w:rFonts w:ascii="Calibri" w:hAnsi="Calibri" w:cs="Calibri"/>
          <w:bCs/>
          <w:sz w:val="22"/>
          <w:szCs w:val="22"/>
        </w:rPr>
        <w:t>Setor Militar Urbano</w:t>
      </w:r>
      <w:r w:rsidR="0040709D">
        <w:rPr>
          <w:rFonts w:ascii="Calibri" w:hAnsi="Calibri" w:cs="Calibri"/>
          <w:bCs/>
          <w:sz w:val="22"/>
          <w:szCs w:val="22"/>
        </w:rPr>
        <w:t xml:space="preserve"> (</w:t>
      </w:r>
      <w:r w:rsidR="00B4197F" w:rsidRPr="0040709D">
        <w:rPr>
          <w:rFonts w:ascii="Calibri" w:hAnsi="Calibri" w:cs="Calibri"/>
          <w:bCs/>
          <w:sz w:val="22"/>
          <w:szCs w:val="22"/>
        </w:rPr>
        <w:t>SMU</w:t>
      </w:r>
      <w:r w:rsidR="0040709D">
        <w:rPr>
          <w:rFonts w:ascii="Calibri" w:hAnsi="Calibri" w:cs="Calibri"/>
          <w:bCs/>
          <w:sz w:val="22"/>
          <w:szCs w:val="22"/>
        </w:rPr>
        <w:t xml:space="preserve">), </w:t>
      </w:r>
      <w:r w:rsidR="00B4197F" w:rsidRPr="0040709D">
        <w:rPr>
          <w:rFonts w:ascii="Calibri" w:hAnsi="Calibri" w:cs="Calibri"/>
          <w:bCs/>
          <w:sz w:val="22"/>
          <w:szCs w:val="22"/>
        </w:rPr>
        <w:t>Brasília</w:t>
      </w:r>
      <w:r w:rsidR="0040709D">
        <w:rPr>
          <w:rFonts w:ascii="Calibri" w:hAnsi="Calibri" w:cs="Calibri"/>
          <w:bCs/>
          <w:sz w:val="22"/>
          <w:szCs w:val="22"/>
        </w:rPr>
        <w:t>/</w:t>
      </w:r>
      <w:r w:rsidR="00B4197F" w:rsidRPr="0040709D">
        <w:rPr>
          <w:rFonts w:ascii="Calibri" w:hAnsi="Calibri" w:cs="Calibri"/>
          <w:bCs/>
          <w:sz w:val="22"/>
          <w:szCs w:val="22"/>
        </w:rPr>
        <w:t>DF</w:t>
      </w:r>
      <w:r w:rsidR="005577B0" w:rsidRPr="0040709D">
        <w:rPr>
          <w:rFonts w:ascii="Calibri" w:hAnsi="Calibri" w:cs="Calibri"/>
          <w:bCs/>
          <w:sz w:val="22"/>
          <w:szCs w:val="22"/>
        </w:rPr>
        <w:t xml:space="preserve">, </w:t>
      </w:r>
      <w:r w:rsidRPr="0040709D">
        <w:rPr>
          <w:rFonts w:ascii="Calibri" w:hAnsi="Calibri" w:cs="Calibri"/>
          <w:sz w:val="22"/>
          <w:szCs w:val="22"/>
        </w:rPr>
        <w:t>tendo tomado conhecimento de todas as informações e condições locais para o cumprimento das obrigações objeto do Pregão Eletrônico.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7D61752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DE5BFB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40709D">
        <w:rPr>
          <w:rFonts w:ascii="Calibri" w:hAnsi="Calibri" w:cs="Calibri"/>
          <w:color w:val="000000"/>
          <w:sz w:val="22"/>
          <w:szCs w:val="22"/>
        </w:rPr>
        <w:t>CNPJ/Endereço da empresa</w:t>
      </w:r>
    </w:p>
    <w:p w14:paraId="327B59E4" w14:textId="0C5EA8F0" w:rsidR="009A3A8A" w:rsidRPr="00456C4D" w:rsidRDefault="009A3A8A">
      <w:pPr>
        <w:rPr>
          <w:rFonts w:ascii="Calibri" w:hAnsi="Calibri" w:cs="Calibri"/>
        </w:rPr>
      </w:pPr>
    </w:p>
    <w:bookmarkEnd w:id="0"/>
    <w:bookmarkEnd w:id="1"/>
    <w:sectPr w:rsidR="009A3A8A" w:rsidRPr="00456C4D" w:rsidSect="001C10A9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702" w:right="1417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51810" w14:textId="77777777" w:rsidR="00AE7A01" w:rsidRDefault="00AE7A01">
      <w:pPr>
        <w:pStyle w:val="Cabealho"/>
      </w:pPr>
      <w:r>
        <w:separator/>
      </w:r>
    </w:p>
  </w:endnote>
  <w:endnote w:type="continuationSeparator" w:id="0">
    <w:p w14:paraId="54CDAC0E" w14:textId="77777777" w:rsidR="00AE7A01" w:rsidRDefault="00AE7A01">
      <w:pPr>
        <w:pStyle w:val="Cabealho"/>
      </w:pPr>
      <w:r>
        <w:continuationSeparator/>
      </w:r>
    </w:p>
  </w:endnote>
  <w:endnote w:type="continuationNotice" w:id="1">
    <w:p w14:paraId="6CEA9EC3" w14:textId="77777777" w:rsidR="00AE7A01" w:rsidRDefault="00AE7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103856">
      <w:trPr>
        <w:trHeight w:val="187"/>
      </w:trPr>
      <w:tc>
        <w:tcPr>
          <w:tcW w:w="5245" w:type="dxa"/>
        </w:tcPr>
        <w:p w14:paraId="783B2771" w14:textId="37C37C34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AB1F7C">
      <w:trPr>
        <w:trHeight w:val="187"/>
      </w:trPr>
      <w:tc>
        <w:tcPr>
          <w:tcW w:w="5245" w:type="dxa"/>
        </w:tcPr>
        <w:p w14:paraId="768D88AA" w14:textId="217602B1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52F9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90894.2024.docx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8E1E" w14:textId="77777777" w:rsidR="00AE7A01" w:rsidRDefault="00AE7A01">
      <w:pPr>
        <w:pStyle w:val="Cabealho"/>
      </w:pPr>
      <w:r>
        <w:separator/>
      </w:r>
    </w:p>
  </w:footnote>
  <w:footnote w:type="continuationSeparator" w:id="0">
    <w:p w14:paraId="4AE638DA" w14:textId="77777777" w:rsidR="00AE7A01" w:rsidRDefault="00AE7A01">
      <w:pPr>
        <w:pStyle w:val="Cabealho"/>
      </w:pPr>
      <w:r>
        <w:continuationSeparator/>
      </w:r>
    </w:p>
  </w:footnote>
  <w:footnote w:type="continuationNotice" w:id="1">
    <w:p w14:paraId="4C639D70" w14:textId="77777777" w:rsidR="00AE7A01" w:rsidRDefault="00AE7A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41876843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2D9F" w14:textId="074701C2" w:rsidR="005A0F3A" w:rsidRDefault="00034278" w:rsidP="00154BAD">
    <w:pPr>
      <w:pStyle w:val="Cabealho"/>
      <w:jc w:val="right"/>
      <w:rPr>
        <w:rFonts w:ascii="Arial" w:hAnsi="Arial" w:cs="Arial"/>
        <w:sz w:val="16"/>
      </w:rPr>
    </w:pPr>
    <w:r w:rsidRPr="00870E54">
      <w:rPr>
        <w:noProof/>
      </w:rPr>
      <w:drawing>
        <wp:inline distT="0" distB="0" distL="0" distR="0" wp14:anchorId="60C0B6E2" wp14:editId="3BDC2367">
          <wp:extent cx="1478280" cy="365760"/>
          <wp:effectExtent l="0" t="0" r="0" b="0"/>
          <wp:docPr id="742377602" name="Imagem 742377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277A6"/>
    <w:multiLevelType w:val="hybridMultilevel"/>
    <w:tmpl w:val="82EADFC2"/>
    <w:lvl w:ilvl="0" w:tplc="DABE3DE0">
      <w:start w:val="1"/>
      <w:numFmt w:val="upperLetter"/>
      <w:lvlText w:val="%1)"/>
      <w:lvlJc w:val="left"/>
      <w:pPr>
        <w:ind w:left="1146" w:hanging="360"/>
      </w:pPr>
      <w:rPr>
        <w:rFonts w:eastAsia="Calibri" w:hint="default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B920A5F"/>
    <w:multiLevelType w:val="hybridMultilevel"/>
    <w:tmpl w:val="0A6AC3D4"/>
    <w:lvl w:ilvl="0" w:tplc="4262F5C8">
      <w:start w:val="1"/>
      <w:numFmt w:val="lowerLetter"/>
      <w:lvlText w:val="%1)"/>
      <w:lvlJc w:val="left"/>
      <w:pPr>
        <w:ind w:left="812" w:hanging="707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7B2D10A">
      <w:numFmt w:val="bullet"/>
      <w:lvlText w:val="•"/>
      <w:lvlJc w:val="left"/>
      <w:pPr>
        <w:ind w:left="949" w:hanging="707"/>
      </w:pPr>
      <w:rPr>
        <w:rFonts w:hint="default"/>
        <w:lang w:val="pt-PT" w:eastAsia="en-US" w:bidi="ar-SA"/>
      </w:rPr>
    </w:lvl>
    <w:lvl w:ilvl="2" w:tplc="0BCE5D16">
      <w:numFmt w:val="bullet"/>
      <w:lvlText w:val="•"/>
      <w:lvlJc w:val="left"/>
      <w:pPr>
        <w:ind w:left="1079" w:hanging="707"/>
      </w:pPr>
      <w:rPr>
        <w:rFonts w:hint="default"/>
        <w:lang w:val="pt-PT" w:eastAsia="en-US" w:bidi="ar-SA"/>
      </w:rPr>
    </w:lvl>
    <w:lvl w:ilvl="3" w:tplc="9288157A">
      <w:numFmt w:val="bullet"/>
      <w:lvlText w:val="•"/>
      <w:lvlJc w:val="left"/>
      <w:pPr>
        <w:ind w:left="1209" w:hanging="707"/>
      </w:pPr>
      <w:rPr>
        <w:rFonts w:hint="default"/>
        <w:lang w:val="pt-PT" w:eastAsia="en-US" w:bidi="ar-SA"/>
      </w:rPr>
    </w:lvl>
    <w:lvl w:ilvl="4" w:tplc="293C3CC6">
      <w:numFmt w:val="bullet"/>
      <w:lvlText w:val="•"/>
      <w:lvlJc w:val="left"/>
      <w:pPr>
        <w:ind w:left="1338" w:hanging="707"/>
      </w:pPr>
      <w:rPr>
        <w:rFonts w:hint="default"/>
        <w:lang w:val="pt-PT" w:eastAsia="en-US" w:bidi="ar-SA"/>
      </w:rPr>
    </w:lvl>
    <w:lvl w:ilvl="5" w:tplc="C764055C">
      <w:numFmt w:val="bullet"/>
      <w:lvlText w:val="•"/>
      <w:lvlJc w:val="left"/>
      <w:pPr>
        <w:ind w:left="1468" w:hanging="707"/>
      </w:pPr>
      <w:rPr>
        <w:rFonts w:hint="default"/>
        <w:lang w:val="pt-PT" w:eastAsia="en-US" w:bidi="ar-SA"/>
      </w:rPr>
    </w:lvl>
    <w:lvl w:ilvl="6" w:tplc="D8221AC6">
      <w:numFmt w:val="bullet"/>
      <w:lvlText w:val="•"/>
      <w:lvlJc w:val="left"/>
      <w:pPr>
        <w:ind w:left="1598" w:hanging="707"/>
      </w:pPr>
      <w:rPr>
        <w:rFonts w:hint="default"/>
        <w:lang w:val="pt-PT" w:eastAsia="en-US" w:bidi="ar-SA"/>
      </w:rPr>
    </w:lvl>
    <w:lvl w:ilvl="7" w:tplc="7834F6B2">
      <w:numFmt w:val="bullet"/>
      <w:lvlText w:val="•"/>
      <w:lvlJc w:val="left"/>
      <w:pPr>
        <w:ind w:left="1727" w:hanging="707"/>
      </w:pPr>
      <w:rPr>
        <w:rFonts w:hint="default"/>
        <w:lang w:val="pt-PT" w:eastAsia="en-US" w:bidi="ar-SA"/>
      </w:rPr>
    </w:lvl>
    <w:lvl w:ilvl="8" w:tplc="ABE63EF6">
      <w:numFmt w:val="bullet"/>
      <w:lvlText w:val="•"/>
      <w:lvlJc w:val="left"/>
      <w:pPr>
        <w:ind w:left="1857" w:hanging="707"/>
      </w:pPr>
      <w:rPr>
        <w:rFonts w:hint="default"/>
        <w:lang w:val="pt-PT" w:eastAsia="en-US" w:bidi="ar-SA"/>
      </w:rPr>
    </w:lvl>
  </w:abstractNum>
  <w:abstractNum w:abstractNumId="12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4A08BE"/>
    <w:multiLevelType w:val="multilevel"/>
    <w:tmpl w:val="806E9E9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EBC0039"/>
    <w:multiLevelType w:val="hybridMultilevel"/>
    <w:tmpl w:val="5A20E198"/>
    <w:lvl w:ilvl="0" w:tplc="34AAAE94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FD987D18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85C0A342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CD06170A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261412D4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8C783A0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046636DC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111E2B80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48E6A4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15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6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5580BF0"/>
    <w:multiLevelType w:val="multilevel"/>
    <w:tmpl w:val="6A6E5B4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7955F92"/>
    <w:multiLevelType w:val="hybridMultilevel"/>
    <w:tmpl w:val="7D2C6D3A"/>
    <w:lvl w:ilvl="0" w:tplc="A3EC10B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200E1906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78E8E2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6FC1BF6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EDA0A9C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479C9AA0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122426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4EFC829A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BBA64270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19" w15:restartNumberingAfterBreak="0">
    <w:nsid w:val="194C23DD"/>
    <w:multiLevelType w:val="hybridMultilevel"/>
    <w:tmpl w:val="3C0E41D2"/>
    <w:lvl w:ilvl="0" w:tplc="609A872A">
      <w:start w:val="1"/>
      <w:numFmt w:val="lowerLetter"/>
      <w:lvlText w:val="%1)"/>
      <w:lvlJc w:val="left"/>
      <w:pPr>
        <w:ind w:left="108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C15A289A">
      <w:numFmt w:val="bullet"/>
      <w:lvlText w:val="•"/>
      <w:lvlJc w:val="left"/>
      <w:pPr>
        <w:ind w:left="314" w:hanging="706"/>
      </w:pPr>
      <w:rPr>
        <w:rFonts w:hint="default"/>
        <w:lang w:val="pt-PT" w:eastAsia="en-US" w:bidi="ar-SA"/>
      </w:rPr>
    </w:lvl>
    <w:lvl w:ilvl="2" w:tplc="E0886C5C">
      <w:numFmt w:val="bullet"/>
      <w:lvlText w:val="•"/>
      <w:lvlJc w:val="left"/>
      <w:pPr>
        <w:ind w:left="528" w:hanging="706"/>
      </w:pPr>
      <w:rPr>
        <w:rFonts w:hint="default"/>
        <w:lang w:val="pt-PT" w:eastAsia="en-US" w:bidi="ar-SA"/>
      </w:rPr>
    </w:lvl>
    <w:lvl w:ilvl="3" w:tplc="743471C4">
      <w:numFmt w:val="bullet"/>
      <w:lvlText w:val="•"/>
      <w:lvlJc w:val="left"/>
      <w:pPr>
        <w:ind w:left="742" w:hanging="706"/>
      </w:pPr>
      <w:rPr>
        <w:rFonts w:hint="default"/>
        <w:lang w:val="pt-PT" w:eastAsia="en-US" w:bidi="ar-SA"/>
      </w:rPr>
    </w:lvl>
    <w:lvl w:ilvl="4" w:tplc="0540AA52">
      <w:numFmt w:val="bullet"/>
      <w:lvlText w:val="•"/>
      <w:lvlJc w:val="left"/>
      <w:pPr>
        <w:ind w:left="957" w:hanging="706"/>
      </w:pPr>
      <w:rPr>
        <w:rFonts w:hint="default"/>
        <w:lang w:val="pt-PT" w:eastAsia="en-US" w:bidi="ar-SA"/>
      </w:rPr>
    </w:lvl>
    <w:lvl w:ilvl="5" w:tplc="8416B176">
      <w:numFmt w:val="bullet"/>
      <w:lvlText w:val="•"/>
      <w:lvlJc w:val="left"/>
      <w:pPr>
        <w:ind w:left="1171" w:hanging="706"/>
      </w:pPr>
      <w:rPr>
        <w:rFonts w:hint="default"/>
        <w:lang w:val="pt-PT" w:eastAsia="en-US" w:bidi="ar-SA"/>
      </w:rPr>
    </w:lvl>
    <w:lvl w:ilvl="6" w:tplc="7F5C84FC">
      <w:numFmt w:val="bullet"/>
      <w:lvlText w:val="•"/>
      <w:lvlJc w:val="left"/>
      <w:pPr>
        <w:ind w:left="1385" w:hanging="706"/>
      </w:pPr>
      <w:rPr>
        <w:rFonts w:hint="default"/>
        <w:lang w:val="pt-PT" w:eastAsia="en-US" w:bidi="ar-SA"/>
      </w:rPr>
    </w:lvl>
    <w:lvl w:ilvl="7" w:tplc="18DC2CBC">
      <w:numFmt w:val="bullet"/>
      <w:lvlText w:val="•"/>
      <w:lvlJc w:val="left"/>
      <w:pPr>
        <w:ind w:left="1600" w:hanging="706"/>
      </w:pPr>
      <w:rPr>
        <w:rFonts w:hint="default"/>
        <w:lang w:val="pt-PT" w:eastAsia="en-US" w:bidi="ar-SA"/>
      </w:rPr>
    </w:lvl>
    <w:lvl w:ilvl="8" w:tplc="B7EC7792">
      <w:numFmt w:val="bullet"/>
      <w:lvlText w:val="•"/>
      <w:lvlJc w:val="left"/>
      <w:pPr>
        <w:ind w:left="1814" w:hanging="706"/>
      </w:pPr>
      <w:rPr>
        <w:rFonts w:hint="default"/>
        <w:lang w:val="pt-PT" w:eastAsia="en-US" w:bidi="ar-SA"/>
      </w:rPr>
    </w:lvl>
  </w:abstractNum>
  <w:abstractNum w:abstractNumId="20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2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5DE7707"/>
    <w:multiLevelType w:val="multilevel"/>
    <w:tmpl w:val="320EAE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A326F4F"/>
    <w:multiLevelType w:val="hybridMultilevel"/>
    <w:tmpl w:val="E4A2A0F4"/>
    <w:lvl w:ilvl="0" w:tplc="1CB491BE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A4724334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849CED42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B86A3128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2C4C6DE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BE484C12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CF1883C2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1F36B17E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C6321ECA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abstractNum w:abstractNumId="26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0" w15:restartNumberingAfterBreak="0">
    <w:nsid w:val="32BE66EF"/>
    <w:multiLevelType w:val="hybridMultilevel"/>
    <w:tmpl w:val="71703BB0"/>
    <w:lvl w:ilvl="0" w:tplc="04160017">
      <w:start w:val="1"/>
      <w:numFmt w:val="lowerLetter"/>
      <w:lvlText w:val="%1)"/>
      <w:lvlJc w:val="left"/>
      <w:pPr>
        <w:ind w:left="1092" w:hanging="360"/>
      </w:pPr>
    </w:lvl>
    <w:lvl w:ilvl="1" w:tplc="04160019" w:tentative="1">
      <w:start w:val="1"/>
      <w:numFmt w:val="lowerLetter"/>
      <w:lvlText w:val="%2."/>
      <w:lvlJc w:val="left"/>
      <w:pPr>
        <w:ind w:left="1812" w:hanging="360"/>
      </w:pPr>
    </w:lvl>
    <w:lvl w:ilvl="2" w:tplc="0416001B" w:tentative="1">
      <w:start w:val="1"/>
      <w:numFmt w:val="lowerRoman"/>
      <w:lvlText w:val="%3."/>
      <w:lvlJc w:val="right"/>
      <w:pPr>
        <w:ind w:left="2532" w:hanging="180"/>
      </w:pPr>
    </w:lvl>
    <w:lvl w:ilvl="3" w:tplc="0416000F" w:tentative="1">
      <w:start w:val="1"/>
      <w:numFmt w:val="decimal"/>
      <w:lvlText w:val="%4."/>
      <w:lvlJc w:val="left"/>
      <w:pPr>
        <w:ind w:left="3252" w:hanging="360"/>
      </w:pPr>
    </w:lvl>
    <w:lvl w:ilvl="4" w:tplc="04160019" w:tentative="1">
      <w:start w:val="1"/>
      <w:numFmt w:val="lowerLetter"/>
      <w:lvlText w:val="%5."/>
      <w:lvlJc w:val="left"/>
      <w:pPr>
        <w:ind w:left="3972" w:hanging="360"/>
      </w:pPr>
    </w:lvl>
    <w:lvl w:ilvl="5" w:tplc="0416001B" w:tentative="1">
      <w:start w:val="1"/>
      <w:numFmt w:val="lowerRoman"/>
      <w:lvlText w:val="%6."/>
      <w:lvlJc w:val="right"/>
      <w:pPr>
        <w:ind w:left="4692" w:hanging="180"/>
      </w:pPr>
    </w:lvl>
    <w:lvl w:ilvl="6" w:tplc="0416000F" w:tentative="1">
      <w:start w:val="1"/>
      <w:numFmt w:val="decimal"/>
      <w:lvlText w:val="%7."/>
      <w:lvlJc w:val="left"/>
      <w:pPr>
        <w:ind w:left="5412" w:hanging="360"/>
      </w:pPr>
    </w:lvl>
    <w:lvl w:ilvl="7" w:tplc="04160019" w:tentative="1">
      <w:start w:val="1"/>
      <w:numFmt w:val="lowerLetter"/>
      <w:lvlText w:val="%8."/>
      <w:lvlJc w:val="left"/>
      <w:pPr>
        <w:ind w:left="6132" w:hanging="360"/>
      </w:pPr>
    </w:lvl>
    <w:lvl w:ilvl="8" w:tplc="0416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1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4697008"/>
    <w:multiLevelType w:val="multilevel"/>
    <w:tmpl w:val="6B4812A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74351B0"/>
    <w:multiLevelType w:val="multilevel"/>
    <w:tmpl w:val="1CBE0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481666"/>
    <w:multiLevelType w:val="hybridMultilevel"/>
    <w:tmpl w:val="0FBE34D6"/>
    <w:lvl w:ilvl="0" w:tplc="7070002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613CC600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A6A44E58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FD74FC30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82C8D458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E26A9084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92986F76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A08A8058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4F7234A8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3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F26828"/>
    <w:multiLevelType w:val="multilevel"/>
    <w:tmpl w:val="24C6377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44A00158"/>
    <w:multiLevelType w:val="multilevel"/>
    <w:tmpl w:val="94B68B8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676645B"/>
    <w:multiLevelType w:val="hybridMultilevel"/>
    <w:tmpl w:val="811809DC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F236E1"/>
    <w:multiLevelType w:val="hybridMultilevel"/>
    <w:tmpl w:val="42A62F8E"/>
    <w:lvl w:ilvl="0" w:tplc="D748967E">
      <w:start w:val="1"/>
      <w:numFmt w:val="lowerLetter"/>
      <w:lvlText w:val="%1)"/>
      <w:lvlJc w:val="left"/>
      <w:pPr>
        <w:ind w:left="106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E25A132C">
      <w:numFmt w:val="bullet"/>
      <w:lvlText w:val="•"/>
      <w:lvlJc w:val="left"/>
      <w:pPr>
        <w:ind w:left="323" w:hanging="706"/>
      </w:pPr>
      <w:rPr>
        <w:rFonts w:hint="default"/>
        <w:lang w:val="pt-PT" w:eastAsia="en-US" w:bidi="ar-SA"/>
      </w:rPr>
    </w:lvl>
    <w:lvl w:ilvl="2" w:tplc="C9263B40">
      <w:numFmt w:val="bullet"/>
      <w:lvlText w:val="•"/>
      <w:lvlJc w:val="left"/>
      <w:pPr>
        <w:ind w:left="547" w:hanging="706"/>
      </w:pPr>
      <w:rPr>
        <w:rFonts w:hint="default"/>
        <w:lang w:val="pt-PT" w:eastAsia="en-US" w:bidi="ar-SA"/>
      </w:rPr>
    </w:lvl>
    <w:lvl w:ilvl="3" w:tplc="88A46A7E">
      <w:numFmt w:val="bullet"/>
      <w:lvlText w:val="•"/>
      <w:lvlJc w:val="left"/>
      <w:pPr>
        <w:ind w:left="771" w:hanging="706"/>
      </w:pPr>
      <w:rPr>
        <w:rFonts w:hint="default"/>
        <w:lang w:val="pt-PT" w:eastAsia="en-US" w:bidi="ar-SA"/>
      </w:rPr>
    </w:lvl>
    <w:lvl w:ilvl="4" w:tplc="F908707A">
      <w:numFmt w:val="bullet"/>
      <w:lvlText w:val="•"/>
      <w:lvlJc w:val="left"/>
      <w:pPr>
        <w:ind w:left="995" w:hanging="706"/>
      </w:pPr>
      <w:rPr>
        <w:rFonts w:hint="default"/>
        <w:lang w:val="pt-PT" w:eastAsia="en-US" w:bidi="ar-SA"/>
      </w:rPr>
    </w:lvl>
    <w:lvl w:ilvl="5" w:tplc="63BCAC2A">
      <w:numFmt w:val="bullet"/>
      <w:lvlText w:val="•"/>
      <w:lvlJc w:val="left"/>
      <w:pPr>
        <w:ind w:left="1219" w:hanging="706"/>
      </w:pPr>
      <w:rPr>
        <w:rFonts w:hint="default"/>
        <w:lang w:val="pt-PT" w:eastAsia="en-US" w:bidi="ar-SA"/>
      </w:rPr>
    </w:lvl>
    <w:lvl w:ilvl="6" w:tplc="4E988A40">
      <w:numFmt w:val="bullet"/>
      <w:lvlText w:val="•"/>
      <w:lvlJc w:val="left"/>
      <w:pPr>
        <w:ind w:left="1442" w:hanging="706"/>
      </w:pPr>
      <w:rPr>
        <w:rFonts w:hint="default"/>
        <w:lang w:val="pt-PT" w:eastAsia="en-US" w:bidi="ar-SA"/>
      </w:rPr>
    </w:lvl>
    <w:lvl w:ilvl="7" w:tplc="2730CCBC">
      <w:numFmt w:val="bullet"/>
      <w:lvlText w:val="•"/>
      <w:lvlJc w:val="left"/>
      <w:pPr>
        <w:ind w:left="1666" w:hanging="706"/>
      </w:pPr>
      <w:rPr>
        <w:rFonts w:hint="default"/>
        <w:lang w:val="pt-PT" w:eastAsia="en-US" w:bidi="ar-SA"/>
      </w:rPr>
    </w:lvl>
    <w:lvl w:ilvl="8" w:tplc="FA4CDFAA">
      <w:numFmt w:val="bullet"/>
      <w:lvlText w:val="•"/>
      <w:lvlJc w:val="left"/>
      <w:pPr>
        <w:ind w:left="1890" w:hanging="706"/>
      </w:pPr>
      <w:rPr>
        <w:rFonts w:hint="default"/>
        <w:lang w:val="pt-PT" w:eastAsia="en-US" w:bidi="ar-SA"/>
      </w:rPr>
    </w:lvl>
  </w:abstractNum>
  <w:abstractNum w:abstractNumId="42" w15:restartNumberingAfterBreak="0">
    <w:nsid w:val="4C2435C1"/>
    <w:multiLevelType w:val="multilevel"/>
    <w:tmpl w:val="DDA0CD3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5CB977AF"/>
    <w:multiLevelType w:val="hybridMultilevel"/>
    <w:tmpl w:val="811226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C16432"/>
    <w:multiLevelType w:val="multilevel"/>
    <w:tmpl w:val="407066F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8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F4332EC"/>
    <w:multiLevelType w:val="multilevel"/>
    <w:tmpl w:val="33BAE58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FD51B1"/>
    <w:multiLevelType w:val="hybridMultilevel"/>
    <w:tmpl w:val="6894724A"/>
    <w:lvl w:ilvl="0" w:tplc="E9C6F810">
      <w:start w:val="1"/>
      <w:numFmt w:val="lowerLetter"/>
      <w:lvlText w:val="%1)"/>
      <w:lvlJc w:val="left"/>
      <w:pPr>
        <w:ind w:left="106" w:hanging="21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308A9FBA">
      <w:numFmt w:val="bullet"/>
      <w:lvlText w:val="•"/>
      <w:lvlJc w:val="left"/>
      <w:pPr>
        <w:ind w:left="297" w:hanging="216"/>
      </w:pPr>
      <w:rPr>
        <w:rFonts w:hint="default"/>
        <w:lang w:val="pt-PT" w:eastAsia="en-US" w:bidi="ar-SA"/>
      </w:rPr>
    </w:lvl>
    <w:lvl w:ilvl="2" w:tplc="18EEB54C">
      <w:numFmt w:val="bullet"/>
      <w:lvlText w:val="•"/>
      <w:lvlJc w:val="left"/>
      <w:pPr>
        <w:ind w:left="495" w:hanging="216"/>
      </w:pPr>
      <w:rPr>
        <w:rFonts w:hint="default"/>
        <w:lang w:val="pt-PT" w:eastAsia="en-US" w:bidi="ar-SA"/>
      </w:rPr>
    </w:lvl>
    <w:lvl w:ilvl="3" w:tplc="968AC66E">
      <w:numFmt w:val="bullet"/>
      <w:lvlText w:val="•"/>
      <w:lvlJc w:val="left"/>
      <w:pPr>
        <w:ind w:left="693" w:hanging="216"/>
      </w:pPr>
      <w:rPr>
        <w:rFonts w:hint="default"/>
        <w:lang w:val="pt-PT" w:eastAsia="en-US" w:bidi="ar-SA"/>
      </w:rPr>
    </w:lvl>
    <w:lvl w:ilvl="4" w:tplc="17DE249A">
      <w:numFmt w:val="bullet"/>
      <w:lvlText w:val="•"/>
      <w:lvlJc w:val="left"/>
      <w:pPr>
        <w:ind w:left="891" w:hanging="216"/>
      </w:pPr>
      <w:rPr>
        <w:rFonts w:hint="default"/>
        <w:lang w:val="pt-PT" w:eastAsia="en-US" w:bidi="ar-SA"/>
      </w:rPr>
    </w:lvl>
    <w:lvl w:ilvl="5" w:tplc="770A56C0">
      <w:numFmt w:val="bullet"/>
      <w:lvlText w:val="•"/>
      <w:lvlJc w:val="left"/>
      <w:pPr>
        <w:ind w:left="1089" w:hanging="216"/>
      </w:pPr>
      <w:rPr>
        <w:rFonts w:hint="default"/>
        <w:lang w:val="pt-PT" w:eastAsia="en-US" w:bidi="ar-SA"/>
      </w:rPr>
    </w:lvl>
    <w:lvl w:ilvl="6" w:tplc="9882312E">
      <w:numFmt w:val="bullet"/>
      <w:lvlText w:val="•"/>
      <w:lvlJc w:val="left"/>
      <w:pPr>
        <w:ind w:left="1286" w:hanging="216"/>
      </w:pPr>
      <w:rPr>
        <w:rFonts w:hint="default"/>
        <w:lang w:val="pt-PT" w:eastAsia="en-US" w:bidi="ar-SA"/>
      </w:rPr>
    </w:lvl>
    <w:lvl w:ilvl="7" w:tplc="31A25B14">
      <w:numFmt w:val="bullet"/>
      <w:lvlText w:val="•"/>
      <w:lvlJc w:val="left"/>
      <w:pPr>
        <w:ind w:left="1484" w:hanging="216"/>
      </w:pPr>
      <w:rPr>
        <w:rFonts w:hint="default"/>
        <w:lang w:val="pt-PT" w:eastAsia="en-US" w:bidi="ar-SA"/>
      </w:rPr>
    </w:lvl>
    <w:lvl w:ilvl="8" w:tplc="9E56DBF2">
      <w:numFmt w:val="bullet"/>
      <w:lvlText w:val="•"/>
      <w:lvlJc w:val="left"/>
      <w:pPr>
        <w:ind w:left="1682" w:hanging="216"/>
      </w:pPr>
      <w:rPr>
        <w:rFonts w:hint="default"/>
        <w:lang w:val="pt-PT" w:eastAsia="en-US" w:bidi="ar-SA"/>
      </w:rPr>
    </w:lvl>
  </w:abstractNum>
  <w:abstractNum w:abstractNumId="52" w15:restartNumberingAfterBreak="0">
    <w:nsid w:val="722B1EE5"/>
    <w:multiLevelType w:val="hybridMultilevel"/>
    <w:tmpl w:val="EBBAE2E2"/>
    <w:lvl w:ilvl="0" w:tplc="9092ACEC">
      <w:start w:val="1"/>
      <w:numFmt w:val="lowerLetter"/>
      <w:lvlText w:val="%1)"/>
      <w:lvlJc w:val="left"/>
      <w:pPr>
        <w:ind w:left="104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5F56D4AA">
      <w:numFmt w:val="bullet"/>
      <w:lvlText w:val="•"/>
      <w:lvlJc w:val="left"/>
      <w:pPr>
        <w:ind w:left="313" w:hanging="706"/>
      </w:pPr>
      <w:rPr>
        <w:rFonts w:hint="default"/>
        <w:lang w:val="pt-PT" w:eastAsia="en-US" w:bidi="ar-SA"/>
      </w:rPr>
    </w:lvl>
    <w:lvl w:ilvl="2" w:tplc="3988A528">
      <w:numFmt w:val="bullet"/>
      <w:lvlText w:val="•"/>
      <w:lvlJc w:val="left"/>
      <w:pPr>
        <w:ind w:left="527" w:hanging="706"/>
      </w:pPr>
      <w:rPr>
        <w:rFonts w:hint="default"/>
        <w:lang w:val="pt-PT" w:eastAsia="en-US" w:bidi="ar-SA"/>
      </w:rPr>
    </w:lvl>
    <w:lvl w:ilvl="3" w:tplc="5C64C5B8">
      <w:numFmt w:val="bullet"/>
      <w:lvlText w:val="•"/>
      <w:lvlJc w:val="left"/>
      <w:pPr>
        <w:ind w:left="741" w:hanging="706"/>
      </w:pPr>
      <w:rPr>
        <w:rFonts w:hint="default"/>
        <w:lang w:val="pt-PT" w:eastAsia="en-US" w:bidi="ar-SA"/>
      </w:rPr>
    </w:lvl>
    <w:lvl w:ilvl="4" w:tplc="9B5EDD46">
      <w:numFmt w:val="bullet"/>
      <w:lvlText w:val="•"/>
      <w:lvlJc w:val="left"/>
      <w:pPr>
        <w:ind w:left="955" w:hanging="706"/>
      </w:pPr>
      <w:rPr>
        <w:rFonts w:hint="default"/>
        <w:lang w:val="pt-PT" w:eastAsia="en-US" w:bidi="ar-SA"/>
      </w:rPr>
    </w:lvl>
    <w:lvl w:ilvl="5" w:tplc="4A9CC32E">
      <w:numFmt w:val="bullet"/>
      <w:lvlText w:val="•"/>
      <w:lvlJc w:val="left"/>
      <w:pPr>
        <w:ind w:left="1169" w:hanging="706"/>
      </w:pPr>
      <w:rPr>
        <w:rFonts w:hint="default"/>
        <w:lang w:val="pt-PT" w:eastAsia="en-US" w:bidi="ar-SA"/>
      </w:rPr>
    </w:lvl>
    <w:lvl w:ilvl="6" w:tplc="6262B57C">
      <w:numFmt w:val="bullet"/>
      <w:lvlText w:val="•"/>
      <w:lvlJc w:val="left"/>
      <w:pPr>
        <w:ind w:left="1382" w:hanging="706"/>
      </w:pPr>
      <w:rPr>
        <w:rFonts w:hint="default"/>
        <w:lang w:val="pt-PT" w:eastAsia="en-US" w:bidi="ar-SA"/>
      </w:rPr>
    </w:lvl>
    <w:lvl w:ilvl="7" w:tplc="E53E2CE4">
      <w:numFmt w:val="bullet"/>
      <w:lvlText w:val="•"/>
      <w:lvlJc w:val="left"/>
      <w:pPr>
        <w:ind w:left="1596" w:hanging="706"/>
      </w:pPr>
      <w:rPr>
        <w:rFonts w:hint="default"/>
        <w:lang w:val="pt-PT" w:eastAsia="en-US" w:bidi="ar-SA"/>
      </w:rPr>
    </w:lvl>
    <w:lvl w:ilvl="8" w:tplc="A6E87DB0">
      <w:numFmt w:val="bullet"/>
      <w:lvlText w:val="•"/>
      <w:lvlJc w:val="left"/>
      <w:pPr>
        <w:ind w:left="1810" w:hanging="706"/>
      </w:pPr>
      <w:rPr>
        <w:rFonts w:hint="default"/>
        <w:lang w:val="pt-PT" w:eastAsia="en-US" w:bidi="ar-SA"/>
      </w:rPr>
    </w:lvl>
  </w:abstractNum>
  <w:abstractNum w:abstractNumId="53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F33E63"/>
    <w:multiLevelType w:val="hybridMultilevel"/>
    <w:tmpl w:val="28DE21DC"/>
    <w:lvl w:ilvl="0" w:tplc="4CF48DCA">
      <w:start w:val="1"/>
      <w:numFmt w:val="lowerLetter"/>
      <w:lvlText w:val="%1)"/>
      <w:lvlJc w:val="left"/>
      <w:pPr>
        <w:ind w:left="111" w:hanging="706"/>
      </w:pPr>
      <w:rPr>
        <w:rFonts w:ascii="Calibri" w:eastAsia="Calibri" w:hAnsi="Calibri" w:cs="Calibri" w:hint="default"/>
        <w:spacing w:val="-1"/>
        <w:w w:val="101"/>
        <w:sz w:val="18"/>
        <w:szCs w:val="18"/>
        <w:lang w:val="pt-PT" w:eastAsia="en-US" w:bidi="ar-SA"/>
      </w:rPr>
    </w:lvl>
    <w:lvl w:ilvl="1" w:tplc="1FA42700">
      <w:numFmt w:val="bullet"/>
      <w:lvlText w:val="•"/>
      <w:lvlJc w:val="left"/>
      <w:pPr>
        <w:ind w:left="332" w:hanging="706"/>
      </w:pPr>
      <w:rPr>
        <w:rFonts w:hint="default"/>
        <w:lang w:val="pt-PT" w:eastAsia="en-US" w:bidi="ar-SA"/>
      </w:rPr>
    </w:lvl>
    <w:lvl w:ilvl="2" w:tplc="9C16A3AC">
      <w:numFmt w:val="bullet"/>
      <w:lvlText w:val="•"/>
      <w:lvlJc w:val="left"/>
      <w:pPr>
        <w:ind w:left="544" w:hanging="706"/>
      </w:pPr>
      <w:rPr>
        <w:rFonts w:hint="default"/>
        <w:lang w:val="pt-PT" w:eastAsia="en-US" w:bidi="ar-SA"/>
      </w:rPr>
    </w:lvl>
    <w:lvl w:ilvl="3" w:tplc="7CB6B744">
      <w:numFmt w:val="bullet"/>
      <w:lvlText w:val="•"/>
      <w:lvlJc w:val="left"/>
      <w:pPr>
        <w:ind w:left="756" w:hanging="706"/>
      </w:pPr>
      <w:rPr>
        <w:rFonts w:hint="default"/>
        <w:lang w:val="pt-PT" w:eastAsia="en-US" w:bidi="ar-SA"/>
      </w:rPr>
    </w:lvl>
    <w:lvl w:ilvl="4" w:tplc="40CC60FA">
      <w:numFmt w:val="bullet"/>
      <w:lvlText w:val="•"/>
      <w:lvlJc w:val="left"/>
      <w:pPr>
        <w:ind w:left="968" w:hanging="706"/>
      </w:pPr>
      <w:rPr>
        <w:rFonts w:hint="default"/>
        <w:lang w:val="pt-PT" w:eastAsia="en-US" w:bidi="ar-SA"/>
      </w:rPr>
    </w:lvl>
    <w:lvl w:ilvl="5" w:tplc="D8C81B8E">
      <w:numFmt w:val="bullet"/>
      <w:lvlText w:val="•"/>
      <w:lvlJc w:val="left"/>
      <w:pPr>
        <w:ind w:left="1181" w:hanging="706"/>
      </w:pPr>
      <w:rPr>
        <w:rFonts w:hint="default"/>
        <w:lang w:val="pt-PT" w:eastAsia="en-US" w:bidi="ar-SA"/>
      </w:rPr>
    </w:lvl>
    <w:lvl w:ilvl="6" w:tplc="9ED60E8A">
      <w:numFmt w:val="bullet"/>
      <w:lvlText w:val="•"/>
      <w:lvlJc w:val="left"/>
      <w:pPr>
        <w:ind w:left="1393" w:hanging="706"/>
      </w:pPr>
      <w:rPr>
        <w:rFonts w:hint="default"/>
        <w:lang w:val="pt-PT" w:eastAsia="en-US" w:bidi="ar-SA"/>
      </w:rPr>
    </w:lvl>
    <w:lvl w:ilvl="7" w:tplc="2806CF86">
      <w:numFmt w:val="bullet"/>
      <w:lvlText w:val="•"/>
      <w:lvlJc w:val="left"/>
      <w:pPr>
        <w:ind w:left="1605" w:hanging="706"/>
      </w:pPr>
      <w:rPr>
        <w:rFonts w:hint="default"/>
        <w:lang w:val="pt-PT" w:eastAsia="en-US" w:bidi="ar-SA"/>
      </w:rPr>
    </w:lvl>
    <w:lvl w:ilvl="8" w:tplc="E3EC6F06">
      <w:numFmt w:val="bullet"/>
      <w:lvlText w:val="•"/>
      <w:lvlJc w:val="left"/>
      <w:pPr>
        <w:ind w:left="1817" w:hanging="706"/>
      </w:pPr>
      <w:rPr>
        <w:rFonts w:hint="default"/>
        <w:lang w:val="pt-PT" w:eastAsia="en-US" w:bidi="ar-SA"/>
      </w:rPr>
    </w:lvl>
  </w:abstractNum>
  <w:num w:numId="1" w16cid:durableId="793865295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6"/>
  </w:num>
  <w:num w:numId="4" w16cid:durableId="820266814">
    <w:abstractNumId w:val="0"/>
  </w:num>
  <w:num w:numId="5" w16cid:durableId="1705207394">
    <w:abstractNumId w:val="47"/>
  </w:num>
  <w:num w:numId="6" w16cid:durableId="168451842">
    <w:abstractNumId w:val="47"/>
  </w:num>
  <w:num w:numId="7" w16cid:durableId="728114441">
    <w:abstractNumId w:val="47"/>
  </w:num>
  <w:num w:numId="8" w16cid:durableId="241456253">
    <w:abstractNumId w:val="47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47"/>
  </w:num>
  <w:num w:numId="10" w16cid:durableId="818038695">
    <w:abstractNumId w:val="36"/>
  </w:num>
  <w:num w:numId="11" w16cid:durableId="525795988">
    <w:abstractNumId w:val="15"/>
  </w:num>
  <w:num w:numId="12" w16cid:durableId="274602956">
    <w:abstractNumId w:val="44"/>
  </w:num>
  <w:num w:numId="13" w16cid:durableId="17567072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49"/>
  </w:num>
  <w:num w:numId="18" w16cid:durableId="7332364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6"/>
  </w:num>
  <w:num w:numId="20" w16cid:durableId="993604001">
    <w:abstractNumId w:val="43"/>
  </w:num>
  <w:num w:numId="21" w16cid:durableId="570388652">
    <w:abstractNumId w:val="7"/>
  </w:num>
  <w:num w:numId="22" w16cid:durableId="1354267566">
    <w:abstractNumId w:val="20"/>
  </w:num>
  <w:num w:numId="23" w16cid:durableId="372461597">
    <w:abstractNumId w:val="28"/>
  </w:num>
  <w:num w:numId="24" w16cid:durableId="572929488">
    <w:abstractNumId w:val="53"/>
  </w:num>
  <w:num w:numId="25" w16cid:durableId="1014189804">
    <w:abstractNumId w:val="34"/>
  </w:num>
  <w:num w:numId="26" w16cid:durableId="2088451309">
    <w:abstractNumId w:val="29"/>
  </w:num>
  <w:num w:numId="27" w16cid:durableId="474760980">
    <w:abstractNumId w:val="21"/>
  </w:num>
  <w:num w:numId="28" w16cid:durableId="2093116429">
    <w:abstractNumId w:val="27"/>
  </w:num>
  <w:num w:numId="29" w16cid:durableId="1629778290">
    <w:abstractNumId w:val="8"/>
  </w:num>
  <w:num w:numId="30" w16cid:durableId="883249845">
    <w:abstractNumId w:val="48"/>
  </w:num>
  <w:num w:numId="31" w16cid:durableId="927273742">
    <w:abstractNumId w:val="19"/>
  </w:num>
  <w:num w:numId="32" w16cid:durableId="2119526157">
    <w:abstractNumId w:val="52"/>
  </w:num>
  <w:num w:numId="33" w16cid:durableId="1867062021">
    <w:abstractNumId w:val="11"/>
  </w:num>
  <w:num w:numId="34" w16cid:durableId="917785207">
    <w:abstractNumId w:val="14"/>
  </w:num>
  <w:num w:numId="35" w16cid:durableId="66848796">
    <w:abstractNumId w:val="25"/>
  </w:num>
  <w:num w:numId="36" w16cid:durableId="1869027312">
    <w:abstractNumId w:val="35"/>
  </w:num>
  <w:num w:numId="37" w16cid:durableId="14382411">
    <w:abstractNumId w:val="54"/>
  </w:num>
  <w:num w:numId="38" w16cid:durableId="1814562007">
    <w:abstractNumId w:val="41"/>
  </w:num>
  <w:num w:numId="39" w16cid:durableId="1199389790">
    <w:abstractNumId w:val="18"/>
  </w:num>
  <w:num w:numId="40" w16cid:durableId="702562806">
    <w:abstractNumId w:val="51"/>
  </w:num>
  <w:num w:numId="41" w16cid:durableId="890573582">
    <w:abstractNumId w:val="33"/>
  </w:num>
  <w:num w:numId="42" w16cid:durableId="177499748">
    <w:abstractNumId w:val="23"/>
  </w:num>
  <w:num w:numId="43" w16cid:durableId="434598136">
    <w:abstractNumId w:val="38"/>
  </w:num>
  <w:num w:numId="44" w16cid:durableId="1508248254">
    <w:abstractNumId w:val="13"/>
  </w:num>
  <w:num w:numId="45" w16cid:durableId="1089742167">
    <w:abstractNumId w:val="30"/>
  </w:num>
  <w:num w:numId="46" w16cid:durableId="1715158532">
    <w:abstractNumId w:val="45"/>
  </w:num>
  <w:num w:numId="47" w16cid:durableId="2018270098">
    <w:abstractNumId w:val="39"/>
  </w:num>
  <w:num w:numId="48" w16cid:durableId="1731883072">
    <w:abstractNumId w:val="42"/>
  </w:num>
  <w:num w:numId="49" w16cid:durableId="1920750235">
    <w:abstractNumId w:val="32"/>
  </w:num>
  <w:num w:numId="50" w16cid:durableId="113208577">
    <w:abstractNumId w:val="37"/>
  </w:num>
  <w:num w:numId="51" w16cid:durableId="433868188">
    <w:abstractNumId w:val="26"/>
  </w:num>
  <w:num w:numId="52" w16cid:durableId="146829584">
    <w:abstractNumId w:val="40"/>
  </w:num>
  <w:num w:numId="53" w16cid:durableId="640840679">
    <w:abstractNumId w:val="31"/>
  </w:num>
  <w:num w:numId="54" w16cid:durableId="1346328953">
    <w:abstractNumId w:val="9"/>
  </w:num>
  <w:num w:numId="55" w16cid:durableId="539124347">
    <w:abstractNumId w:val="17"/>
  </w:num>
  <w:num w:numId="56" w16cid:durableId="635449498">
    <w:abstractNumId w:val="50"/>
  </w:num>
  <w:num w:numId="57" w16cid:durableId="2039381676">
    <w:abstractNumId w:val="10"/>
  </w:num>
  <w:num w:numId="58" w16cid:durableId="152839567">
    <w:abstractNumId w:val="46"/>
  </w:num>
  <w:num w:numId="59" w16cid:durableId="424106982">
    <w:abstractNumId w:val="22"/>
  </w:num>
  <w:num w:numId="60" w16cid:durableId="546256393">
    <w:abstractNumId w:val="1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3BA"/>
    <w:rsid w:val="00020658"/>
    <w:rsid w:val="000206B2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6BFB"/>
    <w:rsid w:val="00037246"/>
    <w:rsid w:val="00037300"/>
    <w:rsid w:val="00037ECD"/>
    <w:rsid w:val="0004057E"/>
    <w:rsid w:val="0004076D"/>
    <w:rsid w:val="000412A0"/>
    <w:rsid w:val="00041874"/>
    <w:rsid w:val="000419C2"/>
    <w:rsid w:val="000427CB"/>
    <w:rsid w:val="00042886"/>
    <w:rsid w:val="000429BB"/>
    <w:rsid w:val="00042F64"/>
    <w:rsid w:val="00043319"/>
    <w:rsid w:val="00043A06"/>
    <w:rsid w:val="00043D76"/>
    <w:rsid w:val="00044134"/>
    <w:rsid w:val="000447D6"/>
    <w:rsid w:val="0004546E"/>
    <w:rsid w:val="000455F9"/>
    <w:rsid w:val="000456C6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813"/>
    <w:rsid w:val="000514BB"/>
    <w:rsid w:val="00051954"/>
    <w:rsid w:val="00051A1A"/>
    <w:rsid w:val="00051F29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90992"/>
    <w:rsid w:val="00090D80"/>
    <w:rsid w:val="00090DD2"/>
    <w:rsid w:val="00090E0D"/>
    <w:rsid w:val="00090F3E"/>
    <w:rsid w:val="0009119E"/>
    <w:rsid w:val="00091538"/>
    <w:rsid w:val="00091846"/>
    <w:rsid w:val="000918E7"/>
    <w:rsid w:val="00091C2C"/>
    <w:rsid w:val="00091F3B"/>
    <w:rsid w:val="00091FB8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F26"/>
    <w:rsid w:val="0009593D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FAB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3399"/>
    <w:rsid w:val="0010341C"/>
    <w:rsid w:val="00103849"/>
    <w:rsid w:val="00103856"/>
    <w:rsid w:val="00103A44"/>
    <w:rsid w:val="00103B02"/>
    <w:rsid w:val="0010483C"/>
    <w:rsid w:val="00104869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1B8"/>
    <w:rsid w:val="00112210"/>
    <w:rsid w:val="0011233D"/>
    <w:rsid w:val="00112531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819"/>
    <w:rsid w:val="001269BD"/>
    <w:rsid w:val="001273BD"/>
    <w:rsid w:val="001273CC"/>
    <w:rsid w:val="0012749F"/>
    <w:rsid w:val="0013005B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579"/>
    <w:rsid w:val="001407DB"/>
    <w:rsid w:val="00140A97"/>
    <w:rsid w:val="00140C81"/>
    <w:rsid w:val="00140CB0"/>
    <w:rsid w:val="00140CC1"/>
    <w:rsid w:val="00140F2C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604A"/>
    <w:rsid w:val="001464B0"/>
    <w:rsid w:val="0014656E"/>
    <w:rsid w:val="001502F5"/>
    <w:rsid w:val="00150B09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0C5"/>
    <w:rsid w:val="00182616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8E"/>
    <w:rsid w:val="00192A9F"/>
    <w:rsid w:val="00193B53"/>
    <w:rsid w:val="00193B91"/>
    <w:rsid w:val="00193E59"/>
    <w:rsid w:val="001945EE"/>
    <w:rsid w:val="00194CAC"/>
    <w:rsid w:val="00194D02"/>
    <w:rsid w:val="00195021"/>
    <w:rsid w:val="00195850"/>
    <w:rsid w:val="001958B2"/>
    <w:rsid w:val="00195FAD"/>
    <w:rsid w:val="00196014"/>
    <w:rsid w:val="00196D7F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F2A"/>
    <w:rsid w:val="001D309A"/>
    <w:rsid w:val="001D31B1"/>
    <w:rsid w:val="001D3270"/>
    <w:rsid w:val="001D38ED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7C4"/>
    <w:rsid w:val="002007E5"/>
    <w:rsid w:val="00200F19"/>
    <w:rsid w:val="00201015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15C3"/>
    <w:rsid w:val="00211AEB"/>
    <w:rsid w:val="002120C8"/>
    <w:rsid w:val="00212B57"/>
    <w:rsid w:val="002134D9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A1"/>
    <w:rsid w:val="00247C63"/>
    <w:rsid w:val="00247E9E"/>
    <w:rsid w:val="00250636"/>
    <w:rsid w:val="00250A23"/>
    <w:rsid w:val="00251528"/>
    <w:rsid w:val="00251ABD"/>
    <w:rsid w:val="00251BE9"/>
    <w:rsid w:val="00252167"/>
    <w:rsid w:val="00253F55"/>
    <w:rsid w:val="0025418F"/>
    <w:rsid w:val="002542E6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139"/>
    <w:rsid w:val="002B4571"/>
    <w:rsid w:val="002B467A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DBE"/>
    <w:rsid w:val="002C7FA8"/>
    <w:rsid w:val="002D010B"/>
    <w:rsid w:val="002D1516"/>
    <w:rsid w:val="002D1ACA"/>
    <w:rsid w:val="002D23AB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8CE"/>
    <w:rsid w:val="00301DF4"/>
    <w:rsid w:val="0030333A"/>
    <w:rsid w:val="00303361"/>
    <w:rsid w:val="00303ADE"/>
    <w:rsid w:val="00303F0B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C5"/>
    <w:rsid w:val="0033230C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43A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86"/>
    <w:rsid w:val="003A0532"/>
    <w:rsid w:val="003A060C"/>
    <w:rsid w:val="003A0756"/>
    <w:rsid w:val="003A171E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71B9"/>
    <w:rsid w:val="003C73E7"/>
    <w:rsid w:val="003C7449"/>
    <w:rsid w:val="003C782F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8F2"/>
    <w:rsid w:val="003D52BC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311C"/>
    <w:rsid w:val="0041378F"/>
    <w:rsid w:val="004139B8"/>
    <w:rsid w:val="0041456D"/>
    <w:rsid w:val="004146A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467"/>
    <w:rsid w:val="00477A1B"/>
    <w:rsid w:val="00480668"/>
    <w:rsid w:val="00480F37"/>
    <w:rsid w:val="0048100F"/>
    <w:rsid w:val="00481C28"/>
    <w:rsid w:val="00481C45"/>
    <w:rsid w:val="004821D5"/>
    <w:rsid w:val="00482421"/>
    <w:rsid w:val="004825BA"/>
    <w:rsid w:val="004829A6"/>
    <w:rsid w:val="00482CA1"/>
    <w:rsid w:val="00483121"/>
    <w:rsid w:val="004837C9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1109"/>
    <w:rsid w:val="004D11E5"/>
    <w:rsid w:val="004D1303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467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BCB"/>
    <w:rsid w:val="00501C15"/>
    <w:rsid w:val="00501E08"/>
    <w:rsid w:val="00501F1D"/>
    <w:rsid w:val="00502059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42B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BE8"/>
    <w:rsid w:val="00541FA1"/>
    <w:rsid w:val="005421E5"/>
    <w:rsid w:val="00542AAF"/>
    <w:rsid w:val="005438DC"/>
    <w:rsid w:val="00543F26"/>
    <w:rsid w:val="00544992"/>
    <w:rsid w:val="00544BBB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9C"/>
    <w:rsid w:val="005860C3"/>
    <w:rsid w:val="0058656F"/>
    <w:rsid w:val="00586585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B054C"/>
    <w:rsid w:val="005B0675"/>
    <w:rsid w:val="005B0ABF"/>
    <w:rsid w:val="005B1063"/>
    <w:rsid w:val="005B1198"/>
    <w:rsid w:val="005B141C"/>
    <w:rsid w:val="005B154E"/>
    <w:rsid w:val="005B17A8"/>
    <w:rsid w:val="005B1E68"/>
    <w:rsid w:val="005B27CC"/>
    <w:rsid w:val="005B2F95"/>
    <w:rsid w:val="005B2FBF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74C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5D43"/>
    <w:rsid w:val="005D6198"/>
    <w:rsid w:val="005D6660"/>
    <w:rsid w:val="005D67F2"/>
    <w:rsid w:val="005D6A11"/>
    <w:rsid w:val="005D703D"/>
    <w:rsid w:val="005D70ED"/>
    <w:rsid w:val="005D7504"/>
    <w:rsid w:val="005D7708"/>
    <w:rsid w:val="005D7893"/>
    <w:rsid w:val="005E005D"/>
    <w:rsid w:val="005E03D7"/>
    <w:rsid w:val="005E0614"/>
    <w:rsid w:val="005E1E5F"/>
    <w:rsid w:val="005E25DC"/>
    <w:rsid w:val="005E2AF7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B78"/>
    <w:rsid w:val="0060408D"/>
    <w:rsid w:val="006041E7"/>
    <w:rsid w:val="00604B2B"/>
    <w:rsid w:val="00604BEE"/>
    <w:rsid w:val="00604C04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737"/>
    <w:rsid w:val="006109E5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BCF"/>
    <w:rsid w:val="006236C3"/>
    <w:rsid w:val="0062378D"/>
    <w:rsid w:val="006237F4"/>
    <w:rsid w:val="0062382B"/>
    <w:rsid w:val="00623BE4"/>
    <w:rsid w:val="00624265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3E0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EDF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D58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9D"/>
    <w:rsid w:val="006F5E00"/>
    <w:rsid w:val="006F64FF"/>
    <w:rsid w:val="006F6A0A"/>
    <w:rsid w:val="006F73FF"/>
    <w:rsid w:val="006F756D"/>
    <w:rsid w:val="00700643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412A"/>
    <w:rsid w:val="007241A7"/>
    <w:rsid w:val="00724270"/>
    <w:rsid w:val="007242AF"/>
    <w:rsid w:val="00724BE7"/>
    <w:rsid w:val="0072573A"/>
    <w:rsid w:val="00726674"/>
    <w:rsid w:val="00727144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4EC"/>
    <w:rsid w:val="0073288B"/>
    <w:rsid w:val="00732CB4"/>
    <w:rsid w:val="00732D37"/>
    <w:rsid w:val="00732FE3"/>
    <w:rsid w:val="0073366A"/>
    <w:rsid w:val="00733DBC"/>
    <w:rsid w:val="00734662"/>
    <w:rsid w:val="00734B71"/>
    <w:rsid w:val="007354C7"/>
    <w:rsid w:val="007354D2"/>
    <w:rsid w:val="00735C4E"/>
    <w:rsid w:val="00736912"/>
    <w:rsid w:val="00736B10"/>
    <w:rsid w:val="00736B1F"/>
    <w:rsid w:val="0073721A"/>
    <w:rsid w:val="0073776A"/>
    <w:rsid w:val="007378A2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793"/>
    <w:rsid w:val="00744851"/>
    <w:rsid w:val="007455DC"/>
    <w:rsid w:val="0074613B"/>
    <w:rsid w:val="007470C8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E4E"/>
    <w:rsid w:val="007A6EF0"/>
    <w:rsid w:val="007A703E"/>
    <w:rsid w:val="007B01BE"/>
    <w:rsid w:val="007B026F"/>
    <w:rsid w:val="007B07EB"/>
    <w:rsid w:val="007B0C3E"/>
    <w:rsid w:val="007B1A32"/>
    <w:rsid w:val="007B1F57"/>
    <w:rsid w:val="007B2411"/>
    <w:rsid w:val="007B2A80"/>
    <w:rsid w:val="007B2E22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EAC"/>
    <w:rsid w:val="007D0521"/>
    <w:rsid w:val="007D0F7F"/>
    <w:rsid w:val="007D1286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A8"/>
    <w:rsid w:val="007D6EB8"/>
    <w:rsid w:val="007D75A2"/>
    <w:rsid w:val="007D76A2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9E3"/>
    <w:rsid w:val="007E6ADB"/>
    <w:rsid w:val="007E6BE3"/>
    <w:rsid w:val="007E6EA7"/>
    <w:rsid w:val="007E78C6"/>
    <w:rsid w:val="007F023F"/>
    <w:rsid w:val="007F034E"/>
    <w:rsid w:val="007F04A0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74D"/>
    <w:rsid w:val="008037E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2CB"/>
    <w:rsid w:val="008315BD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E73"/>
    <w:rsid w:val="008406DA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41A"/>
    <w:rsid w:val="00845B0A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8D0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8A0"/>
    <w:rsid w:val="0089190A"/>
    <w:rsid w:val="00892453"/>
    <w:rsid w:val="00892808"/>
    <w:rsid w:val="008928EB"/>
    <w:rsid w:val="00892F1A"/>
    <w:rsid w:val="008934B0"/>
    <w:rsid w:val="00893A7D"/>
    <w:rsid w:val="00894330"/>
    <w:rsid w:val="00894486"/>
    <w:rsid w:val="00894692"/>
    <w:rsid w:val="0089469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80C"/>
    <w:rsid w:val="008A0EC7"/>
    <w:rsid w:val="008A1534"/>
    <w:rsid w:val="008A198C"/>
    <w:rsid w:val="008A1CFC"/>
    <w:rsid w:val="008A1D50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48"/>
    <w:rsid w:val="008B08EB"/>
    <w:rsid w:val="008B0D89"/>
    <w:rsid w:val="008B1E55"/>
    <w:rsid w:val="008B25F7"/>
    <w:rsid w:val="008B2EAF"/>
    <w:rsid w:val="008B446D"/>
    <w:rsid w:val="008B46B6"/>
    <w:rsid w:val="008B47F8"/>
    <w:rsid w:val="008B51CF"/>
    <w:rsid w:val="008B569C"/>
    <w:rsid w:val="008B6067"/>
    <w:rsid w:val="008B62F8"/>
    <w:rsid w:val="008B687B"/>
    <w:rsid w:val="008B68CE"/>
    <w:rsid w:val="008B694F"/>
    <w:rsid w:val="008B6955"/>
    <w:rsid w:val="008B7105"/>
    <w:rsid w:val="008B72A5"/>
    <w:rsid w:val="008B75B0"/>
    <w:rsid w:val="008B7DFC"/>
    <w:rsid w:val="008C068A"/>
    <w:rsid w:val="008C16A5"/>
    <w:rsid w:val="008C17C2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69E"/>
    <w:rsid w:val="0090398E"/>
    <w:rsid w:val="00903AFF"/>
    <w:rsid w:val="00903BB8"/>
    <w:rsid w:val="00903EBF"/>
    <w:rsid w:val="00903EC5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2512"/>
    <w:rsid w:val="0091269E"/>
    <w:rsid w:val="0091322D"/>
    <w:rsid w:val="009138D4"/>
    <w:rsid w:val="00913C98"/>
    <w:rsid w:val="00913E4A"/>
    <w:rsid w:val="00913FB3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B58"/>
    <w:rsid w:val="00925F63"/>
    <w:rsid w:val="009262CA"/>
    <w:rsid w:val="0092634A"/>
    <w:rsid w:val="009268F9"/>
    <w:rsid w:val="00926938"/>
    <w:rsid w:val="0092699F"/>
    <w:rsid w:val="009269B9"/>
    <w:rsid w:val="0092748B"/>
    <w:rsid w:val="00927499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5E57"/>
    <w:rsid w:val="009467C3"/>
    <w:rsid w:val="00947158"/>
    <w:rsid w:val="00947CF6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985"/>
    <w:rsid w:val="00953A4F"/>
    <w:rsid w:val="00953ACF"/>
    <w:rsid w:val="00953E72"/>
    <w:rsid w:val="00953E8C"/>
    <w:rsid w:val="00954056"/>
    <w:rsid w:val="009555EB"/>
    <w:rsid w:val="00955AB4"/>
    <w:rsid w:val="00955C84"/>
    <w:rsid w:val="00956791"/>
    <w:rsid w:val="009572AB"/>
    <w:rsid w:val="00957336"/>
    <w:rsid w:val="0095750E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2630"/>
    <w:rsid w:val="009726EF"/>
    <w:rsid w:val="00972877"/>
    <w:rsid w:val="00972AE5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7EA"/>
    <w:rsid w:val="0097782D"/>
    <w:rsid w:val="00977F1D"/>
    <w:rsid w:val="00977FF5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31E0"/>
    <w:rsid w:val="009E31EE"/>
    <w:rsid w:val="009E413B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C2D"/>
    <w:rsid w:val="009F242D"/>
    <w:rsid w:val="009F2C59"/>
    <w:rsid w:val="009F3454"/>
    <w:rsid w:val="009F35CD"/>
    <w:rsid w:val="009F3854"/>
    <w:rsid w:val="009F43B1"/>
    <w:rsid w:val="009F4C24"/>
    <w:rsid w:val="009F51D6"/>
    <w:rsid w:val="009F58D0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B7E"/>
    <w:rsid w:val="00A11957"/>
    <w:rsid w:val="00A11A0E"/>
    <w:rsid w:val="00A11D5E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DF0"/>
    <w:rsid w:val="00A210DF"/>
    <w:rsid w:val="00A21112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3F9D"/>
    <w:rsid w:val="00A34003"/>
    <w:rsid w:val="00A34CC8"/>
    <w:rsid w:val="00A34DD1"/>
    <w:rsid w:val="00A35914"/>
    <w:rsid w:val="00A35987"/>
    <w:rsid w:val="00A35D9F"/>
    <w:rsid w:val="00A35E08"/>
    <w:rsid w:val="00A35E5B"/>
    <w:rsid w:val="00A36382"/>
    <w:rsid w:val="00A366B7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57B3B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8CE"/>
    <w:rsid w:val="00A724BD"/>
    <w:rsid w:val="00A725CF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5F2"/>
    <w:rsid w:val="00A946C1"/>
    <w:rsid w:val="00A94BBA"/>
    <w:rsid w:val="00A94E05"/>
    <w:rsid w:val="00A95015"/>
    <w:rsid w:val="00A9504C"/>
    <w:rsid w:val="00A9518B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147B"/>
    <w:rsid w:val="00AB1D97"/>
    <w:rsid w:val="00AB1F7C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998"/>
    <w:rsid w:val="00AC4DBE"/>
    <w:rsid w:val="00AC5191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D2C"/>
    <w:rsid w:val="00AE6F7E"/>
    <w:rsid w:val="00AE7A01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932"/>
    <w:rsid w:val="00B02D2E"/>
    <w:rsid w:val="00B0308F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A76"/>
    <w:rsid w:val="00B31AAB"/>
    <w:rsid w:val="00B31DAD"/>
    <w:rsid w:val="00B322F3"/>
    <w:rsid w:val="00B329FE"/>
    <w:rsid w:val="00B32C01"/>
    <w:rsid w:val="00B32D77"/>
    <w:rsid w:val="00B33006"/>
    <w:rsid w:val="00B33035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7CE"/>
    <w:rsid w:val="00B61E30"/>
    <w:rsid w:val="00B61EBE"/>
    <w:rsid w:val="00B62E60"/>
    <w:rsid w:val="00B63874"/>
    <w:rsid w:val="00B63EF6"/>
    <w:rsid w:val="00B642BB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DFE"/>
    <w:rsid w:val="00B80097"/>
    <w:rsid w:val="00B804A0"/>
    <w:rsid w:val="00B805C0"/>
    <w:rsid w:val="00B808E3"/>
    <w:rsid w:val="00B80D6A"/>
    <w:rsid w:val="00B8104B"/>
    <w:rsid w:val="00B81D99"/>
    <w:rsid w:val="00B81E2E"/>
    <w:rsid w:val="00B82632"/>
    <w:rsid w:val="00B82818"/>
    <w:rsid w:val="00B8288D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BE"/>
    <w:rsid w:val="00BA2305"/>
    <w:rsid w:val="00BA2B1B"/>
    <w:rsid w:val="00BA4253"/>
    <w:rsid w:val="00BA4668"/>
    <w:rsid w:val="00BA4A7B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BE8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42FB"/>
    <w:rsid w:val="00BF4928"/>
    <w:rsid w:val="00BF4B37"/>
    <w:rsid w:val="00BF522F"/>
    <w:rsid w:val="00BF537A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CB6"/>
    <w:rsid w:val="00C01E2C"/>
    <w:rsid w:val="00C01FE0"/>
    <w:rsid w:val="00C02752"/>
    <w:rsid w:val="00C02C6D"/>
    <w:rsid w:val="00C031A8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82B"/>
    <w:rsid w:val="00C11E56"/>
    <w:rsid w:val="00C12465"/>
    <w:rsid w:val="00C12529"/>
    <w:rsid w:val="00C125E6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B78"/>
    <w:rsid w:val="00C15BAF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78"/>
    <w:rsid w:val="00C401BD"/>
    <w:rsid w:val="00C40352"/>
    <w:rsid w:val="00C406BD"/>
    <w:rsid w:val="00C4078C"/>
    <w:rsid w:val="00C40898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B72"/>
    <w:rsid w:val="00C53190"/>
    <w:rsid w:val="00C53238"/>
    <w:rsid w:val="00C53486"/>
    <w:rsid w:val="00C53E05"/>
    <w:rsid w:val="00C53E3F"/>
    <w:rsid w:val="00C5403D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7072"/>
    <w:rsid w:val="00C776C8"/>
    <w:rsid w:val="00C7783C"/>
    <w:rsid w:val="00C77E18"/>
    <w:rsid w:val="00C80316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4990"/>
    <w:rsid w:val="00C954D8"/>
    <w:rsid w:val="00C9564E"/>
    <w:rsid w:val="00C958FA"/>
    <w:rsid w:val="00C9590D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B60"/>
    <w:rsid w:val="00CD1B99"/>
    <w:rsid w:val="00CD2070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FC3"/>
    <w:rsid w:val="00CD5FE0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326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5D9"/>
    <w:rsid w:val="00D75772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8013C"/>
    <w:rsid w:val="00D8014B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C9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CA6"/>
    <w:rsid w:val="00DB76CE"/>
    <w:rsid w:val="00DB7738"/>
    <w:rsid w:val="00DB7AA6"/>
    <w:rsid w:val="00DC012C"/>
    <w:rsid w:val="00DC0681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6D2"/>
    <w:rsid w:val="00DE3B4A"/>
    <w:rsid w:val="00DE3F29"/>
    <w:rsid w:val="00DE41D2"/>
    <w:rsid w:val="00DE5040"/>
    <w:rsid w:val="00DE58F6"/>
    <w:rsid w:val="00DE5AFE"/>
    <w:rsid w:val="00DE621A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031"/>
    <w:rsid w:val="00DF617D"/>
    <w:rsid w:val="00DF6622"/>
    <w:rsid w:val="00DF708D"/>
    <w:rsid w:val="00DF750D"/>
    <w:rsid w:val="00DF7557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9D2"/>
    <w:rsid w:val="00E27CA2"/>
    <w:rsid w:val="00E27F87"/>
    <w:rsid w:val="00E27FD3"/>
    <w:rsid w:val="00E302C3"/>
    <w:rsid w:val="00E305C7"/>
    <w:rsid w:val="00E30664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61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411"/>
    <w:rsid w:val="00E766B9"/>
    <w:rsid w:val="00E76C91"/>
    <w:rsid w:val="00E77293"/>
    <w:rsid w:val="00E80118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BA2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41CB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332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41E"/>
    <w:rsid w:val="00EE3690"/>
    <w:rsid w:val="00EE381A"/>
    <w:rsid w:val="00EE3AD3"/>
    <w:rsid w:val="00EE3F4F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DBB"/>
    <w:rsid w:val="00EF4E7D"/>
    <w:rsid w:val="00EF4EF5"/>
    <w:rsid w:val="00EF4FA8"/>
    <w:rsid w:val="00EF50C5"/>
    <w:rsid w:val="00EF5A47"/>
    <w:rsid w:val="00EF65F9"/>
    <w:rsid w:val="00EF6ABA"/>
    <w:rsid w:val="00EF6C91"/>
    <w:rsid w:val="00EF755D"/>
    <w:rsid w:val="00EF7890"/>
    <w:rsid w:val="00EF7BFA"/>
    <w:rsid w:val="00F004F1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68E"/>
    <w:rsid w:val="00F666A0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97E"/>
    <w:rsid w:val="00F7599F"/>
    <w:rsid w:val="00F75F77"/>
    <w:rsid w:val="00F76442"/>
    <w:rsid w:val="00F76A40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E3E"/>
    <w:rsid w:val="00FA25CD"/>
    <w:rsid w:val="00FA25E2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7DA"/>
    <w:rsid w:val="00FC6A97"/>
    <w:rsid w:val="00FC6B6B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63F4"/>
    <w:rsid w:val="00FE669C"/>
    <w:rsid w:val="00FE6C3A"/>
    <w:rsid w:val="00FE74B8"/>
    <w:rsid w:val="00FE7C4C"/>
    <w:rsid w:val="00FE7CD9"/>
    <w:rsid w:val="00FF0046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4A2BE6"/>
    <w:pPr>
      <w:tabs>
        <w:tab w:val="left" w:pos="400"/>
        <w:tab w:val="left" w:pos="567"/>
        <w:tab w:val="right" w:leader="dot" w:pos="8990"/>
      </w:tabs>
      <w:spacing w:line="360" w:lineRule="auto"/>
      <w:ind w:right="939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1384</Characters>
  <Application>Microsoft Office Word</Application>
  <DocSecurity>0</DocSecurity>
  <Lines>11</Lines>
  <Paragraphs>3</Paragraphs>
  <ScaleCrop>false</ScaleCrop>
  <Company>FHE e POUPEX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4</cp:revision>
  <cp:lastPrinted>2024-06-06T13:51:00Z</cp:lastPrinted>
  <dcterms:created xsi:type="dcterms:W3CDTF">2024-06-06T16:49:00Z</dcterms:created>
  <dcterms:modified xsi:type="dcterms:W3CDTF">2024-06-06T17:06:00Z</dcterms:modified>
</cp:coreProperties>
</file>