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62C70" w14:textId="72C64613" w:rsidR="00953985" w:rsidRPr="00086F22" w:rsidRDefault="00086F22" w:rsidP="00086F22">
      <w:pPr>
        <w:jc w:val="center"/>
        <w:rPr>
          <w:rFonts w:ascii="Calibri" w:hAnsi="Calibri" w:cs="Calibri"/>
          <w:b/>
        </w:rPr>
      </w:pPr>
      <w:r w:rsidRPr="00086F22">
        <w:rPr>
          <w:rFonts w:asciiTheme="minorHAnsi" w:hAnsiTheme="minorHAnsi" w:cstheme="minorHAnsi"/>
          <w:b/>
          <w:color w:val="000000" w:themeColor="text1"/>
        </w:rPr>
        <w:t xml:space="preserve">DECLARAÇÃO DE PESSOAL TÉCNICO, APARELHAMENTO, RESERVA DE CARGOS PARA PESSOA COM DEFICIÊNCIA, NÃO EMPREGA MENOR, TRABALHO ANALÓGO AO ESCRAVO E </w:t>
      </w:r>
      <w:r w:rsidRPr="00086F22">
        <w:rPr>
          <w:rFonts w:ascii="Calibri" w:hAnsi="Calibri" w:cs="Calibri"/>
          <w:b/>
        </w:rPr>
        <w:t>DE INSTALAÇÃO DE ESCRITÓRIO EM BRASÍLIA/DF</w:t>
      </w:r>
    </w:p>
    <w:p w14:paraId="68739588" w14:textId="77777777" w:rsidR="00953985" w:rsidRPr="008E6C82" w:rsidRDefault="00953985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8E6C82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353C823C" w14:textId="77777777" w:rsidR="00416117" w:rsidRPr="008E6C82" w:rsidRDefault="00416117" w:rsidP="00416117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6D5D0CFD" w14:textId="77777777" w:rsidR="00416117" w:rsidRPr="008E6C82" w:rsidRDefault="00416117" w:rsidP="00416117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À </w:t>
      </w:r>
    </w:p>
    <w:p w14:paraId="25C833E8" w14:textId="77777777" w:rsidR="00416117" w:rsidRPr="008E6C82" w:rsidRDefault="00416117" w:rsidP="00416117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0C7C17A3" w14:textId="6472ADAF" w:rsidR="00416117" w:rsidRPr="008E6C82" w:rsidRDefault="00416117" w:rsidP="00416117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2726D1" w:rsidRPr="004D2C9C">
        <w:rPr>
          <w:rFonts w:ascii="Calibri" w:hAnsi="Calibri" w:cs="Calibri"/>
          <w:b/>
          <w:sz w:val="22"/>
          <w:szCs w:val="22"/>
        </w:rPr>
        <w:t>90914</w:t>
      </w:r>
      <w:r w:rsidR="00826DAA">
        <w:rPr>
          <w:rFonts w:ascii="Calibri" w:hAnsi="Calibri" w:cs="Calibri"/>
          <w:b/>
          <w:sz w:val="22"/>
          <w:szCs w:val="22"/>
        </w:rPr>
        <w:t>.1</w:t>
      </w:r>
      <w:r w:rsidR="00D44212" w:rsidRPr="008E6C82">
        <w:rPr>
          <w:rFonts w:ascii="Calibri" w:hAnsi="Calibri" w:cs="Calibri"/>
          <w:b/>
          <w:sz w:val="22"/>
          <w:szCs w:val="22"/>
        </w:rPr>
        <w:t>/2024</w:t>
      </w:r>
    </w:p>
    <w:p w14:paraId="0FA37F37" w14:textId="77777777" w:rsidR="00416117" w:rsidRPr="008E6C82" w:rsidRDefault="00416117" w:rsidP="00416117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0E5420E6" w14:textId="77777777" w:rsidR="00416117" w:rsidRPr="008E6C82" w:rsidRDefault="00416117" w:rsidP="0041611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70630-902 – Brasília/DF</w:t>
      </w:r>
    </w:p>
    <w:p w14:paraId="4C7EC8B5" w14:textId="77777777" w:rsidR="00416117" w:rsidRPr="008E6C8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6E6A797" w14:textId="77777777" w:rsidR="00416117" w:rsidRPr="008E6C82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C938A4C" w14:textId="6050AB43" w:rsidR="00530C63" w:rsidRPr="002349CC" w:rsidRDefault="00B10EB0" w:rsidP="000918E7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2349C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empresa  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>......................................................, inscrita no CNPJ sob o n° ..........................................., por intermédio de seu representante legal o(a) Sr(a)..............................................., portador(a) d</w:t>
      </w:r>
      <w:r w:rsidR="000918E7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o 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Carteira de Identidade nº  ..............................e do CPF nº ................................., </w:t>
      </w:r>
      <w:r w:rsidR="00530C63" w:rsidRPr="002349CC">
        <w:rPr>
          <w:rFonts w:ascii="Calibri" w:hAnsi="Calibri" w:cs="Calibri"/>
          <w:b/>
          <w:color w:val="000000" w:themeColor="text1"/>
          <w:sz w:val="22"/>
          <w:szCs w:val="22"/>
        </w:rPr>
        <w:t>DECLARA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, sob as penalidades da lei para fins de participação no PREGÃO ELETRÔNICO Nº </w:t>
      </w:r>
      <w:r w:rsidR="002726D1" w:rsidRPr="004D2C9C">
        <w:rPr>
          <w:rFonts w:ascii="Calibri" w:hAnsi="Calibri" w:cs="Calibri"/>
          <w:color w:val="000000" w:themeColor="text1"/>
          <w:sz w:val="22"/>
          <w:szCs w:val="22"/>
        </w:rPr>
        <w:t>90914</w:t>
      </w:r>
      <w:r w:rsidR="00826DAA">
        <w:rPr>
          <w:rFonts w:ascii="Calibri" w:hAnsi="Calibri" w:cs="Calibri"/>
          <w:color w:val="000000" w:themeColor="text1"/>
          <w:sz w:val="22"/>
          <w:szCs w:val="22"/>
        </w:rPr>
        <w:t>.1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 xml:space="preserve">/2024-FHE, </w:t>
      </w:r>
      <w:r w:rsidR="005B77B9" w:rsidRPr="002349CC">
        <w:rPr>
          <w:rFonts w:ascii="Calibri" w:hAnsi="Calibri" w:cs="Calibri"/>
          <w:color w:val="000000" w:themeColor="text1"/>
          <w:sz w:val="22"/>
          <w:szCs w:val="22"/>
        </w:rPr>
        <w:t>que</w:t>
      </w:r>
      <w:r w:rsidR="00530C63" w:rsidRPr="002349CC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3361CEF6" w14:textId="7E7AFA9E" w:rsidR="00530C63" w:rsidRDefault="00530C63" w:rsidP="005B77B9">
      <w:pPr>
        <w:tabs>
          <w:tab w:val="left" w:pos="851"/>
        </w:tabs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40143FBA" w14:textId="7A088004" w:rsidR="005B77B9" w:rsidRPr="005B77B9" w:rsidRDefault="005B77B9" w:rsidP="005B77B9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(   )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dispõe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de </w:t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pessoal </w:t>
      </w:r>
      <w:r w:rsidR="00B20D68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técnico </w:t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>e aparelhamento, adequados para atender a execução dos serviços objeto do presente certame;</w:t>
      </w:r>
    </w:p>
    <w:p w14:paraId="187A669B" w14:textId="5E45C1E1" w:rsidR="00530C63" w:rsidRPr="005C4D11" w:rsidRDefault="005B77B9" w:rsidP="005C4D1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) </w:t>
      </w:r>
      <w:r w:rsidR="005C4D11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530C63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cumpre as exigências de reserva de cargos para pessoa com deficiência e para reabilitado da Previdência Social, previstas em lei e em outras normas específicas; </w:t>
      </w:r>
    </w:p>
    <w:p w14:paraId="2ABF0C92" w14:textId="0A7F221E" w:rsidR="00530C63" w:rsidRDefault="005B77B9" w:rsidP="005C4D1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) </w:t>
      </w:r>
      <w:r w:rsidR="00530C63"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5C4D11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5C4D1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não emprega menor de 18 (dezoito) anos em trabalho noturno, perigoso ou insalubre e não emprega menor de 16 (dezesseis) anos. Ressalva: emprega ______ (INFORMAR NÚMERO DE MENORES) menor(es), a partir de quatorze anos, na </w:t>
      </w:r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condição de aprendiz</w:t>
      </w:r>
      <w:r w:rsidR="009D48D1">
        <w:rPr>
          <w:rFonts w:asciiTheme="minorHAnsi" w:hAnsiTheme="minorHAnsi" w:cstheme="minorHAnsi"/>
          <w:color w:val="000000" w:themeColor="text1"/>
          <w:sz w:val="18"/>
          <w:szCs w:val="18"/>
        </w:rPr>
        <w:t>;</w:t>
      </w:r>
    </w:p>
    <w:p w14:paraId="1047B50F" w14:textId="54A6FF3A" w:rsidR="009D48D1" w:rsidRPr="000457DC" w:rsidRDefault="009D48D1" w:rsidP="000457D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FC7B1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) </w:t>
      </w:r>
      <w:r w:rsidRPr="00FC7B15">
        <w:rPr>
          <w:rFonts w:asciiTheme="minorHAnsi" w:hAnsiTheme="minorHAnsi" w:cstheme="minorHAnsi"/>
          <w:color w:val="000000" w:themeColor="text1"/>
          <w:sz w:val="18"/>
          <w:szCs w:val="18"/>
        </w:rPr>
        <w:tab/>
        <w:t xml:space="preserve">não permite a prática de trabalho análogo ao escravo ou qualquer outra forma de trabalho ilegal na execução de suas atividades, bem como implementa esforços direcionados a seus respectivos fornecedores de produtos e serviços, a fim de que estes também se comprometam no mesmo sentido; </w:t>
      </w:r>
      <w:r w:rsidR="006039C9" w:rsidRPr="00FC7B15">
        <w:rPr>
          <w:rFonts w:asciiTheme="minorHAnsi" w:hAnsiTheme="minorHAnsi" w:cstheme="minorHAnsi"/>
          <w:color w:val="000000" w:themeColor="text1"/>
          <w:sz w:val="18"/>
          <w:szCs w:val="18"/>
        </w:rPr>
        <w:t>e</w:t>
      </w:r>
    </w:p>
    <w:p w14:paraId="7E5202B8" w14:textId="13CC3289" w:rsidR="00530C63" w:rsidRPr="005C4D11" w:rsidRDefault="005B77B9" w:rsidP="00066391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)  </w:t>
      </w:r>
      <w:r w:rsidR="005C4D11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530C63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possui ou instalará escritório em Brasília/DF, </w:t>
      </w:r>
      <w:r w:rsidR="007D6818" w:rsidRPr="007D6818">
        <w:rPr>
          <w:rFonts w:asciiTheme="minorHAnsi" w:hAnsiTheme="minorHAnsi" w:cstheme="minorHAnsi"/>
          <w:color w:val="000000" w:themeColor="text1"/>
          <w:sz w:val="18"/>
          <w:szCs w:val="18"/>
        </w:rPr>
        <w:t>ou em raio máximo de até 20 km da cidade de Brasília</w:t>
      </w:r>
      <w:r w:rsidR="00BC74FB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, </w:t>
      </w:r>
      <w:r w:rsidR="00530C63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a ser comprovado no prazo máximo de 60 (sessenta) dias contado a partir da vigência do contrato e o manterá, pelo prazo de vigência do contrato</w:t>
      </w:r>
      <w:r w:rsidR="00066391" w:rsidRPr="00CD4089">
        <w:rPr>
          <w:rFonts w:asciiTheme="minorHAnsi" w:hAnsiTheme="minorHAnsi" w:cstheme="minorHAnsi"/>
          <w:color w:val="000000" w:themeColor="text1"/>
          <w:sz w:val="18"/>
          <w:szCs w:val="18"/>
        </w:rPr>
        <w:t>, em cumprimento ao disposto no item 10.6, ‘a’, do anexo VII da IN SLTI/MP n° 05/2017.</w:t>
      </w:r>
    </w:p>
    <w:p w14:paraId="35541EF4" w14:textId="77777777" w:rsidR="00530C63" w:rsidRPr="005B77B9" w:rsidRDefault="00530C63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D848A68" w14:textId="77777777" w:rsidR="00530C63" w:rsidRPr="005B77B9" w:rsidRDefault="00530C63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B660F52" w14:textId="77777777" w:rsidR="00B10EB0" w:rsidRPr="005B77B9" w:rsidRDefault="00B10EB0" w:rsidP="00B10EB0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(Nome da cidade), ---------- de --------------------- de 2024.</w:t>
      </w:r>
    </w:p>
    <w:p w14:paraId="1566C8FC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3391955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08D84AE" w14:textId="77777777" w:rsidR="00B10EB0" w:rsidRPr="005B77B9" w:rsidRDefault="00B10EB0" w:rsidP="00B10EB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Nome e assinatura do representante legal</w:t>
      </w:r>
    </w:p>
    <w:p w14:paraId="3027E6E5" w14:textId="77777777" w:rsidR="00B10EB0" w:rsidRPr="005B77B9" w:rsidRDefault="00B10EB0" w:rsidP="00B10EB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Cédula de Identidade (número e órgão expedidor)</w:t>
      </w:r>
    </w:p>
    <w:p w14:paraId="05D1B750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9721C8D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09BE38AC" w14:textId="77777777" w:rsidR="00B10EB0" w:rsidRPr="005B77B9" w:rsidRDefault="00B10EB0" w:rsidP="00B10EB0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190E417" w14:textId="77777777" w:rsidR="00B10EB0" w:rsidRPr="005B77B9" w:rsidRDefault="00B10EB0" w:rsidP="00B10EB0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B10EB0" w:rsidRPr="005B77B9" w:rsidSect="001F2A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702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8900E" w14:textId="77777777" w:rsidR="005C4134" w:rsidRDefault="005C4134">
      <w:pPr>
        <w:pStyle w:val="Cabealho"/>
      </w:pPr>
      <w:r>
        <w:separator/>
      </w:r>
    </w:p>
  </w:endnote>
  <w:endnote w:type="continuationSeparator" w:id="0">
    <w:p w14:paraId="31886DC6" w14:textId="77777777" w:rsidR="005C4134" w:rsidRDefault="005C4134">
      <w:pPr>
        <w:pStyle w:val="Cabealho"/>
      </w:pPr>
      <w:r>
        <w:continuationSeparator/>
      </w:r>
    </w:p>
  </w:endnote>
  <w:endnote w:type="continuationNotice" w:id="1">
    <w:p w14:paraId="386D0330" w14:textId="77777777" w:rsidR="005C4134" w:rsidRDefault="005C41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052E1334" w:rsidR="005A0F3A" w:rsidRPr="00B270A0" w:rsidRDefault="00861A05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BA4B02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Edital-nº-90914.2024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42E67379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105222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0" w:name="_Hlk102746035"/>
        </w:p>
      </w:tc>
    </w:tr>
    <w:bookmarkEnd w:id="0"/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B0A03" w14:textId="77777777" w:rsidR="001713AE" w:rsidRDefault="001713A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4D614" w14:textId="77777777" w:rsidR="005C4134" w:rsidRDefault="005C4134">
      <w:pPr>
        <w:pStyle w:val="Cabealho"/>
      </w:pPr>
      <w:r>
        <w:separator/>
      </w:r>
    </w:p>
  </w:footnote>
  <w:footnote w:type="continuationSeparator" w:id="0">
    <w:p w14:paraId="1FB77F77" w14:textId="77777777" w:rsidR="005C4134" w:rsidRDefault="005C4134">
      <w:pPr>
        <w:pStyle w:val="Cabealho"/>
      </w:pPr>
      <w:r>
        <w:continuationSeparator/>
      </w:r>
    </w:p>
  </w:footnote>
  <w:footnote w:type="continuationNotice" w:id="1">
    <w:p w14:paraId="22CE5C2E" w14:textId="77777777" w:rsidR="005C4134" w:rsidRDefault="005C41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135058663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B2E5" w14:textId="77777777" w:rsidR="001713AE" w:rsidRDefault="001713A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10C6F" w14:textId="77777777" w:rsidR="001713AE" w:rsidRDefault="001713A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3713452"/>
    <w:multiLevelType w:val="hybridMultilevel"/>
    <w:tmpl w:val="E5BA9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6A7B04"/>
    <w:multiLevelType w:val="multilevel"/>
    <w:tmpl w:val="01660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C4F7028"/>
    <w:multiLevelType w:val="multilevel"/>
    <w:tmpl w:val="06344760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3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1B4F4B46"/>
    <w:multiLevelType w:val="hybridMultilevel"/>
    <w:tmpl w:val="01C4FF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2D281D1E"/>
    <w:multiLevelType w:val="hybridMultilevel"/>
    <w:tmpl w:val="52088D3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8A187D"/>
    <w:multiLevelType w:val="hybridMultilevel"/>
    <w:tmpl w:val="16A8A1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A4B6C"/>
    <w:multiLevelType w:val="hybridMultilevel"/>
    <w:tmpl w:val="5178F516"/>
    <w:lvl w:ilvl="0" w:tplc="FFFFFFFF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A225D75"/>
    <w:multiLevelType w:val="hybridMultilevel"/>
    <w:tmpl w:val="7F1856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277DE"/>
    <w:multiLevelType w:val="hybridMultilevel"/>
    <w:tmpl w:val="CBA61B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C5340"/>
    <w:multiLevelType w:val="hybridMultilevel"/>
    <w:tmpl w:val="06AC5F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58C2840"/>
    <w:multiLevelType w:val="hybridMultilevel"/>
    <w:tmpl w:val="526A1794"/>
    <w:lvl w:ilvl="0" w:tplc="FFFFFFFF">
      <w:start w:val="1"/>
      <w:numFmt w:val="lowerLetter"/>
      <w:lvlText w:val="%1)"/>
      <w:lvlJc w:val="left"/>
      <w:rPr>
        <w:rFonts w:ascii="Calibri" w:eastAsia="Calibri" w:hAnsi="Calibri" w:cs="Calibri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 w15:restartNumberingAfterBreak="0">
    <w:nsid w:val="5EBF0570"/>
    <w:multiLevelType w:val="hybridMultilevel"/>
    <w:tmpl w:val="28F47A0E"/>
    <w:lvl w:ilvl="0" w:tplc="E0E651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AF918EA"/>
    <w:multiLevelType w:val="hybridMultilevel"/>
    <w:tmpl w:val="16A8A1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39480A"/>
    <w:multiLevelType w:val="multilevel"/>
    <w:tmpl w:val="95CC302E"/>
    <w:lvl w:ilvl="0">
      <w:start w:val="1"/>
      <w:numFmt w:val="decimal"/>
      <w:lvlText w:val="%1."/>
      <w:lvlJc w:val="left"/>
      <w:pPr>
        <w:ind w:left="2816" w:hanging="405"/>
      </w:pPr>
      <w:rPr>
        <w:rFonts w:asciiTheme="minorHAnsi" w:eastAsia="Times New Roman" w:hAnsiTheme="minorHAnsi" w:cstheme="minorHAnsi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34" w15:restartNumberingAfterBreak="0">
    <w:nsid w:val="7251A58A"/>
    <w:multiLevelType w:val="hybridMultilevel"/>
    <w:tmpl w:val="526A1794"/>
    <w:lvl w:ilvl="0" w:tplc="F2287B84">
      <w:start w:val="1"/>
      <w:numFmt w:val="lowerLetter"/>
      <w:lvlText w:val="%1)"/>
      <w:lvlJc w:val="left"/>
      <w:rPr>
        <w:rFonts w:ascii="Calibri" w:eastAsia="Calibri" w:hAnsi="Calibri" w:cs="Calibri"/>
        <w:b/>
        <w:b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2B969B3"/>
    <w:multiLevelType w:val="multilevel"/>
    <w:tmpl w:val="702256E4"/>
    <w:lvl w:ilvl="0">
      <w:start w:val="1"/>
      <w:numFmt w:val="decimal"/>
      <w:lvlText w:val="%1."/>
      <w:lvlJc w:val="left"/>
      <w:pPr>
        <w:ind w:left="2816" w:hanging="405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ascii="Calibri" w:hAnsi="Calibri" w:cs="Calibri" w:hint="default"/>
        <w:b w:val="0"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4060" w:hanging="1080"/>
      </w:pPr>
      <w:rPr>
        <w:rFonts w:hint="default"/>
        <w:b w:val="0"/>
        <w:bCs/>
      </w:rPr>
    </w:lvl>
    <w:lvl w:ilvl="4">
      <w:start w:val="1"/>
      <w:numFmt w:val="decimal"/>
      <w:isLgl/>
      <w:lvlText w:val="%1.%2.%3.%4.%5."/>
      <w:lvlJc w:val="left"/>
      <w:pPr>
        <w:ind w:left="5337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ind w:left="697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25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525" w:hanging="2160"/>
      </w:pPr>
      <w:rPr>
        <w:rFonts w:hint="default"/>
        <w:b/>
      </w:rPr>
    </w:lvl>
  </w:abstractNum>
  <w:abstractNum w:abstractNumId="36" w15:restartNumberingAfterBreak="0">
    <w:nsid w:val="7CFF080C"/>
    <w:multiLevelType w:val="multilevel"/>
    <w:tmpl w:val="CD829CF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793865295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7"/>
  </w:num>
  <w:num w:numId="3" w16cid:durableId="1460104597">
    <w:abstractNumId w:val="13"/>
  </w:num>
  <w:num w:numId="4" w16cid:durableId="820266814">
    <w:abstractNumId w:val="0"/>
  </w:num>
  <w:num w:numId="5" w16cid:durableId="1705207394">
    <w:abstractNumId w:val="30"/>
  </w:num>
  <w:num w:numId="6" w16cid:durableId="168451842">
    <w:abstractNumId w:val="30"/>
  </w:num>
  <w:num w:numId="7" w16cid:durableId="728114441">
    <w:abstractNumId w:val="30"/>
  </w:num>
  <w:num w:numId="8" w16cid:durableId="241456253">
    <w:abstractNumId w:val="3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2">
      <w:lvl w:ilvl="2"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 w16cid:durableId="408507905">
    <w:abstractNumId w:val="30"/>
  </w:num>
  <w:num w:numId="10" w16cid:durableId="818038695">
    <w:abstractNumId w:val="23"/>
  </w:num>
  <w:num w:numId="11" w16cid:durableId="525795988">
    <w:abstractNumId w:val="12"/>
  </w:num>
  <w:num w:numId="12" w16cid:durableId="274602956">
    <w:abstractNumId w:val="27"/>
  </w:num>
  <w:num w:numId="13" w16cid:durableId="17567072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2802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2624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75446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8597745">
    <w:abstractNumId w:val="32"/>
  </w:num>
  <w:num w:numId="18" w16cid:durableId="7332364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5015216">
    <w:abstractNumId w:val="7"/>
  </w:num>
  <w:num w:numId="20" w16cid:durableId="993604001">
    <w:abstractNumId w:val="25"/>
  </w:num>
  <w:num w:numId="21" w16cid:durableId="570388652">
    <w:abstractNumId w:val="8"/>
  </w:num>
  <w:num w:numId="22" w16cid:durableId="1354267566">
    <w:abstractNumId w:val="15"/>
  </w:num>
  <w:num w:numId="23" w16cid:durableId="1629778290">
    <w:abstractNumId w:val="9"/>
  </w:num>
  <w:num w:numId="24" w16cid:durableId="883249845">
    <w:abstractNumId w:val="31"/>
  </w:num>
  <w:num w:numId="25" w16cid:durableId="433868188">
    <w:abstractNumId w:val="18"/>
  </w:num>
  <w:num w:numId="26" w16cid:durableId="146829584">
    <w:abstractNumId w:val="24"/>
  </w:num>
  <w:num w:numId="27" w16cid:durableId="640840679">
    <w:abstractNumId w:val="20"/>
  </w:num>
  <w:num w:numId="28" w16cid:durableId="2039381676">
    <w:abstractNumId w:val="10"/>
  </w:num>
  <w:num w:numId="29" w16cid:durableId="424106982">
    <w:abstractNumId w:val="16"/>
  </w:num>
  <w:num w:numId="30" w16cid:durableId="546256393">
    <w:abstractNumId w:val="11"/>
  </w:num>
  <w:num w:numId="31" w16cid:durableId="1524056947">
    <w:abstractNumId w:val="28"/>
  </w:num>
  <w:num w:numId="32" w16cid:durableId="1889369710">
    <w:abstractNumId w:val="33"/>
  </w:num>
  <w:num w:numId="33" w16cid:durableId="960764479">
    <w:abstractNumId w:val="36"/>
  </w:num>
  <w:num w:numId="34" w16cid:durableId="2077121304">
    <w:abstractNumId w:val="6"/>
  </w:num>
  <w:num w:numId="35" w16cid:durableId="913511594">
    <w:abstractNumId w:val="14"/>
  </w:num>
  <w:num w:numId="36" w16cid:durableId="1910074223">
    <w:abstractNumId w:val="21"/>
  </w:num>
  <w:num w:numId="37" w16cid:durableId="1912615140">
    <w:abstractNumId w:val="22"/>
  </w:num>
  <w:num w:numId="38" w16cid:durableId="830170544">
    <w:abstractNumId w:val="35"/>
  </w:num>
  <w:num w:numId="39" w16cid:durableId="1232348778">
    <w:abstractNumId w:val="34"/>
  </w:num>
  <w:num w:numId="40" w16cid:durableId="1634678280">
    <w:abstractNumId w:val="26"/>
  </w:num>
  <w:num w:numId="41" w16cid:durableId="702363377">
    <w:abstractNumId w:val="29"/>
  </w:num>
  <w:num w:numId="42" w16cid:durableId="881866219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activeWritingStyle w:appName="MSWord" w:lang="en-US" w:vendorID="64" w:dllVersion="4096" w:nlCheck="1" w:checkStyle="0"/>
  <w:activeWritingStyle w:appName="MSWord" w:lang="pt-B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12D"/>
    <w:rsid w:val="00001842"/>
    <w:rsid w:val="00001AEB"/>
    <w:rsid w:val="00001DCA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E7"/>
    <w:rsid w:val="0000595C"/>
    <w:rsid w:val="00005AF2"/>
    <w:rsid w:val="00005FEB"/>
    <w:rsid w:val="00006045"/>
    <w:rsid w:val="000060A0"/>
    <w:rsid w:val="00006434"/>
    <w:rsid w:val="0000646A"/>
    <w:rsid w:val="00006671"/>
    <w:rsid w:val="00006996"/>
    <w:rsid w:val="00006DFA"/>
    <w:rsid w:val="0000721C"/>
    <w:rsid w:val="000072C3"/>
    <w:rsid w:val="0000735A"/>
    <w:rsid w:val="000073D8"/>
    <w:rsid w:val="00007808"/>
    <w:rsid w:val="00007BC7"/>
    <w:rsid w:val="00007D40"/>
    <w:rsid w:val="00007D88"/>
    <w:rsid w:val="000103E3"/>
    <w:rsid w:val="00011344"/>
    <w:rsid w:val="00011388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5D61"/>
    <w:rsid w:val="000160E9"/>
    <w:rsid w:val="000162B1"/>
    <w:rsid w:val="000162CF"/>
    <w:rsid w:val="0001744C"/>
    <w:rsid w:val="00017514"/>
    <w:rsid w:val="00017817"/>
    <w:rsid w:val="00017913"/>
    <w:rsid w:val="00017A2E"/>
    <w:rsid w:val="00017E4C"/>
    <w:rsid w:val="00020004"/>
    <w:rsid w:val="000200EC"/>
    <w:rsid w:val="00020288"/>
    <w:rsid w:val="000203BA"/>
    <w:rsid w:val="00020658"/>
    <w:rsid w:val="000206B2"/>
    <w:rsid w:val="00020837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78"/>
    <w:rsid w:val="000342EF"/>
    <w:rsid w:val="0003445A"/>
    <w:rsid w:val="000344A1"/>
    <w:rsid w:val="00034504"/>
    <w:rsid w:val="00034E92"/>
    <w:rsid w:val="00035848"/>
    <w:rsid w:val="00035B00"/>
    <w:rsid w:val="00035F46"/>
    <w:rsid w:val="00036BFB"/>
    <w:rsid w:val="00037246"/>
    <w:rsid w:val="00037300"/>
    <w:rsid w:val="00037ECD"/>
    <w:rsid w:val="0004057E"/>
    <w:rsid w:val="0004076D"/>
    <w:rsid w:val="00040879"/>
    <w:rsid w:val="000412A0"/>
    <w:rsid w:val="00041874"/>
    <w:rsid w:val="000419C2"/>
    <w:rsid w:val="0004249D"/>
    <w:rsid w:val="000427CB"/>
    <w:rsid w:val="00042886"/>
    <w:rsid w:val="000429BB"/>
    <w:rsid w:val="00042F64"/>
    <w:rsid w:val="00043319"/>
    <w:rsid w:val="00043596"/>
    <w:rsid w:val="00043A06"/>
    <w:rsid w:val="00043BEB"/>
    <w:rsid w:val="00043D76"/>
    <w:rsid w:val="00044134"/>
    <w:rsid w:val="000446CD"/>
    <w:rsid w:val="000447D6"/>
    <w:rsid w:val="0004546E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C9A"/>
    <w:rsid w:val="0005044E"/>
    <w:rsid w:val="000506E0"/>
    <w:rsid w:val="00050813"/>
    <w:rsid w:val="000514BB"/>
    <w:rsid w:val="00051954"/>
    <w:rsid w:val="00051A1A"/>
    <w:rsid w:val="00051F29"/>
    <w:rsid w:val="00052066"/>
    <w:rsid w:val="000526DF"/>
    <w:rsid w:val="00052B67"/>
    <w:rsid w:val="00053654"/>
    <w:rsid w:val="00053826"/>
    <w:rsid w:val="000539BC"/>
    <w:rsid w:val="00053E3E"/>
    <w:rsid w:val="0005444C"/>
    <w:rsid w:val="00054E41"/>
    <w:rsid w:val="000551BF"/>
    <w:rsid w:val="00055312"/>
    <w:rsid w:val="00055388"/>
    <w:rsid w:val="00055BEF"/>
    <w:rsid w:val="00055FE8"/>
    <w:rsid w:val="000561C7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BC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8B3"/>
    <w:rsid w:val="00063E40"/>
    <w:rsid w:val="00064145"/>
    <w:rsid w:val="000641CC"/>
    <w:rsid w:val="000646EC"/>
    <w:rsid w:val="00064BEB"/>
    <w:rsid w:val="00064C37"/>
    <w:rsid w:val="0006504C"/>
    <w:rsid w:val="00065128"/>
    <w:rsid w:val="00065740"/>
    <w:rsid w:val="000658B6"/>
    <w:rsid w:val="00066391"/>
    <w:rsid w:val="00066B8B"/>
    <w:rsid w:val="00066E26"/>
    <w:rsid w:val="00067385"/>
    <w:rsid w:val="00067578"/>
    <w:rsid w:val="0006757F"/>
    <w:rsid w:val="00067767"/>
    <w:rsid w:val="00067964"/>
    <w:rsid w:val="00067C42"/>
    <w:rsid w:val="000701D5"/>
    <w:rsid w:val="000702DF"/>
    <w:rsid w:val="00070744"/>
    <w:rsid w:val="0007140A"/>
    <w:rsid w:val="00071648"/>
    <w:rsid w:val="000716D6"/>
    <w:rsid w:val="00071C4C"/>
    <w:rsid w:val="00072309"/>
    <w:rsid w:val="000725C1"/>
    <w:rsid w:val="00072A23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8A2"/>
    <w:rsid w:val="000808DB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D1A"/>
    <w:rsid w:val="00084DE2"/>
    <w:rsid w:val="00084E57"/>
    <w:rsid w:val="00086A76"/>
    <w:rsid w:val="00086F22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23E"/>
    <w:rsid w:val="0009227A"/>
    <w:rsid w:val="0009234E"/>
    <w:rsid w:val="000929DC"/>
    <w:rsid w:val="00092F35"/>
    <w:rsid w:val="00093056"/>
    <w:rsid w:val="0009306E"/>
    <w:rsid w:val="00093837"/>
    <w:rsid w:val="00093BED"/>
    <w:rsid w:val="00094336"/>
    <w:rsid w:val="00094F26"/>
    <w:rsid w:val="00094F28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562"/>
    <w:rsid w:val="000A463B"/>
    <w:rsid w:val="000A486B"/>
    <w:rsid w:val="000A4A49"/>
    <w:rsid w:val="000A4EBC"/>
    <w:rsid w:val="000A4FAB"/>
    <w:rsid w:val="000A53A1"/>
    <w:rsid w:val="000A63FD"/>
    <w:rsid w:val="000A67DB"/>
    <w:rsid w:val="000A6EC9"/>
    <w:rsid w:val="000A6EFB"/>
    <w:rsid w:val="000A74FB"/>
    <w:rsid w:val="000A7843"/>
    <w:rsid w:val="000B0277"/>
    <w:rsid w:val="000B0648"/>
    <w:rsid w:val="000B06BF"/>
    <w:rsid w:val="000B10D7"/>
    <w:rsid w:val="000B1367"/>
    <w:rsid w:val="000B1566"/>
    <w:rsid w:val="000B1A63"/>
    <w:rsid w:val="000B1AC9"/>
    <w:rsid w:val="000B1FA3"/>
    <w:rsid w:val="000B2859"/>
    <w:rsid w:val="000B3358"/>
    <w:rsid w:val="000B3835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B7CA6"/>
    <w:rsid w:val="000C0292"/>
    <w:rsid w:val="000C0341"/>
    <w:rsid w:val="000C059C"/>
    <w:rsid w:val="000C0B9C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5D8"/>
    <w:rsid w:val="000C389C"/>
    <w:rsid w:val="000C430A"/>
    <w:rsid w:val="000C46B4"/>
    <w:rsid w:val="000C493E"/>
    <w:rsid w:val="000C5088"/>
    <w:rsid w:val="000C5708"/>
    <w:rsid w:val="000C6F52"/>
    <w:rsid w:val="000C740F"/>
    <w:rsid w:val="000C75F5"/>
    <w:rsid w:val="000C778D"/>
    <w:rsid w:val="000C77EF"/>
    <w:rsid w:val="000D0182"/>
    <w:rsid w:val="000D0B1B"/>
    <w:rsid w:val="000D0B66"/>
    <w:rsid w:val="000D0FD5"/>
    <w:rsid w:val="000D141A"/>
    <w:rsid w:val="000D221B"/>
    <w:rsid w:val="000D2443"/>
    <w:rsid w:val="000D30F3"/>
    <w:rsid w:val="000D36BA"/>
    <w:rsid w:val="000D3CE9"/>
    <w:rsid w:val="000D466B"/>
    <w:rsid w:val="000D4A31"/>
    <w:rsid w:val="000D4F7B"/>
    <w:rsid w:val="000D4FE8"/>
    <w:rsid w:val="000D5058"/>
    <w:rsid w:val="000D5850"/>
    <w:rsid w:val="000D5BD0"/>
    <w:rsid w:val="000D5DFE"/>
    <w:rsid w:val="000D5F11"/>
    <w:rsid w:val="000D6179"/>
    <w:rsid w:val="000D6A92"/>
    <w:rsid w:val="000D7316"/>
    <w:rsid w:val="000D76A2"/>
    <w:rsid w:val="000D7860"/>
    <w:rsid w:val="000D7A79"/>
    <w:rsid w:val="000D7BE7"/>
    <w:rsid w:val="000E024D"/>
    <w:rsid w:val="000E0AA2"/>
    <w:rsid w:val="000E0BC7"/>
    <w:rsid w:val="000E0D29"/>
    <w:rsid w:val="000E12ED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40A6"/>
    <w:rsid w:val="000E4567"/>
    <w:rsid w:val="000E5211"/>
    <w:rsid w:val="000E5438"/>
    <w:rsid w:val="000E548B"/>
    <w:rsid w:val="000E5A24"/>
    <w:rsid w:val="000E64FE"/>
    <w:rsid w:val="000E6838"/>
    <w:rsid w:val="000E6D6A"/>
    <w:rsid w:val="000E731C"/>
    <w:rsid w:val="000E73B8"/>
    <w:rsid w:val="000E73F6"/>
    <w:rsid w:val="000E78D1"/>
    <w:rsid w:val="000E7CB4"/>
    <w:rsid w:val="000F1157"/>
    <w:rsid w:val="000F1603"/>
    <w:rsid w:val="000F17BF"/>
    <w:rsid w:val="000F1AF3"/>
    <w:rsid w:val="000F2046"/>
    <w:rsid w:val="000F2601"/>
    <w:rsid w:val="000F3313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176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A3F"/>
    <w:rsid w:val="00102FA5"/>
    <w:rsid w:val="001030E6"/>
    <w:rsid w:val="00103399"/>
    <w:rsid w:val="0010341C"/>
    <w:rsid w:val="00103849"/>
    <w:rsid w:val="00103856"/>
    <w:rsid w:val="00103A44"/>
    <w:rsid w:val="00103B02"/>
    <w:rsid w:val="0010483C"/>
    <w:rsid w:val="00104869"/>
    <w:rsid w:val="00105646"/>
    <w:rsid w:val="0010587C"/>
    <w:rsid w:val="001058CB"/>
    <w:rsid w:val="00106A73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AD7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9CE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BC9"/>
    <w:rsid w:val="00121D74"/>
    <w:rsid w:val="001222F9"/>
    <w:rsid w:val="00122840"/>
    <w:rsid w:val="00123F6F"/>
    <w:rsid w:val="0012419E"/>
    <w:rsid w:val="001247D0"/>
    <w:rsid w:val="001247D8"/>
    <w:rsid w:val="001249ED"/>
    <w:rsid w:val="00124FA6"/>
    <w:rsid w:val="001251E4"/>
    <w:rsid w:val="001253E3"/>
    <w:rsid w:val="00125729"/>
    <w:rsid w:val="00125915"/>
    <w:rsid w:val="00125C94"/>
    <w:rsid w:val="001267B7"/>
    <w:rsid w:val="00126819"/>
    <w:rsid w:val="0012688D"/>
    <w:rsid w:val="001269BD"/>
    <w:rsid w:val="001273BD"/>
    <w:rsid w:val="001273CC"/>
    <w:rsid w:val="0012749F"/>
    <w:rsid w:val="0013005B"/>
    <w:rsid w:val="001309E4"/>
    <w:rsid w:val="00131184"/>
    <w:rsid w:val="0013166C"/>
    <w:rsid w:val="00131957"/>
    <w:rsid w:val="00131D18"/>
    <w:rsid w:val="00131EB3"/>
    <w:rsid w:val="00131F39"/>
    <w:rsid w:val="0013277F"/>
    <w:rsid w:val="00132932"/>
    <w:rsid w:val="00132A36"/>
    <w:rsid w:val="00134E07"/>
    <w:rsid w:val="00134E53"/>
    <w:rsid w:val="0013506C"/>
    <w:rsid w:val="001354BD"/>
    <w:rsid w:val="001354C4"/>
    <w:rsid w:val="00135D01"/>
    <w:rsid w:val="00135F52"/>
    <w:rsid w:val="001362CF"/>
    <w:rsid w:val="0013632B"/>
    <w:rsid w:val="001366C9"/>
    <w:rsid w:val="00136A5F"/>
    <w:rsid w:val="00137026"/>
    <w:rsid w:val="001373F9"/>
    <w:rsid w:val="00137D6A"/>
    <w:rsid w:val="00137D90"/>
    <w:rsid w:val="00140138"/>
    <w:rsid w:val="0014014E"/>
    <w:rsid w:val="00140579"/>
    <w:rsid w:val="001407DB"/>
    <w:rsid w:val="00140A97"/>
    <w:rsid w:val="00140C81"/>
    <w:rsid w:val="00140CB0"/>
    <w:rsid w:val="00140CC1"/>
    <w:rsid w:val="00140F2C"/>
    <w:rsid w:val="00140FA5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4B0"/>
    <w:rsid w:val="0014656E"/>
    <w:rsid w:val="00146D6D"/>
    <w:rsid w:val="00147C6E"/>
    <w:rsid w:val="001502F5"/>
    <w:rsid w:val="00150B09"/>
    <w:rsid w:val="00150C57"/>
    <w:rsid w:val="00151168"/>
    <w:rsid w:val="0015253B"/>
    <w:rsid w:val="00152F97"/>
    <w:rsid w:val="0015321C"/>
    <w:rsid w:val="00153FC2"/>
    <w:rsid w:val="00154576"/>
    <w:rsid w:val="00154BAD"/>
    <w:rsid w:val="00154EB6"/>
    <w:rsid w:val="0015500C"/>
    <w:rsid w:val="00155806"/>
    <w:rsid w:val="001562F5"/>
    <w:rsid w:val="00156DA7"/>
    <w:rsid w:val="00157D0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3AE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32A8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313"/>
    <w:rsid w:val="0018059A"/>
    <w:rsid w:val="001808E9"/>
    <w:rsid w:val="00180C3E"/>
    <w:rsid w:val="00180DA1"/>
    <w:rsid w:val="00181DD8"/>
    <w:rsid w:val="001820C5"/>
    <w:rsid w:val="00182616"/>
    <w:rsid w:val="001829EA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1B9A"/>
    <w:rsid w:val="00192942"/>
    <w:rsid w:val="00192A8E"/>
    <w:rsid w:val="00192A9F"/>
    <w:rsid w:val="00193B53"/>
    <w:rsid w:val="00193B91"/>
    <w:rsid w:val="00193D4E"/>
    <w:rsid w:val="00193E59"/>
    <w:rsid w:val="001945EE"/>
    <w:rsid w:val="00194CAC"/>
    <w:rsid w:val="00194D02"/>
    <w:rsid w:val="00195021"/>
    <w:rsid w:val="00195800"/>
    <w:rsid w:val="00195850"/>
    <w:rsid w:val="001958B2"/>
    <w:rsid w:val="00195D9D"/>
    <w:rsid w:val="00195FAD"/>
    <w:rsid w:val="00196014"/>
    <w:rsid w:val="00196D7F"/>
    <w:rsid w:val="00197162"/>
    <w:rsid w:val="0019775A"/>
    <w:rsid w:val="0019791A"/>
    <w:rsid w:val="00197B36"/>
    <w:rsid w:val="00197C3F"/>
    <w:rsid w:val="001A06D9"/>
    <w:rsid w:val="001A11C1"/>
    <w:rsid w:val="001A1362"/>
    <w:rsid w:val="001A13C1"/>
    <w:rsid w:val="001A155D"/>
    <w:rsid w:val="001A189A"/>
    <w:rsid w:val="001A1B48"/>
    <w:rsid w:val="001A1EEA"/>
    <w:rsid w:val="001A1FBA"/>
    <w:rsid w:val="001A2A77"/>
    <w:rsid w:val="001A2E24"/>
    <w:rsid w:val="001A2EEE"/>
    <w:rsid w:val="001A3329"/>
    <w:rsid w:val="001A372A"/>
    <w:rsid w:val="001A3CAC"/>
    <w:rsid w:val="001A40BF"/>
    <w:rsid w:val="001A42A0"/>
    <w:rsid w:val="001A4E0B"/>
    <w:rsid w:val="001A5130"/>
    <w:rsid w:val="001A53D0"/>
    <w:rsid w:val="001A54EE"/>
    <w:rsid w:val="001A5587"/>
    <w:rsid w:val="001A5A8A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996"/>
    <w:rsid w:val="001B0B39"/>
    <w:rsid w:val="001B0D3F"/>
    <w:rsid w:val="001B1457"/>
    <w:rsid w:val="001B1490"/>
    <w:rsid w:val="001B1576"/>
    <w:rsid w:val="001B15A0"/>
    <w:rsid w:val="001B1A5A"/>
    <w:rsid w:val="001B1B0A"/>
    <w:rsid w:val="001B22F8"/>
    <w:rsid w:val="001B2366"/>
    <w:rsid w:val="001B2CF1"/>
    <w:rsid w:val="001B2FA8"/>
    <w:rsid w:val="001B3198"/>
    <w:rsid w:val="001B359C"/>
    <w:rsid w:val="001B44D3"/>
    <w:rsid w:val="001B45E6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B7AE3"/>
    <w:rsid w:val="001C035B"/>
    <w:rsid w:val="001C0365"/>
    <w:rsid w:val="001C07F2"/>
    <w:rsid w:val="001C0ACD"/>
    <w:rsid w:val="001C0C68"/>
    <w:rsid w:val="001C0DF8"/>
    <w:rsid w:val="001C10A9"/>
    <w:rsid w:val="001C1461"/>
    <w:rsid w:val="001C157F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E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0"/>
    <w:rsid w:val="001D00C5"/>
    <w:rsid w:val="001D04BF"/>
    <w:rsid w:val="001D0BAA"/>
    <w:rsid w:val="001D0BD0"/>
    <w:rsid w:val="001D0C4B"/>
    <w:rsid w:val="001D13E8"/>
    <w:rsid w:val="001D15FA"/>
    <w:rsid w:val="001D17AE"/>
    <w:rsid w:val="001D1859"/>
    <w:rsid w:val="001D190D"/>
    <w:rsid w:val="001D1986"/>
    <w:rsid w:val="001D2A88"/>
    <w:rsid w:val="001D2F2A"/>
    <w:rsid w:val="001D309A"/>
    <w:rsid w:val="001D31B1"/>
    <w:rsid w:val="001D3270"/>
    <w:rsid w:val="001D38ED"/>
    <w:rsid w:val="001D3A08"/>
    <w:rsid w:val="001D3DD7"/>
    <w:rsid w:val="001D532C"/>
    <w:rsid w:val="001D5F08"/>
    <w:rsid w:val="001D637D"/>
    <w:rsid w:val="001D6725"/>
    <w:rsid w:val="001D6BF5"/>
    <w:rsid w:val="001D6E92"/>
    <w:rsid w:val="001D6F77"/>
    <w:rsid w:val="001E0015"/>
    <w:rsid w:val="001E026F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C41"/>
    <w:rsid w:val="001E2D0B"/>
    <w:rsid w:val="001E3B3F"/>
    <w:rsid w:val="001E4755"/>
    <w:rsid w:val="001E57DC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D16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B49"/>
    <w:rsid w:val="001F2F54"/>
    <w:rsid w:val="001F3555"/>
    <w:rsid w:val="001F3622"/>
    <w:rsid w:val="001F411D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B3E"/>
    <w:rsid w:val="001F7BCA"/>
    <w:rsid w:val="001F7D0C"/>
    <w:rsid w:val="00200051"/>
    <w:rsid w:val="00200528"/>
    <w:rsid w:val="0020056D"/>
    <w:rsid w:val="002007C4"/>
    <w:rsid w:val="002007E5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E6E"/>
    <w:rsid w:val="002047E4"/>
    <w:rsid w:val="00204B23"/>
    <w:rsid w:val="00204BC0"/>
    <w:rsid w:val="00204CDA"/>
    <w:rsid w:val="00204DFC"/>
    <w:rsid w:val="00204E50"/>
    <w:rsid w:val="00205327"/>
    <w:rsid w:val="0020559E"/>
    <w:rsid w:val="00205A59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D82"/>
    <w:rsid w:val="002101AD"/>
    <w:rsid w:val="00210702"/>
    <w:rsid w:val="002115C3"/>
    <w:rsid w:val="00211AEB"/>
    <w:rsid w:val="00211CD4"/>
    <w:rsid w:val="002120C8"/>
    <w:rsid w:val="00212B57"/>
    <w:rsid w:val="002134D9"/>
    <w:rsid w:val="0021391B"/>
    <w:rsid w:val="00213EFC"/>
    <w:rsid w:val="00214267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F32"/>
    <w:rsid w:val="00224358"/>
    <w:rsid w:val="00224C89"/>
    <w:rsid w:val="00224EA8"/>
    <w:rsid w:val="0022523D"/>
    <w:rsid w:val="00225755"/>
    <w:rsid w:val="00225BAE"/>
    <w:rsid w:val="00225E5F"/>
    <w:rsid w:val="00226DE7"/>
    <w:rsid w:val="002270B3"/>
    <w:rsid w:val="002274A9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904"/>
    <w:rsid w:val="00232AAF"/>
    <w:rsid w:val="00232CAB"/>
    <w:rsid w:val="00232E59"/>
    <w:rsid w:val="00232FF6"/>
    <w:rsid w:val="00233043"/>
    <w:rsid w:val="00233886"/>
    <w:rsid w:val="00233BDD"/>
    <w:rsid w:val="00233F9B"/>
    <w:rsid w:val="0023496D"/>
    <w:rsid w:val="002349CC"/>
    <w:rsid w:val="002350C3"/>
    <w:rsid w:val="002351B8"/>
    <w:rsid w:val="00235E8B"/>
    <w:rsid w:val="0023636D"/>
    <w:rsid w:val="00236827"/>
    <w:rsid w:val="00236C71"/>
    <w:rsid w:val="00236DEF"/>
    <w:rsid w:val="002370FA"/>
    <w:rsid w:val="00237172"/>
    <w:rsid w:val="0023741A"/>
    <w:rsid w:val="00237D1A"/>
    <w:rsid w:val="00237E86"/>
    <w:rsid w:val="002403CC"/>
    <w:rsid w:val="002404D8"/>
    <w:rsid w:val="00240C41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6843"/>
    <w:rsid w:val="0024724C"/>
    <w:rsid w:val="00247976"/>
    <w:rsid w:val="002479A1"/>
    <w:rsid w:val="00247C63"/>
    <w:rsid w:val="00247E9E"/>
    <w:rsid w:val="00250636"/>
    <w:rsid w:val="00250A23"/>
    <w:rsid w:val="00250E07"/>
    <w:rsid w:val="00251528"/>
    <w:rsid w:val="002517AA"/>
    <w:rsid w:val="00251ABD"/>
    <w:rsid w:val="00251BE9"/>
    <w:rsid w:val="00252167"/>
    <w:rsid w:val="00253F55"/>
    <w:rsid w:val="0025418F"/>
    <w:rsid w:val="002542E6"/>
    <w:rsid w:val="0025437A"/>
    <w:rsid w:val="00254686"/>
    <w:rsid w:val="00254CB5"/>
    <w:rsid w:val="00254CEB"/>
    <w:rsid w:val="00255527"/>
    <w:rsid w:val="00255A1F"/>
    <w:rsid w:val="00255BD8"/>
    <w:rsid w:val="00255DEA"/>
    <w:rsid w:val="00255E13"/>
    <w:rsid w:val="00255E4D"/>
    <w:rsid w:val="00256172"/>
    <w:rsid w:val="002562EC"/>
    <w:rsid w:val="00256333"/>
    <w:rsid w:val="0025664D"/>
    <w:rsid w:val="0025684A"/>
    <w:rsid w:val="0025756D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67EE"/>
    <w:rsid w:val="00267597"/>
    <w:rsid w:val="002676E6"/>
    <w:rsid w:val="00267DDC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D1"/>
    <w:rsid w:val="00272885"/>
    <w:rsid w:val="00273A36"/>
    <w:rsid w:val="00273D06"/>
    <w:rsid w:val="0027433E"/>
    <w:rsid w:val="00274790"/>
    <w:rsid w:val="0027485E"/>
    <w:rsid w:val="002748C3"/>
    <w:rsid w:val="002754C1"/>
    <w:rsid w:val="0027587B"/>
    <w:rsid w:val="00275C0C"/>
    <w:rsid w:val="00275C1B"/>
    <w:rsid w:val="00275E1A"/>
    <w:rsid w:val="00276154"/>
    <w:rsid w:val="00277682"/>
    <w:rsid w:val="002777AF"/>
    <w:rsid w:val="0028039D"/>
    <w:rsid w:val="00280904"/>
    <w:rsid w:val="00281644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95"/>
    <w:rsid w:val="002918E0"/>
    <w:rsid w:val="00291A79"/>
    <w:rsid w:val="0029200B"/>
    <w:rsid w:val="00292046"/>
    <w:rsid w:val="00292AEC"/>
    <w:rsid w:val="00292B51"/>
    <w:rsid w:val="00292D26"/>
    <w:rsid w:val="00292D77"/>
    <w:rsid w:val="00292DB4"/>
    <w:rsid w:val="0029397B"/>
    <w:rsid w:val="00293AE6"/>
    <w:rsid w:val="00293E0A"/>
    <w:rsid w:val="00293EC3"/>
    <w:rsid w:val="00294261"/>
    <w:rsid w:val="002942A0"/>
    <w:rsid w:val="00294BD6"/>
    <w:rsid w:val="00294ECE"/>
    <w:rsid w:val="00295310"/>
    <w:rsid w:val="00295F8A"/>
    <w:rsid w:val="0029622B"/>
    <w:rsid w:val="0029643B"/>
    <w:rsid w:val="00296655"/>
    <w:rsid w:val="0029675C"/>
    <w:rsid w:val="00297678"/>
    <w:rsid w:val="00297728"/>
    <w:rsid w:val="002977A8"/>
    <w:rsid w:val="00297834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2B3C"/>
    <w:rsid w:val="002B304A"/>
    <w:rsid w:val="002B4139"/>
    <w:rsid w:val="002B4571"/>
    <w:rsid w:val="002B467A"/>
    <w:rsid w:val="002B54C3"/>
    <w:rsid w:val="002B5DFB"/>
    <w:rsid w:val="002B623C"/>
    <w:rsid w:val="002B78BA"/>
    <w:rsid w:val="002B7ABF"/>
    <w:rsid w:val="002B7B79"/>
    <w:rsid w:val="002B7DD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E85"/>
    <w:rsid w:val="002C3071"/>
    <w:rsid w:val="002C3223"/>
    <w:rsid w:val="002C3C5A"/>
    <w:rsid w:val="002C3D89"/>
    <w:rsid w:val="002C3FC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23AB"/>
    <w:rsid w:val="002D31C5"/>
    <w:rsid w:val="002D3631"/>
    <w:rsid w:val="002D3A8E"/>
    <w:rsid w:val="002D3C4A"/>
    <w:rsid w:val="002D4016"/>
    <w:rsid w:val="002D4421"/>
    <w:rsid w:val="002D4B1C"/>
    <w:rsid w:val="002D4E35"/>
    <w:rsid w:val="002D534A"/>
    <w:rsid w:val="002D54B6"/>
    <w:rsid w:val="002D57B5"/>
    <w:rsid w:val="002D5AEE"/>
    <w:rsid w:val="002D5C2F"/>
    <w:rsid w:val="002D5E5E"/>
    <w:rsid w:val="002D609B"/>
    <w:rsid w:val="002D6216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E57"/>
    <w:rsid w:val="002E25E5"/>
    <w:rsid w:val="002E2670"/>
    <w:rsid w:val="002E2BB8"/>
    <w:rsid w:val="002E2C41"/>
    <w:rsid w:val="002E2E04"/>
    <w:rsid w:val="002E2ED1"/>
    <w:rsid w:val="002E3214"/>
    <w:rsid w:val="002E397C"/>
    <w:rsid w:val="002E3982"/>
    <w:rsid w:val="002E39EB"/>
    <w:rsid w:val="002E4C81"/>
    <w:rsid w:val="002E4C95"/>
    <w:rsid w:val="002E4F24"/>
    <w:rsid w:val="002E5457"/>
    <w:rsid w:val="002E545F"/>
    <w:rsid w:val="002E5461"/>
    <w:rsid w:val="002E54C7"/>
    <w:rsid w:val="002E5661"/>
    <w:rsid w:val="002E5C19"/>
    <w:rsid w:val="002E6145"/>
    <w:rsid w:val="002E6606"/>
    <w:rsid w:val="002E6762"/>
    <w:rsid w:val="002E69F8"/>
    <w:rsid w:val="002E724A"/>
    <w:rsid w:val="002E74A0"/>
    <w:rsid w:val="002E7CEC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792"/>
    <w:rsid w:val="002F48B2"/>
    <w:rsid w:val="002F4F04"/>
    <w:rsid w:val="002F5099"/>
    <w:rsid w:val="002F550F"/>
    <w:rsid w:val="002F569A"/>
    <w:rsid w:val="002F60F4"/>
    <w:rsid w:val="002F63CB"/>
    <w:rsid w:val="002F6A15"/>
    <w:rsid w:val="002F6CA0"/>
    <w:rsid w:val="002F6D4D"/>
    <w:rsid w:val="002F6E0C"/>
    <w:rsid w:val="002F758A"/>
    <w:rsid w:val="002F77AC"/>
    <w:rsid w:val="002F788D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DF4"/>
    <w:rsid w:val="0030333A"/>
    <w:rsid w:val="00303361"/>
    <w:rsid w:val="00303ADE"/>
    <w:rsid w:val="00303F0B"/>
    <w:rsid w:val="003040D6"/>
    <w:rsid w:val="00304662"/>
    <w:rsid w:val="003054EC"/>
    <w:rsid w:val="0030551C"/>
    <w:rsid w:val="00305947"/>
    <w:rsid w:val="00305B6E"/>
    <w:rsid w:val="00305FCF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6E1"/>
    <w:rsid w:val="00310702"/>
    <w:rsid w:val="00310BA9"/>
    <w:rsid w:val="00310C79"/>
    <w:rsid w:val="00311497"/>
    <w:rsid w:val="00311B5F"/>
    <w:rsid w:val="00311BC3"/>
    <w:rsid w:val="00312FFE"/>
    <w:rsid w:val="00313ABF"/>
    <w:rsid w:val="00313B9D"/>
    <w:rsid w:val="0031432F"/>
    <w:rsid w:val="003148CC"/>
    <w:rsid w:val="00314C85"/>
    <w:rsid w:val="00314CD6"/>
    <w:rsid w:val="00314D14"/>
    <w:rsid w:val="00314D41"/>
    <w:rsid w:val="00314D43"/>
    <w:rsid w:val="00314DA0"/>
    <w:rsid w:val="00315937"/>
    <w:rsid w:val="00315F26"/>
    <w:rsid w:val="00316591"/>
    <w:rsid w:val="00316750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2772"/>
    <w:rsid w:val="003232C8"/>
    <w:rsid w:val="00323796"/>
    <w:rsid w:val="00323F54"/>
    <w:rsid w:val="00324487"/>
    <w:rsid w:val="003246F2"/>
    <w:rsid w:val="00324771"/>
    <w:rsid w:val="00324A74"/>
    <w:rsid w:val="00324B38"/>
    <w:rsid w:val="003252D1"/>
    <w:rsid w:val="0032576B"/>
    <w:rsid w:val="00326344"/>
    <w:rsid w:val="00326474"/>
    <w:rsid w:val="00327046"/>
    <w:rsid w:val="00327274"/>
    <w:rsid w:val="00327352"/>
    <w:rsid w:val="0032745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E92"/>
    <w:rsid w:val="00331261"/>
    <w:rsid w:val="003312A2"/>
    <w:rsid w:val="003312C5"/>
    <w:rsid w:val="0033230C"/>
    <w:rsid w:val="003323E5"/>
    <w:rsid w:val="00332ACC"/>
    <w:rsid w:val="0033302D"/>
    <w:rsid w:val="00333067"/>
    <w:rsid w:val="0033358E"/>
    <w:rsid w:val="00333667"/>
    <w:rsid w:val="00333C5B"/>
    <w:rsid w:val="00333F15"/>
    <w:rsid w:val="0033470D"/>
    <w:rsid w:val="003348CE"/>
    <w:rsid w:val="00334939"/>
    <w:rsid w:val="00334AA8"/>
    <w:rsid w:val="00334E50"/>
    <w:rsid w:val="003359F2"/>
    <w:rsid w:val="00335AEE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56C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AF1"/>
    <w:rsid w:val="00345B5E"/>
    <w:rsid w:val="00345C2B"/>
    <w:rsid w:val="003460C1"/>
    <w:rsid w:val="003464E9"/>
    <w:rsid w:val="003467E1"/>
    <w:rsid w:val="00346BBC"/>
    <w:rsid w:val="00347319"/>
    <w:rsid w:val="00347F7B"/>
    <w:rsid w:val="00350446"/>
    <w:rsid w:val="00350490"/>
    <w:rsid w:val="00350B40"/>
    <w:rsid w:val="00350F04"/>
    <w:rsid w:val="00350FF1"/>
    <w:rsid w:val="00351094"/>
    <w:rsid w:val="003515F4"/>
    <w:rsid w:val="00351A56"/>
    <w:rsid w:val="00351CE5"/>
    <w:rsid w:val="003524BB"/>
    <w:rsid w:val="00352D4F"/>
    <w:rsid w:val="00352F52"/>
    <w:rsid w:val="0035322C"/>
    <w:rsid w:val="00354614"/>
    <w:rsid w:val="00354DDC"/>
    <w:rsid w:val="00355435"/>
    <w:rsid w:val="003558F0"/>
    <w:rsid w:val="00355BDA"/>
    <w:rsid w:val="0035601A"/>
    <w:rsid w:val="00356C79"/>
    <w:rsid w:val="00357BE2"/>
    <w:rsid w:val="00357C8F"/>
    <w:rsid w:val="0036039A"/>
    <w:rsid w:val="00360873"/>
    <w:rsid w:val="00360A13"/>
    <w:rsid w:val="00361279"/>
    <w:rsid w:val="00361415"/>
    <w:rsid w:val="003614B8"/>
    <w:rsid w:val="00361B0C"/>
    <w:rsid w:val="003622A3"/>
    <w:rsid w:val="00362873"/>
    <w:rsid w:val="00362AC0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8D1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613"/>
    <w:rsid w:val="003679C0"/>
    <w:rsid w:val="00367DE5"/>
    <w:rsid w:val="00367FB8"/>
    <w:rsid w:val="00370AA7"/>
    <w:rsid w:val="00370DE9"/>
    <w:rsid w:val="00370FDD"/>
    <w:rsid w:val="00372059"/>
    <w:rsid w:val="0037214E"/>
    <w:rsid w:val="00372150"/>
    <w:rsid w:val="00372777"/>
    <w:rsid w:val="00372A4F"/>
    <w:rsid w:val="00372BBA"/>
    <w:rsid w:val="00372C00"/>
    <w:rsid w:val="00372C39"/>
    <w:rsid w:val="00372D8A"/>
    <w:rsid w:val="00373491"/>
    <w:rsid w:val="00374122"/>
    <w:rsid w:val="00374E3B"/>
    <w:rsid w:val="00375199"/>
    <w:rsid w:val="00375887"/>
    <w:rsid w:val="0037636D"/>
    <w:rsid w:val="003765B0"/>
    <w:rsid w:val="003771B9"/>
    <w:rsid w:val="003779B6"/>
    <w:rsid w:val="003779B9"/>
    <w:rsid w:val="003779C1"/>
    <w:rsid w:val="00377C1E"/>
    <w:rsid w:val="00377D36"/>
    <w:rsid w:val="00380141"/>
    <w:rsid w:val="00380339"/>
    <w:rsid w:val="0038044F"/>
    <w:rsid w:val="00380F66"/>
    <w:rsid w:val="00381751"/>
    <w:rsid w:val="00381D37"/>
    <w:rsid w:val="00381E75"/>
    <w:rsid w:val="00382391"/>
    <w:rsid w:val="0038268D"/>
    <w:rsid w:val="0038272D"/>
    <w:rsid w:val="00383F7C"/>
    <w:rsid w:val="00384448"/>
    <w:rsid w:val="0038446D"/>
    <w:rsid w:val="0038481F"/>
    <w:rsid w:val="00384871"/>
    <w:rsid w:val="00384AED"/>
    <w:rsid w:val="00384B17"/>
    <w:rsid w:val="00384DCE"/>
    <w:rsid w:val="00384DF9"/>
    <w:rsid w:val="00385766"/>
    <w:rsid w:val="0038593C"/>
    <w:rsid w:val="00385BF8"/>
    <w:rsid w:val="00385D92"/>
    <w:rsid w:val="00386623"/>
    <w:rsid w:val="00386B59"/>
    <w:rsid w:val="00387138"/>
    <w:rsid w:val="00387565"/>
    <w:rsid w:val="003875CC"/>
    <w:rsid w:val="0038770E"/>
    <w:rsid w:val="00387FD3"/>
    <w:rsid w:val="00387FEA"/>
    <w:rsid w:val="00390E0C"/>
    <w:rsid w:val="00390ED0"/>
    <w:rsid w:val="003916C4"/>
    <w:rsid w:val="003917C9"/>
    <w:rsid w:val="00391B1C"/>
    <w:rsid w:val="00391DF2"/>
    <w:rsid w:val="0039202E"/>
    <w:rsid w:val="00392034"/>
    <w:rsid w:val="0039218D"/>
    <w:rsid w:val="003926B9"/>
    <w:rsid w:val="003935DB"/>
    <w:rsid w:val="00393A58"/>
    <w:rsid w:val="00393A9D"/>
    <w:rsid w:val="00393BB8"/>
    <w:rsid w:val="00393E6A"/>
    <w:rsid w:val="00393E6E"/>
    <w:rsid w:val="00393EEF"/>
    <w:rsid w:val="0039499C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E0F"/>
    <w:rsid w:val="003971D0"/>
    <w:rsid w:val="00397227"/>
    <w:rsid w:val="003972F9"/>
    <w:rsid w:val="0039769F"/>
    <w:rsid w:val="003976BC"/>
    <w:rsid w:val="003977AB"/>
    <w:rsid w:val="0039782B"/>
    <w:rsid w:val="00397DC5"/>
    <w:rsid w:val="003A004B"/>
    <w:rsid w:val="003A0086"/>
    <w:rsid w:val="003A0532"/>
    <w:rsid w:val="003A060C"/>
    <w:rsid w:val="003A0756"/>
    <w:rsid w:val="003A0F44"/>
    <w:rsid w:val="003A171E"/>
    <w:rsid w:val="003A1956"/>
    <w:rsid w:val="003A218C"/>
    <w:rsid w:val="003A2314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4E8A"/>
    <w:rsid w:val="003A5318"/>
    <w:rsid w:val="003A56AD"/>
    <w:rsid w:val="003A5955"/>
    <w:rsid w:val="003A5D7B"/>
    <w:rsid w:val="003A5DFD"/>
    <w:rsid w:val="003A5EAF"/>
    <w:rsid w:val="003A627E"/>
    <w:rsid w:val="003A6A23"/>
    <w:rsid w:val="003A6ED5"/>
    <w:rsid w:val="003A72B7"/>
    <w:rsid w:val="003A74E0"/>
    <w:rsid w:val="003A7C97"/>
    <w:rsid w:val="003B0155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416"/>
    <w:rsid w:val="003C3ED7"/>
    <w:rsid w:val="003C405C"/>
    <w:rsid w:val="003C4076"/>
    <w:rsid w:val="003C467F"/>
    <w:rsid w:val="003C4A3F"/>
    <w:rsid w:val="003C51F8"/>
    <w:rsid w:val="003C53F7"/>
    <w:rsid w:val="003C5613"/>
    <w:rsid w:val="003C5C6B"/>
    <w:rsid w:val="003C5E23"/>
    <w:rsid w:val="003C5E54"/>
    <w:rsid w:val="003C5F15"/>
    <w:rsid w:val="003C638E"/>
    <w:rsid w:val="003C6728"/>
    <w:rsid w:val="003C71B9"/>
    <w:rsid w:val="003C73E7"/>
    <w:rsid w:val="003C7449"/>
    <w:rsid w:val="003C782F"/>
    <w:rsid w:val="003C7D31"/>
    <w:rsid w:val="003C7D86"/>
    <w:rsid w:val="003D0438"/>
    <w:rsid w:val="003D0588"/>
    <w:rsid w:val="003D0787"/>
    <w:rsid w:val="003D181E"/>
    <w:rsid w:val="003D1A6B"/>
    <w:rsid w:val="003D1EE7"/>
    <w:rsid w:val="003D211B"/>
    <w:rsid w:val="003D2538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260"/>
    <w:rsid w:val="003D48F2"/>
    <w:rsid w:val="003D52BC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CB0"/>
    <w:rsid w:val="003D7E19"/>
    <w:rsid w:val="003E03F1"/>
    <w:rsid w:val="003E066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49D8"/>
    <w:rsid w:val="003E4F2F"/>
    <w:rsid w:val="003E5072"/>
    <w:rsid w:val="003E50BF"/>
    <w:rsid w:val="003E5D89"/>
    <w:rsid w:val="003E625F"/>
    <w:rsid w:val="003E62F5"/>
    <w:rsid w:val="003E6A3F"/>
    <w:rsid w:val="003E6B97"/>
    <w:rsid w:val="003E75B4"/>
    <w:rsid w:val="003E75E1"/>
    <w:rsid w:val="003E7D9D"/>
    <w:rsid w:val="003E7E8B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656"/>
    <w:rsid w:val="004048BC"/>
    <w:rsid w:val="00404E12"/>
    <w:rsid w:val="00404E13"/>
    <w:rsid w:val="0040563D"/>
    <w:rsid w:val="00405BE1"/>
    <w:rsid w:val="00405DEA"/>
    <w:rsid w:val="004067B0"/>
    <w:rsid w:val="0040709D"/>
    <w:rsid w:val="00407BEE"/>
    <w:rsid w:val="00410232"/>
    <w:rsid w:val="00410567"/>
    <w:rsid w:val="0041056A"/>
    <w:rsid w:val="00410BED"/>
    <w:rsid w:val="004117DF"/>
    <w:rsid w:val="004120B8"/>
    <w:rsid w:val="004129AA"/>
    <w:rsid w:val="00412D86"/>
    <w:rsid w:val="0041311C"/>
    <w:rsid w:val="0041378F"/>
    <w:rsid w:val="004139B8"/>
    <w:rsid w:val="004144D3"/>
    <w:rsid w:val="0041456D"/>
    <w:rsid w:val="004146A7"/>
    <w:rsid w:val="00414CCF"/>
    <w:rsid w:val="00415297"/>
    <w:rsid w:val="00415478"/>
    <w:rsid w:val="00415918"/>
    <w:rsid w:val="00415AEE"/>
    <w:rsid w:val="00415D17"/>
    <w:rsid w:val="00416117"/>
    <w:rsid w:val="004169A7"/>
    <w:rsid w:val="00416A12"/>
    <w:rsid w:val="00416B96"/>
    <w:rsid w:val="00416B99"/>
    <w:rsid w:val="00416F03"/>
    <w:rsid w:val="0041718A"/>
    <w:rsid w:val="004171AA"/>
    <w:rsid w:val="0041724C"/>
    <w:rsid w:val="00417613"/>
    <w:rsid w:val="00417745"/>
    <w:rsid w:val="00417822"/>
    <w:rsid w:val="00417B12"/>
    <w:rsid w:val="0042022D"/>
    <w:rsid w:val="00420439"/>
    <w:rsid w:val="004208E0"/>
    <w:rsid w:val="00420ACE"/>
    <w:rsid w:val="00420AD3"/>
    <w:rsid w:val="00421242"/>
    <w:rsid w:val="00421E3A"/>
    <w:rsid w:val="00422131"/>
    <w:rsid w:val="00422350"/>
    <w:rsid w:val="00422403"/>
    <w:rsid w:val="00423457"/>
    <w:rsid w:val="004236BB"/>
    <w:rsid w:val="00423C2E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A38"/>
    <w:rsid w:val="00427D28"/>
    <w:rsid w:val="00427F64"/>
    <w:rsid w:val="004306FC"/>
    <w:rsid w:val="00430B09"/>
    <w:rsid w:val="00431B3C"/>
    <w:rsid w:val="00431D5E"/>
    <w:rsid w:val="00431E3E"/>
    <w:rsid w:val="0043231C"/>
    <w:rsid w:val="00432458"/>
    <w:rsid w:val="0043277A"/>
    <w:rsid w:val="00433077"/>
    <w:rsid w:val="00433DF3"/>
    <w:rsid w:val="0043407F"/>
    <w:rsid w:val="0043417C"/>
    <w:rsid w:val="0043418F"/>
    <w:rsid w:val="004341F5"/>
    <w:rsid w:val="00434937"/>
    <w:rsid w:val="00434C91"/>
    <w:rsid w:val="00434EE2"/>
    <w:rsid w:val="00435182"/>
    <w:rsid w:val="00435375"/>
    <w:rsid w:val="00435606"/>
    <w:rsid w:val="00435610"/>
    <w:rsid w:val="00435A0A"/>
    <w:rsid w:val="00435C13"/>
    <w:rsid w:val="00435E51"/>
    <w:rsid w:val="004362A1"/>
    <w:rsid w:val="004366F0"/>
    <w:rsid w:val="00436CEC"/>
    <w:rsid w:val="00436ED7"/>
    <w:rsid w:val="00436F68"/>
    <w:rsid w:val="00437477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D76"/>
    <w:rsid w:val="00441F2A"/>
    <w:rsid w:val="0044209C"/>
    <w:rsid w:val="00442153"/>
    <w:rsid w:val="0044215B"/>
    <w:rsid w:val="0044227B"/>
    <w:rsid w:val="0044229E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4CCD"/>
    <w:rsid w:val="004551CD"/>
    <w:rsid w:val="004553DA"/>
    <w:rsid w:val="004558D8"/>
    <w:rsid w:val="00455D9E"/>
    <w:rsid w:val="00455F60"/>
    <w:rsid w:val="00456048"/>
    <w:rsid w:val="00456717"/>
    <w:rsid w:val="00456990"/>
    <w:rsid w:val="00456C4D"/>
    <w:rsid w:val="00457F1C"/>
    <w:rsid w:val="004605C0"/>
    <w:rsid w:val="00460733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05D"/>
    <w:rsid w:val="00462155"/>
    <w:rsid w:val="00462327"/>
    <w:rsid w:val="00462A17"/>
    <w:rsid w:val="00463467"/>
    <w:rsid w:val="004635C0"/>
    <w:rsid w:val="0046375B"/>
    <w:rsid w:val="00463B32"/>
    <w:rsid w:val="0046467E"/>
    <w:rsid w:val="004646E2"/>
    <w:rsid w:val="00464850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6ED2"/>
    <w:rsid w:val="004670E0"/>
    <w:rsid w:val="00467340"/>
    <w:rsid w:val="00467D7B"/>
    <w:rsid w:val="00467FD7"/>
    <w:rsid w:val="00470308"/>
    <w:rsid w:val="004707D7"/>
    <w:rsid w:val="00470936"/>
    <w:rsid w:val="00470EA5"/>
    <w:rsid w:val="004710B6"/>
    <w:rsid w:val="00471211"/>
    <w:rsid w:val="00471634"/>
    <w:rsid w:val="004717C0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4C9A"/>
    <w:rsid w:val="00475373"/>
    <w:rsid w:val="0047566B"/>
    <w:rsid w:val="00475B85"/>
    <w:rsid w:val="00475E1E"/>
    <w:rsid w:val="00476222"/>
    <w:rsid w:val="0047638E"/>
    <w:rsid w:val="00476452"/>
    <w:rsid w:val="00476BCB"/>
    <w:rsid w:val="00476CF7"/>
    <w:rsid w:val="004772BF"/>
    <w:rsid w:val="004773E2"/>
    <w:rsid w:val="00477A1B"/>
    <w:rsid w:val="00480668"/>
    <w:rsid w:val="00480F37"/>
    <w:rsid w:val="0048100F"/>
    <w:rsid w:val="00481C28"/>
    <w:rsid w:val="00481C45"/>
    <w:rsid w:val="004821D5"/>
    <w:rsid w:val="00482421"/>
    <w:rsid w:val="004824A4"/>
    <w:rsid w:val="004825BA"/>
    <w:rsid w:val="004829A6"/>
    <w:rsid w:val="00482CA1"/>
    <w:rsid w:val="00483121"/>
    <w:rsid w:val="004837C9"/>
    <w:rsid w:val="00483D8E"/>
    <w:rsid w:val="00484591"/>
    <w:rsid w:val="004846D7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DB4"/>
    <w:rsid w:val="004A12D9"/>
    <w:rsid w:val="004A154B"/>
    <w:rsid w:val="004A15B4"/>
    <w:rsid w:val="004A1D2B"/>
    <w:rsid w:val="004A1D44"/>
    <w:rsid w:val="004A1DF3"/>
    <w:rsid w:val="004A1F34"/>
    <w:rsid w:val="004A200E"/>
    <w:rsid w:val="004A2573"/>
    <w:rsid w:val="004A26DF"/>
    <w:rsid w:val="004A293C"/>
    <w:rsid w:val="004A2BE6"/>
    <w:rsid w:val="004A30CC"/>
    <w:rsid w:val="004A3A6F"/>
    <w:rsid w:val="004A4043"/>
    <w:rsid w:val="004A4301"/>
    <w:rsid w:val="004A4321"/>
    <w:rsid w:val="004A4430"/>
    <w:rsid w:val="004A4682"/>
    <w:rsid w:val="004A4FD0"/>
    <w:rsid w:val="004A5403"/>
    <w:rsid w:val="004A5EE5"/>
    <w:rsid w:val="004A73C1"/>
    <w:rsid w:val="004B01F7"/>
    <w:rsid w:val="004B0724"/>
    <w:rsid w:val="004B0A2D"/>
    <w:rsid w:val="004B0C52"/>
    <w:rsid w:val="004B0D2A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A41"/>
    <w:rsid w:val="004B3BBB"/>
    <w:rsid w:val="004B4060"/>
    <w:rsid w:val="004B4081"/>
    <w:rsid w:val="004B45FE"/>
    <w:rsid w:val="004B4BDE"/>
    <w:rsid w:val="004B4CCE"/>
    <w:rsid w:val="004B4CFD"/>
    <w:rsid w:val="004B513E"/>
    <w:rsid w:val="004B53CE"/>
    <w:rsid w:val="004B543C"/>
    <w:rsid w:val="004B565D"/>
    <w:rsid w:val="004B570A"/>
    <w:rsid w:val="004B5C16"/>
    <w:rsid w:val="004B60DD"/>
    <w:rsid w:val="004B6A31"/>
    <w:rsid w:val="004B6DED"/>
    <w:rsid w:val="004B6F4A"/>
    <w:rsid w:val="004B7421"/>
    <w:rsid w:val="004B7866"/>
    <w:rsid w:val="004B7F1C"/>
    <w:rsid w:val="004C018D"/>
    <w:rsid w:val="004C07B4"/>
    <w:rsid w:val="004C0C5D"/>
    <w:rsid w:val="004C17B5"/>
    <w:rsid w:val="004C1B3C"/>
    <w:rsid w:val="004C1F40"/>
    <w:rsid w:val="004C21D0"/>
    <w:rsid w:val="004C275E"/>
    <w:rsid w:val="004C275F"/>
    <w:rsid w:val="004C2F6F"/>
    <w:rsid w:val="004C3148"/>
    <w:rsid w:val="004C3288"/>
    <w:rsid w:val="004C3902"/>
    <w:rsid w:val="004C406E"/>
    <w:rsid w:val="004C473C"/>
    <w:rsid w:val="004C4B58"/>
    <w:rsid w:val="004C57E7"/>
    <w:rsid w:val="004C58EA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472"/>
    <w:rsid w:val="004D27E6"/>
    <w:rsid w:val="004D2A62"/>
    <w:rsid w:val="004D2C9C"/>
    <w:rsid w:val="004D3492"/>
    <w:rsid w:val="004D3F39"/>
    <w:rsid w:val="004D4015"/>
    <w:rsid w:val="004D4103"/>
    <w:rsid w:val="004D469E"/>
    <w:rsid w:val="004D4A83"/>
    <w:rsid w:val="004D532A"/>
    <w:rsid w:val="004D5423"/>
    <w:rsid w:val="004D56BC"/>
    <w:rsid w:val="004D5C96"/>
    <w:rsid w:val="004D699F"/>
    <w:rsid w:val="004D6FB8"/>
    <w:rsid w:val="004D7170"/>
    <w:rsid w:val="004D76CC"/>
    <w:rsid w:val="004D797B"/>
    <w:rsid w:val="004E0839"/>
    <w:rsid w:val="004E0CB8"/>
    <w:rsid w:val="004E14E7"/>
    <w:rsid w:val="004E179C"/>
    <w:rsid w:val="004E1968"/>
    <w:rsid w:val="004E1C4A"/>
    <w:rsid w:val="004E1DC6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6A"/>
    <w:rsid w:val="004F1758"/>
    <w:rsid w:val="004F195E"/>
    <w:rsid w:val="004F1C2F"/>
    <w:rsid w:val="004F2CD7"/>
    <w:rsid w:val="004F2F33"/>
    <w:rsid w:val="004F3156"/>
    <w:rsid w:val="004F3DC6"/>
    <w:rsid w:val="004F419D"/>
    <w:rsid w:val="004F426C"/>
    <w:rsid w:val="004F4467"/>
    <w:rsid w:val="004F4B2E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358"/>
    <w:rsid w:val="00500408"/>
    <w:rsid w:val="00500B0B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1F7"/>
    <w:rsid w:val="00503338"/>
    <w:rsid w:val="0050347D"/>
    <w:rsid w:val="00503A52"/>
    <w:rsid w:val="00503FD3"/>
    <w:rsid w:val="005044F0"/>
    <w:rsid w:val="0050498D"/>
    <w:rsid w:val="00504A1F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106"/>
    <w:rsid w:val="005115B2"/>
    <w:rsid w:val="00511922"/>
    <w:rsid w:val="00511D39"/>
    <w:rsid w:val="00511F85"/>
    <w:rsid w:val="00512336"/>
    <w:rsid w:val="0051289E"/>
    <w:rsid w:val="00513783"/>
    <w:rsid w:val="005142D4"/>
    <w:rsid w:val="005142EA"/>
    <w:rsid w:val="005148F3"/>
    <w:rsid w:val="00514DB6"/>
    <w:rsid w:val="005150FE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D81"/>
    <w:rsid w:val="00525F99"/>
    <w:rsid w:val="00525FC7"/>
    <w:rsid w:val="00526790"/>
    <w:rsid w:val="005273D6"/>
    <w:rsid w:val="005274B6"/>
    <w:rsid w:val="00527FB3"/>
    <w:rsid w:val="00530241"/>
    <w:rsid w:val="0053046E"/>
    <w:rsid w:val="00530653"/>
    <w:rsid w:val="0053080B"/>
    <w:rsid w:val="005308F5"/>
    <w:rsid w:val="00530C63"/>
    <w:rsid w:val="00531027"/>
    <w:rsid w:val="0053112C"/>
    <w:rsid w:val="0053142B"/>
    <w:rsid w:val="0053152E"/>
    <w:rsid w:val="005315F9"/>
    <w:rsid w:val="00531ED7"/>
    <w:rsid w:val="00531FAB"/>
    <w:rsid w:val="0053205A"/>
    <w:rsid w:val="00532207"/>
    <w:rsid w:val="005326A1"/>
    <w:rsid w:val="00532E64"/>
    <w:rsid w:val="00533055"/>
    <w:rsid w:val="0053340D"/>
    <w:rsid w:val="005339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703B"/>
    <w:rsid w:val="00537997"/>
    <w:rsid w:val="00540540"/>
    <w:rsid w:val="005407BA"/>
    <w:rsid w:val="00540C33"/>
    <w:rsid w:val="00540C6B"/>
    <w:rsid w:val="005415C2"/>
    <w:rsid w:val="0054187F"/>
    <w:rsid w:val="00541913"/>
    <w:rsid w:val="00541BE8"/>
    <w:rsid w:val="00541FA1"/>
    <w:rsid w:val="005421E5"/>
    <w:rsid w:val="00542AAF"/>
    <w:rsid w:val="005438DC"/>
    <w:rsid w:val="00543F26"/>
    <w:rsid w:val="00544823"/>
    <w:rsid w:val="00544992"/>
    <w:rsid w:val="00544BBB"/>
    <w:rsid w:val="00545437"/>
    <w:rsid w:val="005459A8"/>
    <w:rsid w:val="005459B9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44"/>
    <w:rsid w:val="00550AE7"/>
    <w:rsid w:val="00550C09"/>
    <w:rsid w:val="00551D8C"/>
    <w:rsid w:val="00551F6E"/>
    <w:rsid w:val="005522F3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C7C"/>
    <w:rsid w:val="00554F28"/>
    <w:rsid w:val="0055512E"/>
    <w:rsid w:val="00555990"/>
    <w:rsid w:val="0055662F"/>
    <w:rsid w:val="00556A01"/>
    <w:rsid w:val="00557787"/>
    <w:rsid w:val="005577B0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36C"/>
    <w:rsid w:val="005638B8"/>
    <w:rsid w:val="005643E5"/>
    <w:rsid w:val="00565352"/>
    <w:rsid w:val="0056572A"/>
    <w:rsid w:val="0056594F"/>
    <w:rsid w:val="00565FDB"/>
    <w:rsid w:val="00566130"/>
    <w:rsid w:val="00566A2D"/>
    <w:rsid w:val="00566AF1"/>
    <w:rsid w:val="00566CCD"/>
    <w:rsid w:val="00566F29"/>
    <w:rsid w:val="005672B4"/>
    <w:rsid w:val="005673F6"/>
    <w:rsid w:val="00567D87"/>
    <w:rsid w:val="00567ED3"/>
    <w:rsid w:val="00567FE7"/>
    <w:rsid w:val="005705CC"/>
    <w:rsid w:val="00570EC1"/>
    <w:rsid w:val="005716EA"/>
    <w:rsid w:val="005717F0"/>
    <w:rsid w:val="00572584"/>
    <w:rsid w:val="005726DB"/>
    <w:rsid w:val="0057278E"/>
    <w:rsid w:val="00572803"/>
    <w:rsid w:val="00573C64"/>
    <w:rsid w:val="005743A5"/>
    <w:rsid w:val="00574651"/>
    <w:rsid w:val="0057553B"/>
    <w:rsid w:val="0057553F"/>
    <w:rsid w:val="00575728"/>
    <w:rsid w:val="00576269"/>
    <w:rsid w:val="0057633D"/>
    <w:rsid w:val="00576366"/>
    <w:rsid w:val="00576CEB"/>
    <w:rsid w:val="00580172"/>
    <w:rsid w:val="00580580"/>
    <w:rsid w:val="00580C6F"/>
    <w:rsid w:val="00580C90"/>
    <w:rsid w:val="0058142F"/>
    <w:rsid w:val="0058273D"/>
    <w:rsid w:val="0058300B"/>
    <w:rsid w:val="00583390"/>
    <w:rsid w:val="00583A05"/>
    <w:rsid w:val="00583D02"/>
    <w:rsid w:val="00583F54"/>
    <w:rsid w:val="005840C3"/>
    <w:rsid w:val="00584B34"/>
    <w:rsid w:val="00584B9C"/>
    <w:rsid w:val="005857C7"/>
    <w:rsid w:val="005860C3"/>
    <w:rsid w:val="0058656F"/>
    <w:rsid w:val="00586585"/>
    <w:rsid w:val="00586587"/>
    <w:rsid w:val="005868BC"/>
    <w:rsid w:val="00586D81"/>
    <w:rsid w:val="00586F44"/>
    <w:rsid w:val="00587651"/>
    <w:rsid w:val="00587A15"/>
    <w:rsid w:val="00590145"/>
    <w:rsid w:val="00590830"/>
    <w:rsid w:val="00590B5A"/>
    <w:rsid w:val="00590C8D"/>
    <w:rsid w:val="00591055"/>
    <w:rsid w:val="00591061"/>
    <w:rsid w:val="005912AB"/>
    <w:rsid w:val="00591832"/>
    <w:rsid w:val="00591C6F"/>
    <w:rsid w:val="00592BCF"/>
    <w:rsid w:val="0059317D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F3A"/>
    <w:rsid w:val="005A134E"/>
    <w:rsid w:val="005A17C3"/>
    <w:rsid w:val="005A1A80"/>
    <w:rsid w:val="005A27EC"/>
    <w:rsid w:val="005A2F5D"/>
    <w:rsid w:val="005A34D2"/>
    <w:rsid w:val="005A3612"/>
    <w:rsid w:val="005A3654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A793A"/>
    <w:rsid w:val="005A7D4B"/>
    <w:rsid w:val="005B041E"/>
    <w:rsid w:val="005B054C"/>
    <w:rsid w:val="005B0675"/>
    <w:rsid w:val="005B0ABF"/>
    <w:rsid w:val="005B1063"/>
    <w:rsid w:val="005B1198"/>
    <w:rsid w:val="005B141C"/>
    <w:rsid w:val="005B1493"/>
    <w:rsid w:val="005B154E"/>
    <w:rsid w:val="005B17A8"/>
    <w:rsid w:val="005B1E68"/>
    <w:rsid w:val="005B27CC"/>
    <w:rsid w:val="005B2F31"/>
    <w:rsid w:val="005B2F95"/>
    <w:rsid w:val="005B2FBF"/>
    <w:rsid w:val="005B354E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702"/>
    <w:rsid w:val="005B59E5"/>
    <w:rsid w:val="005B5BCE"/>
    <w:rsid w:val="005B5F02"/>
    <w:rsid w:val="005B6625"/>
    <w:rsid w:val="005B674C"/>
    <w:rsid w:val="005B686A"/>
    <w:rsid w:val="005B69AE"/>
    <w:rsid w:val="005B6A93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3B4"/>
    <w:rsid w:val="005C648D"/>
    <w:rsid w:val="005C67C6"/>
    <w:rsid w:val="005C6C8A"/>
    <w:rsid w:val="005C6D1D"/>
    <w:rsid w:val="005C7D56"/>
    <w:rsid w:val="005D0201"/>
    <w:rsid w:val="005D0321"/>
    <w:rsid w:val="005D06E9"/>
    <w:rsid w:val="005D164C"/>
    <w:rsid w:val="005D19D9"/>
    <w:rsid w:val="005D1B9C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5BB9"/>
    <w:rsid w:val="005D5CD2"/>
    <w:rsid w:val="005D5D43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1807"/>
    <w:rsid w:val="005E1E5F"/>
    <w:rsid w:val="005E25DC"/>
    <w:rsid w:val="005E2AF7"/>
    <w:rsid w:val="005E3084"/>
    <w:rsid w:val="005E36DD"/>
    <w:rsid w:val="005E448E"/>
    <w:rsid w:val="005E4695"/>
    <w:rsid w:val="005E46CC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60A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66C"/>
    <w:rsid w:val="006039C9"/>
    <w:rsid w:val="00603B78"/>
    <w:rsid w:val="0060408D"/>
    <w:rsid w:val="006041E7"/>
    <w:rsid w:val="00604B2B"/>
    <w:rsid w:val="00604BEE"/>
    <w:rsid w:val="00604C04"/>
    <w:rsid w:val="00604C87"/>
    <w:rsid w:val="00604E01"/>
    <w:rsid w:val="00605494"/>
    <w:rsid w:val="006054AF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10737"/>
    <w:rsid w:val="006109E5"/>
    <w:rsid w:val="00611460"/>
    <w:rsid w:val="00611ED8"/>
    <w:rsid w:val="0061215E"/>
    <w:rsid w:val="00612164"/>
    <w:rsid w:val="006122D6"/>
    <w:rsid w:val="006125B8"/>
    <w:rsid w:val="006127B4"/>
    <w:rsid w:val="006129F1"/>
    <w:rsid w:val="00613702"/>
    <w:rsid w:val="00613DD3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6C3"/>
    <w:rsid w:val="0062378D"/>
    <w:rsid w:val="006237F4"/>
    <w:rsid w:val="0062382B"/>
    <w:rsid w:val="00623BE4"/>
    <w:rsid w:val="00624265"/>
    <w:rsid w:val="006244EF"/>
    <w:rsid w:val="00624C7B"/>
    <w:rsid w:val="006257B9"/>
    <w:rsid w:val="00625F7A"/>
    <w:rsid w:val="006261DB"/>
    <w:rsid w:val="006264DC"/>
    <w:rsid w:val="006266B7"/>
    <w:rsid w:val="00626B0F"/>
    <w:rsid w:val="00626E69"/>
    <w:rsid w:val="00626E8D"/>
    <w:rsid w:val="006273C5"/>
    <w:rsid w:val="00627E84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5B"/>
    <w:rsid w:val="00633088"/>
    <w:rsid w:val="0063374F"/>
    <w:rsid w:val="00633E5D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074"/>
    <w:rsid w:val="00635537"/>
    <w:rsid w:val="0063566C"/>
    <w:rsid w:val="0063594D"/>
    <w:rsid w:val="00635B24"/>
    <w:rsid w:val="0063613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0C2"/>
    <w:rsid w:val="006426AF"/>
    <w:rsid w:val="006426D5"/>
    <w:rsid w:val="00642703"/>
    <w:rsid w:val="0064299F"/>
    <w:rsid w:val="00642DEA"/>
    <w:rsid w:val="0064306A"/>
    <w:rsid w:val="0064365E"/>
    <w:rsid w:val="006436BA"/>
    <w:rsid w:val="00643AD2"/>
    <w:rsid w:val="00643B7F"/>
    <w:rsid w:val="00644208"/>
    <w:rsid w:val="006447DF"/>
    <w:rsid w:val="0064496D"/>
    <w:rsid w:val="00644A9B"/>
    <w:rsid w:val="0064535F"/>
    <w:rsid w:val="006455BC"/>
    <w:rsid w:val="00645A4F"/>
    <w:rsid w:val="00646018"/>
    <w:rsid w:val="00646142"/>
    <w:rsid w:val="00646829"/>
    <w:rsid w:val="00646ECF"/>
    <w:rsid w:val="0064700C"/>
    <w:rsid w:val="00647E2B"/>
    <w:rsid w:val="00647E58"/>
    <w:rsid w:val="00650314"/>
    <w:rsid w:val="00650E3E"/>
    <w:rsid w:val="0065127D"/>
    <w:rsid w:val="00651F2D"/>
    <w:rsid w:val="00652C00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6DDE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00"/>
    <w:rsid w:val="0066208E"/>
    <w:rsid w:val="00662C38"/>
    <w:rsid w:val="00662D89"/>
    <w:rsid w:val="0066348C"/>
    <w:rsid w:val="00663688"/>
    <w:rsid w:val="00663781"/>
    <w:rsid w:val="006637E0"/>
    <w:rsid w:val="0066380A"/>
    <w:rsid w:val="00663B92"/>
    <w:rsid w:val="006642B8"/>
    <w:rsid w:val="0066436E"/>
    <w:rsid w:val="0066496E"/>
    <w:rsid w:val="00664FBA"/>
    <w:rsid w:val="006651EE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3E0"/>
    <w:rsid w:val="00670C7C"/>
    <w:rsid w:val="00670D70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8BB"/>
    <w:rsid w:val="00677557"/>
    <w:rsid w:val="00677701"/>
    <w:rsid w:val="00680100"/>
    <w:rsid w:val="006805B6"/>
    <w:rsid w:val="00680633"/>
    <w:rsid w:val="0068187D"/>
    <w:rsid w:val="0068197C"/>
    <w:rsid w:val="00681BDF"/>
    <w:rsid w:val="00681C0F"/>
    <w:rsid w:val="00681C3A"/>
    <w:rsid w:val="00681CE7"/>
    <w:rsid w:val="006827EB"/>
    <w:rsid w:val="00682E18"/>
    <w:rsid w:val="00682FC4"/>
    <w:rsid w:val="006831E6"/>
    <w:rsid w:val="00683DEF"/>
    <w:rsid w:val="00684770"/>
    <w:rsid w:val="00684950"/>
    <w:rsid w:val="00684C30"/>
    <w:rsid w:val="006862DF"/>
    <w:rsid w:val="006868CB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9F2"/>
    <w:rsid w:val="00694CE4"/>
    <w:rsid w:val="006950FB"/>
    <w:rsid w:val="006951C2"/>
    <w:rsid w:val="00695514"/>
    <w:rsid w:val="006955A5"/>
    <w:rsid w:val="00696175"/>
    <w:rsid w:val="006961A5"/>
    <w:rsid w:val="00696702"/>
    <w:rsid w:val="006969BE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5C69"/>
    <w:rsid w:val="006A6705"/>
    <w:rsid w:val="006A6A4C"/>
    <w:rsid w:val="006A6D52"/>
    <w:rsid w:val="006A6E4C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400E"/>
    <w:rsid w:val="006B4304"/>
    <w:rsid w:val="006B4B13"/>
    <w:rsid w:val="006B5918"/>
    <w:rsid w:val="006B5EB4"/>
    <w:rsid w:val="006B5FBA"/>
    <w:rsid w:val="006B6089"/>
    <w:rsid w:val="006B6C7C"/>
    <w:rsid w:val="006B6F6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318"/>
    <w:rsid w:val="006C355D"/>
    <w:rsid w:val="006C38BB"/>
    <w:rsid w:val="006C3CD6"/>
    <w:rsid w:val="006C4F75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824"/>
    <w:rsid w:val="006D2CBA"/>
    <w:rsid w:val="006D2F39"/>
    <w:rsid w:val="006D3276"/>
    <w:rsid w:val="006D329D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7105"/>
    <w:rsid w:val="006E0184"/>
    <w:rsid w:val="006E07DE"/>
    <w:rsid w:val="006E0896"/>
    <w:rsid w:val="006E0A4A"/>
    <w:rsid w:val="006E1044"/>
    <w:rsid w:val="006E16D8"/>
    <w:rsid w:val="006E17A6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ACA"/>
    <w:rsid w:val="006F0151"/>
    <w:rsid w:val="006F0258"/>
    <w:rsid w:val="006F0639"/>
    <w:rsid w:val="006F06B4"/>
    <w:rsid w:val="006F097C"/>
    <w:rsid w:val="006F0A96"/>
    <w:rsid w:val="006F1669"/>
    <w:rsid w:val="006F17F2"/>
    <w:rsid w:val="006F1BD9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D83"/>
    <w:rsid w:val="006F5D9D"/>
    <w:rsid w:val="006F5E00"/>
    <w:rsid w:val="006F64FF"/>
    <w:rsid w:val="006F6A0A"/>
    <w:rsid w:val="006F73FF"/>
    <w:rsid w:val="006F756D"/>
    <w:rsid w:val="00700643"/>
    <w:rsid w:val="00700B1C"/>
    <w:rsid w:val="00700F6A"/>
    <w:rsid w:val="00701E95"/>
    <w:rsid w:val="00702B23"/>
    <w:rsid w:val="007031E6"/>
    <w:rsid w:val="00703745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60A7"/>
    <w:rsid w:val="0070765B"/>
    <w:rsid w:val="0070793D"/>
    <w:rsid w:val="00707BE1"/>
    <w:rsid w:val="00710092"/>
    <w:rsid w:val="00710612"/>
    <w:rsid w:val="00710871"/>
    <w:rsid w:val="007109DE"/>
    <w:rsid w:val="007116F6"/>
    <w:rsid w:val="007128B7"/>
    <w:rsid w:val="007134CB"/>
    <w:rsid w:val="00713713"/>
    <w:rsid w:val="0071388F"/>
    <w:rsid w:val="007139CE"/>
    <w:rsid w:val="00713EB1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06"/>
    <w:rsid w:val="0071668C"/>
    <w:rsid w:val="007166AC"/>
    <w:rsid w:val="00717C49"/>
    <w:rsid w:val="00717CED"/>
    <w:rsid w:val="00717EAF"/>
    <w:rsid w:val="0072097B"/>
    <w:rsid w:val="007212AA"/>
    <w:rsid w:val="00721926"/>
    <w:rsid w:val="00721DDE"/>
    <w:rsid w:val="00722B93"/>
    <w:rsid w:val="007234A5"/>
    <w:rsid w:val="007237E8"/>
    <w:rsid w:val="0072412A"/>
    <w:rsid w:val="007241A7"/>
    <w:rsid w:val="00724270"/>
    <w:rsid w:val="007242AF"/>
    <w:rsid w:val="00724BE7"/>
    <w:rsid w:val="0072573A"/>
    <w:rsid w:val="00726674"/>
    <w:rsid w:val="00726878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723"/>
    <w:rsid w:val="00731AE7"/>
    <w:rsid w:val="0073215A"/>
    <w:rsid w:val="007324EC"/>
    <w:rsid w:val="0073288B"/>
    <w:rsid w:val="00732CB4"/>
    <w:rsid w:val="00732D37"/>
    <w:rsid w:val="00732FE3"/>
    <w:rsid w:val="00733656"/>
    <w:rsid w:val="0073366A"/>
    <w:rsid w:val="00733DBC"/>
    <w:rsid w:val="00734662"/>
    <w:rsid w:val="00734B71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7F0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C3A"/>
    <w:rsid w:val="00743DA4"/>
    <w:rsid w:val="0074430B"/>
    <w:rsid w:val="007443A3"/>
    <w:rsid w:val="00744793"/>
    <w:rsid w:val="00744851"/>
    <w:rsid w:val="007455DC"/>
    <w:rsid w:val="0074613B"/>
    <w:rsid w:val="007470C8"/>
    <w:rsid w:val="007471BE"/>
    <w:rsid w:val="00747901"/>
    <w:rsid w:val="0074796B"/>
    <w:rsid w:val="00747A33"/>
    <w:rsid w:val="00747C1A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577E"/>
    <w:rsid w:val="007562B2"/>
    <w:rsid w:val="007563E7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352D"/>
    <w:rsid w:val="00764363"/>
    <w:rsid w:val="00764A82"/>
    <w:rsid w:val="00764BE7"/>
    <w:rsid w:val="00764D6B"/>
    <w:rsid w:val="00764DD4"/>
    <w:rsid w:val="00765426"/>
    <w:rsid w:val="0076567F"/>
    <w:rsid w:val="007659E6"/>
    <w:rsid w:val="00765B12"/>
    <w:rsid w:val="00766A30"/>
    <w:rsid w:val="0076719F"/>
    <w:rsid w:val="00767225"/>
    <w:rsid w:val="007672A9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AA0"/>
    <w:rsid w:val="00773B25"/>
    <w:rsid w:val="00773C84"/>
    <w:rsid w:val="00773D0E"/>
    <w:rsid w:val="007744F3"/>
    <w:rsid w:val="0077452C"/>
    <w:rsid w:val="0077482D"/>
    <w:rsid w:val="00774B72"/>
    <w:rsid w:val="0077523B"/>
    <w:rsid w:val="0077523F"/>
    <w:rsid w:val="007756AC"/>
    <w:rsid w:val="00775D2F"/>
    <w:rsid w:val="00776332"/>
    <w:rsid w:val="00776858"/>
    <w:rsid w:val="00777B70"/>
    <w:rsid w:val="00780366"/>
    <w:rsid w:val="00780B7E"/>
    <w:rsid w:val="00780DA3"/>
    <w:rsid w:val="00781373"/>
    <w:rsid w:val="00781500"/>
    <w:rsid w:val="00781E77"/>
    <w:rsid w:val="00782252"/>
    <w:rsid w:val="00782D61"/>
    <w:rsid w:val="0078318E"/>
    <w:rsid w:val="007833F5"/>
    <w:rsid w:val="007835CF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19F"/>
    <w:rsid w:val="00790A2C"/>
    <w:rsid w:val="00790DCA"/>
    <w:rsid w:val="00790E22"/>
    <w:rsid w:val="00791169"/>
    <w:rsid w:val="00791A8F"/>
    <w:rsid w:val="007927E3"/>
    <w:rsid w:val="00792F39"/>
    <w:rsid w:val="00793D83"/>
    <w:rsid w:val="00794427"/>
    <w:rsid w:val="00794817"/>
    <w:rsid w:val="00794C59"/>
    <w:rsid w:val="00794F58"/>
    <w:rsid w:val="00795245"/>
    <w:rsid w:val="0079558E"/>
    <w:rsid w:val="0079595B"/>
    <w:rsid w:val="007964CE"/>
    <w:rsid w:val="00796B2B"/>
    <w:rsid w:val="0079708A"/>
    <w:rsid w:val="007976EF"/>
    <w:rsid w:val="007977B7"/>
    <w:rsid w:val="007A0A59"/>
    <w:rsid w:val="007A0A77"/>
    <w:rsid w:val="007A0E6C"/>
    <w:rsid w:val="007A1124"/>
    <w:rsid w:val="007A155F"/>
    <w:rsid w:val="007A1B17"/>
    <w:rsid w:val="007A3054"/>
    <w:rsid w:val="007A4FEB"/>
    <w:rsid w:val="007A5456"/>
    <w:rsid w:val="007A55D7"/>
    <w:rsid w:val="007A5AA0"/>
    <w:rsid w:val="007A5B85"/>
    <w:rsid w:val="007A5CC1"/>
    <w:rsid w:val="007A5D23"/>
    <w:rsid w:val="007A65EC"/>
    <w:rsid w:val="007A6A79"/>
    <w:rsid w:val="007A6E4E"/>
    <w:rsid w:val="007A6EF0"/>
    <w:rsid w:val="007A703E"/>
    <w:rsid w:val="007A70B4"/>
    <w:rsid w:val="007B0160"/>
    <w:rsid w:val="007B01BE"/>
    <w:rsid w:val="007B026F"/>
    <w:rsid w:val="007B07EB"/>
    <w:rsid w:val="007B0C3E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CB3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714A"/>
    <w:rsid w:val="007B750D"/>
    <w:rsid w:val="007B7617"/>
    <w:rsid w:val="007B76AC"/>
    <w:rsid w:val="007C0A4D"/>
    <w:rsid w:val="007C1319"/>
    <w:rsid w:val="007C15C8"/>
    <w:rsid w:val="007C16D3"/>
    <w:rsid w:val="007C17FE"/>
    <w:rsid w:val="007C1A6A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6ACC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DC3"/>
    <w:rsid w:val="007D3EF1"/>
    <w:rsid w:val="007D44F9"/>
    <w:rsid w:val="007D4A04"/>
    <w:rsid w:val="007D4D58"/>
    <w:rsid w:val="007D5ABA"/>
    <w:rsid w:val="007D5EB1"/>
    <w:rsid w:val="007D6818"/>
    <w:rsid w:val="007D68A8"/>
    <w:rsid w:val="007D6EB8"/>
    <w:rsid w:val="007D75A2"/>
    <w:rsid w:val="007D76A2"/>
    <w:rsid w:val="007D780E"/>
    <w:rsid w:val="007D7B1E"/>
    <w:rsid w:val="007E1763"/>
    <w:rsid w:val="007E19C3"/>
    <w:rsid w:val="007E1A97"/>
    <w:rsid w:val="007E2C64"/>
    <w:rsid w:val="007E3079"/>
    <w:rsid w:val="007E31E9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E3"/>
    <w:rsid w:val="007E6EA7"/>
    <w:rsid w:val="007E7672"/>
    <w:rsid w:val="007E78C6"/>
    <w:rsid w:val="007F023F"/>
    <w:rsid w:val="007F034E"/>
    <w:rsid w:val="007F04A0"/>
    <w:rsid w:val="007F0DD0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7531"/>
    <w:rsid w:val="007F79B5"/>
    <w:rsid w:val="007F7CC2"/>
    <w:rsid w:val="00800D3C"/>
    <w:rsid w:val="008010F9"/>
    <w:rsid w:val="00801387"/>
    <w:rsid w:val="008018F5"/>
    <w:rsid w:val="00801913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851"/>
    <w:rsid w:val="008078CF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BC6"/>
    <w:rsid w:val="00813D70"/>
    <w:rsid w:val="00814543"/>
    <w:rsid w:val="00814F36"/>
    <w:rsid w:val="0081556E"/>
    <w:rsid w:val="00815668"/>
    <w:rsid w:val="00815A8B"/>
    <w:rsid w:val="00815DC0"/>
    <w:rsid w:val="00816AA1"/>
    <w:rsid w:val="00816D78"/>
    <w:rsid w:val="00817359"/>
    <w:rsid w:val="008179D1"/>
    <w:rsid w:val="00817B32"/>
    <w:rsid w:val="008208DD"/>
    <w:rsid w:val="00820907"/>
    <w:rsid w:val="00820F70"/>
    <w:rsid w:val="00821538"/>
    <w:rsid w:val="00821689"/>
    <w:rsid w:val="00821B47"/>
    <w:rsid w:val="00822128"/>
    <w:rsid w:val="0082310B"/>
    <w:rsid w:val="00823541"/>
    <w:rsid w:val="008235D7"/>
    <w:rsid w:val="00823EA2"/>
    <w:rsid w:val="0082437C"/>
    <w:rsid w:val="008243EA"/>
    <w:rsid w:val="00824837"/>
    <w:rsid w:val="00824BA3"/>
    <w:rsid w:val="0082518F"/>
    <w:rsid w:val="008256C0"/>
    <w:rsid w:val="00826412"/>
    <w:rsid w:val="00826465"/>
    <w:rsid w:val="00826DAA"/>
    <w:rsid w:val="00826F90"/>
    <w:rsid w:val="00826FAF"/>
    <w:rsid w:val="00827286"/>
    <w:rsid w:val="00827F2C"/>
    <w:rsid w:val="00830957"/>
    <w:rsid w:val="008312CB"/>
    <w:rsid w:val="008315BD"/>
    <w:rsid w:val="00832051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5B1"/>
    <w:rsid w:val="00836820"/>
    <w:rsid w:val="00836A17"/>
    <w:rsid w:val="0083719E"/>
    <w:rsid w:val="0083728C"/>
    <w:rsid w:val="0083733A"/>
    <w:rsid w:val="00837356"/>
    <w:rsid w:val="00837E73"/>
    <w:rsid w:val="008406DA"/>
    <w:rsid w:val="0084102C"/>
    <w:rsid w:val="008410B9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CD1"/>
    <w:rsid w:val="00843FA9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34"/>
    <w:rsid w:val="00847968"/>
    <w:rsid w:val="008479FB"/>
    <w:rsid w:val="00847AB9"/>
    <w:rsid w:val="00850948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0B"/>
    <w:rsid w:val="0085331B"/>
    <w:rsid w:val="00853B1E"/>
    <w:rsid w:val="00853C83"/>
    <w:rsid w:val="0085413C"/>
    <w:rsid w:val="0085460F"/>
    <w:rsid w:val="008547AE"/>
    <w:rsid w:val="008547CA"/>
    <w:rsid w:val="00854993"/>
    <w:rsid w:val="00854BDB"/>
    <w:rsid w:val="00855748"/>
    <w:rsid w:val="008559FC"/>
    <w:rsid w:val="0085638B"/>
    <w:rsid w:val="00856FA8"/>
    <w:rsid w:val="00857BC3"/>
    <w:rsid w:val="00857CE1"/>
    <w:rsid w:val="0086037F"/>
    <w:rsid w:val="00860711"/>
    <w:rsid w:val="00860943"/>
    <w:rsid w:val="00860C37"/>
    <w:rsid w:val="00860D23"/>
    <w:rsid w:val="00861A05"/>
    <w:rsid w:val="00861DB4"/>
    <w:rsid w:val="00862186"/>
    <w:rsid w:val="0086234D"/>
    <w:rsid w:val="00862D62"/>
    <w:rsid w:val="00862EBB"/>
    <w:rsid w:val="00863393"/>
    <w:rsid w:val="00863F56"/>
    <w:rsid w:val="00864790"/>
    <w:rsid w:val="008658AE"/>
    <w:rsid w:val="00865E1F"/>
    <w:rsid w:val="00866778"/>
    <w:rsid w:val="008667B2"/>
    <w:rsid w:val="0086694E"/>
    <w:rsid w:val="0086704E"/>
    <w:rsid w:val="008670F6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3743"/>
    <w:rsid w:val="0087440B"/>
    <w:rsid w:val="00874674"/>
    <w:rsid w:val="008752C8"/>
    <w:rsid w:val="008758D0"/>
    <w:rsid w:val="00875A1A"/>
    <w:rsid w:val="00876260"/>
    <w:rsid w:val="0087680B"/>
    <w:rsid w:val="008768F5"/>
    <w:rsid w:val="00877214"/>
    <w:rsid w:val="0087722C"/>
    <w:rsid w:val="00880908"/>
    <w:rsid w:val="00880DD5"/>
    <w:rsid w:val="0088109E"/>
    <w:rsid w:val="0088122E"/>
    <w:rsid w:val="00881519"/>
    <w:rsid w:val="008816F1"/>
    <w:rsid w:val="00881A27"/>
    <w:rsid w:val="00882349"/>
    <w:rsid w:val="008825C1"/>
    <w:rsid w:val="008825F8"/>
    <w:rsid w:val="00882DED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683"/>
    <w:rsid w:val="00897899"/>
    <w:rsid w:val="00897D42"/>
    <w:rsid w:val="008A05BE"/>
    <w:rsid w:val="008A080C"/>
    <w:rsid w:val="008A0EC7"/>
    <w:rsid w:val="008A1534"/>
    <w:rsid w:val="008A198C"/>
    <w:rsid w:val="008A1CFC"/>
    <w:rsid w:val="008A1D50"/>
    <w:rsid w:val="008A1D9E"/>
    <w:rsid w:val="008A230C"/>
    <w:rsid w:val="008A2895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1B"/>
    <w:rsid w:val="008A7448"/>
    <w:rsid w:val="008B08EB"/>
    <w:rsid w:val="008B0976"/>
    <w:rsid w:val="008B0D89"/>
    <w:rsid w:val="008B1E55"/>
    <w:rsid w:val="008B25F7"/>
    <w:rsid w:val="008B2EAF"/>
    <w:rsid w:val="008B446D"/>
    <w:rsid w:val="008B4645"/>
    <w:rsid w:val="008B46B6"/>
    <w:rsid w:val="008B47F8"/>
    <w:rsid w:val="008B51CF"/>
    <w:rsid w:val="008B5533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DFC"/>
    <w:rsid w:val="008C0455"/>
    <w:rsid w:val="008C068A"/>
    <w:rsid w:val="008C16A5"/>
    <w:rsid w:val="008C17C2"/>
    <w:rsid w:val="008C19D7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821"/>
    <w:rsid w:val="008C4DC6"/>
    <w:rsid w:val="008C50E9"/>
    <w:rsid w:val="008C5CFA"/>
    <w:rsid w:val="008C66FF"/>
    <w:rsid w:val="008C6AC5"/>
    <w:rsid w:val="008C7010"/>
    <w:rsid w:val="008C7AAE"/>
    <w:rsid w:val="008D0343"/>
    <w:rsid w:val="008D0617"/>
    <w:rsid w:val="008D06FC"/>
    <w:rsid w:val="008D0E4A"/>
    <w:rsid w:val="008D1265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BF9"/>
    <w:rsid w:val="008D3FF7"/>
    <w:rsid w:val="008D4463"/>
    <w:rsid w:val="008D465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D1E"/>
    <w:rsid w:val="008E07B3"/>
    <w:rsid w:val="008E0A41"/>
    <w:rsid w:val="008E0A48"/>
    <w:rsid w:val="008E0CD1"/>
    <w:rsid w:val="008E0D39"/>
    <w:rsid w:val="008E15BB"/>
    <w:rsid w:val="008E19E8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C82"/>
    <w:rsid w:val="008E6D91"/>
    <w:rsid w:val="008E70CE"/>
    <w:rsid w:val="008E725A"/>
    <w:rsid w:val="008E761A"/>
    <w:rsid w:val="008E778A"/>
    <w:rsid w:val="008E7CC7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0C0"/>
    <w:rsid w:val="00902125"/>
    <w:rsid w:val="00902345"/>
    <w:rsid w:val="009023A4"/>
    <w:rsid w:val="0090292A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FD1"/>
    <w:rsid w:val="0090559B"/>
    <w:rsid w:val="00906290"/>
    <w:rsid w:val="009065C4"/>
    <w:rsid w:val="00906B6D"/>
    <w:rsid w:val="00906DF5"/>
    <w:rsid w:val="00907A22"/>
    <w:rsid w:val="0091124F"/>
    <w:rsid w:val="0091128F"/>
    <w:rsid w:val="00911763"/>
    <w:rsid w:val="00911B4C"/>
    <w:rsid w:val="00911BE7"/>
    <w:rsid w:val="00912512"/>
    <w:rsid w:val="0091269E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0FB"/>
    <w:rsid w:val="0092085E"/>
    <w:rsid w:val="00920915"/>
    <w:rsid w:val="009211AC"/>
    <w:rsid w:val="009211C5"/>
    <w:rsid w:val="0092125D"/>
    <w:rsid w:val="0092193B"/>
    <w:rsid w:val="00921F34"/>
    <w:rsid w:val="0092205C"/>
    <w:rsid w:val="009223BD"/>
    <w:rsid w:val="009226E8"/>
    <w:rsid w:val="009227AE"/>
    <w:rsid w:val="00922BDE"/>
    <w:rsid w:val="0092301F"/>
    <w:rsid w:val="00923854"/>
    <w:rsid w:val="009238A7"/>
    <w:rsid w:val="00923AE5"/>
    <w:rsid w:val="00924664"/>
    <w:rsid w:val="0092469D"/>
    <w:rsid w:val="00924CB2"/>
    <w:rsid w:val="00924DE9"/>
    <w:rsid w:val="009258D3"/>
    <w:rsid w:val="00925929"/>
    <w:rsid w:val="00925B58"/>
    <w:rsid w:val="00925F63"/>
    <w:rsid w:val="009262CA"/>
    <w:rsid w:val="0092634A"/>
    <w:rsid w:val="009268F9"/>
    <w:rsid w:val="00926929"/>
    <w:rsid w:val="00926938"/>
    <w:rsid w:val="0092699F"/>
    <w:rsid w:val="009269B9"/>
    <w:rsid w:val="0092748B"/>
    <w:rsid w:val="00927499"/>
    <w:rsid w:val="00927C7A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06B4"/>
    <w:rsid w:val="00940AD7"/>
    <w:rsid w:val="00941A4C"/>
    <w:rsid w:val="0094227D"/>
    <w:rsid w:val="00943053"/>
    <w:rsid w:val="0094342D"/>
    <w:rsid w:val="00943A8F"/>
    <w:rsid w:val="0094436F"/>
    <w:rsid w:val="009446D0"/>
    <w:rsid w:val="0094473F"/>
    <w:rsid w:val="0094474B"/>
    <w:rsid w:val="009448AB"/>
    <w:rsid w:val="00944A3B"/>
    <w:rsid w:val="00944E6C"/>
    <w:rsid w:val="00945768"/>
    <w:rsid w:val="00945A68"/>
    <w:rsid w:val="00945E57"/>
    <w:rsid w:val="009462D9"/>
    <w:rsid w:val="009467C3"/>
    <w:rsid w:val="00947158"/>
    <w:rsid w:val="00947CF6"/>
    <w:rsid w:val="009502B3"/>
    <w:rsid w:val="00950731"/>
    <w:rsid w:val="009509DE"/>
    <w:rsid w:val="00950BCB"/>
    <w:rsid w:val="00951211"/>
    <w:rsid w:val="0095266C"/>
    <w:rsid w:val="009527F0"/>
    <w:rsid w:val="00953257"/>
    <w:rsid w:val="00953337"/>
    <w:rsid w:val="0095334A"/>
    <w:rsid w:val="009536AF"/>
    <w:rsid w:val="00953985"/>
    <w:rsid w:val="00953A4F"/>
    <w:rsid w:val="00953ACF"/>
    <w:rsid w:val="00953E72"/>
    <w:rsid w:val="00953E8C"/>
    <w:rsid w:val="00954056"/>
    <w:rsid w:val="009555EB"/>
    <w:rsid w:val="00955873"/>
    <w:rsid w:val="00955AB4"/>
    <w:rsid w:val="00955C84"/>
    <w:rsid w:val="00956791"/>
    <w:rsid w:val="009572AB"/>
    <w:rsid w:val="00957336"/>
    <w:rsid w:val="0095750E"/>
    <w:rsid w:val="00957A95"/>
    <w:rsid w:val="00957C68"/>
    <w:rsid w:val="009615AD"/>
    <w:rsid w:val="00961D9B"/>
    <w:rsid w:val="00961E29"/>
    <w:rsid w:val="0096300B"/>
    <w:rsid w:val="009632C2"/>
    <w:rsid w:val="00963385"/>
    <w:rsid w:val="009636FC"/>
    <w:rsid w:val="009639D6"/>
    <w:rsid w:val="00963A99"/>
    <w:rsid w:val="00963C5F"/>
    <w:rsid w:val="00963FFC"/>
    <w:rsid w:val="009642A4"/>
    <w:rsid w:val="00964316"/>
    <w:rsid w:val="0096523C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C1D"/>
    <w:rsid w:val="009712A3"/>
    <w:rsid w:val="00972630"/>
    <w:rsid w:val="009726EF"/>
    <w:rsid w:val="00972877"/>
    <w:rsid w:val="00972AE5"/>
    <w:rsid w:val="00972C2E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DBC"/>
    <w:rsid w:val="0098100C"/>
    <w:rsid w:val="00981313"/>
    <w:rsid w:val="00981466"/>
    <w:rsid w:val="00982B16"/>
    <w:rsid w:val="009834D6"/>
    <w:rsid w:val="009836B4"/>
    <w:rsid w:val="00983705"/>
    <w:rsid w:val="00983BE2"/>
    <w:rsid w:val="0098420D"/>
    <w:rsid w:val="0098465F"/>
    <w:rsid w:val="009847C9"/>
    <w:rsid w:val="00984952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C81"/>
    <w:rsid w:val="00987F29"/>
    <w:rsid w:val="009903F0"/>
    <w:rsid w:val="00990443"/>
    <w:rsid w:val="009904EA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7F2"/>
    <w:rsid w:val="009A4A2D"/>
    <w:rsid w:val="009A4A34"/>
    <w:rsid w:val="009A4A6D"/>
    <w:rsid w:val="009A4A96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1D3E"/>
    <w:rsid w:val="009B20F7"/>
    <w:rsid w:val="009B2ACB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B05"/>
    <w:rsid w:val="009B4E83"/>
    <w:rsid w:val="009B4F52"/>
    <w:rsid w:val="009B4FF4"/>
    <w:rsid w:val="009B54D8"/>
    <w:rsid w:val="009B5510"/>
    <w:rsid w:val="009B5C8D"/>
    <w:rsid w:val="009B5EC2"/>
    <w:rsid w:val="009B62D6"/>
    <w:rsid w:val="009B641E"/>
    <w:rsid w:val="009B657C"/>
    <w:rsid w:val="009B6ACF"/>
    <w:rsid w:val="009B6C38"/>
    <w:rsid w:val="009B757A"/>
    <w:rsid w:val="009B7C28"/>
    <w:rsid w:val="009B7CF3"/>
    <w:rsid w:val="009C023D"/>
    <w:rsid w:val="009C08EE"/>
    <w:rsid w:val="009C0CE1"/>
    <w:rsid w:val="009C0ECC"/>
    <w:rsid w:val="009C13C5"/>
    <w:rsid w:val="009C1426"/>
    <w:rsid w:val="009C22D6"/>
    <w:rsid w:val="009C2328"/>
    <w:rsid w:val="009C2DA8"/>
    <w:rsid w:val="009C2E9C"/>
    <w:rsid w:val="009C34C1"/>
    <w:rsid w:val="009C3BD1"/>
    <w:rsid w:val="009C3D39"/>
    <w:rsid w:val="009C3E8F"/>
    <w:rsid w:val="009C466D"/>
    <w:rsid w:val="009C48B7"/>
    <w:rsid w:val="009C4A07"/>
    <w:rsid w:val="009C4BE9"/>
    <w:rsid w:val="009C4F94"/>
    <w:rsid w:val="009C5051"/>
    <w:rsid w:val="009C572D"/>
    <w:rsid w:val="009C5F02"/>
    <w:rsid w:val="009C63EB"/>
    <w:rsid w:val="009C6D57"/>
    <w:rsid w:val="009C7245"/>
    <w:rsid w:val="009C7353"/>
    <w:rsid w:val="009C77F6"/>
    <w:rsid w:val="009C794F"/>
    <w:rsid w:val="009C7A04"/>
    <w:rsid w:val="009C7DCC"/>
    <w:rsid w:val="009C7E24"/>
    <w:rsid w:val="009D0588"/>
    <w:rsid w:val="009D07C7"/>
    <w:rsid w:val="009D1132"/>
    <w:rsid w:val="009D118D"/>
    <w:rsid w:val="009D196B"/>
    <w:rsid w:val="009D1A04"/>
    <w:rsid w:val="009D2292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8D1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6C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183"/>
    <w:rsid w:val="009F1BD8"/>
    <w:rsid w:val="009F1C2D"/>
    <w:rsid w:val="009F242D"/>
    <w:rsid w:val="009F2C59"/>
    <w:rsid w:val="009F2D4E"/>
    <w:rsid w:val="009F3454"/>
    <w:rsid w:val="009F35CD"/>
    <w:rsid w:val="009F3854"/>
    <w:rsid w:val="009F43B1"/>
    <w:rsid w:val="009F4C24"/>
    <w:rsid w:val="009F51D6"/>
    <w:rsid w:val="009F58D0"/>
    <w:rsid w:val="009F5E1A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C2"/>
    <w:rsid w:val="00A01B69"/>
    <w:rsid w:val="00A02831"/>
    <w:rsid w:val="00A0283A"/>
    <w:rsid w:val="00A030E8"/>
    <w:rsid w:val="00A03D22"/>
    <w:rsid w:val="00A03FD1"/>
    <w:rsid w:val="00A0422F"/>
    <w:rsid w:val="00A0581C"/>
    <w:rsid w:val="00A05C35"/>
    <w:rsid w:val="00A060A3"/>
    <w:rsid w:val="00A06874"/>
    <w:rsid w:val="00A06AD6"/>
    <w:rsid w:val="00A074D0"/>
    <w:rsid w:val="00A07C4F"/>
    <w:rsid w:val="00A07D61"/>
    <w:rsid w:val="00A07E15"/>
    <w:rsid w:val="00A07F11"/>
    <w:rsid w:val="00A1073B"/>
    <w:rsid w:val="00A1088E"/>
    <w:rsid w:val="00A10B7E"/>
    <w:rsid w:val="00A10D28"/>
    <w:rsid w:val="00A11957"/>
    <w:rsid w:val="00A11A0E"/>
    <w:rsid w:val="00A11D5E"/>
    <w:rsid w:val="00A11E36"/>
    <w:rsid w:val="00A11E80"/>
    <w:rsid w:val="00A11F37"/>
    <w:rsid w:val="00A12558"/>
    <w:rsid w:val="00A12C94"/>
    <w:rsid w:val="00A13508"/>
    <w:rsid w:val="00A13D93"/>
    <w:rsid w:val="00A14388"/>
    <w:rsid w:val="00A14A38"/>
    <w:rsid w:val="00A14C5D"/>
    <w:rsid w:val="00A14EA5"/>
    <w:rsid w:val="00A150EF"/>
    <w:rsid w:val="00A1543C"/>
    <w:rsid w:val="00A1559C"/>
    <w:rsid w:val="00A1561B"/>
    <w:rsid w:val="00A15B71"/>
    <w:rsid w:val="00A15CC2"/>
    <w:rsid w:val="00A1653B"/>
    <w:rsid w:val="00A16EC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41F"/>
    <w:rsid w:val="00A225AE"/>
    <w:rsid w:val="00A22D96"/>
    <w:rsid w:val="00A22DB9"/>
    <w:rsid w:val="00A231DA"/>
    <w:rsid w:val="00A23B6A"/>
    <w:rsid w:val="00A23DC3"/>
    <w:rsid w:val="00A243A8"/>
    <w:rsid w:val="00A24752"/>
    <w:rsid w:val="00A24921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E49"/>
    <w:rsid w:val="00A300E8"/>
    <w:rsid w:val="00A303A5"/>
    <w:rsid w:val="00A30B61"/>
    <w:rsid w:val="00A31571"/>
    <w:rsid w:val="00A31766"/>
    <w:rsid w:val="00A31851"/>
    <w:rsid w:val="00A319FA"/>
    <w:rsid w:val="00A320F7"/>
    <w:rsid w:val="00A32262"/>
    <w:rsid w:val="00A32444"/>
    <w:rsid w:val="00A325CC"/>
    <w:rsid w:val="00A329B7"/>
    <w:rsid w:val="00A3316B"/>
    <w:rsid w:val="00A331B9"/>
    <w:rsid w:val="00A33244"/>
    <w:rsid w:val="00A332DC"/>
    <w:rsid w:val="00A33A0A"/>
    <w:rsid w:val="00A33B70"/>
    <w:rsid w:val="00A33F9D"/>
    <w:rsid w:val="00A34003"/>
    <w:rsid w:val="00A34698"/>
    <w:rsid w:val="00A34CC8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89C"/>
    <w:rsid w:val="00A422BE"/>
    <w:rsid w:val="00A42643"/>
    <w:rsid w:val="00A42860"/>
    <w:rsid w:val="00A42C2B"/>
    <w:rsid w:val="00A42EFB"/>
    <w:rsid w:val="00A433BD"/>
    <w:rsid w:val="00A4355C"/>
    <w:rsid w:val="00A437EC"/>
    <w:rsid w:val="00A43A26"/>
    <w:rsid w:val="00A441B0"/>
    <w:rsid w:val="00A4467E"/>
    <w:rsid w:val="00A448FA"/>
    <w:rsid w:val="00A44A4A"/>
    <w:rsid w:val="00A44C49"/>
    <w:rsid w:val="00A44CA7"/>
    <w:rsid w:val="00A457FB"/>
    <w:rsid w:val="00A4593F"/>
    <w:rsid w:val="00A459E1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355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46C"/>
    <w:rsid w:val="00A608E5"/>
    <w:rsid w:val="00A60C08"/>
    <w:rsid w:val="00A60DD1"/>
    <w:rsid w:val="00A60EEE"/>
    <w:rsid w:val="00A6136C"/>
    <w:rsid w:val="00A61474"/>
    <w:rsid w:val="00A61F46"/>
    <w:rsid w:val="00A62461"/>
    <w:rsid w:val="00A62654"/>
    <w:rsid w:val="00A63C99"/>
    <w:rsid w:val="00A642E8"/>
    <w:rsid w:val="00A64460"/>
    <w:rsid w:val="00A64784"/>
    <w:rsid w:val="00A64B22"/>
    <w:rsid w:val="00A6534E"/>
    <w:rsid w:val="00A65E66"/>
    <w:rsid w:val="00A660EF"/>
    <w:rsid w:val="00A6621E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621"/>
    <w:rsid w:val="00A733A4"/>
    <w:rsid w:val="00A73DD5"/>
    <w:rsid w:val="00A74059"/>
    <w:rsid w:val="00A74321"/>
    <w:rsid w:val="00A74BAB"/>
    <w:rsid w:val="00A75001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838"/>
    <w:rsid w:val="00A853B2"/>
    <w:rsid w:val="00A85686"/>
    <w:rsid w:val="00A85788"/>
    <w:rsid w:val="00A85A02"/>
    <w:rsid w:val="00A85E2A"/>
    <w:rsid w:val="00A8602E"/>
    <w:rsid w:val="00A863F8"/>
    <w:rsid w:val="00A8642F"/>
    <w:rsid w:val="00A86787"/>
    <w:rsid w:val="00A87331"/>
    <w:rsid w:val="00A8765D"/>
    <w:rsid w:val="00A87A32"/>
    <w:rsid w:val="00A87E83"/>
    <w:rsid w:val="00A87F74"/>
    <w:rsid w:val="00A90515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7E1"/>
    <w:rsid w:val="00A96E04"/>
    <w:rsid w:val="00A96F9A"/>
    <w:rsid w:val="00A96FC3"/>
    <w:rsid w:val="00A974EF"/>
    <w:rsid w:val="00A97ABC"/>
    <w:rsid w:val="00AA0379"/>
    <w:rsid w:val="00AA0578"/>
    <w:rsid w:val="00AA1137"/>
    <w:rsid w:val="00AA137A"/>
    <w:rsid w:val="00AA2AE6"/>
    <w:rsid w:val="00AA3147"/>
    <w:rsid w:val="00AA31E4"/>
    <w:rsid w:val="00AA363D"/>
    <w:rsid w:val="00AA3949"/>
    <w:rsid w:val="00AA39F2"/>
    <w:rsid w:val="00AA4EDA"/>
    <w:rsid w:val="00AA5139"/>
    <w:rsid w:val="00AA529F"/>
    <w:rsid w:val="00AA57F6"/>
    <w:rsid w:val="00AA5BB8"/>
    <w:rsid w:val="00AA5C5C"/>
    <w:rsid w:val="00AA60F7"/>
    <w:rsid w:val="00AA6199"/>
    <w:rsid w:val="00AA6CF0"/>
    <w:rsid w:val="00AA703A"/>
    <w:rsid w:val="00AA7581"/>
    <w:rsid w:val="00AA791D"/>
    <w:rsid w:val="00AA7B15"/>
    <w:rsid w:val="00AA7B28"/>
    <w:rsid w:val="00AA7CD8"/>
    <w:rsid w:val="00AB0153"/>
    <w:rsid w:val="00AB02C6"/>
    <w:rsid w:val="00AB085C"/>
    <w:rsid w:val="00AB0D80"/>
    <w:rsid w:val="00AB147B"/>
    <w:rsid w:val="00AB1D97"/>
    <w:rsid w:val="00AB1F7C"/>
    <w:rsid w:val="00AB20DF"/>
    <w:rsid w:val="00AB2350"/>
    <w:rsid w:val="00AB260F"/>
    <w:rsid w:val="00AB2CB6"/>
    <w:rsid w:val="00AB2ED3"/>
    <w:rsid w:val="00AB3218"/>
    <w:rsid w:val="00AB39F7"/>
    <w:rsid w:val="00AB4336"/>
    <w:rsid w:val="00AB4510"/>
    <w:rsid w:val="00AB4847"/>
    <w:rsid w:val="00AB493C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BA3"/>
    <w:rsid w:val="00AB70DB"/>
    <w:rsid w:val="00AB71F0"/>
    <w:rsid w:val="00AB7240"/>
    <w:rsid w:val="00AB7300"/>
    <w:rsid w:val="00AB796E"/>
    <w:rsid w:val="00AC0757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8BF"/>
    <w:rsid w:val="00AC4998"/>
    <w:rsid w:val="00AC4DBE"/>
    <w:rsid w:val="00AC50CC"/>
    <w:rsid w:val="00AC5191"/>
    <w:rsid w:val="00AC5206"/>
    <w:rsid w:val="00AC5660"/>
    <w:rsid w:val="00AC58C2"/>
    <w:rsid w:val="00AC596C"/>
    <w:rsid w:val="00AC5AA5"/>
    <w:rsid w:val="00AC5B8F"/>
    <w:rsid w:val="00AC5CA0"/>
    <w:rsid w:val="00AC614D"/>
    <w:rsid w:val="00AC64D4"/>
    <w:rsid w:val="00AC68AA"/>
    <w:rsid w:val="00AC6B07"/>
    <w:rsid w:val="00AC6F5E"/>
    <w:rsid w:val="00AC6FAD"/>
    <w:rsid w:val="00AC7324"/>
    <w:rsid w:val="00AC7B1D"/>
    <w:rsid w:val="00AD0194"/>
    <w:rsid w:val="00AD04B7"/>
    <w:rsid w:val="00AD0934"/>
    <w:rsid w:val="00AD0CB4"/>
    <w:rsid w:val="00AD17CD"/>
    <w:rsid w:val="00AD19AB"/>
    <w:rsid w:val="00AD1AB0"/>
    <w:rsid w:val="00AD1C9F"/>
    <w:rsid w:val="00AD1D96"/>
    <w:rsid w:val="00AD28CF"/>
    <w:rsid w:val="00AD2A45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D2C"/>
    <w:rsid w:val="00AE6F7E"/>
    <w:rsid w:val="00AE7A51"/>
    <w:rsid w:val="00AE7F7F"/>
    <w:rsid w:val="00AF0137"/>
    <w:rsid w:val="00AF02E9"/>
    <w:rsid w:val="00AF0431"/>
    <w:rsid w:val="00AF0716"/>
    <w:rsid w:val="00AF0E80"/>
    <w:rsid w:val="00AF10C5"/>
    <w:rsid w:val="00AF1141"/>
    <w:rsid w:val="00AF143E"/>
    <w:rsid w:val="00AF1E9F"/>
    <w:rsid w:val="00AF26CA"/>
    <w:rsid w:val="00AF2CB3"/>
    <w:rsid w:val="00AF3E98"/>
    <w:rsid w:val="00AF3FF0"/>
    <w:rsid w:val="00AF40CB"/>
    <w:rsid w:val="00AF41EF"/>
    <w:rsid w:val="00AF434C"/>
    <w:rsid w:val="00AF44C5"/>
    <w:rsid w:val="00AF4804"/>
    <w:rsid w:val="00AF4C99"/>
    <w:rsid w:val="00AF4E40"/>
    <w:rsid w:val="00AF5468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1F92"/>
    <w:rsid w:val="00B02011"/>
    <w:rsid w:val="00B02746"/>
    <w:rsid w:val="00B028E2"/>
    <w:rsid w:val="00B02932"/>
    <w:rsid w:val="00B02D2E"/>
    <w:rsid w:val="00B0308F"/>
    <w:rsid w:val="00B030C4"/>
    <w:rsid w:val="00B035A3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0EB0"/>
    <w:rsid w:val="00B1183D"/>
    <w:rsid w:val="00B11C7A"/>
    <w:rsid w:val="00B11D4D"/>
    <w:rsid w:val="00B12521"/>
    <w:rsid w:val="00B126B5"/>
    <w:rsid w:val="00B12938"/>
    <w:rsid w:val="00B12BBB"/>
    <w:rsid w:val="00B13283"/>
    <w:rsid w:val="00B137D5"/>
    <w:rsid w:val="00B13ACD"/>
    <w:rsid w:val="00B13ECA"/>
    <w:rsid w:val="00B14B70"/>
    <w:rsid w:val="00B14F65"/>
    <w:rsid w:val="00B150C9"/>
    <w:rsid w:val="00B15154"/>
    <w:rsid w:val="00B16E50"/>
    <w:rsid w:val="00B17176"/>
    <w:rsid w:val="00B17637"/>
    <w:rsid w:val="00B17957"/>
    <w:rsid w:val="00B17E8D"/>
    <w:rsid w:val="00B201AB"/>
    <w:rsid w:val="00B201BF"/>
    <w:rsid w:val="00B2083E"/>
    <w:rsid w:val="00B20B04"/>
    <w:rsid w:val="00B20D68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64D"/>
    <w:rsid w:val="00B3172A"/>
    <w:rsid w:val="00B31A76"/>
    <w:rsid w:val="00B31A99"/>
    <w:rsid w:val="00B31AAB"/>
    <w:rsid w:val="00B31DAD"/>
    <w:rsid w:val="00B322F3"/>
    <w:rsid w:val="00B326A5"/>
    <w:rsid w:val="00B32892"/>
    <w:rsid w:val="00B329FE"/>
    <w:rsid w:val="00B32C01"/>
    <w:rsid w:val="00B32D77"/>
    <w:rsid w:val="00B33006"/>
    <w:rsid w:val="00B33035"/>
    <w:rsid w:val="00B338A2"/>
    <w:rsid w:val="00B33AC6"/>
    <w:rsid w:val="00B34010"/>
    <w:rsid w:val="00B3431F"/>
    <w:rsid w:val="00B346F3"/>
    <w:rsid w:val="00B34E7F"/>
    <w:rsid w:val="00B34F2A"/>
    <w:rsid w:val="00B35879"/>
    <w:rsid w:val="00B3593F"/>
    <w:rsid w:val="00B35ED3"/>
    <w:rsid w:val="00B364E4"/>
    <w:rsid w:val="00B3700C"/>
    <w:rsid w:val="00B37171"/>
    <w:rsid w:val="00B37E7A"/>
    <w:rsid w:val="00B401DA"/>
    <w:rsid w:val="00B40470"/>
    <w:rsid w:val="00B414BD"/>
    <w:rsid w:val="00B415B0"/>
    <w:rsid w:val="00B41691"/>
    <w:rsid w:val="00B41904"/>
    <w:rsid w:val="00B4197F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6323"/>
    <w:rsid w:val="00B4632A"/>
    <w:rsid w:val="00B46962"/>
    <w:rsid w:val="00B46B61"/>
    <w:rsid w:val="00B46EAD"/>
    <w:rsid w:val="00B47223"/>
    <w:rsid w:val="00B477D6"/>
    <w:rsid w:val="00B47FA9"/>
    <w:rsid w:val="00B51113"/>
    <w:rsid w:val="00B51341"/>
    <w:rsid w:val="00B51427"/>
    <w:rsid w:val="00B515A2"/>
    <w:rsid w:val="00B51743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33B"/>
    <w:rsid w:val="00B55349"/>
    <w:rsid w:val="00B55847"/>
    <w:rsid w:val="00B558AA"/>
    <w:rsid w:val="00B558B9"/>
    <w:rsid w:val="00B55C98"/>
    <w:rsid w:val="00B55EF3"/>
    <w:rsid w:val="00B56D4E"/>
    <w:rsid w:val="00B56E5E"/>
    <w:rsid w:val="00B57570"/>
    <w:rsid w:val="00B60C00"/>
    <w:rsid w:val="00B60EF0"/>
    <w:rsid w:val="00B60F9F"/>
    <w:rsid w:val="00B614D5"/>
    <w:rsid w:val="00B617CE"/>
    <w:rsid w:val="00B61E30"/>
    <w:rsid w:val="00B61EBE"/>
    <w:rsid w:val="00B62E60"/>
    <w:rsid w:val="00B63874"/>
    <w:rsid w:val="00B63C2B"/>
    <w:rsid w:val="00B63EF6"/>
    <w:rsid w:val="00B642BB"/>
    <w:rsid w:val="00B64731"/>
    <w:rsid w:val="00B64928"/>
    <w:rsid w:val="00B650CC"/>
    <w:rsid w:val="00B656B4"/>
    <w:rsid w:val="00B65BB1"/>
    <w:rsid w:val="00B666EA"/>
    <w:rsid w:val="00B66BA1"/>
    <w:rsid w:val="00B6706D"/>
    <w:rsid w:val="00B670F3"/>
    <w:rsid w:val="00B671A6"/>
    <w:rsid w:val="00B672DF"/>
    <w:rsid w:val="00B67496"/>
    <w:rsid w:val="00B6777A"/>
    <w:rsid w:val="00B678F3"/>
    <w:rsid w:val="00B67AEA"/>
    <w:rsid w:val="00B67B39"/>
    <w:rsid w:val="00B67DC2"/>
    <w:rsid w:val="00B703C1"/>
    <w:rsid w:val="00B703CA"/>
    <w:rsid w:val="00B70704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CE4"/>
    <w:rsid w:val="00B74F96"/>
    <w:rsid w:val="00B752DC"/>
    <w:rsid w:val="00B75985"/>
    <w:rsid w:val="00B759EE"/>
    <w:rsid w:val="00B7633A"/>
    <w:rsid w:val="00B764A7"/>
    <w:rsid w:val="00B76758"/>
    <w:rsid w:val="00B76C99"/>
    <w:rsid w:val="00B76D9D"/>
    <w:rsid w:val="00B770E2"/>
    <w:rsid w:val="00B7770B"/>
    <w:rsid w:val="00B778F7"/>
    <w:rsid w:val="00B77DFE"/>
    <w:rsid w:val="00B80097"/>
    <w:rsid w:val="00B804A0"/>
    <w:rsid w:val="00B805C0"/>
    <w:rsid w:val="00B808E3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35D8"/>
    <w:rsid w:val="00B83C42"/>
    <w:rsid w:val="00B840B4"/>
    <w:rsid w:val="00B842AE"/>
    <w:rsid w:val="00B84881"/>
    <w:rsid w:val="00B849D1"/>
    <w:rsid w:val="00B84AEB"/>
    <w:rsid w:val="00B84D1F"/>
    <w:rsid w:val="00B85B0D"/>
    <w:rsid w:val="00B87F50"/>
    <w:rsid w:val="00B90915"/>
    <w:rsid w:val="00B90C60"/>
    <w:rsid w:val="00B90D42"/>
    <w:rsid w:val="00B913A9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38A"/>
    <w:rsid w:val="00BA049F"/>
    <w:rsid w:val="00BA04DB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2305"/>
    <w:rsid w:val="00BA2B1B"/>
    <w:rsid w:val="00BA3992"/>
    <w:rsid w:val="00BA4253"/>
    <w:rsid w:val="00BA4668"/>
    <w:rsid w:val="00BA4A7B"/>
    <w:rsid w:val="00BA4B02"/>
    <w:rsid w:val="00BA4CC0"/>
    <w:rsid w:val="00BA5CC7"/>
    <w:rsid w:val="00BA65C2"/>
    <w:rsid w:val="00BA67A3"/>
    <w:rsid w:val="00BA6AF8"/>
    <w:rsid w:val="00BA6F0A"/>
    <w:rsid w:val="00BA7877"/>
    <w:rsid w:val="00BB0127"/>
    <w:rsid w:val="00BB0366"/>
    <w:rsid w:val="00BB0884"/>
    <w:rsid w:val="00BB0FCC"/>
    <w:rsid w:val="00BB112B"/>
    <w:rsid w:val="00BB1E41"/>
    <w:rsid w:val="00BB21B6"/>
    <w:rsid w:val="00BB3017"/>
    <w:rsid w:val="00BB30A2"/>
    <w:rsid w:val="00BB30D8"/>
    <w:rsid w:val="00BB3118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752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28A"/>
    <w:rsid w:val="00BC1759"/>
    <w:rsid w:val="00BC1E9E"/>
    <w:rsid w:val="00BC233F"/>
    <w:rsid w:val="00BC24F1"/>
    <w:rsid w:val="00BC2DA0"/>
    <w:rsid w:val="00BC2E3F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4FB"/>
    <w:rsid w:val="00BC7BE8"/>
    <w:rsid w:val="00BC7F4F"/>
    <w:rsid w:val="00BD0772"/>
    <w:rsid w:val="00BD0D9B"/>
    <w:rsid w:val="00BD1629"/>
    <w:rsid w:val="00BD16DB"/>
    <w:rsid w:val="00BD21AF"/>
    <w:rsid w:val="00BD2594"/>
    <w:rsid w:val="00BD294C"/>
    <w:rsid w:val="00BD2E37"/>
    <w:rsid w:val="00BD3057"/>
    <w:rsid w:val="00BD3058"/>
    <w:rsid w:val="00BD35A4"/>
    <w:rsid w:val="00BD3B64"/>
    <w:rsid w:val="00BD3BE5"/>
    <w:rsid w:val="00BD3DD2"/>
    <w:rsid w:val="00BD4684"/>
    <w:rsid w:val="00BD4C01"/>
    <w:rsid w:val="00BD4D51"/>
    <w:rsid w:val="00BD50B8"/>
    <w:rsid w:val="00BD5198"/>
    <w:rsid w:val="00BD60F5"/>
    <w:rsid w:val="00BD610C"/>
    <w:rsid w:val="00BD617D"/>
    <w:rsid w:val="00BD6B70"/>
    <w:rsid w:val="00BD6DFE"/>
    <w:rsid w:val="00BD6F2B"/>
    <w:rsid w:val="00BD6F6E"/>
    <w:rsid w:val="00BD7347"/>
    <w:rsid w:val="00BD7843"/>
    <w:rsid w:val="00BD7BBB"/>
    <w:rsid w:val="00BD7F00"/>
    <w:rsid w:val="00BE0CF1"/>
    <w:rsid w:val="00BE130E"/>
    <w:rsid w:val="00BE13B8"/>
    <w:rsid w:val="00BE13C8"/>
    <w:rsid w:val="00BE1A19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64"/>
    <w:rsid w:val="00BE3438"/>
    <w:rsid w:val="00BE3BD1"/>
    <w:rsid w:val="00BE3C11"/>
    <w:rsid w:val="00BE4442"/>
    <w:rsid w:val="00BE47B3"/>
    <w:rsid w:val="00BE49BE"/>
    <w:rsid w:val="00BE5391"/>
    <w:rsid w:val="00BE543B"/>
    <w:rsid w:val="00BE56DC"/>
    <w:rsid w:val="00BE58DB"/>
    <w:rsid w:val="00BE5A3E"/>
    <w:rsid w:val="00BE6563"/>
    <w:rsid w:val="00BE6573"/>
    <w:rsid w:val="00BE6E95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22F"/>
    <w:rsid w:val="00BF537A"/>
    <w:rsid w:val="00BF58C6"/>
    <w:rsid w:val="00BF5D4D"/>
    <w:rsid w:val="00BF64D5"/>
    <w:rsid w:val="00BF6DED"/>
    <w:rsid w:val="00BF6E85"/>
    <w:rsid w:val="00BF71F0"/>
    <w:rsid w:val="00BF7682"/>
    <w:rsid w:val="00C0002A"/>
    <w:rsid w:val="00C00075"/>
    <w:rsid w:val="00C00185"/>
    <w:rsid w:val="00C0069E"/>
    <w:rsid w:val="00C01A72"/>
    <w:rsid w:val="00C01CB6"/>
    <w:rsid w:val="00C01E2C"/>
    <w:rsid w:val="00C01FE0"/>
    <w:rsid w:val="00C02752"/>
    <w:rsid w:val="00C02C6D"/>
    <w:rsid w:val="00C031A8"/>
    <w:rsid w:val="00C03B2B"/>
    <w:rsid w:val="00C03BE8"/>
    <w:rsid w:val="00C03CDB"/>
    <w:rsid w:val="00C03FD8"/>
    <w:rsid w:val="00C049BA"/>
    <w:rsid w:val="00C04E8D"/>
    <w:rsid w:val="00C0503E"/>
    <w:rsid w:val="00C050EF"/>
    <w:rsid w:val="00C05EBA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7F8"/>
    <w:rsid w:val="00C1182B"/>
    <w:rsid w:val="00C11D6E"/>
    <w:rsid w:val="00C11E56"/>
    <w:rsid w:val="00C12465"/>
    <w:rsid w:val="00C12529"/>
    <w:rsid w:val="00C125E6"/>
    <w:rsid w:val="00C12939"/>
    <w:rsid w:val="00C12AB3"/>
    <w:rsid w:val="00C13350"/>
    <w:rsid w:val="00C13480"/>
    <w:rsid w:val="00C1398E"/>
    <w:rsid w:val="00C13C96"/>
    <w:rsid w:val="00C13DDB"/>
    <w:rsid w:val="00C13F8A"/>
    <w:rsid w:val="00C143F0"/>
    <w:rsid w:val="00C146A7"/>
    <w:rsid w:val="00C14743"/>
    <w:rsid w:val="00C14E64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3E8"/>
    <w:rsid w:val="00C25BC5"/>
    <w:rsid w:val="00C25BCE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FDD"/>
    <w:rsid w:val="00C30186"/>
    <w:rsid w:val="00C301B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3987"/>
    <w:rsid w:val="00C33CD6"/>
    <w:rsid w:val="00C33EF0"/>
    <w:rsid w:val="00C34E8D"/>
    <w:rsid w:val="00C354B7"/>
    <w:rsid w:val="00C360D8"/>
    <w:rsid w:val="00C36241"/>
    <w:rsid w:val="00C36262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7F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2F24"/>
    <w:rsid w:val="00C4365C"/>
    <w:rsid w:val="00C437A1"/>
    <w:rsid w:val="00C437AE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47B29"/>
    <w:rsid w:val="00C47D0C"/>
    <w:rsid w:val="00C50042"/>
    <w:rsid w:val="00C503E4"/>
    <w:rsid w:val="00C511FF"/>
    <w:rsid w:val="00C5138F"/>
    <w:rsid w:val="00C51487"/>
    <w:rsid w:val="00C51B04"/>
    <w:rsid w:val="00C51BDE"/>
    <w:rsid w:val="00C51F92"/>
    <w:rsid w:val="00C522A1"/>
    <w:rsid w:val="00C524A7"/>
    <w:rsid w:val="00C5292F"/>
    <w:rsid w:val="00C52B72"/>
    <w:rsid w:val="00C53190"/>
    <w:rsid w:val="00C53238"/>
    <w:rsid w:val="00C53486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778F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341A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701"/>
    <w:rsid w:val="00C668CC"/>
    <w:rsid w:val="00C672C4"/>
    <w:rsid w:val="00C672F1"/>
    <w:rsid w:val="00C67336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1743"/>
    <w:rsid w:val="00C71A47"/>
    <w:rsid w:val="00C71FD2"/>
    <w:rsid w:val="00C723A1"/>
    <w:rsid w:val="00C724A6"/>
    <w:rsid w:val="00C738BD"/>
    <w:rsid w:val="00C73CF2"/>
    <w:rsid w:val="00C7428C"/>
    <w:rsid w:val="00C749A0"/>
    <w:rsid w:val="00C74A52"/>
    <w:rsid w:val="00C74AF9"/>
    <w:rsid w:val="00C757D6"/>
    <w:rsid w:val="00C758C0"/>
    <w:rsid w:val="00C75E0D"/>
    <w:rsid w:val="00C76167"/>
    <w:rsid w:val="00C76365"/>
    <w:rsid w:val="00C768CB"/>
    <w:rsid w:val="00C76A21"/>
    <w:rsid w:val="00C76C80"/>
    <w:rsid w:val="00C76E44"/>
    <w:rsid w:val="00C77072"/>
    <w:rsid w:val="00C776C8"/>
    <w:rsid w:val="00C7783C"/>
    <w:rsid w:val="00C77E18"/>
    <w:rsid w:val="00C80316"/>
    <w:rsid w:val="00C80C31"/>
    <w:rsid w:val="00C82415"/>
    <w:rsid w:val="00C82455"/>
    <w:rsid w:val="00C824CB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54D8"/>
    <w:rsid w:val="00C9564E"/>
    <w:rsid w:val="00C958FA"/>
    <w:rsid w:val="00C9590D"/>
    <w:rsid w:val="00C95CE3"/>
    <w:rsid w:val="00C95EF4"/>
    <w:rsid w:val="00C96AD0"/>
    <w:rsid w:val="00C96EEA"/>
    <w:rsid w:val="00C97007"/>
    <w:rsid w:val="00C970DD"/>
    <w:rsid w:val="00C97152"/>
    <w:rsid w:val="00C9758A"/>
    <w:rsid w:val="00C97B7F"/>
    <w:rsid w:val="00C97CE8"/>
    <w:rsid w:val="00CA09B5"/>
    <w:rsid w:val="00CA0C2D"/>
    <w:rsid w:val="00CA1010"/>
    <w:rsid w:val="00CA1BD8"/>
    <w:rsid w:val="00CA1F02"/>
    <w:rsid w:val="00CA240C"/>
    <w:rsid w:val="00CA4286"/>
    <w:rsid w:val="00CA4C3D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74"/>
    <w:rsid w:val="00CB1881"/>
    <w:rsid w:val="00CB19AB"/>
    <w:rsid w:val="00CB21F6"/>
    <w:rsid w:val="00CB2557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783"/>
    <w:rsid w:val="00CC3AD5"/>
    <w:rsid w:val="00CC3BD7"/>
    <w:rsid w:val="00CC3C69"/>
    <w:rsid w:val="00CC3DD9"/>
    <w:rsid w:val="00CC3EFA"/>
    <w:rsid w:val="00CC3F01"/>
    <w:rsid w:val="00CC40B5"/>
    <w:rsid w:val="00CC4606"/>
    <w:rsid w:val="00CC461B"/>
    <w:rsid w:val="00CC473D"/>
    <w:rsid w:val="00CC4E76"/>
    <w:rsid w:val="00CC5888"/>
    <w:rsid w:val="00CC5AB9"/>
    <w:rsid w:val="00CC5CA8"/>
    <w:rsid w:val="00CC64A0"/>
    <w:rsid w:val="00CC6AFA"/>
    <w:rsid w:val="00CC6C8A"/>
    <w:rsid w:val="00CC7159"/>
    <w:rsid w:val="00CC71F1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2D"/>
    <w:rsid w:val="00CD38D9"/>
    <w:rsid w:val="00CD3D5E"/>
    <w:rsid w:val="00CD3E15"/>
    <w:rsid w:val="00CD4089"/>
    <w:rsid w:val="00CD4094"/>
    <w:rsid w:val="00CD4A52"/>
    <w:rsid w:val="00CD4C41"/>
    <w:rsid w:val="00CD4DE8"/>
    <w:rsid w:val="00CD506F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D52"/>
    <w:rsid w:val="00CE0291"/>
    <w:rsid w:val="00CE066A"/>
    <w:rsid w:val="00CE0F27"/>
    <w:rsid w:val="00CE14A3"/>
    <w:rsid w:val="00CE14D9"/>
    <w:rsid w:val="00CE1534"/>
    <w:rsid w:val="00CE16FB"/>
    <w:rsid w:val="00CE1895"/>
    <w:rsid w:val="00CE259B"/>
    <w:rsid w:val="00CE2757"/>
    <w:rsid w:val="00CE2A24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50D"/>
    <w:rsid w:val="00CE7D14"/>
    <w:rsid w:val="00CE7E11"/>
    <w:rsid w:val="00CF02C5"/>
    <w:rsid w:val="00CF0337"/>
    <w:rsid w:val="00CF034B"/>
    <w:rsid w:val="00CF0C5D"/>
    <w:rsid w:val="00CF1326"/>
    <w:rsid w:val="00CF15DC"/>
    <w:rsid w:val="00CF1C92"/>
    <w:rsid w:val="00CF25C9"/>
    <w:rsid w:val="00CF2BF8"/>
    <w:rsid w:val="00CF3707"/>
    <w:rsid w:val="00CF392B"/>
    <w:rsid w:val="00CF3BE1"/>
    <w:rsid w:val="00CF4272"/>
    <w:rsid w:val="00CF4973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2722"/>
    <w:rsid w:val="00D0302C"/>
    <w:rsid w:val="00D03117"/>
    <w:rsid w:val="00D031FD"/>
    <w:rsid w:val="00D03428"/>
    <w:rsid w:val="00D03456"/>
    <w:rsid w:val="00D0362C"/>
    <w:rsid w:val="00D038F9"/>
    <w:rsid w:val="00D03F10"/>
    <w:rsid w:val="00D0465B"/>
    <w:rsid w:val="00D04824"/>
    <w:rsid w:val="00D0487A"/>
    <w:rsid w:val="00D05301"/>
    <w:rsid w:val="00D058F2"/>
    <w:rsid w:val="00D05B0F"/>
    <w:rsid w:val="00D0600B"/>
    <w:rsid w:val="00D06031"/>
    <w:rsid w:val="00D0646B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2B07"/>
    <w:rsid w:val="00D13136"/>
    <w:rsid w:val="00D1397C"/>
    <w:rsid w:val="00D139A5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93B"/>
    <w:rsid w:val="00D23AEA"/>
    <w:rsid w:val="00D23DFC"/>
    <w:rsid w:val="00D240D7"/>
    <w:rsid w:val="00D24686"/>
    <w:rsid w:val="00D24B73"/>
    <w:rsid w:val="00D24C2E"/>
    <w:rsid w:val="00D25660"/>
    <w:rsid w:val="00D26114"/>
    <w:rsid w:val="00D26343"/>
    <w:rsid w:val="00D26B71"/>
    <w:rsid w:val="00D27224"/>
    <w:rsid w:val="00D27477"/>
    <w:rsid w:val="00D27538"/>
    <w:rsid w:val="00D27EAD"/>
    <w:rsid w:val="00D27F2D"/>
    <w:rsid w:val="00D30903"/>
    <w:rsid w:val="00D30A5E"/>
    <w:rsid w:val="00D30B57"/>
    <w:rsid w:val="00D30C04"/>
    <w:rsid w:val="00D3118E"/>
    <w:rsid w:val="00D31794"/>
    <w:rsid w:val="00D319E5"/>
    <w:rsid w:val="00D31B24"/>
    <w:rsid w:val="00D31CC0"/>
    <w:rsid w:val="00D32279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84F"/>
    <w:rsid w:val="00D34C28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212"/>
    <w:rsid w:val="00D44A65"/>
    <w:rsid w:val="00D44EBD"/>
    <w:rsid w:val="00D4549F"/>
    <w:rsid w:val="00D45B60"/>
    <w:rsid w:val="00D45ECC"/>
    <w:rsid w:val="00D4633C"/>
    <w:rsid w:val="00D46700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D3E"/>
    <w:rsid w:val="00D50E6D"/>
    <w:rsid w:val="00D5161A"/>
    <w:rsid w:val="00D51960"/>
    <w:rsid w:val="00D51DA0"/>
    <w:rsid w:val="00D51E08"/>
    <w:rsid w:val="00D525F7"/>
    <w:rsid w:val="00D52759"/>
    <w:rsid w:val="00D5281A"/>
    <w:rsid w:val="00D52F85"/>
    <w:rsid w:val="00D533FE"/>
    <w:rsid w:val="00D536A6"/>
    <w:rsid w:val="00D53AA9"/>
    <w:rsid w:val="00D542CE"/>
    <w:rsid w:val="00D54346"/>
    <w:rsid w:val="00D54D27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CF3"/>
    <w:rsid w:val="00D60F5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67123"/>
    <w:rsid w:val="00D70627"/>
    <w:rsid w:val="00D70903"/>
    <w:rsid w:val="00D70A12"/>
    <w:rsid w:val="00D70C10"/>
    <w:rsid w:val="00D70F4B"/>
    <w:rsid w:val="00D7130E"/>
    <w:rsid w:val="00D7278C"/>
    <w:rsid w:val="00D72CCB"/>
    <w:rsid w:val="00D7357E"/>
    <w:rsid w:val="00D73671"/>
    <w:rsid w:val="00D73B40"/>
    <w:rsid w:val="00D73EA9"/>
    <w:rsid w:val="00D749BF"/>
    <w:rsid w:val="00D74B9A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66F"/>
    <w:rsid w:val="00D807B5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EED"/>
    <w:rsid w:val="00D90121"/>
    <w:rsid w:val="00D9058C"/>
    <w:rsid w:val="00D90E43"/>
    <w:rsid w:val="00D91082"/>
    <w:rsid w:val="00D913E1"/>
    <w:rsid w:val="00D91831"/>
    <w:rsid w:val="00D9188C"/>
    <w:rsid w:val="00D91F9E"/>
    <w:rsid w:val="00D9235A"/>
    <w:rsid w:val="00D924A4"/>
    <w:rsid w:val="00D92D3C"/>
    <w:rsid w:val="00D9331A"/>
    <w:rsid w:val="00D937FF"/>
    <w:rsid w:val="00D93ED0"/>
    <w:rsid w:val="00D93F8A"/>
    <w:rsid w:val="00D94839"/>
    <w:rsid w:val="00D95C77"/>
    <w:rsid w:val="00D9647E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3FC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143"/>
    <w:rsid w:val="00DA71C1"/>
    <w:rsid w:val="00DA71E2"/>
    <w:rsid w:val="00DA7610"/>
    <w:rsid w:val="00DA7654"/>
    <w:rsid w:val="00DB0193"/>
    <w:rsid w:val="00DB0444"/>
    <w:rsid w:val="00DB0622"/>
    <w:rsid w:val="00DB06FE"/>
    <w:rsid w:val="00DB074D"/>
    <w:rsid w:val="00DB0A07"/>
    <w:rsid w:val="00DB0E05"/>
    <w:rsid w:val="00DB115B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5AB"/>
    <w:rsid w:val="00DB45C9"/>
    <w:rsid w:val="00DB4707"/>
    <w:rsid w:val="00DB4C62"/>
    <w:rsid w:val="00DB518E"/>
    <w:rsid w:val="00DB5312"/>
    <w:rsid w:val="00DB5717"/>
    <w:rsid w:val="00DB5980"/>
    <w:rsid w:val="00DB5D58"/>
    <w:rsid w:val="00DB5F55"/>
    <w:rsid w:val="00DB609F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AA6"/>
    <w:rsid w:val="00DC446A"/>
    <w:rsid w:val="00DC4568"/>
    <w:rsid w:val="00DC45EA"/>
    <w:rsid w:val="00DC4BAA"/>
    <w:rsid w:val="00DC4FFE"/>
    <w:rsid w:val="00DC59C7"/>
    <w:rsid w:val="00DC5CA6"/>
    <w:rsid w:val="00DC60CD"/>
    <w:rsid w:val="00DC6285"/>
    <w:rsid w:val="00DC6C30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15B"/>
    <w:rsid w:val="00DD3260"/>
    <w:rsid w:val="00DD42EE"/>
    <w:rsid w:val="00DD4CC7"/>
    <w:rsid w:val="00DD616A"/>
    <w:rsid w:val="00DD6417"/>
    <w:rsid w:val="00DD6657"/>
    <w:rsid w:val="00DD67EC"/>
    <w:rsid w:val="00DD6C46"/>
    <w:rsid w:val="00DD6EF9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30FB"/>
    <w:rsid w:val="00DE328B"/>
    <w:rsid w:val="00DE36D2"/>
    <w:rsid w:val="00DE3B4A"/>
    <w:rsid w:val="00DE3F29"/>
    <w:rsid w:val="00DE41D2"/>
    <w:rsid w:val="00DE5040"/>
    <w:rsid w:val="00DE58F6"/>
    <w:rsid w:val="00DE5AFE"/>
    <w:rsid w:val="00DE621A"/>
    <w:rsid w:val="00DE65B5"/>
    <w:rsid w:val="00DE69DB"/>
    <w:rsid w:val="00DE6FF5"/>
    <w:rsid w:val="00DE704A"/>
    <w:rsid w:val="00DE7198"/>
    <w:rsid w:val="00DE77A2"/>
    <w:rsid w:val="00DE7873"/>
    <w:rsid w:val="00DF0893"/>
    <w:rsid w:val="00DF16DB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5284"/>
    <w:rsid w:val="00DF5F78"/>
    <w:rsid w:val="00DF6031"/>
    <w:rsid w:val="00DF617D"/>
    <w:rsid w:val="00DF6622"/>
    <w:rsid w:val="00DF708D"/>
    <w:rsid w:val="00DF750D"/>
    <w:rsid w:val="00DF7557"/>
    <w:rsid w:val="00DF78CB"/>
    <w:rsid w:val="00DF7A11"/>
    <w:rsid w:val="00DF7F20"/>
    <w:rsid w:val="00DF7F71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5C8"/>
    <w:rsid w:val="00E106CF"/>
    <w:rsid w:val="00E122A7"/>
    <w:rsid w:val="00E12570"/>
    <w:rsid w:val="00E1260B"/>
    <w:rsid w:val="00E1299C"/>
    <w:rsid w:val="00E12BD2"/>
    <w:rsid w:val="00E12C32"/>
    <w:rsid w:val="00E12C40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CDA"/>
    <w:rsid w:val="00E14F20"/>
    <w:rsid w:val="00E14F41"/>
    <w:rsid w:val="00E150F2"/>
    <w:rsid w:val="00E15362"/>
    <w:rsid w:val="00E1550D"/>
    <w:rsid w:val="00E15A41"/>
    <w:rsid w:val="00E15CB6"/>
    <w:rsid w:val="00E15E90"/>
    <w:rsid w:val="00E16786"/>
    <w:rsid w:val="00E16BDB"/>
    <w:rsid w:val="00E17110"/>
    <w:rsid w:val="00E171A4"/>
    <w:rsid w:val="00E1725C"/>
    <w:rsid w:val="00E172C2"/>
    <w:rsid w:val="00E172CA"/>
    <w:rsid w:val="00E1773B"/>
    <w:rsid w:val="00E20B70"/>
    <w:rsid w:val="00E20F3A"/>
    <w:rsid w:val="00E20F55"/>
    <w:rsid w:val="00E2118B"/>
    <w:rsid w:val="00E225C9"/>
    <w:rsid w:val="00E22834"/>
    <w:rsid w:val="00E23031"/>
    <w:rsid w:val="00E2306B"/>
    <w:rsid w:val="00E23142"/>
    <w:rsid w:val="00E23525"/>
    <w:rsid w:val="00E23863"/>
    <w:rsid w:val="00E247F3"/>
    <w:rsid w:val="00E249E6"/>
    <w:rsid w:val="00E24A72"/>
    <w:rsid w:val="00E24B2B"/>
    <w:rsid w:val="00E24C78"/>
    <w:rsid w:val="00E254C4"/>
    <w:rsid w:val="00E25934"/>
    <w:rsid w:val="00E25FE7"/>
    <w:rsid w:val="00E26314"/>
    <w:rsid w:val="00E26FB3"/>
    <w:rsid w:val="00E27770"/>
    <w:rsid w:val="00E2777D"/>
    <w:rsid w:val="00E27805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349"/>
    <w:rsid w:val="00E3547D"/>
    <w:rsid w:val="00E35B3C"/>
    <w:rsid w:val="00E35B53"/>
    <w:rsid w:val="00E35FF0"/>
    <w:rsid w:val="00E361B8"/>
    <w:rsid w:val="00E36296"/>
    <w:rsid w:val="00E368BD"/>
    <w:rsid w:val="00E37429"/>
    <w:rsid w:val="00E37619"/>
    <w:rsid w:val="00E37F11"/>
    <w:rsid w:val="00E40175"/>
    <w:rsid w:val="00E401C6"/>
    <w:rsid w:val="00E40827"/>
    <w:rsid w:val="00E408C1"/>
    <w:rsid w:val="00E40EA7"/>
    <w:rsid w:val="00E40F30"/>
    <w:rsid w:val="00E413A0"/>
    <w:rsid w:val="00E413E6"/>
    <w:rsid w:val="00E41EAC"/>
    <w:rsid w:val="00E42602"/>
    <w:rsid w:val="00E42734"/>
    <w:rsid w:val="00E4277E"/>
    <w:rsid w:val="00E42C24"/>
    <w:rsid w:val="00E42FBE"/>
    <w:rsid w:val="00E42FF8"/>
    <w:rsid w:val="00E43173"/>
    <w:rsid w:val="00E433D7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0A9D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78"/>
    <w:rsid w:val="00E62B85"/>
    <w:rsid w:val="00E62FB0"/>
    <w:rsid w:val="00E63211"/>
    <w:rsid w:val="00E637F3"/>
    <w:rsid w:val="00E64163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446"/>
    <w:rsid w:val="00E72873"/>
    <w:rsid w:val="00E72B0B"/>
    <w:rsid w:val="00E72C47"/>
    <w:rsid w:val="00E731A1"/>
    <w:rsid w:val="00E734E5"/>
    <w:rsid w:val="00E738D5"/>
    <w:rsid w:val="00E73CB4"/>
    <w:rsid w:val="00E73F17"/>
    <w:rsid w:val="00E74F71"/>
    <w:rsid w:val="00E75201"/>
    <w:rsid w:val="00E752EB"/>
    <w:rsid w:val="00E75411"/>
    <w:rsid w:val="00E766B9"/>
    <w:rsid w:val="00E76C91"/>
    <w:rsid w:val="00E77293"/>
    <w:rsid w:val="00E80118"/>
    <w:rsid w:val="00E806C7"/>
    <w:rsid w:val="00E80843"/>
    <w:rsid w:val="00E80944"/>
    <w:rsid w:val="00E812EE"/>
    <w:rsid w:val="00E81879"/>
    <w:rsid w:val="00E81916"/>
    <w:rsid w:val="00E81D8E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BA2"/>
    <w:rsid w:val="00E83E57"/>
    <w:rsid w:val="00E840EB"/>
    <w:rsid w:val="00E84A8B"/>
    <w:rsid w:val="00E8522C"/>
    <w:rsid w:val="00E8552A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97CF9"/>
    <w:rsid w:val="00EA041D"/>
    <w:rsid w:val="00EA0506"/>
    <w:rsid w:val="00EA0936"/>
    <w:rsid w:val="00EA14D2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31"/>
    <w:rsid w:val="00EA44AE"/>
    <w:rsid w:val="00EA476B"/>
    <w:rsid w:val="00EA48D2"/>
    <w:rsid w:val="00EA4BC5"/>
    <w:rsid w:val="00EA4FC7"/>
    <w:rsid w:val="00EA5414"/>
    <w:rsid w:val="00EA598F"/>
    <w:rsid w:val="00EA649E"/>
    <w:rsid w:val="00EA6DDA"/>
    <w:rsid w:val="00EA7129"/>
    <w:rsid w:val="00EA7BD5"/>
    <w:rsid w:val="00EA7E1F"/>
    <w:rsid w:val="00EA7E28"/>
    <w:rsid w:val="00EB00E2"/>
    <w:rsid w:val="00EB045B"/>
    <w:rsid w:val="00EB05B7"/>
    <w:rsid w:val="00EB0709"/>
    <w:rsid w:val="00EB070B"/>
    <w:rsid w:val="00EB09C3"/>
    <w:rsid w:val="00EB0CBC"/>
    <w:rsid w:val="00EB0EF3"/>
    <w:rsid w:val="00EB0F0F"/>
    <w:rsid w:val="00EB18D4"/>
    <w:rsid w:val="00EB1D0A"/>
    <w:rsid w:val="00EB1DD2"/>
    <w:rsid w:val="00EB1EB7"/>
    <w:rsid w:val="00EB2AF6"/>
    <w:rsid w:val="00EB2B00"/>
    <w:rsid w:val="00EB3354"/>
    <w:rsid w:val="00EB344F"/>
    <w:rsid w:val="00EB3F53"/>
    <w:rsid w:val="00EB41CB"/>
    <w:rsid w:val="00EB4242"/>
    <w:rsid w:val="00EB47EF"/>
    <w:rsid w:val="00EB4B89"/>
    <w:rsid w:val="00EB4F12"/>
    <w:rsid w:val="00EB50E9"/>
    <w:rsid w:val="00EB56B5"/>
    <w:rsid w:val="00EB5742"/>
    <w:rsid w:val="00EB5AF5"/>
    <w:rsid w:val="00EB5CF2"/>
    <w:rsid w:val="00EB6103"/>
    <w:rsid w:val="00EB61C8"/>
    <w:rsid w:val="00EB6332"/>
    <w:rsid w:val="00EB65AE"/>
    <w:rsid w:val="00EB6994"/>
    <w:rsid w:val="00EB6C76"/>
    <w:rsid w:val="00EB7221"/>
    <w:rsid w:val="00EB730A"/>
    <w:rsid w:val="00EB7317"/>
    <w:rsid w:val="00EB7361"/>
    <w:rsid w:val="00EB79D6"/>
    <w:rsid w:val="00EB7F7A"/>
    <w:rsid w:val="00EB7FDD"/>
    <w:rsid w:val="00EC030E"/>
    <w:rsid w:val="00EC0DA5"/>
    <w:rsid w:val="00EC1142"/>
    <w:rsid w:val="00EC15FB"/>
    <w:rsid w:val="00EC1E3C"/>
    <w:rsid w:val="00EC228D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763"/>
    <w:rsid w:val="00EC4795"/>
    <w:rsid w:val="00EC48B5"/>
    <w:rsid w:val="00EC4FA3"/>
    <w:rsid w:val="00EC516D"/>
    <w:rsid w:val="00EC615A"/>
    <w:rsid w:val="00EC630A"/>
    <w:rsid w:val="00EC63FB"/>
    <w:rsid w:val="00EC646A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AB5"/>
    <w:rsid w:val="00ED2E9C"/>
    <w:rsid w:val="00ED3510"/>
    <w:rsid w:val="00ED364F"/>
    <w:rsid w:val="00ED3950"/>
    <w:rsid w:val="00ED39B5"/>
    <w:rsid w:val="00ED3A23"/>
    <w:rsid w:val="00ED3A4B"/>
    <w:rsid w:val="00ED3BDD"/>
    <w:rsid w:val="00ED3E6C"/>
    <w:rsid w:val="00ED4083"/>
    <w:rsid w:val="00ED40E0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28FE"/>
    <w:rsid w:val="00EE341E"/>
    <w:rsid w:val="00EE3690"/>
    <w:rsid w:val="00EE381A"/>
    <w:rsid w:val="00EE3AD3"/>
    <w:rsid w:val="00EE3F4F"/>
    <w:rsid w:val="00EE441B"/>
    <w:rsid w:val="00EE4624"/>
    <w:rsid w:val="00EE4FD2"/>
    <w:rsid w:val="00EE5193"/>
    <w:rsid w:val="00EE5C47"/>
    <w:rsid w:val="00EE5E31"/>
    <w:rsid w:val="00EE642F"/>
    <w:rsid w:val="00EE6707"/>
    <w:rsid w:val="00EE6C28"/>
    <w:rsid w:val="00EE75C3"/>
    <w:rsid w:val="00EE7BED"/>
    <w:rsid w:val="00EE7C71"/>
    <w:rsid w:val="00EF0037"/>
    <w:rsid w:val="00EF1748"/>
    <w:rsid w:val="00EF1C62"/>
    <w:rsid w:val="00EF27C3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333"/>
    <w:rsid w:val="00F01BC8"/>
    <w:rsid w:val="00F021FA"/>
    <w:rsid w:val="00F0266F"/>
    <w:rsid w:val="00F02889"/>
    <w:rsid w:val="00F02C4E"/>
    <w:rsid w:val="00F02CEB"/>
    <w:rsid w:val="00F03558"/>
    <w:rsid w:val="00F03726"/>
    <w:rsid w:val="00F038CB"/>
    <w:rsid w:val="00F03FD6"/>
    <w:rsid w:val="00F0421A"/>
    <w:rsid w:val="00F04510"/>
    <w:rsid w:val="00F048BE"/>
    <w:rsid w:val="00F0498F"/>
    <w:rsid w:val="00F051DD"/>
    <w:rsid w:val="00F05B5E"/>
    <w:rsid w:val="00F05EBE"/>
    <w:rsid w:val="00F06574"/>
    <w:rsid w:val="00F066A7"/>
    <w:rsid w:val="00F06813"/>
    <w:rsid w:val="00F06C39"/>
    <w:rsid w:val="00F06E3C"/>
    <w:rsid w:val="00F071D1"/>
    <w:rsid w:val="00F0780D"/>
    <w:rsid w:val="00F07BD5"/>
    <w:rsid w:val="00F07F13"/>
    <w:rsid w:val="00F100A8"/>
    <w:rsid w:val="00F10193"/>
    <w:rsid w:val="00F10582"/>
    <w:rsid w:val="00F113F1"/>
    <w:rsid w:val="00F122A5"/>
    <w:rsid w:val="00F122EE"/>
    <w:rsid w:val="00F12661"/>
    <w:rsid w:val="00F1314B"/>
    <w:rsid w:val="00F13173"/>
    <w:rsid w:val="00F138A1"/>
    <w:rsid w:val="00F147D9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513B"/>
    <w:rsid w:val="00F2530E"/>
    <w:rsid w:val="00F256DD"/>
    <w:rsid w:val="00F25EA7"/>
    <w:rsid w:val="00F264E6"/>
    <w:rsid w:val="00F26E7B"/>
    <w:rsid w:val="00F272E3"/>
    <w:rsid w:val="00F27AC3"/>
    <w:rsid w:val="00F30A46"/>
    <w:rsid w:val="00F30C57"/>
    <w:rsid w:val="00F3110B"/>
    <w:rsid w:val="00F3162D"/>
    <w:rsid w:val="00F317CC"/>
    <w:rsid w:val="00F31877"/>
    <w:rsid w:val="00F323AF"/>
    <w:rsid w:val="00F329BA"/>
    <w:rsid w:val="00F331D3"/>
    <w:rsid w:val="00F33F05"/>
    <w:rsid w:val="00F33FC5"/>
    <w:rsid w:val="00F34310"/>
    <w:rsid w:val="00F34372"/>
    <w:rsid w:val="00F34B5B"/>
    <w:rsid w:val="00F34D15"/>
    <w:rsid w:val="00F35875"/>
    <w:rsid w:val="00F358A4"/>
    <w:rsid w:val="00F358EE"/>
    <w:rsid w:val="00F35B08"/>
    <w:rsid w:val="00F35FD8"/>
    <w:rsid w:val="00F36049"/>
    <w:rsid w:val="00F36702"/>
    <w:rsid w:val="00F36F90"/>
    <w:rsid w:val="00F3736A"/>
    <w:rsid w:val="00F37C26"/>
    <w:rsid w:val="00F40040"/>
    <w:rsid w:val="00F40138"/>
    <w:rsid w:val="00F40279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D1"/>
    <w:rsid w:val="00F533E1"/>
    <w:rsid w:val="00F5375A"/>
    <w:rsid w:val="00F537E7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28E"/>
    <w:rsid w:val="00F5633C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DB6"/>
    <w:rsid w:val="00F6348C"/>
    <w:rsid w:val="00F63D90"/>
    <w:rsid w:val="00F64045"/>
    <w:rsid w:val="00F6404A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AF5"/>
    <w:rsid w:val="00F67BF6"/>
    <w:rsid w:val="00F70123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51D"/>
    <w:rsid w:val="00F7497C"/>
    <w:rsid w:val="00F74C59"/>
    <w:rsid w:val="00F7597E"/>
    <w:rsid w:val="00F7599F"/>
    <w:rsid w:val="00F75B77"/>
    <w:rsid w:val="00F75F77"/>
    <w:rsid w:val="00F76442"/>
    <w:rsid w:val="00F76A40"/>
    <w:rsid w:val="00F76BB0"/>
    <w:rsid w:val="00F770AD"/>
    <w:rsid w:val="00F77107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B45"/>
    <w:rsid w:val="00F83E27"/>
    <w:rsid w:val="00F846AF"/>
    <w:rsid w:val="00F84753"/>
    <w:rsid w:val="00F849E4"/>
    <w:rsid w:val="00F8608E"/>
    <w:rsid w:val="00F860E9"/>
    <w:rsid w:val="00F86488"/>
    <w:rsid w:val="00F87A8A"/>
    <w:rsid w:val="00F87EE9"/>
    <w:rsid w:val="00F901A6"/>
    <w:rsid w:val="00F903FE"/>
    <w:rsid w:val="00F908B4"/>
    <w:rsid w:val="00F909E1"/>
    <w:rsid w:val="00F90E3F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94D"/>
    <w:rsid w:val="00F95ED3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928"/>
    <w:rsid w:val="00FA0DD0"/>
    <w:rsid w:val="00FA0FD8"/>
    <w:rsid w:val="00FA1A3B"/>
    <w:rsid w:val="00FA1D38"/>
    <w:rsid w:val="00FA1E3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E69"/>
    <w:rsid w:val="00FA6EF8"/>
    <w:rsid w:val="00FA72EB"/>
    <w:rsid w:val="00FA749C"/>
    <w:rsid w:val="00FA7503"/>
    <w:rsid w:val="00FA79E6"/>
    <w:rsid w:val="00FA7ACE"/>
    <w:rsid w:val="00FA7D26"/>
    <w:rsid w:val="00FB00DD"/>
    <w:rsid w:val="00FB0753"/>
    <w:rsid w:val="00FB0820"/>
    <w:rsid w:val="00FB0FC1"/>
    <w:rsid w:val="00FB1122"/>
    <w:rsid w:val="00FB1269"/>
    <w:rsid w:val="00FB1B54"/>
    <w:rsid w:val="00FB1C94"/>
    <w:rsid w:val="00FB206D"/>
    <w:rsid w:val="00FB274B"/>
    <w:rsid w:val="00FB2C70"/>
    <w:rsid w:val="00FB2F55"/>
    <w:rsid w:val="00FB32AD"/>
    <w:rsid w:val="00FB3BEE"/>
    <w:rsid w:val="00FB3E3C"/>
    <w:rsid w:val="00FB3E45"/>
    <w:rsid w:val="00FB436C"/>
    <w:rsid w:val="00FB4E20"/>
    <w:rsid w:val="00FB5513"/>
    <w:rsid w:val="00FB57CF"/>
    <w:rsid w:val="00FB58FB"/>
    <w:rsid w:val="00FB59D8"/>
    <w:rsid w:val="00FB5B37"/>
    <w:rsid w:val="00FB653F"/>
    <w:rsid w:val="00FB6723"/>
    <w:rsid w:val="00FB6F3B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2CF"/>
    <w:rsid w:val="00FC5585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B15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10AC"/>
    <w:rsid w:val="00FE1295"/>
    <w:rsid w:val="00FE12D7"/>
    <w:rsid w:val="00FE23C8"/>
    <w:rsid w:val="00FE2BB1"/>
    <w:rsid w:val="00FE2C25"/>
    <w:rsid w:val="00FE2E0B"/>
    <w:rsid w:val="00FE2E40"/>
    <w:rsid w:val="00FE33C0"/>
    <w:rsid w:val="00FE38CC"/>
    <w:rsid w:val="00FE400E"/>
    <w:rsid w:val="00FE4297"/>
    <w:rsid w:val="00FE42DC"/>
    <w:rsid w:val="00FE4E26"/>
    <w:rsid w:val="00FE4F58"/>
    <w:rsid w:val="00FE5326"/>
    <w:rsid w:val="00FE533E"/>
    <w:rsid w:val="00FE57A4"/>
    <w:rsid w:val="00FE5A2C"/>
    <w:rsid w:val="00FE5D9A"/>
    <w:rsid w:val="00FE63F4"/>
    <w:rsid w:val="00FE669C"/>
    <w:rsid w:val="00FE6760"/>
    <w:rsid w:val="00FE6C3A"/>
    <w:rsid w:val="00FE74B8"/>
    <w:rsid w:val="00FE7C4C"/>
    <w:rsid w:val="00FE7CD9"/>
    <w:rsid w:val="00FF0046"/>
    <w:rsid w:val="00FF02B7"/>
    <w:rsid w:val="00FF0753"/>
    <w:rsid w:val="00FF0ACF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  <w:rsid w:val="103F8CE7"/>
    <w:rsid w:val="144067C4"/>
    <w:rsid w:val="177E3234"/>
    <w:rsid w:val="262D1B03"/>
    <w:rsid w:val="291C0338"/>
    <w:rsid w:val="2CA60DD7"/>
    <w:rsid w:val="31C4E845"/>
    <w:rsid w:val="38A90852"/>
    <w:rsid w:val="41B8399D"/>
    <w:rsid w:val="4397BC69"/>
    <w:rsid w:val="48D3625A"/>
    <w:rsid w:val="5A035650"/>
    <w:rsid w:val="6273ED24"/>
    <w:rsid w:val="676BBC1E"/>
    <w:rsid w:val="68883EB6"/>
    <w:rsid w:val="7BF0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FD3A2411-7094-4DE6-8C37-EEAC0E44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2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1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8" ma:contentTypeDescription="Crie um novo documento." ma:contentTypeScope="" ma:versionID="5bb01f219ed8b334c95a0ea828dbf7e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0d50ba31d43f931b0cf757024259e4eb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35D46D-A97D-490F-A9B5-DE10D0613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348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2402</CharactersWithSpaces>
  <SharedDoc>false</SharedDoc>
  <HLinks>
    <vt:vector size="318" baseType="variant">
      <vt:variant>
        <vt:i4>1507365</vt:i4>
      </vt:variant>
      <vt:variant>
        <vt:i4>257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5636187</vt:i4>
      </vt:variant>
      <vt:variant>
        <vt:i4>254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7077949</vt:i4>
      </vt:variant>
      <vt:variant>
        <vt:i4>251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248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3473502</vt:i4>
      </vt:variant>
      <vt:variant>
        <vt:i4>245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5636187</vt:i4>
      </vt:variant>
      <vt:variant>
        <vt:i4>242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236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233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230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227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222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210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207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204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201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1703987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_Toc173409173</vt:lpwstr>
      </vt:variant>
      <vt:variant>
        <vt:i4>1703987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_Toc173409172</vt:lpwstr>
      </vt:variant>
      <vt:variant>
        <vt:i4>1703987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_Toc173409171</vt:lpwstr>
      </vt:variant>
      <vt:variant>
        <vt:i4>1703987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_Toc173409170</vt:lpwstr>
      </vt:variant>
      <vt:variant>
        <vt:i4>1769523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_Toc173409169</vt:lpwstr>
      </vt:variant>
      <vt:variant>
        <vt:i4>1769523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_Toc173409168</vt:lpwstr>
      </vt:variant>
      <vt:variant>
        <vt:i4>1769523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_Toc173409167</vt:lpwstr>
      </vt:variant>
      <vt:variant>
        <vt:i4>1769523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_Toc173409166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_Toc173409165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_Toc173409164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_Toc173409163</vt:lpwstr>
      </vt:variant>
      <vt:variant>
        <vt:i4>1769523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_Toc173409162</vt:lpwstr>
      </vt:variant>
      <vt:variant>
        <vt:i4>1769523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_Toc173409161</vt:lpwstr>
      </vt:variant>
      <vt:variant>
        <vt:i4>1769523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_Toc173409160</vt:lpwstr>
      </vt:variant>
      <vt:variant>
        <vt:i4>1572915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_Toc173409159</vt:lpwstr>
      </vt:variant>
      <vt:variant>
        <vt:i4>1572915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_Toc173409158</vt:lpwstr>
      </vt:variant>
      <vt:variant>
        <vt:i4>1572915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_Toc173409157</vt:lpwstr>
      </vt:variant>
      <vt:variant>
        <vt:i4>1572915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_Toc173409156</vt:lpwstr>
      </vt:variant>
      <vt:variant>
        <vt:i4>1572915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_Toc173409155</vt:lpwstr>
      </vt:variant>
      <vt:variant>
        <vt:i4>1572915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_Toc173409154</vt:lpwstr>
      </vt:variant>
      <vt:variant>
        <vt:i4>1572915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_Toc173409153</vt:lpwstr>
      </vt:variant>
      <vt:variant>
        <vt:i4>1572915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_Toc173409152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_Toc173409151</vt:lpwstr>
      </vt:variant>
      <vt:variant>
        <vt:i4>1572915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_Toc173409150</vt:lpwstr>
      </vt:variant>
      <vt:variant>
        <vt:i4>1638451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_Toc173409149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_Toc173409148</vt:lpwstr>
      </vt:variant>
      <vt:variant>
        <vt:i4>1638451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_Toc173409147</vt:lpwstr>
      </vt:variant>
      <vt:variant>
        <vt:i4>1638451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_Toc173409146</vt:lpwstr>
      </vt:variant>
      <vt:variant>
        <vt:i4>1638451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_Toc173409145</vt:lpwstr>
      </vt:variant>
      <vt:variant>
        <vt:i4>1638451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_Toc173409144</vt:lpwstr>
      </vt:variant>
      <vt:variant>
        <vt:i4>1638451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_Toc173409143</vt:lpwstr>
      </vt:variant>
      <vt:variant>
        <vt:i4>1638451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_Toc173409142</vt:lpwstr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https://www.poupex.com.br/institucional/editais-e-compras/editais7/licitacoes/licitacoes-eletronicas/pregoes-eletronicos/2024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João Antonio Andrade Moraes</cp:lastModifiedBy>
  <cp:revision>32</cp:revision>
  <cp:lastPrinted>2024-06-06T13:51:00Z</cp:lastPrinted>
  <dcterms:created xsi:type="dcterms:W3CDTF">2024-08-07T17:28:00Z</dcterms:created>
  <dcterms:modified xsi:type="dcterms:W3CDTF">2024-09-27T17:39:00Z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</Properties>
</file>