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C22D9" w14:textId="77777777" w:rsidR="00206E23" w:rsidRPr="00613702" w:rsidRDefault="00206E23" w:rsidP="00521491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p w14:paraId="39D62C70" w14:textId="5D2CF46F" w:rsidR="00953985" w:rsidRPr="00851ECD" w:rsidRDefault="00851ECD" w:rsidP="00851ECD">
      <w:pPr>
        <w:jc w:val="center"/>
        <w:rPr>
          <w:rFonts w:ascii="Calibri" w:hAnsi="Calibri" w:cs="Calibri"/>
          <w:b/>
        </w:rPr>
      </w:pPr>
      <w:r w:rsidRPr="00851ECD">
        <w:rPr>
          <w:rFonts w:asciiTheme="minorHAnsi" w:hAnsiTheme="minorHAnsi" w:cstheme="minorHAnsi"/>
          <w:b/>
          <w:color w:val="000000" w:themeColor="text1"/>
        </w:rPr>
        <w:t xml:space="preserve">DECLARAÇÃO DE PESSOAL TÉCNICO, APARELHAMENTO, RESERVA DE CARGOS PARA PESSOA COM DEFICIÊNCIA, NÃO EMPREGA MENOR, TRABALHO ANALÓGO AO ESCRAVO E </w:t>
      </w:r>
      <w:r w:rsidRPr="00851ECD">
        <w:rPr>
          <w:rFonts w:ascii="Calibri" w:hAnsi="Calibri" w:cs="Calibri"/>
          <w:b/>
        </w:rPr>
        <w:t>DE INSTALAÇÃO DE ESCRITÓRIO EM BRASÍLIA/DF</w:t>
      </w:r>
    </w:p>
    <w:p w14:paraId="79594C6E" w14:textId="77777777" w:rsidR="00851ECD" w:rsidRDefault="00851ECD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3E050E05" w14:textId="77777777" w:rsidR="00851ECD" w:rsidRDefault="00851ECD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553CB921" w14:textId="77777777" w:rsidR="00851ECD" w:rsidRDefault="00851ECD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68739588" w14:textId="62F7BDE4" w:rsidR="00953985" w:rsidRPr="008E6C82" w:rsidRDefault="00953985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353C823C" w14:textId="77777777" w:rsidR="00416117" w:rsidRPr="008E6C82" w:rsidRDefault="00416117" w:rsidP="00416117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6D5D0CFD" w14:textId="77777777" w:rsidR="00416117" w:rsidRPr="008E6C82" w:rsidRDefault="00416117" w:rsidP="00416117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25C833E8" w14:textId="77777777" w:rsidR="00416117" w:rsidRPr="008E6C82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0C7C17A3" w14:textId="1864F8DA" w:rsidR="00416117" w:rsidRPr="008E6C82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624872">
        <w:rPr>
          <w:rFonts w:ascii="Calibri" w:hAnsi="Calibri" w:cs="Calibri"/>
          <w:b/>
          <w:sz w:val="22"/>
          <w:szCs w:val="22"/>
        </w:rPr>
        <w:t xml:space="preserve">Nº </w:t>
      </w:r>
      <w:r w:rsidR="00115887" w:rsidRPr="00624872">
        <w:rPr>
          <w:rFonts w:ascii="Calibri" w:hAnsi="Calibri" w:cs="Calibri"/>
          <w:b/>
          <w:sz w:val="22"/>
          <w:szCs w:val="22"/>
        </w:rPr>
        <w:t>90</w:t>
      </w:r>
      <w:r w:rsidR="00624872" w:rsidRPr="00624872">
        <w:rPr>
          <w:rFonts w:ascii="Calibri" w:hAnsi="Calibri" w:cs="Calibri"/>
          <w:b/>
          <w:sz w:val="22"/>
          <w:szCs w:val="22"/>
        </w:rPr>
        <w:t>9</w:t>
      </w:r>
      <w:r w:rsidR="004827BD">
        <w:rPr>
          <w:rFonts w:ascii="Calibri" w:hAnsi="Calibri" w:cs="Calibri"/>
          <w:b/>
          <w:sz w:val="22"/>
          <w:szCs w:val="22"/>
        </w:rPr>
        <w:t>62</w:t>
      </w:r>
      <w:r w:rsidR="00DC2CED">
        <w:rPr>
          <w:rFonts w:ascii="Calibri" w:hAnsi="Calibri" w:cs="Calibri"/>
          <w:b/>
          <w:sz w:val="22"/>
          <w:szCs w:val="22"/>
        </w:rPr>
        <w:t>/2025</w:t>
      </w:r>
    </w:p>
    <w:p w14:paraId="0FA37F37" w14:textId="77777777" w:rsidR="00416117" w:rsidRPr="008E6C82" w:rsidRDefault="00416117" w:rsidP="00416117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E5420E6" w14:textId="77777777" w:rsidR="00416117" w:rsidRPr="008E6C82" w:rsidRDefault="00416117" w:rsidP="0041611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4C7EC8B5" w14:textId="77777777" w:rsidR="00416117" w:rsidRPr="008E6C8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6E6A797" w14:textId="77777777" w:rsidR="00416117" w:rsidRPr="008E6C8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C938A4C" w14:textId="77FC3566" w:rsidR="00530C63" w:rsidRPr="002349CC" w:rsidRDefault="00B10EB0" w:rsidP="000918E7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234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empresa  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Sr</w:t>
      </w:r>
      <w:proofErr w:type="spellEnd"/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(a)..............................................., portador(a) d</w:t>
      </w:r>
      <w:r w:rsidR="000918E7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o 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Carteira de Identidade nº  ..............................e do CPF nº ................................., </w:t>
      </w:r>
      <w:r w:rsidR="00530C63" w:rsidRPr="002349CC">
        <w:rPr>
          <w:rFonts w:ascii="Calibri" w:hAnsi="Calibri" w:cs="Calibri"/>
          <w:b/>
          <w:color w:val="000000" w:themeColor="text1"/>
          <w:sz w:val="22"/>
          <w:szCs w:val="22"/>
        </w:rPr>
        <w:t>DECLARA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, sob as penalidades da lei para fins de participação no PREGÃO ELETRÔNICO Nº </w:t>
      </w:r>
      <w:r w:rsidR="00115887" w:rsidRPr="00AA0DAC">
        <w:rPr>
          <w:rFonts w:ascii="Calibri" w:hAnsi="Calibri" w:cs="Calibri"/>
          <w:color w:val="000000" w:themeColor="text1"/>
          <w:sz w:val="22"/>
          <w:szCs w:val="22"/>
        </w:rPr>
        <w:t>90</w:t>
      </w:r>
      <w:r w:rsidR="00AA0DAC" w:rsidRPr="00AA0DAC">
        <w:rPr>
          <w:rFonts w:ascii="Calibri" w:hAnsi="Calibri" w:cs="Calibri"/>
          <w:color w:val="000000" w:themeColor="text1"/>
          <w:sz w:val="22"/>
          <w:szCs w:val="22"/>
        </w:rPr>
        <w:t>9</w:t>
      </w:r>
      <w:r w:rsidR="004827BD">
        <w:rPr>
          <w:rFonts w:ascii="Calibri" w:hAnsi="Calibri" w:cs="Calibri"/>
          <w:color w:val="000000" w:themeColor="text1"/>
          <w:sz w:val="22"/>
          <w:szCs w:val="22"/>
        </w:rPr>
        <w:t>62</w:t>
      </w:r>
      <w:r w:rsidR="00DC2CED">
        <w:rPr>
          <w:rFonts w:ascii="Calibri" w:hAnsi="Calibri" w:cs="Calibri"/>
          <w:color w:val="000000" w:themeColor="text1"/>
          <w:sz w:val="22"/>
          <w:szCs w:val="22"/>
        </w:rPr>
        <w:t>/2025</w:t>
      </w:r>
      <w:r w:rsidR="00530C63" w:rsidRPr="00AA0DAC">
        <w:rPr>
          <w:rFonts w:ascii="Calibri" w:hAnsi="Calibri" w:cs="Calibri"/>
          <w:color w:val="000000" w:themeColor="text1"/>
          <w:sz w:val="22"/>
          <w:szCs w:val="22"/>
        </w:rPr>
        <w:t>-FHE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5B77B9" w:rsidRPr="002349CC">
        <w:rPr>
          <w:rFonts w:ascii="Calibri" w:hAnsi="Calibri" w:cs="Calibri"/>
          <w:color w:val="000000" w:themeColor="text1"/>
          <w:sz w:val="22"/>
          <w:szCs w:val="22"/>
        </w:rPr>
        <w:t>que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3361CEF6" w14:textId="7E7AFA9E" w:rsidR="00530C63" w:rsidRDefault="00530C63" w:rsidP="005B77B9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40143FBA" w14:textId="7A088004" w:rsidR="005B77B9" w:rsidRPr="005B77B9" w:rsidRDefault="005B77B9" w:rsidP="005B77B9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dispõe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de 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pessoal </w:t>
      </w:r>
      <w:r w:rsidR="00B20D68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técnico 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e aparelhamento, adequados para atender a execução dos serviços objeto do presente certame;</w:t>
      </w:r>
    </w:p>
    <w:p w14:paraId="187A669B" w14:textId="5E45C1E1" w:rsidR="00530C63" w:rsidRPr="005C4D11" w:rsidRDefault="005B77B9" w:rsidP="005C4D1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530C63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cumpre as exigências de reserva de cargos para pessoa com deficiência e para reabilitado da Previdência Social, previstas em lei e em outras normas específicas; </w:t>
      </w:r>
    </w:p>
    <w:p w14:paraId="2ABF0C92" w14:textId="0A7F221E" w:rsidR="00530C63" w:rsidRDefault="005B77B9" w:rsidP="005C4D1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30C63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não emprega menor de 18 (dezoito) anos em trabalho noturno, perigoso ou insalubre e não emprega menor de 16 (dezesseis) anos. Ressalva: emprega ______ (INFORMAR NÚMERO DE MENORES) menor(es), a partir de quatorze anos, na </w:t>
      </w:r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condição de aprendiz</w:t>
      </w:r>
      <w:r w:rsidR="009D48D1">
        <w:rPr>
          <w:rFonts w:asciiTheme="minorHAnsi" w:hAnsiTheme="minorHAnsi" w:cstheme="minorHAnsi"/>
          <w:color w:val="000000" w:themeColor="text1"/>
          <w:sz w:val="18"/>
          <w:szCs w:val="18"/>
        </w:rPr>
        <w:t>;</w:t>
      </w:r>
    </w:p>
    <w:p w14:paraId="1047B50F" w14:textId="54A6FF3A" w:rsidR="009D48D1" w:rsidRPr="000457DC" w:rsidRDefault="009D48D1" w:rsidP="000457D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ab/>
        <w:t xml:space="preserve">não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sentido; </w:t>
      </w:r>
      <w:r w:rsidR="006039C9"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>e</w:t>
      </w:r>
    </w:p>
    <w:p w14:paraId="7E5202B8" w14:textId="62B5869F" w:rsidR="00530C63" w:rsidRDefault="005B77B9" w:rsidP="0006639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</w:t>
      </w:r>
      <w:r w:rsidR="005C4D11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530C63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possui ou instalará escritório em Brasília/DF, a ser comprovado no prazo máximo de 60 (sessenta) dias contado a partir da vigência do contrato e o manterá, pelo prazo de vigência do contrato</w:t>
      </w:r>
      <w:r w:rsidR="00066391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, em cumprimento ao disposto no item 10.6, ‘a’, do anexo VII da IN SLTI/MP n° 05/2017.</w:t>
      </w:r>
    </w:p>
    <w:p w14:paraId="04A5F06D" w14:textId="77777777" w:rsidR="00896BA6" w:rsidRDefault="00896BA6" w:rsidP="0006639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D848A68" w14:textId="77777777" w:rsidR="00530C63" w:rsidRPr="005B77B9" w:rsidRDefault="00530C63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B660F52" w14:textId="404E7A56" w:rsidR="00B10EB0" w:rsidRPr="005B77B9" w:rsidRDefault="00B10EB0" w:rsidP="00B10EB0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(Nome da cidade), ---------- de --------------------- de 202</w:t>
      </w:r>
      <w:r w:rsidR="00501029">
        <w:rPr>
          <w:rFonts w:asciiTheme="minorHAnsi" w:hAnsiTheme="minorHAnsi" w:cstheme="minorHAnsi"/>
          <w:color w:val="000000" w:themeColor="text1"/>
          <w:sz w:val="18"/>
          <w:szCs w:val="18"/>
        </w:rPr>
        <w:t>5.</w:t>
      </w:r>
    </w:p>
    <w:p w14:paraId="1566C8FC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3391955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08D84AE" w14:textId="77777777" w:rsidR="00B10EB0" w:rsidRPr="005B77B9" w:rsidRDefault="00B10EB0" w:rsidP="00B10E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3027E6E5" w14:textId="77777777" w:rsidR="00B10EB0" w:rsidRPr="005B77B9" w:rsidRDefault="00B10EB0" w:rsidP="00B10E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05D1B750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9721C8D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09BE38AC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190E417" w14:textId="77777777" w:rsidR="00B10EB0" w:rsidRPr="005B77B9" w:rsidRDefault="00B10EB0" w:rsidP="00B10EB0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7BA76327" w14:textId="77777777" w:rsidR="007923E7" w:rsidRPr="007923E7" w:rsidRDefault="007923E7" w:rsidP="007923E7">
      <w:pPr>
        <w:rPr>
          <w:rFonts w:ascii="Calibri" w:hAnsi="Calibri" w:cs="Calibri"/>
          <w:sz w:val="22"/>
          <w:szCs w:val="22"/>
        </w:rPr>
      </w:pPr>
    </w:p>
    <w:p w14:paraId="43FA67AC" w14:textId="7867FC8F" w:rsidR="007923E7" w:rsidRPr="007923E7" w:rsidRDefault="007923E7" w:rsidP="007923E7">
      <w:pPr>
        <w:tabs>
          <w:tab w:val="left" w:pos="6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7923E7" w:rsidRPr="007923E7" w:rsidSect="00C1397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134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0458C" w14:textId="77777777" w:rsidR="00B7115A" w:rsidRDefault="00B7115A">
      <w:pPr>
        <w:pStyle w:val="Cabealho"/>
      </w:pPr>
      <w:r>
        <w:separator/>
      </w:r>
    </w:p>
  </w:endnote>
  <w:endnote w:type="continuationSeparator" w:id="0">
    <w:p w14:paraId="63FC7023" w14:textId="77777777" w:rsidR="00B7115A" w:rsidRDefault="00B7115A">
      <w:pPr>
        <w:pStyle w:val="Cabealho"/>
      </w:pPr>
      <w:r>
        <w:continuationSeparator/>
      </w:r>
    </w:p>
  </w:endnote>
  <w:endnote w:type="continuationNotice" w:id="1">
    <w:p w14:paraId="124808D1" w14:textId="77777777" w:rsidR="00B7115A" w:rsidRDefault="00B711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7A05CD0C" w:rsidR="005A0F3A" w:rsidRPr="00B270A0" w:rsidRDefault="0078295D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5" behindDoc="0" locked="0" layoutInCell="1" allowOverlap="1" wp14:anchorId="05BE0DD4" wp14:editId="26286726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57424158" name="Caixa de Texto 5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8336898" w14:textId="07405FB2" w:rsidR="0078295D" w:rsidRPr="0078295D" w:rsidRDefault="0078295D" w:rsidP="0078295D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78295D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5BE0DD4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5" o:spid="_x0000_s1026" type="#_x0000_t202" alt="Ostensivo" style="position:absolute;margin-left:0;margin-top:0;width:40.15pt;height:27.2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      <v:textbox style="mso-fit-shape-to-text:t" inset="0,0,0,15pt">
                      <w:txbxContent>
                        <w:p w14:paraId="18336898" w14:textId="07405FB2" w:rsidR="0078295D" w:rsidRPr="0078295D" w:rsidRDefault="0078295D" w:rsidP="0078295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829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0D45CD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Edital-90962.2025.docx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3B5CCB53" w:rsidR="005A0F3A" w:rsidRPr="00D52759" w:rsidRDefault="0078295D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6" behindDoc="0" locked="0" layoutInCell="1" allowOverlap="1" wp14:anchorId="27C66050" wp14:editId="47617856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553736190" name="Caixa de Texto 6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16CBB2B" w14:textId="735544B9" w:rsidR="0078295D" w:rsidRPr="0078295D" w:rsidRDefault="0078295D" w:rsidP="0078295D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78295D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7C66050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6" o:spid="_x0000_s1027" type="#_x0000_t202" alt="Ostensivo" style="position:absolute;margin-left:0;margin-top:0;width:40.15pt;height:27.2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      <v:textbox style="mso-fit-shape-to-text:t" inset="0,0,0,15pt">
                      <w:txbxContent>
                        <w:p w14:paraId="716CBB2B" w14:textId="735544B9" w:rsidR="0078295D" w:rsidRPr="0078295D" w:rsidRDefault="0078295D" w:rsidP="0078295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829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C13977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0" w:name="_Hlk102746035"/>
        </w:p>
      </w:tc>
    </w:tr>
    <w:bookmarkEnd w:id="0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3A26" w14:textId="7CB879D4" w:rsidR="004A7A02" w:rsidRDefault="0078295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4C26B68C" wp14:editId="51AB0A3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848422278" name="Caixa de Texto 4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0B95F2" w14:textId="6B84188A" w:rsidR="0078295D" w:rsidRPr="0078295D" w:rsidRDefault="0078295D" w:rsidP="0078295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8295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26B68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8" type="#_x0000_t202" alt="Ostensivo" style="position:absolute;margin-left:0;margin-top:0;width:40.15pt;height:27.2pt;z-index:25165824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240B95F2" w14:textId="6B84188A" w:rsidR="0078295D" w:rsidRPr="0078295D" w:rsidRDefault="0078295D" w:rsidP="0078295D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78295D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6508A" w14:textId="77777777" w:rsidR="00B7115A" w:rsidRDefault="00B7115A">
      <w:pPr>
        <w:pStyle w:val="Cabealho"/>
      </w:pPr>
      <w:r>
        <w:separator/>
      </w:r>
    </w:p>
  </w:footnote>
  <w:footnote w:type="continuationSeparator" w:id="0">
    <w:p w14:paraId="0BF362B2" w14:textId="77777777" w:rsidR="00B7115A" w:rsidRDefault="00B7115A">
      <w:pPr>
        <w:pStyle w:val="Cabealho"/>
      </w:pPr>
      <w:r>
        <w:continuationSeparator/>
      </w:r>
    </w:p>
  </w:footnote>
  <w:footnote w:type="continuationNotice" w:id="1">
    <w:p w14:paraId="7DD042BE" w14:textId="77777777" w:rsidR="00B7115A" w:rsidRDefault="00B711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80593246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5AC697F9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1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00523E8"/>
    <w:multiLevelType w:val="hybridMultilevel"/>
    <w:tmpl w:val="55285A4E"/>
    <w:lvl w:ilvl="0" w:tplc="0416000F">
      <w:start w:val="1"/>
      <w:numFmt w:val="decimal"/>
      <w:lvlText w:val="%1."/>
      <w:lvlJc w:val="left"/>
      <w:pPr>
        <w:ind w:left="895" w:hanging="360"/>
      </w:pPr>
    </w:lvl>
    <w:lvl w:ilvl="1" w:tplc="04160019" w:tentative="1">
      <w:start w:val="1"/>
      <w:numFmt w:val="lowerLetter"/>
      <w:lvlText w:val="%2."/>
      <w:lvlJc w:val="left"/>
      <w:pPr>
        <w:ind w:left="1615" w:hanging="360"/>
      </w:pPr>
    </w:lvl>
    <w:lvl w:ilvl="2" w:tplc="0416001B" w:tentative="1">
      <w:start w:val="1"/>
      <w:numFmt w:val="lowerRoman"/>
      <w:lvlText w:val="%3."/>
      <w:lvlJc w:val="right"/>
      <w:pPr>
        <w:ind w:left="2335" w:hanging="180"/>
      </w:pPr>
    </w:lvl>
    <w:lvl w:ilvl="3" w:tplc="0416000F" w:tentative="1">
      <w:start w:val="1"/>
      <w:numFmt w:val="decimal"/>
      <w:lvlText w:val="%4."/>
      <w:lvlJc w:val="left"/>
      <w:pPr>
        <w:ind w:left="3055" w:hanging="360"/>
      </w:pPr>
    </w:lvl>
    <w:lvl w:ilvl="4" w:tplc="04160019" w:tentative="1">
      <w:start w:val="1"/>
      <w:numFmt w:val="lowerLetter"/>
      <w:lvlText w:val="%5."/>
      <w:lvlJc w:val="left"/>
      <w:pPr>
        <w:ind w:left="3775" w:hanging="360"/>
      </w:pPr>
    </w:lvl>
    <w:lvl w:ilvl="5" w:tplc="0416001B" w:tentative="1">
      <w:start w:val="1"/>
      <w:numFmt w:val="lowerRoman"/>
      <w:lvlText w:val="%6."/>
      <w:lvlJc w:val="right"/>
      <w:pPr>
        <w:ind w:left="4495" w:hanging="180"/>
      </w:pPr>
    </w:lvl>
    <w:lvl w:ilvl="6" w:tplc="0416000F" w:tentative="1">
      <w:start w:val="1"/>
      <w:numFmt w:val="decimal"/>
      <w:lvlText w:val="%7."/>
      <w:lvlJc w:val="left"/>
      <w:pPr>
        <w:ind w:left="5215" w:hanging="360"/>
      </w:pPr>
    </w:lvl>
    <w:lvl w:ilvl="7" w:tplc="04160019" w:tentative="1">
      <w:start w:val="1"/>
      <w:numFmt w:val="lowerLetter"/>
      <w:lvlText w:val="%8."/>
      <w:lvlJc w:val="left"/>
      <w:pPr>
        <w:ind w:left="5935" w:hanging="360"/>
      </w:pPr>
    </w:lvl>
    <w:lvl w:ilvl="8" w:tplc="0416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4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F50364"/>
    <w:multiLevelType w:val="hybridMultilevel"/>
    <w:tmpl w:val="793C6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B6F7C31"/>
    <w:multiLevelType w:val="hybridMultilevel"/>
    <w:tmpl w:val="5CE8C8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36742"/>
    <w:multiLevelType w:val="hybridMultilevel"/>
    <w:tmpl w:val="339E9D2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B1B21"/>
    <w:multiLevelType w:val="multilevel"/>
    <w:tmpl w:val="FF52B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9A7612"/>
    <w:multiLevelType w:val="hybridMultilevel"/>
    <w:tmpl w:val="CCD6B1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25939"/>
    <w:multiLevelType w:val="hybridMultilevel"/>
    <w:tmpl w:val="75CC7C00"/>
    <w:lvl w:ilvl="0" w:tplc="0416000F">
      <w:start w:val="1"/>
      <w:numFmt w:val="decimal"/>
      <w:lvlText w:val="%1."/>
      <w:lvlJc w:val="left"/>
      <w:pPr>
        <w:ind w:left="1037" w:hanging="360"/>
      </w:pPr>
    </w:lvl>
    <w:lvl w:ilvl="1" w:tplc="04160019" w:tentative="1">
      <w:start w:val="1"/>
      <w:numFmt w:val="lowerLetter"/>
      <w:lvlText w:val="%2."/>
      <w:lvlJc w:val="left"/>
      <w:pPr>
        <w:ind w:left="1757" w:hanging="360"/>
      </w:pPr>
    </w:lvl>
    <w:lvl w:ilvl="2" w:tplc="0416001B" w:tentative="1">
      <w:start w:val="1"/>
      <w:numFmt w:val="lowerRoman"/>
      <w:lvlText w:val="%3."/>
      <w:lvlJc w:val="right"/>
      <w:pPr>
        <w:ind w:left="2477" w:hanging="180"/>
      </w:pPr>
    </w:lvl>
    <w:lvl w:ilvl="3" w:tplc="0416000F" w:tentative="1">
      <w:start w:val="1"/>
      <w:numFmt w:val="decimal"/>
      <w:lvlText w:val="%4."/>
      <w:lvlJc w:val="left"/>
      <w:pPr>
        <w:ind w:left="3197" w:hanging="360"/>
      </w:pPr>
    </w:lvl>
    <w:lvl w:ilvl="4" w:tplc="04160019" w:tentative="1">
      <w:start w:val="1"/>
      <w:numFmt w:val="lowerLetter"/>
      <w:lvlText w:val="%5."/>
      <w:lvlJc w:val="left"/>
      <w:pPr>
        <w:ind w:left="3917" w:hanging="360"/>
      </w:pPr>
    </w:lvl>
    <w:lvl w:ilvl="5" w:tplc="0416001B" w:tentative="1">
      <w:start w:val="1"/>
      <w:numFmt w:val="lowerRoman"/>
      <w:lvlText w:val="%6."/>
      <w:lvlJc w:val="right"/>
      <w:pPr>
        <w:ind w:left="4637" w:hanging="180"/>
      </w:pPr>
    </w:lvl>
    <w:lvl w:ilvl="6" w:tplc="0416000F" w:tentative="1">
      <w:start w:val="1"/>
      <w:numFmt w:val="decimal"/>
      <w:lvlText w:val="%7."/>
      <w:lvlJc w:val="left"/>
      <w:pPr>
        <w:ind w:left="5357" w:hanging="360"/>
      </w:pPr>
    </w:lvl>
    <w:lvl w:ilvl="7" w:tplc="04160019" w:tentative="1">
      <w:start w:val="1"/>
      <w:numFmt w:val="lowerLetter"/>
      <w:lvlText w:val="%8."/>
      <w:lvlJc w:val="left"/>
      <w:pPr>
        <w:ind w:left="6077" w:hanging="360"/>
      </w:pPr>
    </w:lvl>
    <w:lvl w:ilvl="8" w:tplc="0416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3" w15:restartNumberingAfterBreak="0">
    <w:nsid w:val="302B25CF"/>
    <w:multiLevelType w:val="hybridMultilevel"/>
    <w:tmpl w:val="7DE67E3A"/>
    <w:lvl w:ilvl="0" w:tplc="04160017">
      <w:start w:val="1"/>
      <w:numFmt w:val="lowerLetter"/>
      <w:lvlText w:val="%1)"/>
      <w:lvlJc w:val="left"/>
      <w:pPr>
        <w:ind w:left="922" w:hanging="360"/>
      </w:pPr>
    </w:lvl>
    <w:lvl w:ilvl="1" w:tplc="04160019" w:tentative="1">
      <w:start w:val="1"/>
      <w:numFmt w:val="lowerLetter"/>
      <w:lvlText w:val="%2."/>
      <w:lvlJc w:val="left"/>
      <w:pPr>
        <w:ind w:left="1642" w:hanging="360"/>
      </w:pPr>
    </w:lvl>
    <w:lvl w:ilvl="2" w:tplc="0416001B" w:tentative="1">
      <w:start w:val="1"/>
      <w:numFmt w:val="lowerRoman"/>
      <w:lvlText w:val="%3."/>
      <w:lvlJc w:val="right"/>
      <w:pPr>
        <w:ind w:left="2362" w:hanging="180"/>
      </w:pPr>
    </w:lvl>
    <w:lvl w:ilvl="3" w:tplc="0416000F" w:tentative="1">
      <w:start w:val="1"/>
      <w:numFmt w:val="decimal"/>
      <w:lvlText w:val="%4."/>
      <w:lvlJc w:val="left"/>
      <w:pPr>
        <w:ind w:left="3082" w:hanging="360"/>
      </w:pPr>
    </w:lvl>
    <w:lvl w:ilvl="4" w:tplc="04160019" w:tentative="1">
      <w:start w:val="1"/>
      <w:numFmt w:val="lowerLetter"/>
      <w:lvlText w:val="%5."/>
      <w:lvlJc w:val="left"/>
      <w:pPr>
        <w:ind w:left="3802" w:hanging="360"/>
      </w:pPr>
    </w:lvl>
    <w:lvl w:ilvl="5" w:tplc="0416001B" w:tentative="1">
      <w:start w:val="1"/>
      <w:numFmt w:val="lowerRoman"/>
      <w:lvlText w:val="%6."/>
      <w:lvlJc w:val="right"/>
      <w:pPr>
        <w:ind w:left="4522" w:hanging="180"/>
      </w:pPr>
    </w:lvl>
    <w:lvl w:ilvl="6" w:tplc="0416000F" w:tentative="1">
      <w:start w:val="1"/>
      <w:numFmt w:val="decimal"/>
      <w:lvlText w:val="%7."/>
      <w:lvlJc w:val="left"/>
      <w:pPr>
        <w:ind w:left="5242" w:hanging="360"/>
      </w:pPr>
    </w:lvl>
    <w:lvl w:ilvl="7" w:tplc="04160019" w:tentative="1">
      <w:start w:val="1"/>
      <w:numFmt w:val="lowerLetter"/>
      <w:lvlText w:val="%8."/>
      <w:lvlJc w:val="left"/>
      <w:pPr>
        <w:ind w:left="5962" w:hanging="360"/>
      </w:pPr>
    </w:lvl>
    <w:lvl w:ilvl="8" w:tplc="041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4" w15:restartNumberingAfterBreak="0">
    <w:nsid w:val="3AB907FF"/>
    <w:multiLevelType w:val="multilevel"/>
    <w:tmpl w:val="849A8A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EFF707A"/>
    <w:multiLevelType w:val="hybridMultilevel"/>
    <w:tmpl w:val="7B5A95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6553E"/>
    <w:multiLevelType w:val="multilevel"/>
    <w:tmpl w:val="9606F9BA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34C73FB"/>
    <w:multiLevelType w:val="hybridMultilevel"/>
    <w:tmpl w:val="62C0CF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86529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6"/>
  </w:num>
  <w:num w:numId="3" w16cid:durableId="1460104597">
    <w:abstractNumId w:val="11"/>
  </w:num>
  <w:num w:numId="4" w16cid:durableId="820266814">
    <w:abstractNumId w:val="0"/>
  </w:num>
  <w:num w:numId="5" w16cid:durableId="1705207394">
    <w:abstractNumId w:val="30"/>
  </w:num>
  <w:num w:numId="6" w16cid:durableId="168451842">
    <w:abstractNumId w:val="30"/>
  </w:num>
  <w:num w:numId="7" w16cid:durableId="728114441">
    <w:abstractNumId w:val="30"/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</w:num>
  <w:num w:numId="8" w16cid:durableId="408507905">
    <w:abstractNumId w:val="30"/>
  </w:num>
  <w:num w:numId="9" w16cid:durableId="818038695">
    <w:abstractNumId w:val="26"/>
  </w:num>
  <w:num w:numId="10" w16cid:durableId="525795988">
    <w:abstractNumId w:val="10"/>
  </w:num>
  <w:num w:numId="11" w16cid:durableId="274602956">
    <w:abstractNumId w:val="28"/>
  </w:num>
  <w:num w:numId="12" w16cid:durableId="17567072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26246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8597745">
    <w:abstractNumId w:val="31"/>
  </w:num>
  <w:num w:numId="16" w16cid:durableId="7332364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015216">
    <w:abstractNumId w:val="6"/>
  </w:num>
  <w:num w:numId="18" w16cid:durableId="1629778290">
    <w:abstractNumId w:val="8"/>
  </w:num>
  <w:num w:numId="19" w16cid:durableId="2039381676">
    <w:abstractNumId w:val="9"/>
  </w:num>
  <w:num w:numId="20" w16cid:durableId="424106982">
    <w:abstractNumId w:val="14"/>
  </w:num>
  <w:num w:numId="21" w16cid:durableId="702363377">
    <w:abstractNumId w:val="29"/>
  </w:num>
  <w:num w:numId="22" w16cid:durableId="881866219">
    <w:abstractNumId w:val="20"/>
  </w:num>
  <w:num w:numId="23" w16cid:durableId="61984763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4" w16cid:durableId="1759522969">
    <w:abstractNumId w:val="24"/>
  </w:num>
  <w:num w:numId="25" w16cid:durableId="344942073">
    <w:abstractNumId w:val="19"/>
  </w:num>
  <w:num w:numId="26" w16cid:durableId="1924097966">
    <w:abstractNumId w:val="15"/>
  </w:num>
  <w:num w:numId="27" w16cid:durableId="1630165822">
    <w:abstractNumId w:val="18"/>
  </w:num>
  <w:num w:numId="28" w16cid:durableId="993604001">
    <w:abstractNumId w:val="27"/>
  </w:num>
  <w:num w:numId="29" w16cid:durableId="570388652">
    <w:abstractNumId w:val="7"/>
  </w:num>
  <w:num w:numId="30" w16cid:durableId="1354267566">
    <w:abstractNumId w:val="12"/>
  </w:num>
  <w:num w:numId="31" w16cid:durableId="372461597">
    <w:abstractNumId w:val="22"/>
  </w:num>
  <w:num w:numId="32" w16cid:durableId="572929488">
    <w:abstractNumId w:val="32"/>
  </w:num>
  <w:num w:numId="33" w16cid:durableId="1014189804">
    <w:abstractNumId w:val="25"/>
  </w:num>
  <w:num w:numId="34" w16cid:durableId="2088451309">
    <w:abstractNumId w:val="23"/>
  </w:num>
  <w:num w:numId="35" w16cid:durableId="474760980">
    <w:abstractNumId w:val="13"/>
  </w:num>
  <w:num w:numId="36" w16cid:durableId="2093116429">
    <w:abstractNumId w:val="21"/>
  </w:num>
  <w:num w:numId="37" w16cid:durableId="797188746">
    <w:abstractNumId w:val="1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activeWritingStyle w:appName="MSWord" w:lang="pt-BR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C5C"/>
    <w:rsid w:val="00000DA7"/>
    <w:rsid w:val="000010AC"/>
    <w:rsid w:val="0000112D"/>
    <w:rsid w:val="00001842"/>
    <w:rsid w:val="00001A6B"/>
    <w:rsid w:val="00001AEB"/>
    <w:rsid w:val="00001DCA"/>
    <w:rsid w:val="000023BB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A05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075B"/>
    <w:rsid w:val="00011226"/>
    <w:rsid w:val="00011344"/>
    <w:rsid w:val="00011388"/>
    <w:rsid w:val="0001198D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7E9"/>
    <w:rsid w:val="00023FC8"/>
    <w:rsid w:val="00024405"/>
    <w:rsid w:val="00024733"/>
    <w:rsid w:val="0002485C"/>
    <w:rsid w:val="00024A82"/>
    <w:rsid w:val="00024C61"/>
    <w:rsid w:val="00024E75"/>
    <w:rsid w:val="00024F26"/>
    <w:rsid w:val="0002504D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27E9D"/>
    <w:rsid w:val="00030513"/>
    <w:rsid w:val="00030985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E74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45A"/>
    <w:rsid w:val="000344A1"/>
    <w:rsid w:val="00034504"/>
    <w:rsid w:val="00034CDA"/>
    <w:rsid w:val="00034E92"/>
    <w:rsid w:val="00035848"/>
    <w:rsid w:val="00035B00"/>
    <w:rsid w:val="00035F46"/>
    <w:rsid w:val="00036817"/>
    <w:rsid w:val="0003688A"/>
    <w:rsid w:val="000368E0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A64"/>
    <w:rsid w:val="00042D66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6E0"/>
    <w:rsid w:val="00050813"/>
    <w:rsid w:val="0005119D"/>
    <w:rsid w:val="000514BB"/>
    <w:rsid w:val="00051954"/>
    <w:rsid w:val="00051A1A"/>
    <w:rsid w:val="00051F29"/>
    <w:rsid w:val="00052066"/>
    <w:rsid w:val="000526DF"/>
    <w:rsid w:val="0005287C"/>
    <w:rsid w:val="00052B67"/>
    <w:rsid w:val="00053212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A12"/>
    <w:rsid w:val="00056B9C"/>
    <w:rsid w:val="000573AC"/>
    <w:rsid w:val="00057446"/>
    <w:rsid w:val="000574E9"/>
    <w:rsid w:val="000575D6"/>
    <w:rsid w:val="0005765B"/>
    <w:rsid w:val="000577C8"/>
    <w:rsid w:val="00057A58"/>
    <w:rsid w:val="00057AA3"/>
    <w:rsid w:val="00057B36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435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5D"/>
    <w:rsid w:val="00073EC2"/>
    <w:rsid w:val="000746E7"/>
    <w:rsid w:val="0007556B"/>
    <w:rsid w:val="00075709"/>
    <w:rsid w:val="00075844"/>
    <w:rsid w:val="00075C74"/>
    <w:rsid w:val="00075CE8"/>
    <w:rsid w:val="0007629E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17F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5B01"/>
    <w:rsid w:val="000861F6"/>
    <w:rsid w:val="00086A76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C9F"/>
    <w:rsid w:val="00091F3B"/>
    <w:rsid w:val="00091FB8"/>
    <w:rsid w:val="00092130"/>
    <w:rsid w:val="0009223E"/>
    <w:rsid w:val="0009227A"/>
    <w:rsid w:val="0009234E"/>
    <w:rsid w:val="0009281B"/>
    <w:rsid w:val="000929DC"/>
    <w:rsid w:val="00092F35"/>
    <w:rsid w:val="00093056"/>
    <w:rsid w:val="0009306E"/>
    <w:rsid w:val="00093837"/>
    <w:rsid w:val="00093BED"/>
    <w:rsid w:val="00094F26"/>
    <w:rsid w:val="00094F28"/>
    <w:rsid w:val="000957F5"/>
    <w:rsid w:val="00095ACE"/>
    <w:rsid w:val="00095CBC"/>
    <w:rsid w:val="00095F21"/>
    <w:rsid w:val="0009683F"/>
    <w:rsid w:val="00096BB6"/>
    <w:rsid w:val="00096C91"/>
    <w:rsid w:val="00096E02"/>
    <w:rsid w:val="000973DE"/>
    <w:rsid w:val="00097425"/>
    <w:rsid w:val="00097644"/>
    <w:rsid w:val="0009792B"/>
    <w:rsid w:val="00097DA8"/>
    <w:rsid w:val="00097E3F"/>
    <w:rsid w:val="00097ED3"/>
    <w:rsid w:val="000A01B4"/>
    <w:rsid w:val="000A036D"/>
    <w:rsid w:val="000A0498"/>
    <w:rsid w:val="000A071D"/>
    <w:rsid w:val="000A08D4"/>
    <w:rsid w:val="000A0C1E"/>
    <w:rsid w:val="000A11E6"/>
    <w:rsid w:val="000A1294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5BAC"/>
    <w:rsid w:val="000A5D1D"/>
    <w:rsid w:val="000A63FD"/>
    <w:rsid w:val="000A6501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2A18"/>
    <w:rsid w:val="000B3251"/>
    <w:rsid w:val="000B3358"/>
    <w:rsid w:val="000B3835"/>
    <w:rsid w:val="000B38F1"/>
    <w:rsid w:val="000B4381"/>
    <w:rsid w:val="000B4C44"/>
    <w:rsid w:val="000B4F69"/>
    <w:rsid w:val="000B5430"/>
    <w:rsid w:val="000B5794"/>
    <w:rsid w:val="000B5A1F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CF3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3E73"/>
    <w:rsid w:val="000C430A"/>
    <w:rsid w:val="000C46B4"/>
    <w:rsid w:val="000C493E"/>
    <w:rsid w:val="000C5088"/>
    <w:rsid w:val="000C51B3"/>
    <w:rsid w:val="000C5708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3F3"/>
    <w:rsid w:val="000D141A"/>
    <w:rsid w:val="000D221B"/>
    <w:rsid w:val="000D2443"/>
    <w:rsid w:val="000D2ADC"/>
    <w:rsid w:val="000D30F3"/>
    <w:rsid w:val="000D36BA"/>
    <w:rsid w:val="000D3CE9"/>
    <w:rsid w:val="000D42CC"/>
    <w:rsid w:val="000D45CD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534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1DF9"/>
    <w:rsid w:val="000E205E"/>
    <w:rsid w:val="000E2213"/>
    <w:rsid w:val="000E244A"/>
    <w:rsid w:val="000E2912"/>
    <w:rsid w:val="000E2962"/>
    <w:rsid w:val="000E2A30"/>
    <w:rsid w:val="000E2A7D"/>
    <w:rsid w:val="000E2F02"/>
    <w:rsid w:val="000E32C9"/>
    <w:rsid w:val="000E345F"/>
    <w:rsid w:val="000E3A08"/>
    <w:rsid w:val="000E3BBA"/>
    <w:rsid w:val="000E40A6"/>
    <w:rsid w:val="000E4567"/>
    <w:rsid w:val="000E4580"/>
    <w:rsid w:val="000E5211"/>
    <w:rsid w:val="000E5438"/>
    <w:rsid w:val="000E548B"/>
    <w:rsid w:val="000E5557"/>
    <w:rsid w:val="000E5A24"/>
    <w:rsid w:val="000E5BE0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169"/>
    <w:rsid w:val="000F3313"/>
    <w:rsid w:val="000F37E0"/>
    <w:rsid w:val="000F3A3F"/>
    <w:rsid w:val="000F3C68"/>
    <w:rsid w:val="000F3F37"/>
    <w:rsid w:val="000F3FC7"/>
    <w:rsid w:val="000F4249"/>
    <w:rsid w:val="000F44EF"/>
    <w:rsid w:val="000F4545"/>
    <w:rsid w:val="000F493D"/>
    <w:rsid w:val="000F522F"/>
    <w:rsid w:val="000F5A8F"/>
    <w:rsid w:val="000F6309"/>
    <w:rsid w:val="000F63C7"/>
    <w:rsid w:val="000F650F"/>
    <w:rsid w:val="000F6B4F"/>
    <w:rsid w:val="000F7521"/>
    <w:rsid w:val="000F7742"/>
    <w:rsid w:val="000F77FF"/>
    <w:rsid w:val="000F7CCE"/>
    <w:rsid w:val="00100176"/>
    <w:rsid w:val="0010040C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A3F"/>
    <w:rsid w:val="00102FA5"/>
    <w:rsid w:val="00103039"/>
    <w:rsid w:val="001030E6"/>
    <w:rsid w:val="00103145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A73"/>
    <w:rsid w:val="00106C58"/>
    <w:rsid w:val="00106F6D"/>
    <w:rsid w:val="00107C3F"/>
    <w:rsid w:val="00107FEC"/>
    <w:rsid w:val="00110354"/>
    <w:rsid w:val="001103EE"/>
    <w:rsid w:val="001104C9"/>
    <w:rsid w:val="00110889"/>
    <w:rsid w:val="001108E1"/>
    <w:rsid w:val="001108F2"/>
    <w:rsid w:val="00110E3F"/>
    <w:rsid w:val="00111005"/>
    <w:rsid w:val="0011117E"/>
    <w:rsid w:val="0011147F"/>
    <w:rsid w:val="001117A1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7440"/>
    <w:rsid w:val="001178CE"/>
    <w:rsid w:val="00117914"/>
    <w:rsid w:val="00117D5A"/>
    <w:rsid w:val="00117D83"/>
    <w:rsid w:val="00117F81"/>
    <w:rsid w:val="001209EC"/>
    <w:rsid w:val="00120A4E"/>
    <w:rsid w:val="00121153"/>
    <w:rsid w:val="0012167D"/>
    <w:rsid w:val="001218F1"/>
    <w:rsid w:val="00121BC9"/>
    <w:rsid w:val="00121D55"/>
    <w:rsid w:val="00121D74"/>
    <w:rsid w:val="001222F9"/>
    <w:rsid w:val="00122840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D18"/>
    <w:rsid w:val="00131EB3"/>
    <w:rsid w:val="00131EEA"/>
    <w:rsid w:val="00131F39"/>
    <w:rsid w:val="0013277F"/>
    <w:rsid w:val="00132932"/>
    <w:rsid w:val="00132A36"/>
    <w:rsid w:val="001342CE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71"/>
    <w:rsid w:val="001366C9"/>
    <w:rsid w:val="00136A5F"/>
    <w:rsid w:val="00136A84"/>
    <w:rsid w:val="00137026"/>
    <w:rsid w:val="001373F9"/>
    <w:rsid w:val="00137979"/>
    <w:rsid w:val="00137D6A"/>
    <w:rsid w:val="00137D90"/>
    <w:rsid w:val="00140138"/>
    <w:rsid w:val="0014014E"/>
    <w:rsid w:val="00140579"/>
    <w:rsid w:val="001407DB"/>
    <w:rsid w:val="00140A97"/>
    <w:rsid w:val="00140C7C"/>
    <w:rsid w:val="00140C81"/>
    <w:rsid w:val="00140CB0"/>
    <w:rsid w:val="00140CC1"/>
    <w:rsid w:val="00140D6D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2EB1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43"/>
    <w:rsid w:val="00146D6D"/>
    <w:rsid w:val="00147C6E"/>
    <w:rsid w:val="001502F5"/>
    <w:rsid w:val="00150B09"/>
    <w:rsid w:val="00150C57"/>
    <w:rsid w:val="00151141"/>
    <w:rsid w:val="00151168"/>
    <w:rsid w:val="0015253B"/>
    <w:rsid w:val="00152E91"/>
    <w:rsid w:val="00152F97"/>
    <w:rsid w:val="0015321C"/>
    <w:rsid w:val="00153FC2"/>
    <w:rsid w:val="00154576"/>
    <w:rsid w:val="00154BAD"/>
    <w:rsid w:val="00154EB6"/>
    <w:rsid w:val="0015500C"/>
    <w:rsid w:val="00155806"/>
    <w:rsid w:val="00155C46"/>
    <w:rsid w:val="00156047"/>
    <w:rsid w:val="001562F5"/>
    <w:rsid w:val="00156CFE"/>
    <w:rsid w:val="00156DA7"/>
    <w:rsid w:val="00157D07"/>
    <w:rsid w:val="001606F8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323"/>
    <w:rsid w:val="001655EF"/>
    <w:rsid w:val="00165763"/>
    <w:rsid w:val="001658ED"/>
    <w:rsid w:val="00165DC2"/>
    <w:rsid w:val="00165E57"/>
    <w:rsid w:val="00165F83"/>
    <w:rsid w:val="001662E1"/>
    <w:rsid w:val="0016672E"/>
    <w:rsid w:val="0016718A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42D5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8F2"/>
    <w:rsid w:val="00177972"/>
    <w:rsid w:val="00177B7E"/>
    <w:rsid w:val="00177D6C"/>
    <w:rsid w:val="00180313"/>
    <w:rsid w:val="00180447"/>
    <w:rsid w:val="0018059A"/>
    <w:rsid w:val="001808E9"/>
    <w:rsid w:val="00180C3E"/>
    <w:rsid w:val="00180DA1"/>
    <w:rsid w:val="001810E1"/>
    <w:rsid w:val="0018132F"/>
    <w:rsid w:val="001816D0"/>
    <w:rsid w:val="00181DD8"/>
    <w:rsid w:val="001820C5"/>
    <w:rsid w:val="00182616"/>
    <w:rsid w:val="001826FF"/>
    <w:rsid w:val="001829EA"/>
    <w:rsid w:val="00182A01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6DE1"/>
    <w:rsid w:val="0018729D"/>
    <w:rsid w:val="00187F0B"/>
    <w:rsid w:val="00190096"/>
    <w:rsid w:val="001904FC"/>
    <w:rsid w:val="00190B57"/>
    <w:rsid w:val="00190B91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3EBE"/>
    <w:rsid w:val="00194342"/>
    <w:rsid w:val="001945EE"/>
    <w:rsid w:val="001945F5"/>
    <w:rsid w:val="00194CAC"/>
    <w:rsid w:val="00194D02"/>
    <w:rsid w:val="00195021"/>
    <w:rsid w:val="0019511F"/>
    <w:rsid w:val="0019542C"/>
    <w:rsid w:val="00195800"/>
    <w:rsid w:val="00195850"/>
    <w:rsid w:val="001958B2"/>
    <w:rsid w:val="00195D9D"/>
    <w:rsid w:val="00195FAD"/>
    <w:rsid w:val="00196014"/>
    <w:rsid w:val="00196828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97E4F"/>
    <w:rsid w:val="001A06D9"/>
    <w:rsid w:val="001A0BA0"/>
    <w:rsid w:val="001A11C1"/>
    <w:rsid w:val="001A1362"/>
    <w:rsid w:val="001A13C1"/>
    <w:rsid w:val="001A155D"/>
    <w:rsid w:val="001A189A"/>
    <w:rsid w:val="001A1B48"/>
    <w:rsid w:val="001A1EEA"/>
    <w:rsid w:val="001A1FBA"/>
    <w:rsid w:val="001A2339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4FD0"/>
    <w:rsid w:val="001A5130"/>
    <w:rsid w:val="001A53D0"/>
    <w:rsid w:val="001A5499"/>
    <w:rsid w:val="001A54EE"/>
    <w:rsid w:val="001A5587"/>
    <w:rsid w:val="001A5A8A"/>
    <w:rsid w:val="001A6404"/>
    <w:rsid w:val="001A65C7"/>
    <w:rsid w:val="001A6A16"/>
    <w:rsid w:val="001A6A1D"/>
    <w:rsid w:val="001A7276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8B0"/>
    <w:rsid w:val="001B29DF"/>
    <w:rsid w:val="001B2CF1"/>
    <w:rsid w:val="001B2FA8"/>
    <w:rsid w:val="001B3198"/>
    <w:rsid w:val="001B359C"/>
    <w:rsid w:val="001B44D3"/>
    <w:rsid w:val="001B45E6"/>
    <w:rsid w:val="001B462A"/>
    <w:rsid w:val="001B46B6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A76"/>
    <w:rsid w:val="001C2C39"/>
    <w:rsid w:val="001C2D22"/>
    <w:rsid w:val="001C2EDA"/>
    <w:rsid w:val="001C30CF"/>
    <w:rsid w:val="001C31AE"/>
    <w:rsid w:val="001C31E5"/>
    <w:rsid w:val="001C38AC"/>
    <w:rsid w:val="001C413B"/>
    <w:rsid w:val="001C43A1"/>
    <w:rsid w:val="001C444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434"/>
    <w:rsid w:val="001D2A88"/>
    <w:rsid w:val="001D2F2A"/>
    <w:rsid w:val="001D309A"/>
    <w:rsid w:val="001D31B1"/>
    <w:rsid w:val="001D3270"/>
    <w:rsid w:val="001D38ED"/>
    <w:rsid w:val="001D3A08"/>
    <w:rsid w:val="001D3DD7"/>
    <w:rsid w:val="001D4171"/>
    <w:rsid w:val="001D4B1B"/>
    <w:rsid w:val="001D50D6"/>
    <w:rsid w:val="001D532C"/>
    <w:rsid w:val="001D5F08"/>
    <w:rsid w:val="001D637D"/>
    <w:rsid w:val="001D6725"/>
    <w:rsid w:val="001D6BF5"/>
    <w:rsid w:val="001D6E92"/>
    <w:rsid w:val="001D6F77"/>
    <w:rsid w:val="001D764C"/>
    <w:rsid w:val="001E0015"/>
    <w:rsid w:val="001E026F"/>
    <w:rsid w:val="001E035A"/>
    <w:rsid w:val="001E053E"/>
    <w:rsid w:val="001E116A"/>
    <w:rsid w:val="001E1170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AD9"/>
    <w:rsid w:val="001E2C41"/>
    <w:rsid w:val="001E2D0B"/>
    <w:rsid w:val="001E31E8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6DD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F54"/>
    <w:rsid w:val="001F3555"/>
    <w:rsid w:val="001F3622"/>
    <w:rsid w:val="001F411D"/>
    <w:rsid w:val="001F4127"/>
    <w:rsid w:val="001F413C"/>
    <w:rsid w:val="001F42B7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3CF"/>
    <w:rsid w:val="00202847"/>
    <w:rsid w:val="00202E36"/>
    <w:rsid w:val="00202EBF"/>
    <w:rsid w:val="00202F0A"/>
    <w:rsid w:val="002031D0"/>
    <w:rsid w:val="002036E2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B54"/>
    <w:rsid w:val="00205D82"/>
    <w:rsid w:val="002060AE"/>
    <w:rsid w:val="002061B4"/>
    <w:rsid w:val="0020657C"/>
    <w:rsid w:val="0020671F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41E"/>
    <w:rsid w:val="0021054C"/>
    <w:rsid w:val="00210702"/>
    <w:rsid w:val="00210A5F"/>
    <w:rsid w:val="002115C3"/>
    <w:rsid w:val="00211AEB"/>
    <w:rsid w:val="00211CD4"/>
    <w:rsid w:val="002120C8"/>
    <w:rsid w:val="00212B57"/>
    <w:rsid w:val="0021331F"/>
    <w:rsid w:val="002134D9"/>
    <w:rsid w:val="0021391B"/>
    <w:rsid w:val="00213EFC"/>
    <w:rsid w:val="00214267"/>
    <w:rsid w:val="002144BE"/>
    <w:rsid w:val="00214952"/>
    <w:rsid w:val="0021499D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76E"/>
    <w:rsid w:val="00224C89"/>
    <w:rsid w:val="00224EA8"/>
    <w:rsid w:val="0022523D"/>
    <w:rsid w:val="00225755"/>
    <w:rsid w:val="00225B49"/>
    <w:rsid w:val="00225BAE"/>
    <w:rsid w:val="00225E5F"/>
    <w:rsid w:val="002268F5"/>
    <w:rsid w:val="00226C58"/>
    <w:rsid w:val="00226DE7"/>
    <w:rsid w:val="002270B3"/>
    <w:rsid w:val="002274A9"/>
    <w:rsid w:val="0022765A"/>
    <w:rsid w:val="002277EE"/>
    <w:rsid w:val="00230018"/>
    <w:rsid w:val="00231230"/>
    <w:rsid w:val="00231255"/>
    <w:rsid w:val="002313BA"/>
    <w:rsid w:val="002318AE"/>
    <w:rsid w:val="00231FDA"/>
    <w:rsid w:val="0023230C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09"/>
    <w:rsid w:val="002370FA"/>
    <w:rsid w:val="00237172"/>
    <w:rsid w:val="0023741A"/>
    <w:rsid w:val="00237D1A"/>
    <w:rsid w:val="00237E86"/>
    <w:rsid w:val="002403CC"/>
    <w:rsid w:val="002404D8"/>
    <w:rsid w:val="002407D4"/>
    <w:rsid w:val="00240A2C"/>
    <w:rsid w:val="00240C41"/>
    <w:rsid w:val="00240F35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D06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47F74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6DB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CED"/>
    <w:rsid w:val="00261FFA"/>
    <w:rsid w:val="00262406"/>
    <w:rsid w:val="00263DDB"/>
    <w:rsid w:val="00264169"/>
    <w:rsid w:val="00264308"/>
    <w:rsid w:val="0026444E"/>
    <w:rsid w:val="002645DF"/>
    <w:rsid w:val="0026466B"/>
    <w:rsid w:val="0026480C"/>
    <w:rsid w:val="00264B36"/>
    <w:rsid w:val="00265024"/>
    <w:rsid w:val="00265068"/>
    <w:rsid w:val="00265C36"/>
    <w:rsid w:val="00265E26"/>
    <w:rsid w:val="0026634D"/>
    <w:rsid w:val="0026675D"/>
    <w:rsid w:val="00266781"/>
    <w:rsid w:val="002667A2"/>
    <w:rsid w:val="002667EE"/>
    <w:rsid w:val="00267597"/>
    <w:rsid w:val="002676E6"/>
    <w:rsid w:val="00267DDC"/>
    <w:rsid w:val="00267FBC"/>
    <w:rsid w:val="002701EE"/>
    <w:rsid w:val="0027041B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0ED"/>
    <w:rsid w:val="0028025E"/>
    <w:rsid w:val="0028039D"/>
    <w:rsid w:val="00280904"/>
    <w:rsid w:val="00281583"/>
    <w:rsid w:val="00281644"/>
    <w:rsid w:val="002818C5"/>
    <w:rsid w:val="00281AA6"/>
    <w:rsid w:val="00281C74"/>
    <w:rsid w:val="00281FDE"/>
    <w:rsid w:val="00282839"/>
    <w:rsid w:val="0028297B"/>
    <w:rsid w:val="00282D0C"/>
    <w:rsid w:val="00282E49"/>
    <w:rsid w:val="00282F9F"/>
    <w:rsid w:val="00283057"/>
    <w:rsid w:val="00283218"/>
    <w:rsid w:val="0028335C"/>
    <w:rsid w:val="0028335E"/>
    <w:rsid w:val="00283976"/>
    <w:rsid w:val="00283DDE"/>
    <w:rsid w:val="002841B2"/>
    <w:rsid w:val="002845B2"/>
    <w:rsid w:val="00284A68"/>
    <w:rsid w:val="00285122"/>
    <w:rsid w:val="002851B1"/>
    <w:rsid w:val="00285312"/>
    <w:rsid w:val="002853A5"/>
    <w:rsid w:val="002859FA"/>
    <w:rsid w:val="00285BE6"/>
    <w:rsid w:val="00285D04"/>
    <w:rsid w:val="00285E22"/>
    <w:rsid w:val="00285E3B"/>
    <w:rsid w:val="00285E6B"/>
    <w:rsid w:val="0028649E"/>
    <w:rsid w:val="002872E2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6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0F06"/>
    <w:rsid w:val="002A174C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66E1"/>
    <w:rsid w:val="002A6808"/>
    <w:rsid w:val="002A6879"/>
    <w:rsid w:val="002A6B54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2CAA"/>
    <w:rsid w:val="002B304A"/>
    <w:rsid w:val="002B3090"/>
    <w:rsid w:val="002B4139"/>
    <w:rsid w:val="002B4571"/>
    <w:rsid w:val="002B467A"/>
    <w:rsid w:val="002B4AB1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110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56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27D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668"/>
    <w:rsid w:val="002E1E57"/>
    <w:rsid w:val="002E25E5"/>
    <w:rsid w:val="002E2670"/>
    <w:rsid w:val="002E273F"/>
    <w:rsid w:val="002E2BB8"/>
    <w:rsid w:val="002E2C41"/>
    <w:rsid w:val="002E2E04"/>
    <w:rsid w:val="002E2ED1"/>
    <w:rsid w:val="002E3214"/>
    <w:rsid w:val="002E3266"/>
    <w:rsid w:val="002E3385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5D0A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A43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0C"/>
    <w:rsid w:val="002F5099"/>
    <w:rsid w:val="002F550F"/>
    <w:rsid w:val="002F569A"/>
    <w:rsid w:val="002F5BA2"/>
    <w:rsid w:val="002F60F4"/>
    <w:rsid w:val="002F6369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CA0"/>
    <w:rsid w:val="002F7D58"/>
    <w:rsid w:val="002F7E51"/>
    <w:rsid w:val="002F7FA2"/>
    <w:rsid w:val="00300170"/>
    <w:rsid w:val="0030029D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211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3F3"/>
    <w:rsid w:val="003067A2"/>
    <w:rsid w:val="00306D31"/>
    <w:rsid w:val="0030700F"/>
    <w:rsid w:val="0030707B"/>
    <w:rsid w:val="00307322"/>
    <w:rsid w:val="00307393"/>
    <w:rsid w:val="00307529"/>
    <w:rsid w:val="00307872"/>
    <w:rsid w:val="00307909"/>
    <w:rsid w:val="0031036E"/>
    <w:rsid w:val="003103AD"/>
    <w:rsid w:val="0031044D"/>
    <w:rsid w:val="003104C8"/>
    <w:rsid w:val="003106E1"/>
    <w:rsid w:val="00310702"/>
    <w:rsid w:val="00310BA9"/>
    <w:rsid w:val="00310C79"/>
    <w:rsid w:val="00311497"/>
    <w:rsid w:val="00311B5F"/>
    <w:rsid w:val="00311BC3"/>
    <w:rsid w:val="00312FFE"/>
    <w:rsid w:val="003138B5"/>
    <w:rsid w:val="00313ABF"/>
    <w:rsid w:val="00313B9D"/>
    <w:rsid w:val="00314158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7008"/>
    <w:rsid w:val="003172F4"/>
    <w:rsid w:val="0031736C"/>
    <w:rsid w:val="00317571"/>
    <w:rsid w:val="00317892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2CC9"/>
    <w:rsid w:val="003232C8"/>
    <w:rsid w:val="00323796"/>
    <w:rsid w:val="00323F54"/>
    <w:rsid w:val="00324487"/>
    <w:rsid w:val="003246F2"/>
    <w:rsid w:val="00324771"/>
    <w:rsid w:val="00324938"/>
    <w:rsid w:val="00324A74"/>
    <w:rsid w:val="00324B38"/>
    <w:rsid w:val="003252D1"/>
    <w:rsid w:val="0032576B"/>
    <w:rsid w:val="00326344"/>
    <w:rsid w:val="00326474"/>
    <w:rsid w:val="00326B38"/>
    <w:rsid w:val="00326CAE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9A1"/>
    <w:rsid w:val="00332ACC"/>
    <w:rsid w:val="0033302D"/>
    <w:rsid w:val="00333067"/>
    <w:rsid w:val="0033358E"/>
    <w:rsid w:val="00333667"/>
    <w:rsid w:val="00333C5B"/>
    <w:rsid w:val="00333CCF"/>
    <w:rsid w:val="00333F15"/>
    <w:rsid w:val="0033470D"/>
    <w:rsid w:val="003348CE"/>
    <w:rsid w:val="00334939"/>
    <w:rsid w:val="00334AA8"/>
    <w:rsid w:val="00334E50"/>
    <w:rsid w:val="003351CD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73C"/>
    <w:rsid w:val="00337A13"/>
    <w:rsid w:val="00337B3E"/>
    <w:rsid w:val="00337D93"/>
    <w:rsid w:val="00340392"/>
    <w:rsid w:val="0034056C"/>
    <w:rsid w:val="00340CCB"/>
    <w:rsid w:val="00341097"/>
    <w:rsid w:val="003414B2"/>
    <w:rsid w:val="0034172E"/>
    <w:rsid w:val="0034175E"/>
    <w:rsid w:val="00341CAE"/>
    <w:rsid w:val="003425BA"/>
    <w:rsid w:val="00342644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89"/>
    <w:rsid w:val="003464E9"/>
    <w:rsid w:val="003467E1"/>
    <w:rsid w:val="00346BBC"/>
    <w:rsid w:val="00347319"/>
    <w:rsid w:val="00347F7B"/>
    <w:rsid w:val="00350446"/>
    <w:rsid w:val="00350490"/>
    <w:rsid w:val="0035099A"/>
    <w:rsid w:val="00350B40"/>
    <w:rsid w:val="00350F04"/>
    <w:rsid w:val="00350FF1"/>
    <w:rsid w:val="00351094"/>
    <w:rsid w:val="0035156B"/>
    <w:rsid w:val="003515F4"/>
    <w:rsid w:val="00351A56"/>
    <w:rsid w:val="00351CE5"/>
    <w:rsid w:val="003522D8"/>
    <w:rsid w:val="003524BB"/>
    <w:rsid w:val="00352D4F"/>
    <w:rsid w:val="00352F52"/>
    <w:rsid w:val="0035322C"/>
    <w:rsid w:val="00353D0B"/>
    <w:rsid w:val="003544E4"/>
    <w:rsid w:val="00354614"/>
    <w:rsid w:val="00354DDC"/>
    <w:rsid w:val="003551C7"/>
    <w:rsid w:val="00355435"/>
    <w:rsid w:val="003558F0"/>
    <w:rsid w:val="00355BDA"/>
    <w:rsid w:val="00355E4C"/>
    <w:rsid w:val="0035601A"/>
    <w:rsid w:val="00356127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BBD"/>
    <w:rsid w:val="00364DB5"/>
    <w:rsid w:val="00364DDF"/>
    <w:rsid w:val="00364F0E"/>
    <w:rsid w:val="00364F41"/>
    <w:rsid w:val="00364F42"/>
    <w:rsid w:val="0036533E"/>
    <w:rsid w:val="00365691"/>
    <w:rsid w:val="003658D1"/>
    <w:rsid w:val="00365DB0"/>
    <w:rsid w:val="00365F1B"/>
    <w:rsid w:val="00365F46"/>
    <w:rsid w:val="00365FD8"/>
    <w:rsid w:val="003662DC"/>
    <w:rsid w:val="00366456"/>
    <w:rsid w:val="00366801"/>
    <w:rsid w:val="00366853"/>
    <w:rsid w:val="00366E4E"/>
    <w:rsid w:val="00367228"/>
    <w:rsid w:val="003674BE"/>
    <w:rsid w:val="00367613"/>
    <w:rsid w:val="00367954"/>
    <w:rsid w:val="003679C0"/>
    <w:rsid w:val="00367DE5"/>
    <w:rsid w:val="00367FB8"/>
    <w:rsid w:val="00370AA7"/>
    <w:rsid w:val="00370DE9"/>
    <w:rsid w:val="00370FDD"/>
    <w:rsid w:val="00371497"/>
    <w:rsid w:val="00371584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DCE"/>
    <w:rsid w:val="00374E3B"/>
    <w:rsid w:val="00375048"/>
    <w:rsid w:val="00375199"/>
    <w:rsid w:val="00375887"/>
    <w:rsid w:val="00375E60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D3B"/>
    <w:rsid w:val="00381E75"/>
    <w:rsid w:val="00382123"/>
    <w:rsid w:val="00382391"/>
    <w:rsid w:val="0038268D"/>
    <w:rsid w:val="0038272D"/>
    <w:rsid w:val="003837C0"/>
    <w:rsid w:val="00383CD7"/>
    <w:rsid w:val="00383F7C"/>
    <w:rsid w:val="003840DF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900"/>
    <w:rsid w:val="00387FD3"/>
    <w:rsid w:val="00387FEA"/>
    <w:rsid w:val="003900BC"/>
    <w:rsid w:val="00390E0C"/>
    <w:rsid w:val="00390ED0"/>
    <w:rsid w:val="003915B2"/>
    <w:rsid w:val="003916C4"/>
    <w:rsid w:val="003917C9"/>
    <w:rsid w:val="00391A9E"/>
    <w:rsid w:val="00391B1C"/>
    <w:rsid w:val="00391DF2"/>
    <w:rsid w:val="0039202E"/>
    <w:rsid w:val="00392034"/>
    <w:rsid w:val="0039218D"/>
    <w:rsid w:val="003926B9"/>
    <w:rsid w:val="00392A2A"/>
    <w:rsid w:val="00392D42"/>
    <w:rsid w:val="003935DB"/>
    <w:rsid w:val="00393A58"/>
    <w:rsid w:val="00393A9D"/>
    <w:rsid w:val="00393BB8"/>
    <w:rsid w:val="00393E6A"/>
    <w:rsid w:val="00393E6E"/>
    <w:rsid w:val="00393EEF"/>
    <w:rsid w:val="00394845"/>
    <w:rsid w:val="0039499C"/>
    <w:rsid w:val="00394DF0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03"/>
    <w:rsid w:val="003A1956"/>
    <w:rsid w:val="003A218C"/>
    <w:rsid w:val="003A2314"/>
    <w:rsid w:val="003A25C5"/>
    <w:rsid w:val="003A274B"/>
    <w:rsid w:val="003A28FD"/>
    <w:rsid w:val="003A2B15"/>
    <w:rsid w:val="003A31E4"/>
    <w:rsid w:val="003A35F2"/>
    <w:rsid w:val="003A3725"/>
    <w:rsid w:val="003A3E7A"/>
    <w:rsid w:val="003A3EC0"/>
    <w:rsid w:val="003A42AF"/>
    <w:rsid w:val="003A4895"/>
    <w:rsid w:val="003A4C79"/>
    <w:rsid w:val="003A4E8A"/>
    <w:rsid w:val="003A5318"/>
    <w:rsid w:val="003A56AD"/>
    <w:rsid w:val="003A594E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615"/>
    <w:rsid w:val="003A7C97"/>
    <w:rsid w:val="003B0155"/>
    <w:rsid w:val="003B01C2"/>
    <w:rsid w:val="003B052E"/>
    <w:rsid w:val="003B05F4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5ED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3D9"/>
    <w:rsid w:val="003B56F5"/>
    <w:rsid w:val="003B5A95"/>
    <w:rsid w:val="003B5B4C"/>
    <w:rsid w:val="003B5DE0"/>
    <w:rsid w:val="003B5E16"/>
    <w:rsid w:val="003B5E78"/>
    <w:rsid w:val="003B6071"/>
    <w:rsid w:val="003B60B9"/>
    <w:rsid w:val="003B6150"/>
    <w:rsid w:val="003B637B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0CE"/>
    <w:rsid w:val="003C132F"/>
    <w:rsid w:val="003C1BF7"/>
    <w:rsid w:val="003C1E13"/>
    <w:rsid w:val="003C1F41"/>
    <w:rsid w:val="003C211D"/>
    <w:rsid w:val="003C2441"/>
    <w:rsid w:val="003C2A2E"/>
    <w:rsid w:val="003C2F60"/>
    <w:rsid w:val="003C3416"/>
    <w:rsid w:val="003C3B21"/>
    <w:rsid w:val="003C3C36"/>
    <w:rsid w:val="003C3ED7"/>
    <w:rsid w:val="003C405C"/>
    <w:rsid w:val="003C4076"/>
    <w:rsid w:val="003C467F"/>
    <w:rsid w:val="003C4A3F"/>
    <w:rsid w:val="003C4D48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697E"/>
    <w:rsid w:val="003C6BC3"/>
    <w:rsid w:val="003C6E1C"/>
    <w:rsid w:val="003C71B9"/>
    <w:rsid w:val="003C73E7"/>
    <w:rsid w:val="003C7449"/>
    <w:rsid w:val="003C782F"/>
    <w:rsid w:val="003C7D31"/>
    <w:rsid w:val="003C7D86"/>
    <w:rsid w:val="003C7EB5"/>
    <w:rsid w:val="003D0438"/>
    <w:rsid w:val="003D0588"/>
    <w:rsid w:val="003D0787"/>
    <w:rsid w:val="003D0B92"/>
    <w:rsid w:val="003D0CFA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44D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38B"/>
    <w:rsid w:val="003E36BA"/>
    <w:rsid w:val="003E3DA4"/>
    <w:rsid w:val="003E49D8"/>
    <w:rsid w:val="003E4B4C"/>
    <w:rsid w:val="003E4F2F"/>
    <w:rsid w:val="003E5072"/>
    <w:rsid w:val="003E50BF"/>
    <w:rsid w:val="003E56A3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C1A"/>
    <w:rsid w:val="003F0FA3"/>
    <w:rsid w:val="003F0FF1"/>
    <w:rsid w:val="003F111C"/>
    <w:rsid w:val="003F1454"/>
    <w:rsid w:val="003F1789"/>
    <w:rsid w:val="003F2279"/>
    <w:rsid w:val="003F2514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515"/>
    <w:rsid w:val="004008F3"/>
    <w:rsid w:val="00400991"/>
    <w:rsid w:val="00400E7E"/>
    <w:rsid w:val="004016D2"/>
    <w:rsid w:val="004017C0"/>
    <w:rsid w:val="00401FFE"/>
    <w:rsid w:val="00402BDE"/>
    <w:rsid w:val="004036EE"/>
    <w:rsid w:val="00403A17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53B"/>
    <w:rsid w:val="004117DF"/>
    <w:rsid w:val="004120B8"/>
    <w:rsid w:val="00412824"/>
    <w:rsid w:val="004129AA"/>
    <w:rsid w:val="00412D86"/>
    <w:rsid w:val="0041311C"/>
    <w:rsid w:val="0041378F"/>
    <w:rsid w:val="004139B8"/>
    <w:rsid w:val="0041437C"/>
    <w:rsid w:val="00414478"/>
    <w:rsid w:val="004144D3"/>
    <w:rsid w:val="0041456D"/>
    <w:rsid w:val="004146A7"/>
    <w:rsid w:val="00414AF5"/>
    <w:rsid w:val="00414CCF"/>
    <w:rsid w:val="00415297"/>
    <w:rsid w:val="00415378"/>
    <w:rsid w:val="00415478"/>
    <w:rsid w:val="00415918"/>
    <w:rsid w:val="00415AC1"/>
    <w:rsid w:val="00415AEE"/>
    <w:rsid w:val="00415D17"/>
    <w:rsid w:val="00416117"/>
    <w:rsid w:val="004169A7"/>
    <w:rsid w:val="00416A12"/>
    <w:rsid w:val="00416B96"/>
    <w:rsid w:val="00416B99"/>
    <w:rsid w:val="00416F03"/>
    <w:rsid w:val="004170C6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7BB"/>
    <w:rsid w:val="004208E0"/>
    <w:rsid w:val="00420ACE"/>
    <w:rsid w:val="00420AD3"/>
    <w:rsid w:val="00421242"/>
    <w:rsid w:val="0042168B"/>
    <w:rsid w:val="00421B7C"/>
    <w:rsid w:val="00421E3A"/>
    <w:rsid w:val="00422131"/>
    <w:rsid w:val="00422350"/>
    <w:rsid w:val="00422403"/>
    <w:rsid w:val="00423457"/>
    <w:rsid w:val="004236BB"/>
    <w:rsid w:val="00423C2E"/>
    <w:rsid w:val="00423FF3"/>
    <w:rsid w:val="00424475"/>
    <w:rsid w:val="00424CA5"/>
    <w:rsid w:val="00424DFD"/>
    <w:rsid w:val="0042550B"/>
    <w:rsid w:val="00425672"/>
    <w:rsid w:val="004257A4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930"/>
    <w:rsid w:val="00430B09"/>
    <w:rsid w:val="00431B3C"/>
    <w:rsid w:val="00431D5E"/>
    <w:rsid w:val="00431E3E"/>
    <w:rsid w:val="00431EA5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59B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BD7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6C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59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DAC"/>
    <w:rsid w:val="00451FA4"/>
    <w:rsid w:val="00452BCE"/>
    <w:rsid w:val="00452FE1"/>
    <w:rsid w:val="0045318B"/>
    <w:rsid w:val="00453CBF"/>
    <w:rsid w:val="00453E60"/>
    <w:rsid w:val="004542B6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988"/>
    <w:rsid w:val="00461B16"/>
    <w:rsid w:val="00461B1A"/>
    <w:rsid w:val="00461B98"/>
    <w:rsid w:val="0046205D"/>
    <w:rsid w:val="00462090"/>
    <w:rsid w:val="00462155"/>
    <w:rsid w:val="00462327"/>
    <w:rsid w:val="00462A17"/>
    <w:rsid w:val="00463467"/>
    <w:rsid w:val="004635C0"/>
    <w:rsid w:val="0046375B"/>
    <w:rsid w:val="00463B32"/>
    <w:rsid w:val="004643A8"/>
    <w:rsid w:val="0046467E"/>
    <w:rsid w:val="004646E2"/>
    <w:rsid w:val="004647F8"/>
    <w:rsid w:val="00464850"/>
    <w:rsid w:val="00464B8B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7EC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8A0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72D"/>
    <w:rsid w:val="004818E8"/>
    <w:rsid w:val="00481C28"/>
    <w:rsid w:val="00481C45"/>
    <w:rsid w:val="004821D5"/>
    <w:rsid w:val="00482421"/>
    <w:rsid w:val="004824A4"/>
    <w:rsid w:val="004825BA"/>
    <w:rsid w:val="004827B4"/>
    <w:rsid w:val="004827BD"/>
    <w:rsid w:val="004829A6"/>
    <w:rsid w:val="00482CA1"/>
    <w:rsid w:val="00483121"/>
    <w:rsid w:val="004837C9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782"/>
    <w:rsid w:val="004878DD"/>
    <w:rsid w:val="00487F14"/>
    <w:rsid w:val="00490072"/>
    <w:rsid w:val="004905CD"/>
    <w:rsid w:val="004909F0"/>
    <w:rsid w:val="004912AF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C78"/>
    <w:rsid w:val="00493CE0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8CF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120"/>
    <w:rsid w:val="004A4301"/>
    <w:rsid w:val="004A4321"/>
    <w:rsid w:val="004A4430"/>
    <w:rsid w:val="004A4682"/>
    <w:rsid w:val="004A4EA0"/>
    <w:rsid w:val="004A4ED8"/>
    <w:rsid w:val="004A4FD0"/>
    <w:rsid w:val="004A5403"/>
    <w:rsid w:val="004A5468"/>
    <w:rsid w:val="004A5EE5"/>
    <w:rsid w:val="004A73C1"/>
    <w:rsid w:val="004A7A02"/>
    <w:rsid w:val="004B01F7"/>
    <w:rsid w:val="004B0724"/>
    <w:rsid w:val="004B0A2D"/>
    <w:rsid w:val="004B0C52"/>
    <w:rsid w:val="004B0D2A"/>
    <w:rsid w:val="004B10C1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11F"/>
    <w:rsid w:val="004B36CC"/>
    <w:rsid w:val="004B3A41"/>
    <w:rsid w:val="004B3BBB"/>
    <w:rsid w:val="004B4060"/>
    <w:rsid w:val="004B4081"/>
    <w:rsid w:val="004B45FE"/>
    <w:rsid w:val="004B4BDE"/>
    <w:rsid w:val="004B4CCE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BD3"/>
    <w:rsid w:val="004C0C5D"/>
    <w:rsid w:val="004C1176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68D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367"/>
    <w:rsid w:val="004D05C0"/>
    <w:rsid w:val="004D0964"/>
    <w:rsid w:val="004D0F9D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4D33"/>
    <w:rsid w:val="004D532A"/>
    <w:rsid w:val="004D5423"/>
    <w:rsid w:val="004D56BC"/>
    <w:rsid w:val="004D5AD6"/>
    <w:rsid w:val="004D5C96"/>
    <w:rsid w:val="004D66F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711"/>
    <w:rsid w:val="004E29ED"/>
    <w:rsid w:val="004E2C67"/>
    <w:rsid w:val="004E2D1B"/>
    <w:rsid w:val="004E3045"/>
    <w:rsid w:val="004E30AA"/>
    <w:rsid w:val="004E3593"/>
    <w:rsid w:val="004E3D53"/>
    <w:rsid w:val="004E3DA6"/>
    <w:rsid w:val="004E3FF6"/>
    <w:rsid w:val="004E4448"/>
    <w:rsid w:val="004E4484"/>
    <w:rsid w:val="004E4A41"/>
    <w:rsid w:val="004E4C86"/>
    <w:rsid w:val="004E4FC1"/>
    <w:rsid w:val="004E50B5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2F"/>
    <w:rsid w:val="004F0E6A"/>
    <w:rsid w:val="004F1758"/>
    <w:rsid w:val="004F195E"/>
    <w:rsid w:val="004F1C2F"/>
    <w:rsid w:val="004F1DAE"/>
    <w:rsid w:val="004F2CD7"/>
    <w:rsid w:val="004F2F33"/>
    <w:rsid w:val="004F2FDD"/>
    <w:rsid w:val="004F3156"/>
    <w:rsid w:val="004F3594"/>
    <w:rsid w:val="004F3DC6"/>
    <w:rsid w:val="004F3EAD"/>
    <w:rsid w:val="004F419D"/>
    <w:rsid w:val="004F426C"/>
    <w:rsid w:val="004F4467"/>
    <w:rsid w:val="004F4B2E"/>
    <w:rsid w:val="004F4FBA"/>
    <w:rsid w:val="004F53C5"/>
    <w:rsid w:val="004F5A1D"/>
    <w:rsid w:val="004F6257"/>
    <w:rsid w:val="004F64FF"/>
    <w:rsid w:val="004F675E"/>
    <w:rsid w:val="004F683B"/>
    <w:rsid w:val="004F70D6"/>
    <w:rsid w:val="004F7251"/>
    <w:rsid w:val="004F738D"/>
    <w:rsid w:val="004F7429"/>
    <w:rsid w:val="004F77C2"/>
    <w:rsid w:val="004F7A09"/>
    <w:rsid w:val="004F7E62"/>
    <w:rsid w:val="00500358"/>
    <w:rsid w:val="00500408"/>
    <w:rsid w:val="00500664"/>
    <w:rsid w:val="00500B0B"/>
    <w:rsid w:val="00500BB0"/>
    <w:rsid w:val="00501029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813"/>
    <w:rsid w:val="0050498D"/>
    <w:rsid w:val="00504A1F"/>
    <w:rsid w:val="00504E17"/>
    <w:rsid w:val="00504F48"/>
    <w:rsid w:val="005054AF"/>
    <w:rsid w:val="00505DDF"/>
    <w:rsid w:val="00506411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C9B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30AB"/>
    <w:rsid w:val="00524309"/>
    <w:rsid w:val="00524688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6F3"/>
    <w:rsid w:val="005279DB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52F"/>
    <w:rsid w:val="00532609"/>
    <w:rsid w:val="005326A1"/>
    <w:rsid w:val="005327BE"/>
    <w:rsid w:val="0053288F"/>
    <w:rsid w:val="00532DB5"/>
    <w:rsid w:val="00532E64"/>
    <w:rsid w:val="00533055"/>
    <w:rsid w:val="0053340D"/>
    <w:rsid w:val="0053390D"/>
    <w:rsid w:val="005343CC"/>
    <w:rsid w:val="0053452C"/>
    <w:rsid w:val="00534A21"/>
    <w:rsid w:val="00535004"/>
    <w:rsid w:val="005353FA"/>
    <w:rsid w:val="0053573D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2ED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361"/>
    <w:rsid w:val="005438DC"/>
    <w:rsid w:val="00543F26"/>
    <w:rsid w:val="005442CB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141"/>
    <w:rsid w:val="005546B5"/>
    <w:rsid w:val="0055483C"/>
    <w:rsid w:val="00554840"/>
    <w:rsid w:val="00554973"/>
    <w:rsid w:val="00554C7C"/>
    <w:rsid w:val="00554F28"/>
    <w:rsid w:val="0055512E"/>
    <w:rsid w:val="00555990"/>
    <w:rsid w:val="00555E7E"/>
    <w:rsid w:val="0055662F"/>
    <w:rsid w:val="00556A01"/>
    <w:rsid w:val="00557263"/>
    <w:rsid w:val="00557787"/>
    <w:rsid w:val="005577B0"/>
    <w:rsid w:val="0055780F"/>
    <w:rsid w:val="00557CEE"/>
    <w:rsid w:val="00557F4B"/>
    <w:rsid w:val="005606B3"/>
    <w:rsid w:val="00560F60"/>
    <w:rsid w:val="005614E6"/>
    <w:rsid w:val="0056156C"/>
    <w:rsid w:val="00561B96"/>
    <w:rsid w:val="00562022"/>
    <w:rsid w:val="005621B2"/>
    <w:rsid w:val="00562592"/>
    <w:rsid w:val="00562994"/>
    <w:rsid w:val="00562E15"/>
    <w:rsid w:val="00562E6A"/>
    <w:rsid w:val="0056336C"/>
    <w:rsid w:val="00563753"/>
    <w:rsid w:val="005638B8"/>
    <w:rsid w:val="005640AB"/>
    <w:rsid w:val="005643E5"/>
    <w:rsid w:val="00565352"/>
    <w:rsid w:val="0056572A"/>
    <w:rsid w:val="0056594F"/>
    <w:rsid w:val="00565B18"/>
    <w:rsid w:val="00565EF2"/>
    <w:rsid w:val="00565FDB"/>
    <w:rsid w:val="00566036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0A"/>
    <w:rsid w:val="00567FE7"/>
    <w:rsid w:val="0057039F"/>
    <w:rsid w:val="005705CC"/>
    <w:rsid w:val="00570EA4"/>
    <w:rsid w:val="00570EC1"/>
    <w:rsid w:val="005716EA"/>
    <w:rsid w:val="005717F0"/>
    <w:rsid w:val="00572584"/>
    <w:rsid w:val="005726DB"/>
    <w:rsid w:val="0057278E"/>
    <w:rsid w:val="00572803"/>
    <w:rsid w:val="00572FDB"/>
    <w:rsid w:val="00573C64"/>
    <w:rsid w:val="00573E1C"/>
    <w:rsid w:val="005743A5"/>
    <w:rsid w:val="00574651"/>
    <w:rsid w:val="005748A4"/>
    <w:rsid w:val="0057553B"/>
    <w:rsid w:val="0057553F"/>
    <w:rsid w:val="00575728"/>
    <w:rsid w:val="00575FFF"/>
    <w:rsid w:val="00576269"/>
    <w:rsid w:val="0057633D"/>
    <w:rsid w:val="00576366"/>
    <w:rsid w:val="00576CEB"/>
    <w:rsid w:val="00580172"/>
    <w:rsid w:val="00580580"/>
    <w:rsid w:val="00580667"/>
    <w:rsid w:val="00580C6F"/>
    <w:rsid w:val="00580C90"/>
    <w:rsid w:val="0058142F"/>
    <w:rsid w:val="0058245D"/>
    <w:rsid w:val="0058273D"/>
    <w:rsid w:val="0058300B"/>
    <w:rsid w:val="00583136"/>
    <w:rsid w:val="00583390"/>
    <w:rsid w:val="00583A05"/>
    <w:rsid w:val="00583D02"/>
    <w:rsid w:val="00583F54"/>
    <w:rsid w:val="005840C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BDA"/>
    <w:rsid w:val="00586F44"/>
    <w:rsid w:val="0058741E"/>
    <w:rsid w:val="00587651"/>
    <w:rsid w:val="00587A15"/>
    <w:rsid w:val="00590145"/>
    <w:rsid w:val="00590208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2DC5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4EA"/>
    <w:rsid w:val="0059597C"/>
    <w:rsid w:val="00595E50"/>
    <w:rsid w:val="00596607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7EC"/>
    <w:rsid w:val="005A2CD9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6E4"/>
    <w:rsid w:val="005B77B9"/>
    <w:rsid w:val="005B77F2"/>
    <w:rsid w:val="005B7A81"/>
    <w:rsid w:val="005C01B7"/>
    <w:rsid w:val="005C03A8"/>
    <w:rsid w:val="005C0766"/>
    <w:rsid w:val="005C0A34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B4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205"/>
    <w:rsid w:val="005C74F5"/>
    <w:rsid w:val="005C7D56"/>
    <w:rsid w:val="005D0201"/>
    <w:rsid w:val="005D0321"/>
    <w:rsid w:val="005D05B5"/>
    <w:rsid w:val="005D06E9"/>
    <w:rsid w:val="005D164C"/>
    <w:rsid w:val="005D17DD"/>
    <w:rsid w:val="005D19D9"/>
    <w:rsid w:val="005D1B9C"/>
    <w:rsid w:val="005D1C58"/>
    <w:rsid w:val="005D20CB"/>
    <w:rsid w:val="005D226B"/>
    <w:rsid w:val="005D236F"/>
    <w:rsid w:val="005D2C82"/>
    <w:rsid w:val="005D2DE2"/>
    <w:rsid w:val="005D2F62"/>
    <w:rsid w:val="005D3028"/>
    <w:rsid w:val="005D30DF"/>
    <w:rsid w:val="005D316D"/>
    <w:rsid w:val="005D329D"/>
    <w:rsid w:val="005D3378"/>
    <w:rsid w:val="005D3E35"/>
    <w:rsid w:val="005D479C"/>
    <w:rsid w:val="005D492A"/>
    <w:rsid w:val="005D4993"/>
    <w:rsid w:val="005D4AD1"/>
    <w:rsid w:val="005D4E3A"/>
    <w:rsid w:val="005D4EF9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D7FA9"/>
    <w:rsid w:val="005E005D"/>
    <w:rsid w:val="005E03D7"/>
    <w:rsid w:val="005E0614"/>
    <w:rsid w:val="005E1807"/>
    <w:rsid w:val="005E1E5F"/>
    <w:rsid w:val="005E1F23"/>
    <w:rsid w:val="005E25DC"/>
    <w:rsid w:val="005E2AF7"/>
    <w:rsid w:val="005E3084"/>
    <w:rsid w:val="005E36DD"/>
    <w:rsid w:val="005E3A24"/>
    <w:rsid w:val="005E3B2F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52B"/>
    <w:rsid w:val="005F0938"/>
    <w:rsid w:val="005F0CFC"/>
    <w:rsid w:val="005F1009"/>
    <w:rsid w:val="005F1307"/>
    <w:rsid w:val="005F1C09"/>
    <w:rsid w:val="005F1DFA"/>
    <w:rsid w:val="005F1E7F"/>
    <w:rsid w:val="005F2284"/>
    <w:rsid w:val="005F22DC"/>
    <w:rsid w:val="005F259C"/>
    <w:rsid w:val="005F25B5"/>
    <w:rsid w:val="005F2649"/>
    <w:rsid w:val="005F2B67"/>
    <w:rsid w:val="005F38FF"/>
    <w:rsid w:val="005F3DFB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369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4A"/>
    <w:rsid w:val="006041E7"/>
    <w:rsid w:val="0060422D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2D6A"/>
    <w:rsid w:val="006131D4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9AC"/>
    <w:rsid w:val="00615C74"/>
    <w:rsid w:val="00615E07"/>
    <w:rsid w:val="006160A5"/>
    <w:rsid w:val="00616209"/>
    <w:rsid w:val="006168B9"/>
    <w:rsid w:val="006169E1"/>
    <w:rsid w:val="00616A86"/>
    <w:rsid w:val="006170F3"/>
    <w:rsid w:val="00617459"/>
    <w:rsid w:val="00617AC1"/>
    <w:rsid w:val="00617BEF"/>
    <w:rsid w:val="00617C6D"/>
    <w:rsid w:val="0062000E"/>
    <w:rsid w:val="00620D2E"/>
    <w:rsid w:val="00621272"/>
    <w:rsid w:val="0062130F"/>
    <w:rsid w:val="00621704"/>
    <w:rsid w:val="00621DB1"/>
    <w:rsid w:val="0062203D"/>
    <w:rsid w:val="006222F4"/>
    <w:rsid w:val="0062246E"/>
    <w:rsid w:val="006227DC"/>
    <w:rsid w:val="00622996"/>
    <w:rsid w:val="00622BCF"/>
    <w:rsid w:val="00622F9D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57B9"/>
    <w:rsid w:val="00625806"/>
    <w:rsid w:val="00625F7A"/>
    <w:rsid w:val="006261DB"/>
    <w:rsid w:val="006264DC"/>
    <w:rsid w:val="006266B7"/>
    <w:rsid w:val="00626B0F"/>
    <w:rsid w:val="00626BF0"/>
    <w:rsid w:val="00626E69"/>
    <w:rsid w:val="00626E8D"/>
    <w:rsid w:val="006273C5"/>
    <w:rsid w:val="00627ADC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AE5"/>
    <w:rsid w:val="00635B24"/>
    <w:rsid w:val="00636134"/>
    <w:rsid w:val="006366C8"/>
    <w:rsid w:val="006368DA"/>
    <w:rsid w:val="00636D1A"/>
    <w:rsid w:val="00636E89"/>
    <w:rsid w:val="0063738B"/>
    <w:rsid w:val="006374CD"/>
    <w:rsid w:val="00637559"/>
    <w:rsid w:val="00637C07"/>
    <w:rsid w:val="00637E89"/>
    <w:rsid w:val="00637F2C"/>
    <w:rsid w:val="006403AC"/>
    <w:rsid w:val="00640498"/>
    <w:rsid w:val="0064083E"/>
    <w:rsid w:val="00640F82"/>
    <w:rsid w:val="006415AB"/>
    <w:rsid w:val="006417C7"/>
    <w:rsid w:val="00641ECE"/>
    <w:rsid w:val="00641F68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142"/>
    <w:rsid w:val="00646829"/>
    <w:rsid w:val="00646ECF"/>
    <w:rsid w:val="0064700C"/>
    <w:rsid w:val="00647CCB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60B0"/>
    <w:rsid w:val="00656300"/>
    <w:rsid w:val="00656DDE"/>
    <w:rsid w:val="00657625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7CD"/>
    <w:rsid w:val="00667929"/>
    <w:rsid w:val="00667E53"/>
    <w:rsid w:val="00670353"/>
    <w:rsid w:val="006703E0"/>
    <w:rsid w:val="00670B32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8BB"/>
    <w:rsid w:val="00676D97"/>
    <w:rsid w:val="00677557"/>
    <w:rsid w:val="00677701"/>
    <w:rsid w:val="00680100"/>
    <w:rsid w:val="006805B6"/>
    <w:rsid w:val="00680633"/>
    <w:rsid w:val="0068076E"/>
    <w:rsid w:val="0068187D"/>
    <w:rsid w:val="00681915"/>
    <w:rsid w:val="0068197C"/>
    <w:rsid w:val="00681A11"/>
    <w:rsid w:val="00681BDF"/>
    <w:rsid w:val="00681C0F"/>
    <w:rsid w:val="00681C3A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6E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8E5"/>
    <w:rsid w:val="006A3961"/>
    <w:rsid w:val="006A4038"/>
    <w:rsid w:val="006A492C"/>
    <w:rsid w:val="006A5467"/>
    <w:rsid w:val="006A5C69"/>
    <w:rsid w:val="006A6705"/>
    <w:rsid w:val="006A6A4C"/>
    <w:rsid w:val="006A6AF1"/>
    <w:rsid w:val="006A6D11"/>
    <w:rsid w:val="006A6D52"/>
    <w:rsid w:val="006A6E4C"/>
    <w:rsid w:val="006A758F"/>
    <w:rsid w:val="006A75D0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2F01"/>
    <w:rsid w:val="006B3271"/>
    <w:rsid w:val="006B3AFD"/>
    <w:rsid w:val="006B3F66"/>
    <w:rsid w:val="006B400E"/>
    <w:rsid w:val="006B4304"/>
    <w:rsid w:val="006B4B13"/>
    <w:rsid w:val="006B536A"/>
    <w:rsid w:val="006B5880"/>
    <w:rsid w:val="006B5918"/>
    <w:rsid w:val="006B5EB4"/>
    <w:rsid w:val="006B5FBA"/>
    <w:rsid w:val="006B6089"/>
    <w:rsid w:val="006B620F"/>
    <w:rsid w:val="006B6C7C"/>
    <w:rsid w:val="006B705D"/>
    <w:rsid w:val="006B7616"/>
    <w:rsid w:val="006B761B"/>
    <w:rsid w:val="006B7B51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9AD"/>
    <w:rsid w:val="006C4F75"/>
    <w:rsid w:val="006C566A"/>
    <w:rsid w:val="006C56E2"/>
    <w:rsid w:val="006C5A9D"/>
    <w:rsid w:val="006C5B37"/>
    <w:rsid w:val="006C5D42"/>
    <w:rsid w:val="006C6116"/>
    <w:rsid w:val="006C634F"/>
    <w:rsid w:val="006C653B"/>
    <w:rsid w:val="006C671F"/>
    <w:rsid w:val="006C6B6A"/>
    <w:rsid w:val="006C73A1"/>
    <w:rsid w:val="006D028B"/>
    <w:rsid w:val="006D0664"/>
    <w:rsid w:val="006D0C69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64E"/>
    <w:rsid w:val="006D473E"/>
    <w:rsid w:val="006D47DE"/>
    <w:rsid w:val="006D4EAC"/>
    <w:rsid w:val="006D4EE2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D85"/>
    <w:rsid w:val="006D7105"/>
    <w:rsid w:val="006E0184"/>
    <w:rsid w:val="006E07DE"/>
    <w:rsid w:val="006E0896"/>
    <w:rsid w:val="006E0A4A"/>
    <w:rsid w:val="006E1044"/>
    <w:rsid w:val="006E16D8"/>
    <w:rsid w:val="006E177A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1E88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6D7C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747A"/>
    <w:rsid w:val="0070765B"/>
    <w:rsid w:val="0070793D"/>
    <w:rsid w:val="00707B89"/>
    <w:rsid w:val="00707BE1"/>
    <w:rsid w:val="00710092"/>
    <w:rsid w:val="00710612"/>
    <w:rsid w:val="00710871"/>
    <w:rsid w:val="007109DE"/>
    <w:rsid w:val="007116F6"/>
    <w:rsid w:val="007128B7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807"/>
    <w:rsid w:val="0071497C"/>
    <w:rsid w:val="00714B90"/>
    <w:rsid w:val="00714E14"/>
    <w:rsid w:val="007151FC"/>
    <w:rsid w:val="0071523F"/>
    <w:rsid w:val="00715746"/>
    <w:rsid w:val="00715854"/>
    <w:rsid w:val="00715A58"/>
    <w:rsid w:val="00715BF2"/>
    <w:rsid w:val="00715C14"/>
    <w:rsid w:val="00715FCC"/>
    <w:rsid w:val="007164B4"/>
    <w:rsid w:val="00716606"/>
    <w:rsid w:val="0071668C"/>
    <w:rsid w:val="007166AC"/>
    <w:rsid w:val="00716AD3"/>
    <w:rsid w:val="00717C49"/>
    <w:rsid w:val="00717CED"/>
    <w:rsid w:val="00717EAF"/>
    <w:rsid w:val="0072097B"/>
    <w:rsid w:val="00720ADD"/>
    <w:rsid w:val="007212AA"/>
    <w:rsid w:val="007218DF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7144"/>
    <w:rsid w:val="00727267"/>
    <w:rsid w:val="0072751E"/>
    <w:rsid w:val="0072778F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85B"/>
    <w:rsid w:val="00731AE7"/>
    <w:rsid w:val="0073215A"/>
    <w:rsid w:val="007324EC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8A"/>
    <w:rsid w:val="00734A0C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5DC"/>
    <w:rsid w:val="00745B41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0839"/>
    <w:rsid w:val="00751401"/>
    <w:rsid w:val="00751AFD"/>
    <w:rsid w:val="00752028"/>
    <w:rsid w:val="00752043"/>
    <w:rsid w:val="0075251A"/>
    <w:rsid w:val="007528B0"/>
    <w:rsid w:val="00752979"/>
    <w:rsid w:val="00752A04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1F7"/>
    <w:rsid w:val="007543B4"/>
    <w:rsid w:val="0075453D"/>
    <w:rsid w:val="00754681"/>
    <w:rsid w:val="00754BB9"/>
    <w:rsid w:val="00754E32"/>
    <w:rsid w:val="00754FFE"/>
    <w:rsid w:val="007551A0"/>
    <w:rsid w:val="007551EB"/>
    <w:rsid w:val="007556FE"/>
    <w:rsid w:val="0075577E"/>
    <w:rsid w:val="0075612A"/>
    <w:rsid w:val="007562B2"/>
    <w:rsid w:val="0075634C"/>
    <w:rsid w:val="007563E7"/>
    <w:rsid w:val="0075665E"/>
    <w:rsid w:val="00756A2A"/>
    <w:rsid w:val="00756CE2"/>
    <w:rsid w:val="00757147"/>
    <w:rsid w:val="007573A1"/>
    <w:rsid w:val="00757448"/>
    <w:rsid w:val="0075784A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1A91"/>
    <w:rsid w:val="00762130"/>
    <w:rsid w:val="007624BE"/>
    <w:rsid w:val="00762A8D"/>
    <w:rsid w:val="00762F72"/>
    <w:rsid w:val="007633CD"/>
    <w:rsid w:val="0076352D"/>
    <w:rsid w:val="007637BC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141"/>
    <w:rsid w:val="00766A30"/>
    <w:rsid w:val="0076719F"/>
    <w:rsid w:val="00767225"/>
    <w:rsid w:val="007672A9"/>
    <w:rsid w:val="007676E7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C22"/>
    <w:rsid w:val="00780DA3"/>
    <w:rsid w:val="00781373"/>
    <w:rsid w:val="00781500"/>
    <w:rsid w:val="00781CEE"/>
    <w:rsid w:val="00781E77"/>
    <w:rsid w:val="00782252"/>
    <w:rsid w:val="0078295D"/>
    <w:rsid w:val="00782D61"/>
    <w:rsid w:val="0078318E"/>
    <w:rsid w:val="007833F5"/>
    <w:rsid w:val="007835CF"/>
    <w:rsid w:val="00783930"/>
    <w:rsid w:val="00783B8D"/>
    <w:rsid w:val="00783E62"/>
    <w:rsid w:val="0078467C"/>
    <w:rsid w:val="00784A71"/>
    <w:rsid w:val="00784DA0"/>
    <w:rsid w:val="00784E2D"/>
    <w:rsid w:val="00785698"/>
    <w:rsid w:val="00785A2C"/>
    <w:rsid w:val="0078605F"/>
    <w:rsid w:val="00786488"/>
    <w:rsid w:val="007865D1"/>
    <w:rsid w:val="00786E6B"/>
    <w:rsid w:val="0078771E"/>
    <w:rsid w:val="00787C46"/>
    <w:rsid w:val="00787D77"/>
    <w:rsid w:val="00787F0E"/>
    <w:rsid w:val="0079019F"/>
    <w:rsid w:val="00790A2C"/>
    <w:rsid w:val="00790DCA"/>
    <w:rsid w:val="00790E22"/>
    <w:rsid w:val="00791169"/>
    <w:rsid w:val="00791644"/>
    <w:rsid w:val="00791A8F"/>
    <w:rsid w:val="007923E7"/>
    <w:rsid w:val="007927E3"/>
    <w:rsid w:val="00792F39"/>
    <w:rsid w:val="00793115"/>
    <w:rsid w:val="007935FC"/>
    <w:rsid w:val="00793D83"/>
    <w:rsid w:val="00794427"/>
    <w:rsid w:val="007944E5"/>
    <w:rsid w:val="00794817"/>
    <w:rsid w:val="00794C59"/>
    <w:rsid w:val="00794F58"/>
    <w:rsid w:val="00795245"/>
    <w:rsid w:val="0079558E"/>
    <w:rsid w:val="0079595B"/>
    <w:rsid w:val="00795AF3"/>
    <w:rsid w:val="007964CE"/>
    <w:rsid w:val="00796B2B"/>
    <w:rsid w:val="00797022"/>
    <w:rsid w:val="0079708A"/>
    <w:rsid w:val="007976EF"/>
    <w:rsid w:val="007977B7"/>
    <w:rsid w:val="007A0190"/>
    <w:rsid w:val="007A04D2"/>
    <w:rsid w:val="007A0A59"/>
    <w:rsid w:val="007A0A77"/>
    <w:rsid w:val="007A0E6C"/>
    <w:rsid w:val="007A1124"/>
    <w:rsid w:val="007A155F"/>
    <w:rsid w:val="007A1679"/>
    <w:rsid w:val="007A1B17"/>
    <w:rsid w:val="007A1E9E"/>
    <w:rsid w:val="007A2BA8"/>
    <w:rsid w:val="007A3054"/>
    <w:rsid w:val="007A4F45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769"/>
    <w:rsid w:val="007A680B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BE"/>
    <w:rsid w:val="007B024C"/>
    <w:rsid w:val="007B026F"/>
    <w:rsid w:val="007B07EB"/>
    <w:rsid w:val="007B0C3E"/>
    <w:rsid w:val="007B119C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6C"/>
    <w:rsid w:val="007B3CB3"/>
    <w:rsid w:val="007B404E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50D"/>
    <w:rsid w:val="007B7617"/>
    <w:rsid w:val="007B76AC"/>
    <w:rsid w:val="007B792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538E"/>
    <w:rsid w:val="007C6024"/>
    <w:rsid w:val="007C645E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CDB"/>
    <w:rsid w:val="007D0F7F"/>
    <w:rsid w:val="007D1286"/>
    <w:rsid w:val="007D1931"/>
    <w:rsid w:val="007D1E33"/>
    <w:rsid w:val="007D2416"/>
    <w:rsid w:val="007D241F"/>
    <w:rsid w:val="007D3140"/>
    <w:rsid w:val="007D337B"/>
    <w:rsid w:val="007D34ED"/>
    <w:rsid w:val="007D387B"/>
    <w:rsid w:val="007D3DC3"/>
    <w:rsid w:val="007D3EB3"/>
    <w:rsid w:val="007D3EF1"/>
    <w:rsid w:val="007D44F9"/>
    <w:rsid w:val="007D4A04"/>
    <w:rsid w:val="007D4D58"/>
    <w:rsid w:val="007D5ABA"/>
    <w:rsid w:val="007D5D76"/>
    <w:rsid w:val="007D5EB1"/>
    <w:rsid w:val="007D5F4B"/>
    <w:rsid w:val="007D6582"/>
    <w:rsid w:val="007D6818"/>
    <w:rsid w:val="007D68A8"/>
    <w:rsid w:val="007D696A"/>
    <w:rsid w:val="007D6AE7"/>
    <w:rsid w:val="007D6EB8"/>
    <w:rsid w:val="007D734B"/>
    <w:rsid w:val="007D75A2"/>
    <w:rsid w:val="007D768A"/>
    <w:rsid w:val="007D76A2"/>
    <w:rsid w:val="007D780E"/>
    <w:rsid w:val="007D7B1E"/>
    <w:rsid w:val="007E024D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2AB8"/>
    <w:rsid w:val="007F325C"/>
    <w:rsid w:val="007F3557"/>
    <w:rsid w:val="007F35D9"/>
    <w:rsid w:val="007F376E"/>
    <w:rsid w:val="007F3E1E"/>
    <w:rsid w:val="007F3F83"/>
    <w:rsid w:val="007F4107"/>
    <w:rsid w:val="007F4118"/>
    <w:rsid w:val="007F423F"/>
    <w:rsid w:val="007F47E3"/>
    <w:rsid w:val="007F4930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531"/>
    <w:rsid w:val="007F79B5"/>
    <w:rsid w:val="007F7CC2"/>
    <w:rsid w:val="007F7DD6"/>
    <w:rsid w:val="00800D3C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29C"/>
    <w:rsid w:val="00806569"/>
    <w:rsid w:val="00806BAD"/>
    <w:rsid w:val="00806D5B"/>
    <w:rsid w:val="00806DA2"/>
    <w:rsid w:val="00806E66"/>
    <w:rsid w:val="00807043"/>
    <w:rsid w:val="008071BE"/>
    <w:rsid w:val="00807451"/>
    <w:rsid w:val="00807504"/>
    <w:rsid w:val="00807851"/>
    <w:rsid w:val="008078CF"/>
    <w:rsid w:val="00807AF6"/>
    <w:rsid w:val="00810166"/>
    <w:rsid w:val="00810186"/>
    <w:rsid w:val="00810431"/>
    <w:rsid w:val="00810FC4"/>
    <w:rsid w:val="00811044"/>
    <w:rsid w:val="008116CC"/>
    <w:rsid w:val="008116F3"/>
    <w:rsid w:val="00811955"/>
    <w:rsid w:val="00811CB5"/>
    <w:rsid w:val="00811E0C"/>
    <w:rsid w:val="00812D90"/>
    <w:rsid w:val="00812E1E"/>
    <w:rsid w:val="00813BC6"/>
    <w:rsid w:val="00813D70"/>
    <w:rsid w:val="0081408B"/>
    <w:rsid w:val="00814543"/>
    <w:rsid w:val="00814F36"/>
    <w:rsid w:val="0081556E"/>
    <w:rsid w:val="00815668"/>
    <w:rsid w:val="0081579A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1D3F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CB8"/>
    <w:rsid w:val="00826F90"/>
    <w:rsid w:val="00826FAF"/>
    <w:rsid w:val="00827286"/>
    <w:rsid w:val="00827F2C"/>
    <w:rsid w:val="008307FC"/>
    <w:rsid w:val="00830957"/>
    <w:rsid w:val="008312CB"/>
    <w:rsid w:val="008315BD"/>
    <w:rsid w:val="00832051"/>
    <w:rsid w:val="008321C9"/>
    <w:rsid w:val="00832225"/>
    <w:rsid w:val="008322A2"/>
    <w:rsid w:val="00832807"/>
    <w:rsid w:val="0083289B"/>
    <w:rsid w:val="00832AD5"/>
    <w:rsid w:val="00832E8C"/>
    <w:rsid w:val="00833153"/>
    <w:rsid w:val="008339AB"/>
    <w:rsid w:val="008339BF"/>
    <w:rsid w:val="00833A80"/>
    <w:rsid w:val="00833C05"/>
    <w:rsid w:val="008340E8"/>
    <w:rsid w:val="0083429E"/>
    <w:rsid w:val="00834438"/>
    <w:rsid w:val="00834498"/>
    <w:rsid w:val="0083479F"/>
    <w:rsid w:val="00834FA5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499"/>
    <w:rsid w:val="00837E73"/>
    <w:rsid w:val="008406DA"/>
    <w:rsid w:val="0084102C"/>
    <w:rsid w:val="008410B9"/>
    <w:rsid w:val="008411D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E28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1BB6"/>
    <w:rsid w:val="00851ECD"/>
    <w:rsid w:val="00852455"/>
    <w:rsid w:val="0085255E"/>
    <w:rsid w:val="0085257E"/>
    <w:rsid w:val="00852862"/>
    <w:rsid w:val="00852A9E"/>
    <w:rsid w:val="0085331B"/>
    <w:rsid w:val="008536FF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D86"/>
    <w:rsid w:val="00856FA8"/>
    <w:rsid w:val="008570AF"/>
    <w:rsid w:val="00857BC3"/>
    <w:rsid w:val="00857CE1"/>
    <w:rsid w:val="0086034D"/>
    <w:rsid w:val="0086037F"/>
    <w:rsid w:val="00860711"/>
    <w:rsid w:val="00860943"/>
    <w:rsid w:val="00860C37"/>
    <w:rsid w:val="00860D23"/>
    <w:rsid w:val="00860D28"/>
    <w:rsid w:val="0086126D"/>
    <w:rsid w:val="00861A05"/>
    <w:rsid w:val="00861DB4"/>
    <w:rsid w:val="00861FA7"/>
    <w:rsid w:val="00862186"/>
    <w:rsid w:val="0086234D"/>
    <w:rsid w:val="00862D62"/>
    <w:rsid w:val="00862EBB"/>
    <w:rsid w:val="008631A3"/>
    <w:rsid w:val="00863388"/>
    <w:rsid w:val="00863393"/>
    <w:rsid w:val="00863D4F"/>
    <w:rsid w:val="00863F56"/>
    <w:rsid w:val="008642DA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DF8"/>
    <w:rsid w:val="00867F25"/>
    <w:rsid w:val="0087097C"/>
    <w:rsid w:val="008709E4"/>
    <w:rsid w:val="00870CA2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87A"/>
    <w:rsid w:val="00881A27"/>
    <w:rsid w:val="00881C11"/>
    <w:rsid w:val="00882349"/>
    <w:rsid w:val="008825C1"/>
    <w:rsid w:val="008825F8"/>
    <w:rsid w:val="0088274A"/>
    <w:rsid w:val="00882DED"/>
    <w:rsid w:val="00883308"/>
    <w:rsid w:val="008833C1"/>
    <w:rsid w:val="008835D7"/>
    <w:rsid w:val="00883C89"/>
    <w:rsid w:val="00883D35"/>
    <w:rsid w:val="0088447E"/>
    <w:rsid w:val="008845A3"/>
    <w:rsid w:val="00884A75"/>
    <w:rsid w:val="00884D80"/>
    <w:rsid w:val="00884E5B"/>
    <w:rsid w:val="00885093"/>
    <w:rsid w:val="0088517C"/>
    <w:rsid w:val="008851DE"/>
    <w:rsid w:val="00885230"/>
    <w:rsid w:val="008855E4"/>
    <w:rsid w:val="008857E5"/>
    <w:rsid w:val="00885F2A"/>
    <w:rsid w:val="00886067"/>
    <w:rsid w:val="00886839"/>
    <w:rsid w:val="00886B7C"/>
    <w:rsid w:val="00886CA8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9E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1C"/>
    <w:rsid w:val="008950E1"/>
    <w:rsid w:val="00895618"/>
    <w:rsid w:val="00895949"/>
    <w:rsid w:val="00895BDD"/>
    <w:rsid w:val="00895E07"/>
    <w:rsid w:val="0089683A"/>
    <w:rsid w:val="00896883"/>
    <w:rsid w:val="00896BA6"/>
    <w:rsid w:val="00896BA7"/>
    <w:rsid w:val="00896D5A"/>
    <w:rsid w:val="00896D83"/>
    <w:rsid w:val="00897121"/>
    <w:rsid w:val="008973CC"/>
    <w:rsid w:val="00897683"/>
    <w:rsid w:val="00897899"/>
    <w:rsid w:val="00897D42"/>
    <w:rsid w:val="008A04E6"/>
    <w:rsid w:val="008A05BE"/>
    <w:rsid w:val="008A068D"/>
    <w:rsid w:val="008A080C"/>
    <w:rsid w:val="008A0EC7"/>
    <w:rsid w:val="008A1534"/>
    <w:rsid w:val="008A16C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A7606"/>
    <w:rsid w:val="008B08EB"/>
    <w:rsid w:val="008B0976"/>
    <w:rsid w:val="008B0A0D"/>
    <w:rsid w:val="008B0BFD"/>
    <w:rsid w:val="008B0D89"/>
    <w:rsid w:val="008B1C8A"/>
    <w:rsid w:val="008B1E55"/>
    <w:rsid w:val="008B25F7"/>
    <w:rsid w:val="008B2A40"/>
    <w:rsid w:val="008B2AF3"/>
    <w:rsid w:val="008B2B27"/>
    <w:rsid w:val="008B2EAF"/>
    <w:rsid w:val="008B369B"/>
    <w:rsid w:val="008B446D"/>
    <w:rsid w:val="008B4645"/>
    <w:rsid w:val="008B46B6"/>
    <w:rsid w:val="008B47F8"/>
    <w:rsid w:val="008B51CF"/>
    <w:rsid w:val="008B569C"/>
    <w:rsid w:val="008B56D0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9"/>
    <w:rsid w:val="008C3E2A"/>
    <w:rsid w:val="008C42F6"/>
    <w:rsid w:val="008C4398"/>
    <w:rsid w:val="008C46AC"/>
    <w:rsid w:val="008C4821"/>
    <w:rsid w:val="008C4DC6"/>
    <w:rsid w:val="008C50E9"/>
    <w:rsid w:val="008C5CFA"/>
    <w:rsid w:val="008C66FF"/>
    <w:rsid w:val="008C6AC5"/>
    <w:rsid w:val="008C7010"/>
    <w:rsid w:val="008C7AAE"/>
    <w:rsid w:val="008C7D1C"/>
    <w:rsid w:val="008C7DA5"/>
    <w:rsid w:val="008D0343"/>
    <w:rsid w:val="008D0404"/>
    <w:rsid w:val="008D0617"/>
    <w:rsid w:val="008D06FC"/>
    <w:rsid w:val="008D0A55"/>
    <w:rsid w:val="008D0E4A"/>
    <w:rsid w:val="008D1265"/>
    <w:rsid w:val="008D13E1"/>
    <w:rsid w:val="008D146B"/>
    <w:rsid w:val="008D1D5D"/>
    <w:rsid w:val="008D1D8C"/>
    <w:rsid w:val="008D1ED9"/>
    <w:rsid w:val="008D217E"/>
    <w:rsid w:val="008D239F"/>
    <w:rsid w:val="008D25B9"/>
    <w:rsid w:val="008D2AE0"/>
    <w:rsid w:val="008D31FE"/>
    <w:rsid w:val="008D3354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6515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1E57"/>
    <w:rsid w:val="008E2202"/>
    <w:rsid w:val="008E2431"/>
    <w:rsid w:val="008E28BE"/>
    <w:rsid w:val="008E2B4B"/>
    <w:rsid w:val="008E2D87"/>
    <w:rsid w:val="008E33F4"/>
    <w:rsid w:val="008E3677"/>
    <w:rsid w:val="008E37E8"/>
    <w:rsid w:val="008E393D"/>
    <w:rsid w:val="008E3BD5"/>
    <w:rsid w:val="008E3F92"/>
    <w:rsid w:val="008E4124"/>
    <w:rsid w:val="008E43EF"/>
    <w:rsid w:val="008E441A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CE5"/>
    <w:rsid w:val="008E6D91"/>
    <w:rsid w:val="008E70CE"/>
    <w:rsid w:val="008E725A"/>
    <w:rsid w:val="008E761A"/>
    <w:rsid w:val="008E764E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7A"/>
    <w:rsid w:val="008F52D0"/>
    <w:rsid w:val="008F5D10"/>
    <w:rsid w:val="008F612B"/>
    <w:rsid w:val="008F651B"/>
    <w:rsid w:val="008F6725"/>
    <w:rsid w:val="008F6778"/>
    <w:rsid w:val="008F6913"/>
    <w:rsid w:val="008F6B96"/>
    <w:rsid w:val="008F6C20"/>
    <w:rsid w:val="008F6CFD"/>
    <w:rsid w:val="008F6EB1"/>
    <w:rsid w:val="008F7B0D"/>
    <w:rsid w:val="009008F6"/>
    <w:rsid w:val="00900AA8"/>
    <w:rsid w:val="00900E82"/>
    <w:rsid w:val="00901267"/>
    <w:rsid w:val="00901D24"/>
    <w:rsid w:val="009020C0"/>
    <w:rsid w:val="00902125"/>
    <w:rsid w:val="00902345"/>
    <w:rsid w:val="009023A4"/>
    <w:rsid w:val="0090292A"/>
    <w:rsid w:val="0090303D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5C45"/>
    <w:rsid w:val="00906290"/>
    <w:rsid w:val="009065C4"/>
    <w:rsid w:val="00906A03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2B0F"/>
    <w:rsid w:val="00912DAB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BED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3E6"/>
    <w:rsid w:val="00923854"/>
    <w:rsid w:val="009238A7"/>
    <w:rsid w:val="00923AE5"/>
    <w:rsid w:val="00923D8A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2"/>
    <w:rsid w:val="0093257B"/>
    <w:rsid w:val="00933F5A"/>
    <w:rsid w:val="0093457E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6C2"/>
    <w:rsid w:val="00936D59"/>
    <w:rsid w:val="00936DD1"/>
    <w:rsid w:val="00937036"/>
    <w:rsid w:val="009377F6"/>
    <w:rsid w:val="00937ED0"/>
    <w:rsid w:val="009406B4"/>
    <w:rsid w:val="00940AD7"/>
    <w:rsid w:val="0094169C"/>
    <w:rsid w:val="00941A4C"/>
    <w:rsid w:val="0094227D"/>
    <w:rsid w:val="00942A1A"/>
    <w:rsid w:val="00943053"/>
    <w:rsid w:val="0094342D"/>
    <w:rsid w:val="00943A8F"/>
    <w:rsid w:val="0094436F"/>
    <w:rsid w:val="009446D0"/>
    <w:rsid w:val="0094473F"/>
    <w:rsid w:val="0094474B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1671"/>
    <w:rsid w:val="0095266C"/>
    <w:rsid w:val="009527F0"/>
    <w:rsid w:val="00952E4A"/>
    <w:rsid w:val="00953257"/>
    <w:rsid w:val="00953337"/>
    <w:rsid w:val="0095334A"/>
    <w:rsid w:val="009536AF"/>
    <w:rsid w:val="00953985"/>
    <w:rsid w:val="00953A4F"/>
    <w:rsid w:val="00953ACF"/>
    <w:rsid w:val="00953BB5"/>
    <w:rsid w:val="00953E72"/>
    <w:rsid w:val="00953E8C"/>
    <w:rsid w:val="00954056"/>
    <w:rsid w:val="009542A9"/>
    <w:rsid w:val="009546FD"/>
    <w:rsid w:val="00955173"/>
    <w:rsid w:val="009555EB"/>
    <w:rsid w:val="00955615"/>
    <w:rsid w:val="009557EB"/>
    <w:rsid w:val="00955873"/>
    <w:rsid w:val="009558A2"/>
    <w:rsid w:val="00955AB4"/>
    <w:rsid w:val="00955C84"/>
    <w:rsid w:val="00956791"/>
    <w:rsid w:val="009572AB"/>
    <w:rsid w:val="00957336"/>
    <w:rsid w:val="0095750E"/>
    <w:rsid w:val="00957865"/>
    <w:rsid w:val="00957A95"/>
    <w:rsid w:val="00957C68"/>
    <w:rsid w:val="00957D12"/>
    <w:rsid w:val="00957EF1"/>
    <w:rsid w:val="009615AD"/>
    <w:rsid w:val="00961D9B"/>
    <w:rsid w:val="00961E29"/>
    <w:rsid w:val="0096300B"/>
    <w:rsid w:val="009632C2"/>
    <w:rsid w:val="00963385"/>
    <w:rsid w:val="009633D6"/>
    <w:rsid w:val="009636FC"/>
    <w:rsid w:val="009639D6"/>
    <w:rsid w:val="00963A99"/>
    <w:rsid w:val="00963C5F"/>
    <w:rsid w:val="00963FFC"/>
    <w:rsid w:val="009642A4"/>
    <w:rsid w:val="00964316"/>
    <w:rsid w:val="0096463C"/>
    <w:rsid w:val="0096523C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BE5"/>
    <w:rsid w:val="00967FF9"/>
    <w:rsid w:val="009705B7"/>
    <w:rsid w:val="00970659"/>
    <w:rsid w:val="00970769"/>
    <w:rsid w:val="009709A7"/>
    <w:rsid w:val="00970C1D"/>
    <w:rsid w:val="009711F1"/>
    <w:rsid w:val="009712A3"/>
    <w:rsid w:val="00971883"/>
    <w:rsid w:val="00972212"/>
    <w:rsid w:val="00972630"/>
    <w:rsid w:val="009726EF"/>
    <w:rsid w:val="00972877"/>
    <w:rsid w:val="00972AE5"/>
    <w:rsid w:val="00972C2E"/>
    <w:rsid w:val="0097388A"/>
    <w:rsid w:val="00973C57"/>
    <w:rsid w:val="009740CF"/>
    <w:rsid w:val="00974309"/>
    <w:rsid w:val="00974459"/>
    <w:rsid w:val="009744BE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16C"/>
    <w:rsid w:val="00981313"/>
    <w:rsid w:val="00981466"/>
    <w:rsid w:val="00981ABE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AC7"/>
    <w:rsid w:val="00984C87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368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05"/>
    <w:rsid w:val="00997443"/>
    <w:rsid w:val="009975AC"/>
    <w:rsid w:val="009A0208"/>
    <w:rsid w:val="009A033E"/>
    <w:rsid w:val="009A03EE"/>
    <w:rsid w:val="009A09D8"/>
    <w:rsid w:val="009A0CF0"/>
    <w:rsid w:val="009A1134"/>
    <w:rsid w:val="009A1184"/>
    <w:rsid w:val="009A18CA"/>
    <w:rsid w:val="009A1AAA"/>
    <w:rsid w:val="009A1D1F"/>
    <w:rsid w:val="009A1EE4"/>
    <w:rsid w:val="009A206A"/>
    <w:rsid w:val="009A210A"/>
    <w:rsid w:val="009A251B"/>
    <w:rsid w:val="009A2A62"/>
    <w:rsid w:val="009A2CF3"/>
    <w:rsid w:val="009A3165"/>
    <w:rsid w:val="009A33E5"/>
    <w:rsid w:val="009A3A8A"/>
    <w:rsid w:val="009A3CC6"/>
    <w:rsid w:val="009A45AE"/>
    <w:rsid w:val="009A47F2"/>
    <w:rsid w:val="009A498B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7CE"/>
    <w:rsid w:val="009A79A6"/>
    <w:rsid w:val="009A7B11"/>
    <w:rsid w:val="009B0056"/>
    <w:rsid w:val="009B01D7"/>
    <w:rsid w:val="009B0203"/>
    <w:rsid w:val="009B03D0"/>
    <w:rsid w:val="009B0503"/>
    <w:rsid w:val="009B0590"/>
    <w:rsid w:val="009B13FB"/>
    <w:rsid w:val="009B1D3E"/>
    <w:rsid w:val="009B20F7"/>
    <w:rsid w:val="009B2170"/>
    <w:rsid w:val="009B2A67"/>
    <w:rsid w:val="009B2ACB"/>
    <w:rsid w:val="009B2C0A"/>
    <w:rsid w:val="009B30D6"/>
    <w:rsid w:val="009B3242"/>
    <w:rsid w:val="009B339F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E83"/>
    <w:rsid w:val="009B4F22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74B"/>
    <w:rsid w:val="009C2DA8"/>
    <w:rsid w:val="009C2E9C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C5A"/>
    <w:rsid w:val="009C5F02"/>
    <w:rsid w:val="009C63EB"/>
    <w:rsid w:val="009C6D37"/>
    <w:rsid w:val="009C6D57"/>
    <w:rsid w:val="009C7245"/>
    <w:rsid w:val="009C7353"/>
    <w:rsid w:val="009C766B"/>
    <w:rsid w:val="009C77F6"/>
    <w:rsid w:val="009C781A"/>
    <w:rsid w:val="009C794F"/>
    <w:rsid w:val="009C7A04"/>
    <w:rsid w:val="009C7B08"/>
    <w:rsid w:val="009C7DB0"/>
    <w:rsid w:val="009C7DCC"/>
    <w:rsid w:val="009C7E24"/>
    <w:rsid w:val="009D0588"/>
    <w:rsid w:val="009D07C7"/>
    <w:rsid w:val="009D086B"/>
    <w:rsid w:val="009D1132"/>
    <w:rsid w:val="009D118D"/>
    <w:rsid w:val="009D196B"/>
    <w:rsid w:val="009D1A04"/>
    <w:rsid w:val="009D2292"/>
    <w:rsid w:val="009D248F"/>
    <w:rsid w:val="009D24C3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C6"/>
    <w:rsid w:val="009D48D1"/>
    <w:rsid w:val="009D4A33"/>
    <w:rsid w:val="009D4C4A"/>
    <w:rsid w:val="009D4F31"/>
    <w:rsid w:val="009D5449"/>
    <w:rsid w:val="009D550A"/>
    <w:rsid w:val="009D5CDE"/>
    <w:rsid w:val="009D5FEB"/>
    <w:rsid w:val="009D643E"/>
    <w:rsid w:val="009D6748"/>
    <w:rsid w:val="009D68CC"/>
    <w:rsid w:val="009D6F28"/>
    <w:rsid w:val="009D6F88"/>
    <w:rsid w:val="009D6FC6"/>
    <w:rsid w:val="009D7BE2"/>
    <w:rsid w:val="009D7CD0"/>
    <w:rsid w:val="009D7FAA"/>
    <w:rsid w:val="009E03DB"/>
    <w:rsid w:val="009E0583"/>
    <w:rsid w:val="009E0807"/>
    <w:rsid w:val="009E0F2E"/>
    <w:rsid w:val="009E13A4"/>
    <w:rsid w:val="009E1D19"/>
    <w:rsid w:val="009E27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57C"/>
    <w:rsid w:val="009E4A9B"/>
    <w:rsid w:val="009E4A9D"/>
    <w:rsid w:val="009E5067"/>
    <w:rsid w:val="009E5328"/>
    <w:rsid w:val="009E5CE3"/>
    <w:rsid w:val="009E5F70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5ECC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06B"/>
    <w:rsid w:val="00A00ACF"/>
    <w:rsid w:val="00A00B7C"/>
    <w:rsid w:val="00A00BF0"/>
    <w:rsid w:val="00A00CC4"/>
    <w:rsid w:val="00A00CC7"/>
    <w:rsid w:val="00A00D03"/>
    <w:rsid w:val="00A00FE5"/>
    <w:rsid w:val="00A0135E"/>
    <w:rsid w:val="00A0166B"/>
    <w:rsid w:val="00A01778"/>
    <w:rsid w:val="00A018C2"/>
    <w:rsid w:val="00A01B15"/>
    <w:rsid w:val="00A01B69"/>
    <w:rsid w:val="00A02831"/>
    <w:rsid w:val="00A0283A"/>
    <w:rsid w:val="00A02984"/>
    <w:rsid w:val="00A030E8"/>
    <w:rsid w:val="00A03280"/>
    <w:rsid w:val="00A03D22"/>
    <w:rsid w:val="00A03FD1"/>
    <w:rsid w:val="00A0422F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73B"/>
    <w:rsid w:val="00A1088E"/>
    <w:rsid w:val="00A1092A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6A7"/>
    <w:rsid w:val="00A22892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5E4E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4BE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BCF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9E"/>
    <w:rsid w:val="00A404C3"/>
    <w:rsid w:val="00A40642"/>
    <w:rsid w:val="00A4066D"/>
    <w:rsid w:val="00A4070D"/>
    <w:rsid w:val="00A4089C"/>
    <w:rsid w:val="00A422BE"/>
    <w:rsid w:val="00A42643"/>
    <w:rsid w:val="00A42860"/>
    <w:rsid w:val="00A42B9C"/>
    <w:rsid w:val="00A42C2B"/>
    <w:rsid w:val="00A42EFB"/>
    <w:rsid w:val="00A433BD"/>
    <w:rsid w:val="00A4355C"/>
    <w:rsid w:val="00A4357E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7FB"/>
    <w:rsid w:val="00A4593F"/>
    <w:rsid w:val="00A459E1"/>
    <w:rsid w:val="00A46311"/>
    <w:rsid w:val="00A46357"/>
    <w:rsid w:val="00A46B1E"/>
    <w:rsid w:val="00A47070"/>
    <w:rsid w:val="00A471C9"/>
    <w:rsid w:val="00A47435"/>
    <w:rsid w:val="00A4745C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216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6E61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DD1"/>
    <w:rsid w:val="00A60EEE"/>
    <w:rsid w:val="00A6136C"/>
    <w:rsid w:val="00A61474"/>
    <w:rsid w:val="00A61A06"/>
    <w:rsid w:val="00A61CE6"/>
    <w:rsid w:val="00A61F46"/>
    <w:rsid w:val="00A62461"/>
    <w:rsid w:val="00A6260A"/>
    <w:rsid w:val="00A62654"/>
    <w:rsid w:val="00A63C99"/>
    <w:rsid w:val="00A64107"/>
    <w:rsid w:val="00A642E8"/>
    <w:rsid w:val="00A64460"/>
    <w:rsid w:val="00A64784"/>
    <w:rsid w:val="00A64AD5"/>
    <w:rsid w:val="00A64B22"/>
    <w:rsid w:val="00A6534E"/>
    <w:rsid w:val="00A65E66"/>
    <w:rsid w:val="00A660EF"/>
    <w:rsid w:val="00A661E7"/>
    <w:rsid w:val="00A6621E"/>
    <w:rsid w:val="00A6706D"/>
    <w:rsid w:val="00A6731C"/>
    <w:rsid w:val="00A67C0D"/>
    <w:rsid w:val="00A702AC"/>
    <w:rsid w:val="00A7031C"/>
    <w:rsid w:val="00A70F6A"/>
    <w:rsid w:val="00A715D8"/>
    <w:rsid w:val="00A715E4"/>
    <w:rsid w:val="00A717B5"/>
    <w:rsid w:val="00A718CE"/>
    <w:rsid w:val="00A71D01"/>
    <w:rsid w:val="00A724BD"/>
    <w:rsid w:val="00A725CF"/>
    <w:rsid w:val="00A72621"/>
    <w:rsid w:val="00A72F44"/>
    <w:rsid w:val="00A733A4"/>
    <w:rsid w:val="00A73DD5"/>
    <w:rsid w:val="00A74059"/>
    <w:rsid w:val="00A74321"/>
    <w:rsid w:val="00A74BAB"/>
    <w:rsid w:val="00A75001"/>
    <w:rsid w:val="00A7515E"/>
    <w:rsid w:val="00A75934"/>
    <w:rsid w:val="00A75966"/>
    <w:rsid w:val="00A75C3E"/>
    <w:rsid w:val="00A75E57"/>
    <w:rsid w:val="00A76244"/>
    <w:rsid w:val="00A7638E"/>
    <w:rsid w:val="00A7665D"/>
    <w:rsid w:val="00A76FB8"/>
    <w:rsid w:val="00A771C9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6B2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22"/>
    <w:rsid w:val="00A96F9A"/>
    <w:rsid w:val="00A96FC3"/>
    <w:rsid w:val="00A974EF"/>
    <w:rsid w:val="00A97ABC"/>
    <w:rsid w:val="00A97AFF"/>
    <w:rsid w:val="00AA0379"/>
    <w:rsid w:val="00AA0578"/>
    <w:rsid w:val="00AA0DAC"/>
    <w:rsid w:val="00AA1137"/>
    <w:rsid w:val="00AA137A"/>
    <w:rsid w:val="00AA15B0"/>
    <w:rsid w:val="00AA183F"/>
    <w:rsid w:val="00AA2AE6"/>
    <w:rsid w:val="00AA3147"/>
    <w:rsid w:val="00AA31E4"/>
    <w:rsid w:val="00AA363D"/>
    <w:rsid w:val="00AA37DF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85C"/>
    <w:rsid w:val="00AB0D80"/>
    <w:rsid w:val="00AB10D7"/>
    <w:rsid w:val="00AB1298"/>
    <w:rsid w:val="00AB147B"/>
    <w:rsid w:val="00AB1D97"/>
    <w:rsid w:val="00AB1F7C"/>
    <w:rsid w:val="00AB20DF"/>
    <w:rsid w:val="00AB2350"/>
    <w:rsid w:val="00AB260F"/>
    <w:rsid w:val="00AB2CB6"/>
    <w:rsid w:val="00AB2ED3"/>
    <w:rsid w:val="00AB3187"/>
    <w:rsid w:val="00AB3218"/>
    <w:rsid w:val="00AB35D1"/>
    <w:rsid w:val="00AB39F7"/>
    <w:rsid w:val="00AB39FE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37F"/>
    <w:rsid w:val="00AB646F"/>
    <w:rsid w:val="00AB6768"/>
    <w:rsid w:val="00AB6951"/>
    <w:rsid w:val="00AB69F7"/>
    <w:rsid w:val="00AB6BA3"/>
    <w:rsid w:val="00AB6C50"/>
    <w:rsid w:val="00AB70DB"/>
    <w:rsid w:val="00AB71F0"/>
    <w:rsid w:val="00AB7240"/>
    <w:rsid w:val="00AB7300"/>
    <w:rsid w:val="00AB796E"/>
    <w:rsid w:val="00AC0016"/>
    <w:rsid w:val="00AC0757"/>
    <w:rsid w:val="00AC0F5F"/>
    <w:rsid w:val="00AC1415"/>
    <w:rsid w:val="00AC1431"/>
    <w:rsid w:val="00AC1B33"/>
    <w:rsid w:val="00AC1F64"/>
    <w:rsid w:val="00AC20B7"/>
    <w:rsid w:val="00AC2289"/>
    <w:rsid w:val="00AC2ACF"/>
    <w:rsid w:val="00AC3312"/>
    <w:rsid w:val="00AC344A"/>
    <w:rsid w:val="00AC418A"/>
    <w:rsid w:val="00AC4407"/>
    <w:rsid w:val="00AC44B2"/>
    <w:rsid w:val="00AC480E"/>
    <w:rsid w:val="00AC48BF"/>
    <w:rsid w:val="00AC4998"/>
    <w:rsid w:val="00AC4DBE"/>
    <w:rsid w:val="00AC4FC7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FF5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AD7"/>
    <w:rsid w:val="00AD2E20"/>
    <w:rsid w:val="00AD307F"/>
    <w:rsid w:val="00AD35A3"/>
    <w:rsid w:val="00AD37F0"/>
    <w:rsid w:val="00AD391E"/>
    <w:rsid w:val="00AD3CBF"/>
    <w:rsid w:val="00AD3F6D"/>
    <w:rsid w:val="00AD4821"/>
    <w:rsid w:val="00AD4F30"/>
    <w:rsid w:val="00AD4FF7"/>
    <w:rsid w:val="00AD50FB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D7D18"/>
    <w:rsid w:val="00AD7F4D"/>
    <w:rsid w:val="00AE0B0D"/>
    <w:rsid w:val="00AE1B15"/>
    <w:rsid w:val="00AE2081"/>
    <w:rsid w:val="00AE2C27"/>
    <w:rsid w:val="00AE2F37"/>
    <w:rsid w:val="00AE321E"/>
    <w:rsid w:val="00AE36A0"/>
    <w:rsid w:val="00AE3A2B"/>
    <w:rsid w:val="00AE3DEA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A23"/>
    <w:rsid w:val="00AF0E80"/>
    <w:rsid w:val="00AF10C2"/>
    <w:rsid w:val="00AF10C5"/>
    <w:rsid w:val="00AF1141"/>
    <w:rsid w:val="00AF12BA"/>
    <w:rsid w:val="00AF143E"/>
    <w:rsid w:val="00AF1B30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DE0"/>
    <w:rsid w:val="00AF4E40"/>
    <w:rsid w:val="00AF5468"/>
    <w:rsid w:val="00AF55CA"/>
    <w:rsid w:val="00AF5AD6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6FBC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119"/>
    <w:rsid w:val="00B1183D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CCD"/>
    <w:rsid w:val="00B13ECA"/>
    <w:rsid w:val="00B14B70"/>
    <w:rsid w:val="00B14BDF"/>
    <w:rsid w:val="00B14F65"/>
    <w:rsid w:val="00B150C9"/>
    <w:rsid w:val="00B15154"/>
    <w:rsid w:val="00B16D2C"/>
    <w:rsid w:val="00B16E50"/>
    <w:rsid w:val="00B17176"/>
    <w:rsid w:val="00B174FC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23C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3EEF"/>
    <w:rsid w:val="00B2431C"/>
    <w:rsid w:val="00B246C0"/>
    <w:rsid w:val="00B248F6"/>
    <w:rsid w:val="00B24D9B"/>
    <w:rsid w:val="00B24DC5"/>
    <w:rsid w:val="00B24F13"/>
    <w:rsid w:val="00B2559D"/>
    <w:rsid w:val="00B2589F"/>
    <w:rsid w:val="00B262CC"/>
    <w:rsid w:val="00B2631E"/>
    <w:rsid w:val="00B265D0"/>
    <w:rsid w:val="00B26EE0"/>
    <w:rsid w:val="00B27037"/>
    <w:rsid w:val="00B270A0"/>
    <w:rsid w:val="00B27313"/>
    <w:rsid w:val="00B2758E"/>
    <w:rsid w:val="00B27593"/>
    <w:rsid w:val="00B27708"/>
    <w:rsid w:val="00B277A1"/>
    <w:rsid w:val="00B30A1B"/>
    <w:rsid w:val="00B3127C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E7F"/>
    <w:rsid w:val="00B34F2A"/>
    <w:rsid w:val="00B35879"/>
    <w:rsid w:val="00B3593F"/>
    <w:rsid w:val="00B35ED3"/>
    <w:rsid w:val="00B36220"/>
    <w:rsid w:val="00B364E4"/>
    <w:rsid w:val="00B36637"/>
    <w:rsid w:val="00B3700C"/>
    <w:rsid w:val="00B37171"/>
    <w:rsid w:val="00B3780B"/>
    <w:rsid w:val="00B37E7A"/>
    <w:rsid w:val="00B401DA"/>
    <w:rsid w:val="00B40330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37C"/>
    <w:rsid w:val="00B46962"/>
    <w:rsid w:val="00B46B61"/>
    <w:rsid w:val="00B46EAD"/>
    <w:rsid w:val="00B47223"/>
    <w:rsid w:val="00B477D6"/>
    <w:rsid w:val="00B47FA9"/>
    <w:rsid w:val="00B50333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2C9"/>
    <w:rsid w:val="00B52352"/>
    <w:rsid w:val="00B52DDC"/>
    <w:rsid w:val="00B53039"/>
    <w:rsid w:val="00B53595"/>
    <w:rsid w:val="00B53693"/>
    <w:rsid w:val="00B53953"/>
    <w:rsid w:val="00B53BEB"/>
    <w:rsid w:val="00B53DC1"/>
    <w:rsid w:val="00B54349"/>
    <w:rsid w:val="00B544FD"/>
    <w:rsid w:val="00B55183"/>
    <w:rsid w:val="00B5533B"/>
    <w:rsid w:val="00B55655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22F"/>
    <w:rsid w:val="00B63874"/>
    <w:rsid w:val="00B63C2B"/>
    <w:rsid w:val="00B63EF6"/>
    <w:rsid w:val="00B640EB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67E95"/>
    <w:rsid w:val="00B703C1"/>
    <w:rsid w:val="00B703CA"/>
    <w:rsid w:val="00B70704"/>
    <w:rsid w:val="00B7115A"/>
    <w:rsid w:val="00B71462"/>
    <w:rsid w:val="00B715D2"/>
    <w:rsid w:val="00B71BAB"/>
    <w:rsid w:val="00B71C3C"/>
    <w:rsid w:val="00B72265"/>
    <w:rsid w:val="00B72CB6"/>
    <w:rsid w:val="00B72E97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B5"/>
    <w:rsid w:val="00B778F7"/>
    <w:rsid w:val="00B77DFE"/>
    <w:rsid w:val="00B80097"/>
    <w:rsid w:val="00B804A0"/>
    <w:rsid w:val="00B805C0"/>
    <w:rsid w:val="00B808E3"/>
    <w:rsid w:val="00B80D6A"/>
    <w:rsid w:val="00B8104B"/>
    <w:rsid w:val="00B813D6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248"/>
    <w:rsid w:val="00B832E6"/>
    <w:rsid w:val="00B835D8"/>
    <w:rsid w:val="00B83C42"/>
    <w:rsid w:val="00B83C52"/>
    <w:rsid w:val="00B840B4"/>
    <w:rsid w:val="00B842AE"/>
    <w:rsid w:val="00B84881"/>
    <w:rsid w:val="00B849D1"/>
    <w:rsid w:val="00B84AEB"/>
    <w:rsid w:val="00B84D1F"/>
    <w:rsid w:val="00B85B0D"/>
    <w:rsid w:val="00B85CD0"/>
    <w:rsid w:val="00B878E7"/>
    <w:rsid w:val="00B87F50"/>
    <w:rsid w:val="00B90915"/>
    <w:rsid w:val="00B90C60"/>
    <w:rsid w:val="00B90D42"/>
    <w:rsid w:val="00B913A9"/>
    <w:rsid w:val="00B91521"/>
    <w:rsid w:val="00B9240F"/>
    <w:rsid w:val="00B92FC3"/>
    <w:rsid w:val="00B93448"/>
    <w:rsid w:val="00B93730"/>
    <w:rsid w:val="00B944FD"/>
    <w:rsid w:val="00B94A40"/>
    <w:rsid w:val="00B9536F"/>
    <w:rsid w:val="00B95370"/>
    <w:rsid w:val="00B95552"/>
    <w:rsid w:val="00B955EE"/>
    <w:rsid w:val="00B95ABF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97B72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A9F"/>
    <w:rsid w:val="00BA2B1B"/>
    <w:rsid w:val="00BA3992"/>
    <w:rsid w:val="00BA4253"/>
    <w:rsid w:val="00BA4668"/>
    <w:rsid w:val="00BA4A7B"/>
    <w:rsid w:val="00BA4B02"/>
    <w:rsid w:val="00BA4C69"/>
    <w:rsid w:val="00BA4CC0"/>
    <w:rsid w:val="00BA4F48"/>
    <w:rsid w:val="00BA5CC7"/>
    <w:rsid w:val="00BA5DFD"/>
    <w:rsid w:val="00BA65C2"/>
    <w:rsid w:val="00BA67A3"/>
    <w:rsid w:val="00BA6AF8"/>
    <w:rsid w:val="00BA6F0A"/>
    <w:rsid w:val="00BA70D4"/>
    <w:rsid w:val="00BA7846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E41"/>
    <w:rsid w:val="00BB21B6"/>
    <w:rsid w:val="00BB2CC5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5A"/>
    <w:rsid w:val="00BB4E6C"/>
    <w:rsid w:val="00BB5225"/>
    <w:rsid w:val="00BB530A"/>
    <w:rsid w:val="00BB5383"/>
    <w:rsid w:val="00BB5752"/>
    <w:rsid w:val="00BB5E98"/>
    <w:rsid w:val="00BB6B46"/>
    <w:rsid w:val="00BB6DBC"/>
    <w:rsid w:val="00BB775C"/>
    <w:rsid w:val="00BB7DA7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2C6"/>
    <w:rsid w:val="00BC344F"/>
    <w:rsid w:val="00BC35CE"/>
    <w:rsid w:val="00BC387E"/>
    <w:rsid w:val="00BC3CFF"/>
    <w:rsid w:val="00BC44F6"/>
    <w:rsid w:val="00BC4506"/>
    <w:rsid w:val="00BC48BB"/>
    <w:rsid w:val="00BC4B4B"/>
    <w:rsid w:val="00BC4DBD"/>
    <w:rsid w:val="00BC5B24"/>
    <w:rsid w:val="00BC5EC2"/>
    <w:rsid w:val="00BC6FCA"/>
    <w:rsid w:val="00BC70A2"/>
    <w:rsid w:val="00BC7457"/>
    <w:rsid w:val="00BC74FB"/>
    <w:rsid w:val="00BC7AE6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94C"/>
    <w:rsid w:val="00BD2CE0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49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2A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41"/>
    <w:rsid w:val="00BF125A"/>
    <w:rsid w:val="00BF1EA1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4CA9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0F"/>
    <w:rsid w:val="00C01E2C"/>
    <w:rsid w:val="00C01EF8"/>
    <w:rsid w:val="00C01FE0"/>
    <w:rsid w:val="00C02752"/>
    <w:rsid w:val="00C02B86"/>
    <w:rsid w:val="00C02C6D"/>
    <w:rsid w:val="00C031A8"/>
    <w:rsid w:val="00C03B2B"/>
    <w:rsid w:val="00C03BE8"/>
    <w:rsid w:val="00C03CDB"/>
    <w:rsid w:val="00C03FD8"/>
    <w:rsid w:val="00C042C7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77"/>
    <w:rsid w:val="00C13981"/>
    <w:rsid w:val="00C1398E"/>
    <w:rsid w:val="00C13A3C"/>
    <w:rsid w:val="00C13C96"/>
    <w:rsid w:val="00C13DDB"/>
    <w:rsid w:val="00C13F8A"/>
    <w:rsid w:val="00C143F0"/>
    <w:rsid w:val="00C146A7"/>
    <w:rsid w:val="00C1470B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A0B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420"/>
    <w:rsid w:val="00C22783"/>
    <w:rsid w:val="00C22D6C"/>
    <w:rsid w:val="00C22DFE"/>
    <w:rsid w:val="00C23037"/>
    <w:rsid w:val="00C234CF"/>
    <w:rsid w:val="00C241F2"/>
    <w:rsid w:val="00C24479"/>
    <w:rsid w:val="00C24879"/>
    <w:rsid w:val="00C24B59"/>
    <w:rsid w:val="00C2500C"/>
    <w:rsid w:val="00C25133"/>
    <w:rsid w:val="00C25306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89E"/>
    <w:rsid w:val="00C30901"/>
    <w:rsid w:val="00C309FF"/>
    <w:rsid w:val="00C313D7"/>
    <w:rsid w:val="00C31DA6"/>
    <w:rsid w:val="00C32046"/>
    <w:rsid w:val="00C32D87"/>
    <w:rsid w:val="00C33245"/>
    <w:rsid w:val="00C3344F"/>
    <w:rsid w:val="00C334BA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A21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DCB"/>
    <w:rsid w:val="00C42F24"/>
    <w:rsid w:val="00C4365C"/>
    <w:rsid w:val="00C437A1"/>
    <w:rsid w:val="00C437AE"/>
    <w:rsid w:val="00C44294"/>
    <w:rsid w:val="00C44656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70E0"/>
    <w:rsid w:val="00C475B9"/>
    <w:rsid w:val="00C4794B"/>
    <w:rsid w:val="00C47B29"/>
    <w:rsid w:val="00C47D0C"/>
    <w:rsid w:val="00C50042"/>
    <w:rsid w:val="00C503E4"/>
    <w:rsid w:val="00C50915"/>
    <w:rsid w:val="00C511FF"/>
    <w:rsid w:val="00C5138F"/>
    <w:rsid w:val="00C51487"/>
    <w:rsid w:val="00C51B04"/>
    <w:rsid w:val="00C51BDE"/>
    <w:rsid w:val="00C51F92"/>
    <w:rsid w:val="00C522A1"/>
    <w:rsid w:val="00C524A7"/>
    <w:rsid w:val="00C524E1"/>
    <w:rsid w:val="00C52544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FBD"/>
    <w:rsid w:val="00C5778F"/>
    <w:rsid w:val="00C57863"/>
    <w:rsid w:val="00C579E6"/>
    <w:rsid w:val="00C6005A"/>
    <w:rsid w:val="00C604CB"/>
    <w:rsid w:val="00C611A6"/>
    <w:rsid w:val="00C619EB"/>
    <w:rsid w:val="00C619F2"/>
    <w:rsid w:val="00C61C3C"/>
    <w:rsid w:val="00C61C66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2C12"/>
    <w:rsid w:val="00C6333A"/>
    <w:rsid w:val="00C633A1"/>
    <w:rsid w:val="00C6341A"/>
    <w:rsid w:val="00C641CD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6BAE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30A"/>
    <w:rsid w:val="00C71743"/>
    <w:rsid w:val="00C71A47"/>
    <w:rsid w:val="00C71FAA"/>
    <w:rsid w:val="00C71FD2"/>
    <w:rsid w:val="00C723A1"/>
    <w:rsid w:val="00C724A6"/>
    <w:rsid w:val="00C7275F"/>
    <w:rsid w:val="00C738BD"/>
    <w:rsid w:val="00C73CB6"/>
    <w:rsid w:val="00C73CF2"/>
    <w:rsid w:val="00C7428C"/>
    <w:rsid w:val="00C7478F"/>
    <w:rsid w:val="00C74797"/>
    <w:rsid w:val="00C749A0"/>
    <w:rsid w:val="00C749AE"/>
    <w:rsid w:val="00C74A52"/>
    <w:rsid w:val="00C74AF9"/>
    <w:rsid w:val="00C756A5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13A4"/>
    <w:rsid w:val="00C81B7D"/>
    <w:rsid w:val="00C82415"/>
    <w:rsid w:val="00C82455"/>
    <w:rsid w:val="00C824CB"/>
    <w:rsid w:val="00C82AA8"/>
    <w:rsid w:val="00C82BFE"/>
    <w:rsid w:val="00C837B2"/>
    <w:rsid w:val="00C83824"/>
    <w:rsid w:val="00C838DC"/>
    <w:rsid w:val="00C83963"/>
    <w:rsid w:val="00C84620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5F8A"/>
    <w:rsid w:val="00C8682C"/>
    <w:rsid w:val="00C868FD"/>
    <w:rsid w:val="00C86A70"/>
    <w:rsid w:val="00C86EE0"/>
    <w:rsid w:val="00C87521"/>
    <w:rsid w:val="00C877B2"/>
    <w:rsid w:val="00C87AD9"/>
    <w:rsid w:val="00C87C3A"/>
    <w:rsid w:val="00C90318"/>
    <w:rsid w:val="00C9047A"/>
    <w:rsid w:val="00C9057C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AA1"/>
    <w:rsid w:val="00C94E92"/>
    <w:rsid w:val="00C954D8"/>
    <w:rsid w:val="00C9564E"/>
    <w:rsid w:val="00C958FA"/>
    <w:rsid w:val="00C9590D"/>
    <w:rsid w:val="00C95CE3"/>
    <w:rsid w:val="00C95EF4"/>
    <w:rsid w:val="00C96AD0"/>
    <w:rsid w:val="00C96D6A"/>
    <w:rsid w:val="00C96EEA"/>
    <w:rsid w:val="00C97007"/>
    <w:rsid w:val="00C970DD"/>
    <w:rsid w:val="00C97152"/>
    <w:rsid w:val="00C9758A"/>
    <w:rsid w:val="00C979CD"/>
    <w:rsid w:val="00C97B7F"/>
    <w:rsid w:val="00C97CE8"/>
    <w:rsid w:val="00CA09B5"/>
    <w:rsid w:val="00CA0C2D"/>
    <w:rsid w:val="00CA1010"/>
    <w:rsid w:val="00CA156E"/>
    <w:rsid w:val="00CA1BD8"/>
    <w:rsid w:val="00CA1F02"/>
    <w:rsid w:val="00CA240C"/>
    <w:rsid w:val="00CA37ED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653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E7F"/>
    <w:rsid w:val="00CB74C6"/>
    <w:rsid w:val="00CB7CDC"/>
    <w:rsid w:val="00CB7D3A"/>
    <w:rsid w:val="00CC055F"/>
    <w:rsid w:val="00CC0A85"/>
    <w:rsid w:val="00CC1279"/>
    <w:rsid w:val="00CC143A"/>
    <w:rsid w:val="00CC1FA4"/>
    <w:rsid w:val="00CC23AD"/>
    <w:rsid w:val="00CC27D2"/>
    <w:rsid w:val="00CC28DE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3FB"/>
    <w:rsid w:val="00CC64A0"/>
    <w:rsid w:val="00CC6AFA"/>
    <w:rsid w:val="00CC6C8A"/>
    <w:rsid w:val="00CC6F2F"/>
    <w:rsid w:val="00CC7159"/>
    <w:rsid w:val="00CC71F1"/>
    <w:rsid w:val="00CC72F7"/>
    <w:rsid w:val="00CD01A2"/>
    <w:rsid w:val="00CD01E1"/>
    <w:rsid w:val="00CD0513"/>
    <w:rsid w:val="00CD08E4"/>
    <w:rsid w:val="00CD08F4"/>
    <w:rsid w:val="00CD0F37"/>
    <w:rsid w:val="00CD0F7C"/>
    <w:rsid w:val="00CD1240"/>
    <w:rsid w:val="00CD1353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643"/>
    <w:rsid w:val="00CD38D9"/>
    <w:rsid w:val="00CD39AD"/>
    <w:rsid w:val="00CD3CF7"/>
    <w:rsid w:val="00CD3D5E"/>
    <w:rsid w:val="00CD3E15"/>
    <w:rsid w:val="00CD4089"/>
    <w:rsid w:val="00CD4094"/>
    <w:rsid w:val="00CD42C1"/>
    <w:rsid w:val="00CD499E"/>
    <w:rsid w:val="00CD4A2A"/>
    <w:rsid w:val="00CD4A52"/>
    <w:rsid w:val="00CD4C41"/>
    <w:rsid w:val="00CD4DE8"/>
    <w:rsid w:val="00CD506F"/>
    <w:rsid w:val="00CD581A"/>
    <w:rsid w:val="00CD5918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D7E87"/>
    <w:rsid w:val="00CE0291"/>
    <w:rsid w:val="00CE066A"/>
    <w:rsid w:val="00CE0F27"/>
    <w:rsid w:val="00CE14A3"/>
    <w:rsid w:val="00CE14D9"/>
    <w:rsid w:val="00CE1534"/>
    <w:rsid w:val="00CE16FB"/>
    <w:rsid w:val="00CE1895"/>
    <w:rsid w:val="00CE20C4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4BE"/>
    <w:rsid w:val="00CE750D"/>
    <w:rsid w:val="00CE760D"/>
    <w:rsid w:val="00CE7D14"/>
    <w:rsid w:val="00CE7E11"/>
    <w:rsid w:val="00CF00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2E57"/>
    <w:rsid w:val="00CF2F77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69A"/>
    <w:rsid w:val="00CF6865"/>
    <w:rsid w:val="00CF68B7"/>
    <w:rsid w:val="00CF7391"/>
    <w:rsid w:val="00CF75C4"/>
    <w:rsid w:val="00CF7755"/>
    <w:rsid w:val="00CF795A"/>
    <w:rsid w:val="00CF7A44"/>
    <w:rsid w:val="00CF7F9A"/>
    <w:rsid w:val="00D001DD"/>
    <w:rsid w:val="00D001FE"/>
    <w:rsid w:val="00D0025D"/>
    <w:rsid w:val="00D00306"/>
    <w:rsid w:val="00D0063B"/>
    <w:rsid w:val="00D0096D"/>
    <w:rsid w:val="00D00E18"/>
    <w:rsid w:val="00D00E83"/>
    <w:rsid w:val="00D01063"/>
    <w:rsid w:val="00D0113C"/>
    <w:rsid w:val="00D01670"/>
    <w:rsid w:val="00D01A32"/>
    <w:rsid w:val="00D01B5F"/>
    <w:rsid w:val="00D01D87"/>
    <w:rsid w:val="00D01E28"/>
    <w:rsid w:val="00D021C4"/>
    <w:rsid w:val="00D0227F"/>
    <w:rsid w:val="00D02722"/>
    <w:rsid w:val="00D028AA"/>
    <w:rsid w:val="00D02924"/>
    <w:rsid w:val="00D0302C"/>
    <w:rsid w:val="00D03117"/>
    <w:rsid w:val="00D031FD"/>
    <w:rsid w:val="00D03428"/>
    <w:rsid w:val="00D03456"/>
    <w:rsid w:val="00D0362C"/>
    <w:rsid w:val="00D037EF"/>
    <w:rsid w:val="00D038F9"/>
    <w:rsid w:val="00D03F10"/>
    <w:rsid w:val="00D0465B"/>
    <w:rsid w:val="00D04824"/>
    <w:rsid w:val="00D0487A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6901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DC5"/>
    <w:rsid w:val="00D2140D"/>
    <w:rsid w:val="00D2178D"/>
    <w:rsid w:val="00D21C64"/>
    <w:rsid w:val="00D21C73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180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91"/>
    <w:rsid w:val="00D34801"/>
    <w:rsid w:val="00D3484F"/>
    <w:rsid w:val="00D34C28"/>
    <w:rsid w:val="00D3563D"/>
    <w:rsid w:val="00D356B0"/>
    <w:rsid w:val="00D35953"/>
    <w:rsid w:val="00D35A1B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4DD"/>
    <w:rsid w:val="00D46700"/>
    <w:rsid w:val="00D467DE"/>
    <w:rsid w:val="00D4713C"/>
    <w:rsid w:val="00D4715C"/>
    <w:rsid w:val="00D47186"/>
    <w:rsid w:val="00D47BB2"/>
    <w:rsid w:val="00D47C97"/>
    <w:rsid w:val="00D47DA3"/>
    <w:rsid w:val="00D50069"/>
    <w:rsid w:val="00D50470"/>
    <w:rsid w:val="00D50536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2D4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131"/>
    <w:rsid w:val="00D57391"/>
    <w:rsid w:val="00D5751C"/>
    <w:rsid w:val="00D57742"/>
    <w:rsid w:val="00D60304"/>
    <w:rsid w:val="00D60468"/>
    <w:rsid w:val="00D60CF3"/>
    <w:rsid w:val="00D60E0A"/>
    <w:rsid w:val="00D60F5D"/>
    <w:rsid w:val="00D6127D"/>
    <w:rsid w:val="00D614E4"/>
    <w:rsid w:val="00D61596"/>
    <w:rsid w:val="00D616BF"/>
    <w:rsid w:val="00D61E44"/>
    <w:rsid w:val="00D62102"/>
    <w:rsid w:val="00D6221A"/>
    <w:rsid w:val="00D62316"/>
    <w:rsid w:val="00D62496"/>
    <w:rsid w:val="00D62980"/>
    <w:rsid w:val="00D62A0B"/>
    <w:rsid w:val="00D62ECE"/>
    <w:rsid w:val="00D63468"/>
    <w:rsid w:val="00D635E3"/>
    <w:rsid w:val="00D63608"/>
    <w:rsid w:val="00D6367A"/>
    <w:rsid w:val="00D63B56"/>
    <w:rsid w:val="00D63D90"/>
    <w:rsid w:val="00D64248"/>
    <w:rsid w:val="00D64363"/>
    <w:rsid w:val="00D648B1"/>
    <w:rsid w:val="00D64A28"/>
    <w:rsid w:val="00D64D6C"/>
    <w:rsid w:val="00D64FB5"/>
    <w:rsid w:val="00D650EC"/>
    <w:rsid w:val="00D651BD"/>
    <w:rsid w:val="00D65608"/>
    <w:rsid w:val="00D65C67"/>
    <w:rsid w:val="00D65CDB"/>
    <w:rsid w:val="00D66140"/>
    <w:rsid w:val="00D66834"/>
    <w:rsid w:val="00D6695D"/>
    <w:rsid w:val="00D66A98"/>
    <w:rsid w:val="00D66BC4"/>
    <w:rsid w:val="00D67123"/>
    <w:rsid w:val="00D673C4"/>
    <w:rsid w:val="00D67D2B"/>
    <w:rsid w:val="00D70627"/>
    <w:rsid w:val="00D708D1"/>
    <w:rsid w:val="00D70903"/>
    <w:rsid w:val="00D70A12"/>
    <w:rsid w:val="00D70BC7"/>
    <w:rsid w:val="00D70C10"/>
    <w:rsid w:val="00D70ED3"/>
    <w:rsid w:val="00D70F4B"/>
    <w:rsid w:val="00D7130E"/>
    <w:rsid w:val="00D722CD"/>
    <w:rsid w:val="00D7278C"/>
    <w:rsid w:val="00D72C7E"/>
    <w:rsid w:val="00D72CCB"/>
    <w:rsid w:val="00D72CF8"/>
    <w:rsid w:val="00D7357E"/>
    <w:rsid w:val="00D73671"/>
    <w:rsid w:val="00D73B40"/>
    <w:rsid w:val="00D73EA9"/>
    <w:rsid w:val="00D749BF"/>
    <w:rsid w:val="00D74A13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334"/>
    <w:rsid w:val="00D8038C"/>
    <w:rsid w:val="00D80439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1E4"/>
    <w:rsid w:val="00D836F2"/>
    <w:rsid w:val="00D83A9C"/>
    <w:rsid w:val="00D83CC5"/>
    <w:rsid w:val="00D84242"/>
    <w:rsid w:val="00D848BF"/>
    <w:rsid w:val="00D84911"/>
    <w:rsid w:val="00D84BCD"/>
    <w:rsid w:val="00D8537B"/>
    <w:rsid w:val="00D854D3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538"/>
    <w:rsid w:val="00D91831"/>
    <w:rsid w:val="00D9188C"/>
    <w:rsid w:val="00D91F9E"/>
    <w:rsid w:val="00D9235A"/>
    <w:rsid w:val="00D92409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616"/>
    <w:rsid w:val="00DA29CB"/>
    <w:rsid w:val="00DA3A48"/>
    <w:rsid w:val="00DA3CE2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E0F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0DA"/>
    <w:rsid w:val="00DA7143"/>
    <w:rsid w:val="00DA7151"/>
    <w:rsid w:val="00DA71C1"/>
    <w:rsid w:val="00DA71E2"/>
    <w:rsid w:val="00DA7369"/>
    <w:rsid w:val="00DA7610"/>
    <w:rsid w:val="00DA7654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9A5"/>
    <w:rsid w:val="00DB1CAA"/>
    <w:rsid w:val="00DB22BD"/>
    <w:rsid w:val="00DB2AB6"/>
    <w:rsid w:val="00DB2B0C"/>
    <w:rsid w:val="00DB2EA4"/>
    <w:rsid w:val="00DB300E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22A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63"/>
    <w:rsid w:val="00DC0681"/>
    <w:rsid w:val="00DC0A23"/>
    <w:rsid w:val="00DC0C8B"/>
    <w:rsid w:val="00DC0D1D"/>
    <w:rsid w:val="00DC0EE8"/>
    <w:rsid w:val="00DC188B"/>
    <w:rsid w:val="00DC1B94"/>
    <w:rsid w:val="00DC2099"/>
    <w:rsid w:val="00DC2302"/>
    <w:rsid w:val="00DC2A50"/>
    <w:rsid w:val="00DC2BF2"/>
    <w:rsid w:val="00DC2CED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A44"/>
    <w:rsid w:val="00DC6C30"/>
    <w:rsid w:val="00DC6DDC"/>
    <w:rsid w:val="00DC6E79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559"/>
    <w:rsid w:val="00DD2684"/>
    <w:rsid w:val="00DD27EE"/>
    <w:rsid w:val="00DD2926"/>
    <w:rsid w:val="00DD315B"/>
    <w:rsid w:val="00DD3260"/>
    <w:rsid w:val="00DD32EE"/>
    <w:rsid w:val="00DD34B0"/>
    <w:rsid w:val="00DD37AA"/>
    <w:rsid w:val="00DD42EE"/>
    <w:rsid w:val="00DD4CC7"/>
    <w:rsid w:val="00DD5CCD"/>
    <w:rsid w:val="00DD616A"/>
    <w:rsid w:val="00DD6417"/>
    <w:rsid w:val="00DD6657"/>
    <w:rsid w:val="00DD67EC"/>
    <w:rsid w:val="00DD6C46"/>
    <w:rsid w:val="00DD6EF9"/>
    <w:rsid w:val="00DD7011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98"/>
    <w:rsid w:val="00DE36D2"/>
    <w:rsid w:val="00DE398B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65C"/>
    <w:rsid w:val="00DE77A2"/>
    <w:rsid w:val="00DE7873"/>
    <w:rsid w:val="00DE7C49"/>
    <w:rsid w:val="00DE7CE8"/>
    <w:rsid w:val="00DF0893"/>
    <w:rsid w:val="00DF0A61"/>
    <w:rsid w:val="00DF16DB"/>
    <w:rsid w:val="00DF1788"/>
    <w:rsid w:val="00DF189E"/>
    <w:rsid w:val="00DF1913"/>
    <w:rsid w:val="00DF2DC3"/>
    <w:rsid w:val="00DF2E58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3A2"/>
    <w:rsid w:val="00DF660C"/>
    <w:rsid w:val="00DF6622"/>
    <w:rsid w:val="00DF708D"/>
    <w:rsid w:val="00DF73D2"/>
    <w:rsid w:val="00DF750D"/>
    <w:rsid w:val="00DF7557"/>
    <w:rsid w:val="00DF78CB"/>
    <w:rsid w:val="00DF7A11"/>
    <w:rsid w:val="00DF7D83"/>
    <w:rsid w:val="00DF7F20"/>
    <w:rsid w:val="00DF7F71"/>
    <w:rsid w:val="00E01551"/>
    <w:rsid w:val="00E0181D"/>
    <w:rsid w:val="00E01E00"/>
    <w:rsid w:val="00E02331"/>
    <w:rsid w:val="00E02332"/>
    <w:rsid w:val="00E02F2B"/>
    <w:rsid w:val="00E041B5"/>
    <w:rsid w:val="00E041C0"/>
    <w:rsid w:val="00E046E6"/>
    <w:rsid w:val="00E04769"/>
    <w:rsid w:val="00E049F4"/>
    <w:rsid w:val="00E04C0E"/>
    <w:rsid w:val="00E06141"/>
    <w:rsid w:val="00E06220"/>
    <w:rsid w:val="00E06B81"/>
    <w:rsid w:val="00E07AE7"/>
    <w:rsid w:val="00E07BD6"/>
    <w:rsid w:val="00E10013"/>
    <w:rsid w:val="00E10173"/>
    <w:rsid w:val="00E10462"/>
    <w:rsid w:val="00E10561"/>
    <w:rsid w:val="00E105C8"/>
    <w:rsid w:val="00E106CF"/>
    <w:rsid w:val="00E1168C"/>
    <w:rsid w:val="00E122A7"/>
    <w:rsid w:val="00E12570"/>
    <w:rsid w:val="00E1260B"/>
    <w:rsid w:val="00E126DC"/>
    <w:rsid w:val="00E12830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362"/>
    <w:rsid w:val="00E1550D"/>
    <w:rsid w:val="00E156CF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17958"/>
    <w:rsid w:val="00E20B70"/>
    <w:rsid w:val="00E20F3A"/>
    <w:rsid w:val="00E20F55"/>
    <w:rsid w:val="00E2118B"/>
    <w:rsid w:val="00E219C1"/>
    <w:rsid w:val="00E225C9"/>
    <w:rsid w:val="00E22834"/>
    <w:rsid w:val="00E23031"/>
    <w:rsid w:val="00E2306B"/>
    <w:rsid w:val="00E23142"/>
    <w:rsid w:val="00E23525"/>
    <w:rsid w:val="00E23863"/>
    <w:rsid w:val="00E23F02"/>
    <w:rsid w:val="00E247F3"/>
    <w:rsid w:val="00E249E6"/>
    <w:rsid w:val="00E24A72"/>
    <w:rsid w:val="00E24B2B"/>
    <w:rsid w:val="00E24C52"/>
    <w:rsid w:val="00E24C78"/>
    <w:rsid w:val="00E254C4"/>
    <w:rsid w:val="00E25934"/>
    <w:rsid w:val="00E25DC9"/>
    <w:rsid w:val="00E25FE7"/>
    <w:rsid w:val="00E26314"/>
    <w:rsid w:val="00E26FB3"/>
    <w:rsid w:val="00E273A1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72E"/>
    <w:rsid w:val="00E3097E"/>
    <w:rsid w:val="00E317D2"/>
    <w:rsid w:val="00E31849"/>
    <w:rsid w:val="00E31EB7"/>
    <w:rsid w:val="00E32012"/>
    <w:rsid w:val="00E3279B"/>
    <w:rsid w:val="00E33182"/>
    <w:rsid w:val="00E33285"/>
    <w:rsid w:val="00E334E7"/>
    <w:rsid w:val="00E3351B"/>
    <w:rsid w:val="00E335A9"/>
    <w:rsid w:val="00E3367F"/>
    <w:rsid w:val="00E33961"/>
    <w:rsid w:val="00E34FE2"/>
    <w:rsid w:val="00E35349"/>
    <w:rsid w:val="00E3547D"/>
    <w:rsid w:val="00E35B3C"/>
    <w:rsid w:val="00E35B53"/>
    <w:rsid w:val="00E35FF0"/>
    <w:rsid w:val="00E36177"/>
    <w:rsid w:val="00E361B8"/>
    <w:rsid w:val="00E36296"/>
    <w:rsid w:val="00E368BD"/>
    <w:rsid w:val="00E37429"/>
    <w:rsid w:val="00E37619"/>
    <w:rsid w:val="00E40175"/>
    <w:rsid w:val="00E401C6"/>
    <w:rsid w:val="00E40827"/>
    <w:rsid w:val="00E408C1"/>
    <w:rsid w:val="00E40EA7"/>
    <w:rsid w:val="00E40F30"/>
    <w:rsid w:val="00E412FE"/>
    <w:rsid w:val="00E413A0"/>
    <w:rsid w:val="00E413E6"/>
    <w:rsid w:val="00E418DF"/>
    <w:rsid w:val="00E419FC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0E4F"/>
    <w:rsid w:val="00E5108D"/>
    <w:rsid w:val="00E51295"/>
    <w:rsid w:val="00E51FE0"/>
    <w:rsid w:val="00E525AC"/>
    <w:rsid w:val="00E52F73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488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1F97"/>
    <w:rsid w:val="00E62B85"/>
    <w:rsid w:val="00E62F7D"/>
    <w:rsid w:val="00E62FB0"/>
    <w:rsid w:val="00E630C4"/>
    <w:rsid w:val="00E63211"/>
    <w:rsid w:val="00E63665"/>
    <w:rsid w:val="00E637F3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38D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48D"/>
    <w:rsid w:val="00E74AB0"/>
    <w:rsid w:val="00E74F71"/>
    <w:rsid w:val="00E75201"/>
    <w:rsid w:val="00E752EB"/>
    <w:rsid w:val="00E75411"/>
    <w:rsid w:val="00E75E62"/>
    <w:rsid w:val="00E766B9"/>
    <w:rsid w:val="00E76C91"/>
    <w:rsid w:val="00E77293"/>
    <w:rsid w:val="00E772A5"/>
    <w:rsid w:val="00E7793D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2D8A"/>
    <w:rsid w:val="00E83035"/>
    <w:rsid w:val="00E8376F"/>
    <w:rsid w:val="00E838C8"/>
    <w:rsid w:val="00E83A18"/>
    <w:rsid w:val="00E83A5D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1BF5"/>
    <w:rsid w:val="00E921AE"/>
    <w:rsid w:val="00E92A51"/>
    <w:rsid w:val="00E92FAC"/>
    <w:rsid w:val="00E932F7"/>
    <w:rsid w:val="00E93934"/>
    <w:rsid w:val="00E93AB8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3EE"/>
    <w:rsid w:val="00EA041D"/>
    <w:rsid w:val="00EA0506"/>
    <w:rsid w:val="00EA0936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09F"/>
    <w:rsid w:val="00EA5414"/>
    <w:rsid w:val="00EA598F"/>
    <w:rsid w:val="00EA649E"/>
    <w:rsid w:val="00EA6DDA"/>
    <w:rsid w:val="00EA7129"/>
    <w:rsid w:val="00EA7195"/>
    <w:rsid w:val="00EA7BD5"/>
    <w:rsid w:val="00EA7E1F"/>
    <w:rsid w:val="00EA7E28"/>
    <w:rsid w:val="00EB00E2"/>
    <w:rsid w:val="00EB045B"/>
    <w:rsid w:val="00EB0517"/>
    <w:rsid w:val="00EB05B7"/>
    <w:rsid w:val="00EB0709"/>
    <w:rsid w:val="00EB070B"/>
    <w:rsid w:val="00EB09C3"/>
    <w:rsid w:val="00EB0CBC"/>
    <w:rsid w:val="00EB0EF3"/>
    <w:rsid w:val="00EB0F0F"/>
    <w:rsid w:val="00EB1884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3F86"/>
    <w:rsid w:val="00EB41CB"/>
    <w:rsid w:val="00EB4242"/>
    <w:rsid w:val="00EB47DF"/>
    <w:rsid w:val="00EB47EF"/>
    <w:rsid w:val="00EB4B89"/>
    <w:rsid w:val="00EB4F12"/>
    <w:rsid w:val="00EB50E9"/>
    <w:rsid w:val="00EB56B5"/>
    <w:rsid w:val="00EB5721"/>
    <w:rsid w:val="00EB5742"/>
    <w:rsid w:val="00EB5AF5"/>
    <w:rsid w:val="00EB5CF2"/>
    <w:rsid w:val="00EB5E21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E2"/>
    <w:rsid w:val="00EC030E"/>
    <w:rsid w:val="00EC093E"/>
    <w:rsid w:val="00EC0DA5"/>
    <w:rsid w:val="00EC1142"/>
    <w:rsid w:val="00EC15FB"/>
    <w:rsid w:val="00EC16ED"/>
    <w:rsid w:val="00EC1E3C"/>
    <w:rsid w:val="00EC1F86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52"/>
    <w:rsid w:val="00EC4763"/>
    <w:rsid w:val="00EC4795"/>
    <w:rsid w:val="00EC48B5"/>
    <w:rsid w:val="00EC4FA3"/>
    <w:rsid w:val="00EC516D"/>
    <w:rsid w:val="00EC59DC"/>
    <w:rsid w:val="00EC5DD8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E9"/>
    <w:rsid w:val="00ED082A"/>
    <w:rsid w:val="00ED1656"/>
    <w:rsid w:val="00ED1929"/>
    <w:rsid w:val="00ED19D2"/>
    <w:rsid w:val="00ED19DB"/>
    <w:rsid w:val="00ED1AF3"/>
    <w:rsid w:val="00ED1B41"/>
    <w:rsid w:val="00ED23BB"/>
    <w:rsid w:val="00ED25A2"/>
    <w:rsid w:val="00ED29A1"/>
    <w:rsid w:val="00ED2AB5"/>
    <w:rsid w:val="00ED2E9C"/>
    <w:rsid w:val="00ED300C"/>
    <w:rsid w:val="00ED3510"/>
    <w:rsid w:val="00ED364F"/>
    <w:rsid w:val="00ED3950"/>
    <w:rsid w:val="00ED39B5"/>
    <w:rsid w:val="00ED3A23"/>
    <w:rsid w:val="00ED3A4B"/>
    <w:rsid w:val="00ED3B66"/>
    <w:rsid w:val="00ED3BDD"/>
    <w:rsid w:val="00ED3E6C"/>
    <w:rsid w:val="00ED40E0"/>
    <w:rsid w:val="00ED416D"/>
    <w:rsid w:val="00ED4362"/>
    <w:rsid w:val="00ED4E4E"/>
    <w:rsid w:val="00ED5558"/>
    <w:rsid w:val="00ED5ABB"/>
    <w:rsid w:val="00ED5D1F"/>
    <w:rsid w:val="00ED6314"/>
    <w:rsid w:val="00ED6612"/>
    <w:rsid w:val="00ED6C1B"/>
    <w:rsid w:val="00ED7239"/>
    <w:rsid w:val="00ED72D6"/>
    <w:rsid w:val="00ED7317"/>
    <w:rsid w:val="00ED75F0"/>
    <w:rsid w:val="00ED779F"/>
    <w:rsid w:val="00ED77C5"/>
    <w:rsid w:val="00ED7A7F"/>
    <w:rsid w:val="00EE051A"/>
    <w:rsid w:val="00EE12DE"/>
    <w:rsid w:val="00EE154C"/>
    <w:rsid w:val="00EE1608"/>
    <w:rsid w:val="00EE1D2F"/>
    <w:rsid w:val="00EE2275"/>
    <w:rsid w:val="00EE24E3"/>
    <w:rsid w:val="00EE28C0"/>
    <w:rsid w:val="00EE28FE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25A"/>
    <w:rsid w:val="00EE6360"/>
    <w:rsid w:val="00EE642F"/>
    <w:rsid w:val="00EE6707"/>
    <w:rsid w:val="00EE6C28"/>
    <w:rsid w:val="00EE6F80"/>
    <w:rsid w:val="00EE758B"/>
    <w:rsid w:val="00EE75C3"/>
    <w:rsid w:val="00EE772E"/>
    <w:rsid w:val="00EE7BED"/>
    <w:rsid w:val="00EE7C71"/>
    <w:rsid w:val="00EF0037"/>
    <w:rsid w:val="00EF12F8"/>
    <w:rsid w:val="00EF1748"/>
    <w:rsid w:val="00EF1C62"/>
    <w:rsid w:val="00EF275A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03"/>
    <w:rsid w:val="00EF65F9"/>
    <w:rsid w:val="00EF6ABA"/>
    <w:rsid w:val="00EF6C91"/>
    <w:rsid w:val="00EF72D7"/>
    <w:rsid w:val="00EF7367"/>
    <w:rsid w:val="00EF755D"/>
    <w:rsid w:val="00EF7890"/>
    <w:rsid w:val="00EF7BFA"/>
    <w:rsid w:val="00F0041D"/>
    <w:rsid w:val="00F004F1"/>
    <w:rsid w:val="00F0070F"/>
    <w:rsid w:val="00F01333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D84"/>
    <w:rsid w:val="00F05EBE"/>
    <w:rsid w:val="00F05ED7"/>
    <w:rsid w:val="00F06574"/>
    <w:rsid w:val="00F066A7"/>
    <w:rsid w:val="00F06813"/>
    <w:rsid w:val="00F06C07"/>
    <w:rsid w:val="00F06C39"/>
    <w:rsid w:val="00F071D1"/>
    <w:rsid w:val="00F07305"/>
    <w:rsid w:val="00F07470"/>
    <w:rsid w:val="00F0780D"/>
    <w:rsid w:val="00F07B30"/>
    <w:rsid w:val="00F07BD5"/>
    <w:rsid w:val="00F07F13"/>
    <w:rsid w:val="00F100A8"/>
    <w:rsid w:val="00F10193"/>
    <w:rsid w:val="00F10582"/>
    <w:rsid w:val="00F113F1"/>
    <w:rsid w:val="00F11E32"/>
    <w:rsid w:val="00F11F36"/>
    <w:rsid w:val="00F1228C"/>
    <w:rsid w:val="00F122A5"/>
    <w:rsid w:val="00F122EE"/>
    <w:rsid w:val="00F1256C"/>
    <w:rsid w:val="00F12661"/>
    <w:rsid w:val="00F1314B"/>
    <w:rsid w:val="00F13173"/>
    <w:rsid w:val="00F13767"/>
    <w:rsid w:val="00F138A1"/>
    <w:rsid w:val="00F1434E"/>
    <w:rsid w:val="00F14672"/>
    <w:rsid w:val="00F147D9"/>
    <w:rsid w:val="00F15157"/>
    <w:rsid w:val="00F15385"/>
    <w:rsid w:val="00F153C4"/>
    <w:rsid w:val="00F154E9"/>
    <w:rsid w:val="00F158F8"/>
    <w:rsid w:val="00F159D5"/>
    <w:rsid w:val="00F15E13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5B"/>
    <w:rsid w:val="00F20EF4"/>
    <w:rsid w:val="00F20F20"/>
    <w:rsid w:val="00F21183"/>
    <w:rsid w:val="00F21260"/>
    <w:rsid w:val="00F213C3"/>
    <w:rsid w:val="00F22091"/>
    <w:rsid w:val="00F2235D"/>
    <w:rsid w:val="00F2270D"/>
    <w:rsid w:val="00F22B32"/>
    <w:rsid w:val="00F23256"/>
    <w:rsid w:val="00F23889"/>
    <w:rsid w:val="00F23BA0"/>
    <w:rsid w:val="00F24312"/>
    <w:rsid w:val="00F2513B"/>
    <w:rsid w:val="00F2530E"/>
    <w:rsid w:val="00F256DD"/>
    <w:rsid w:val="00F25EA7"/>
    <w:rsid w:val="00F26198"/>
    <w:rsid w:val="00F264E6"/>
    <w:rsid w:val="00F26E7B"/>
    <w:rsid w:val="00F272E3"/>
    <w:rsid w:val="00F27886"/>
    <w:rsid w:val="00F27AC3"/>
    <w:rsid w:val="00F27EA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F05"/>
    <w:rsid w:val="00F33FC5"/>
    <w:rsid w:val="00F3401F"/>
    <w:rsid w:val="00F34310"/>
    <w:rsid w:val="00F34372"/>
    <w:rsid w:val="00F34B5B"/>
    <w:rsid w:val="00F34D15"/>
    <w:rsid w:val="00F35516"/>
    <w:rsid w:val="00F35875"/>
    <w:rsid w:val="00F358A4"/>
    <w:rsid w:val="00F358EE"/>
    <w:rsid w:val="00F35B08"/>
    <w:rsid w:val="00F35CE4"/>
    <w:rsid w:val="00F35FD8"/>
    <w:rsid w:val="00F36049"/>
    <w:rsid w:val="00F3666C"/>
    <w:rsid w:val="00F36702"/>
    <w:rsid w:val="00F36D9D"/>
    <w:rsid w:val="00F36F90"/>
    <w:rsid w:val="00F3736A"/>
    <w:rsid w:val="00F37C26"/>
    <w:rsid w:val="00F40040"/>
    <w:rsid w:val="00F40138"/>
    <w:rsid w:val="00F40279"/>
    <w:rsid w:val="00F407A4"/>
    <w:rsid w:val="00F407F1"/>
    <w:rsid w:val="00F40B3F"/>
    <w:rsid w:val="00F40CFF"/>
    <w:rsid w:val="00F40FB0"/>
    <w:rsid w:val="00F4211B"/>
    <w:rsid w:val="00F4218C"/>
    <w:rsid w:val="00F42570"/>
    <w:rsid w:val="00F428F8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41A3"/>
    <w:rsid w:val="00F5457E"/>
    <w:rsid w:val="00F545A1"/>
    <w:rsid w:val="00F547C8"/>
    <w:rsid w:val="00F54829"/>
    <w:rsid w:val="00F549E9"/>
    <w:rsid w:val="00F54ED3"/>
    <w:rsid w:val="00F55879"/>
    <w:rsid w:val="00F5587F"/>
    <w:rsid w:val="00F5589D"/>
    <w:rsid w:val="00F55E90"/>
    <w:rsid w:val="00F5603A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AF5"/>
    <w:rsid w:val="00F67BF6"/>
    <w:rsid w:val="00F70123"/>
    <w:rsid w:val="00F7053E"/>
    <w:rsid w:val="00F70AE7"/>
    <w:rsid w:val="00F70F25"/>
    <w:rsid w:val="00F71308"/>
    <w:rsid w:val="00F7145F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A99"/>
    <w:rsid w:val="00F74C59"/>
    <w:rsid w:val="00F75977"/>
    <w:rsid w:val="00F7597E"/>
    <w:rsid w:val="00F7599F"/>
    <w:rsid w:val="00F75B77"/>
    <w:rsid w:val="00F75F77"/>
    <w:rsid w:val="00F76216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CA9"/>
    <w:rsid w:val="00F8004A"/>
    <w:rsid w:val="00F80988"/>
    <w:rsid w:val="00F81375"/>
    <w:rsid w:val="00F82054"/>
    <w:rsid w:val="00F820DB"/>
    <w:rsid w:val="00F8223F"/>
    <w:rsid w:val="00F827E5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608E"/>
    <w:rsid w:val="00F860E9"/>
    <w:rsid w:val="00F86488"/>
    <w:rsid w:val="00F87A8A"/>
    <w:rsid w:val="00F87C39"/>
    <w:rsid w:val="00F87EE9"/>
    <w:rsid w:val="00F901A6"/>
    <w:rsid w:val="00F9020F"/>
    <w:rsid w:val="00F903FE"/>
    <w:rsid w:val="00F908B4"/>
    <w:rsid w:val="00F909E1"/>
    <w:rsid w:val="00F90E3F"/>
    <w:rsid w:val="00F91623"/>
    <w:rsid w:val="00F921F1"/>
    <w:rsid w:val="00F9224F"/>
    <w:rsid w:val="00F92529"/>
    <w:rsid w:val="00F92535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6E3F"/>
    <w:rsid w:val="00F970D4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0FEB"/>
    <w:rsid w:val="00FA148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EFE"/>
    <w:rsid w:val="00FA5F79"/>
    <w:rsid w:val="00FA602E"/>
    <w:rsid w:val="00FA6055"/>
    <w:rsid w:val="00FA608B"/>
    <w:rsid w:val="00FA626F"/>
    <w:rsid w:val="00FA6E69"/>
    <w:rsid w:val="00FA6EF8"/>
    <w:rsid w:val="00FA72EB"/>
    <w:rsid w:val="00FA749C"/>
    <w:rsid w:val="00FA7503"/>
    <w:rsid w:val="00FA7977"/>
    <w:rsid w:val="00FA79E6"/>
    <w:rsid w:val="00FA7ACE"/>
    <w:rsid w:val="00FA7CB8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27E"/>
    <w:rsid w:val="00FB274B"/>
    <w:rsid w:val="00FB2C70"/>
    <w:rsid w:val="00FB2F55"/>
    <w:rsid w:val="00FB32AD"/>
    <w:rsid w:val="00FB3688"/>
    <w:rsid w:val="00FB3A67"/>
    <w:rsid w:val="00FB3BEE"/>
    <w:rsid w:val="00FB3E3C"/>
    <w:rsid w:val="00FB3E45"/>
    <w:rsid w:val="00FB41D8"/>
    <w:rsid w:val="00FB436C"/>
    <w:rsid w:val="00FB46D2"/>
    <w:rsid w:val="00FB4732"/>
    <w:rsid w:val="00FB4E20"/>
    <w:rsid w:val="00FB4F87"/>
    <w:rsid w:val="00FB53CD"/>
    <w:rsid w:val="00FB5513"/>
    <w:rsid w:val="00FB57CF"/>
    <w:rsid w:val="00FB58FB"/>
    <w:rsid w:val="00FB59D8"/>
    <w:rsid w:val="00FB5B37"/>
    <w:rsid w:val="00FB653F"/>
    <w:rsid w:val="00FB66DD"/>
    <w:rsid w:val="00FB672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2E4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4D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4D5D"/>
    <w:rsid w:val="00FD508B"/>
    <w:rsid w:val="00FD561D"/>
    <w:rsid w:val="00FD6212"/>
    <w:rsid w:val="00FD63FD"/>
    <w:rsid w:val="00FD6931"/>
    <w:rsid w:val="00FD6AC6"/>
    <w:rsid w:val="00FD6D82"/>
    <w:rsid w:val="00FD6FA9"/>
    <w:rsid w:val="00FD709A"/>
    <w:rsid w:val="00FD7184"/>
    <w:rsid w:val="00FD761E"/>
    <w:rsid w:val="00FD764C"/>
    <w:rsid w:val="00FD769E"/>
    <w:rsid w:val="00FD77BB"/>
    <w:rsid w:val="00FD7B1E"/>
    <w:rsid w:val="00FD7DFE"/>
    <w:rsid w:val="00FD7E93"/>
    <w:rsid w:val="00FE02E0"/>
    <w:rsid w:val="00FE049F"/>
    <w:rsid w:val="00FE0689"/>
    <w:rsid w:val="00FE0FE8"/>
    <w:rsid w:val="00FE10AC"/>
    <w:rsid w:val="00FE113B"/>
    <w:rsid w:val="00FE1295"/>
    <w:rsid w:val="00FE12D7"/>
    <w:rsid w:val="00FE14F6"/>
    <w:rsid w:val="00FE1C96"/>
    <w:rsid w:val="00FE23C8"/>
    <w:rsid w:val="00FE2BB1"/>
    <w:rsid w:val="00FE2C25"/>
    <w:rsid w:val="00FE2E0B"/>
    <w:rsid w:val="00FE2E40"/>
    <w:rsid w:val="00FE329C"/>
    <w:rsid w:val="00FE33C0"/>
    <w:rsid w:val="00FE38CC"/>
    <w:rsid w:val="00FE400E"/>
    <w:rsid w:val="00FE422B"/>
    <w:rsid w:val="00FE4297"/>
    <w:rsid w:val="00FE42BE"/>
    <w:rsid w:val="00FE42DC"/>
    <w:rsid w:val="00FE448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01D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1276"/>
    <w:rsid w:val="00FF142C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728"/>
    <w:rsid w:val="00FF4A6B"/>
    <w:rsid w:val="00FF4BD1"/>
    <w:rsid w:val="00FF551B"/>
    <w:rsid w:val="00FF5D19"/>
    <w:rsid w:val="00FF6503"/>
    <w:rsid w:val="00FF68AC"/>
    <w:rsid w:val="00FF6B52"/>
    <w:rsid w:val="00FF6FB4"/>
    <w:rsid w:val="00FF790B"/>
    <w:rsid w:val="048314CD"/>
    <w:rsid w:val="06671381"/>
    <w:rsid w:val="07C36EC9"/>
    <w:rsid w:val="07F5A3D1"/>
    <w:rsid w:val="091BC98A"/>
    <w:rsid w:val="0AF0BA18"/>
    <w:rsid w:val="0B82BA96"/>
    <w:rsid w:val="0B96478E"/>
    <w:rsid w:val="0C68CE5E"/>
    <w:rsid w:val="0DE500DA"/>
    <w:rsid w:val="0DF55725"/>
    <w:rsid w:val="0E1F116B"/>
    <w:rsid w:val="0FAA78E4"/>
    <w:rsid w:val="103F8CE7"/>
    <w:rsid w:val="11C25C06"/>
    <w:rsid w:val="11E0C8AA"/>
    <w:rsid w:val="1289D860"/>
    <w:rsid w:val="12ADEA2F"/>
    <w:rsid w:val="144067C4"/>
    <w:rsid w:val="1482CD38"/>
    <w:rsid w:val="177E3234"/>
    <w:rsid w:val="19FC2370"/>
    <w:rsid w:val="1B34BF72"/>
    <w:rsid w:val="1E970F9C"/>
    <w:rsid w:val="1EC25BBC"/>
    <w:rsid w:val="201A4283"/>
    <w:rsid w:val="20B460F0"/>
    <w:rsid w:val="23013C21"/>
    <w:rsid w:val="230D3835"/>
    <w:rsid w:val="262D1B03"/>
    <w:rsid w:val="281BCFC1"/>
    <w:rsid w:val="291C0338"/>
    <w:rsid w:val="2B5E7F3D"/>
    <w:rsid w:val="2CA60DD7"/>
    <w:rsid w:val="2CF150FC"/>
    <w:rsid w:val="2FADD20F"/>
    <w:rsid w:val="30939EC8"/>
    <w:rsid w:val="31C4E845"/>
    <w:rsid w:val="3214F2B7"/>
    <w:rsid w:val="335C8C74"/>
    <w:rsid w:val="35423F10"/>
    <w:rsid w:val="385754C5"/>
    <w:rsid w:val="38A90852"/>
    <w:rsid w:val="3B8807FD"/>
    <w:rsid w:val="3F2CA987"/>
    <w:rsid w:val="41B8399D"/>
    <w:rsid w:val="41DBC8DF"/>
    <w:rsid w:val="4397BC69"/>
    <w:rsid w:val="43F21EA6"/>
    <w:rsid w:val="448811CE"/>
    <w:rsid w:val="45AAD223"/>
    <w:rsid w:val="48D3625A"/>
    <w:rsid w:val="49EA5D9E"/>
    <w:rsid w:val="4A4926DB"/>
    <w:rsid w:val="4CAB4591"/>
    <w:rsid w:val="4D021774"/>
    <w:rsid w:val="4D292DCD"/>
    <w:rsid w:val="50E8606E"/>
    <w:rsid w:val="52053F89"/>
    <w:rsid w:val="52680F38"/>
    <w:rsid w:val="5284C18C"/>
    <w:rsid w:val="52BE425D"/>
    <w:rsid w:val="54241BA4"/>
    <w:rsid w:val="54258437"/>
    <w:rsid w:val="54F51088"/>
    <w:rsid w:val="5764B51F"/>
    <w:rsid w:val="57B1A69F"/>
    <w:rsid w:val="57B77161"/>
    <w:rsid w:val="5811CC42"/>
    <w:rsid w:val="59B17CFC"/>
    <w:rsid w:val="5A035650"/>
    <w:rsid w:val="5A8675CC"/>
    <w:rsid w:val="5C0F68D8"/>
    <w:rsid w:val="5C81683E"/>
    <w:rsid w:val="5CA8C324"/>
    <w:rsid w:val="6273ED24"/>
    <w:rsid w:val="6642393E"/>
    <w:rsid w:val="664CA559"/>
    <w:rsid w:val="676BBC1E"/>
    <w:rsid w:val="6787A171"/>
    <w:rsid w:val="68883EB6"/>
    <w:rsid w:val="69232110"/>
    <w:rsid w:val="693DC035"/>
    <w:rsid w:val="6C368FA7"/>
    <w:rsid w:val="70E69B86"/>
    <w:rsid w:val="710CE60E"/>
    <w:rsid w:val="712EF857"/>
    <w:rsid w:val="71626717"/>
    <w:rsid w:val="7239DB60"/>
    <w:rsid w:val="72E0A647"/>
    <w:rsid w:val="739AD565"/>
    <w:rsid w:val="76D5EC86"/>
    <w:rsid w:val="78196B56"/>
    <w:rsid w:val="7945857F"/>
    <w:rsid w:val="79B886A9"/>
    <w:rsid w:val="7B1F1DF8"/>
    <w:rsid w:val="7BF04F89"/>
    <w:rsid w:val="7EACD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43CCEE99-B353-425B-9850-C6EEF2A1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42D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3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2351</CharactersWithSpaces>
  <SharedDoc>false</SharedDoc>
  <HLinks>
    <vt:vector size="312" baseType="variant">
      <vt:variant>
        <vt:i4>1507365</vt:i4>
      </vt:variant>
      <vt:variant>
        <vt:i4>251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5636187</vt:i4>
      </vt:variant>
      <vt:variant>
        <vt:i4>248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7077949</vt:i4>
      </vt:variant>
      <vt:variant>
        <vt:i4>245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242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239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236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227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224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204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201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198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1638454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_Toc190267124</vt:lpwstr>
      </vt:variant>
      <vt:variant>
        <vt:i4>1638454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_Toc190267123</vt:lpwstr>
      </vt:variant>
      <vt:variant>
        <vt:i4>1638454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_Toc190267122</vt:lpwstr>
      </vt:variant>
      <vt:variant>
        <vt:i4>1638454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_Toc190267121</vt:lpwstr>
      </vt:variant>
      <vt:variant>
        <vt:i4>1638454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_Toc190267120</vt:lpwstr>
      </vt:variant>
      <vt:variant>
        <vt:i4>1703990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_Toc190267119</vt:lpwstr>
      </vt:variant>
      <vt:variant>
        <vt:i4>1703990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_Toc190267118</vt:lpwstr>
      </vt:variant>
      <vt:variant>
        <vt:i4>1703990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_Toc190267117</vt:lpwstr>
      </vt:variant>
      <vt:variant>
        <vt:i4>1703990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_Toc190267116</vt:lpwstr>
      </vt:variant>
      <vt:variant>
        <vt:i4>1703990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_Toc190267115</vt:lpwstr>
      </vt:variant>
      <vt:variant>
        <vt:i4>1703990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_Toc190267114</vt:lpwstr>
      </vt:variant>
      <vt:variant>
        <vt:i4>1703990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_Toc190267113</vt:lpwstr>
      </vt:variant>
      <vt:variant>
        <vt:i4>1703990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_Toc190267112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_Toc190267111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_Toc190267110</vt:lpwstr>
      </vt:variant>
      <vt:variant>
        <vt:i4>1769526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_Toc190267109</vt:lpwstr>
      </vt:variant>
      <vt:variant>
        <vt:i4>1769526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_Toc190267108</vt:lpwstr>
      </vt:variant>
      <vt:variant>
        <vt:i4>1769526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_Toc190267107</vt:lpwstr>
      </vt:variant>
      <vt:variant>
        <vt:i4>1769526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_Toc190267106</vt:lpwstr>
      </vt:variant>
      <vt:variant>
        <vt:i4>1769526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_Toc190267105</vt:lpwstr>
      </vt:variant>
      <vt:variant>
        <vt:i4>1769526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_Toc190267104</vt:lpwstr>
      </vt:variant>
      <vt:variant>
        <vt:i4>1769526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_Toc190267103</vt:lpwstr>
      </vt:variant>
      <vt:variant>
        <vt:i4>1769526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_Toc190267102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_Toc190267101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_Toc190267100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_Toc190267099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_Toc190267098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_Toc190267097</vt:lpwstr>
      </vt:variant>
      <vt:variant>
        <vt:i4>1179703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_Toc190267096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_Toc190267095</vt:lpwstr>
      </vt:variant>
      <vt:variant>
        <vt:i4>1179703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_Toc190267094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https://www.poupex.com.br/institucional/editais-e-compras/editais7/licitacoes/licitacoes-eletronicas/pregoes-eletronicos/2024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Jerri Adriano Alves Patriota</cp:lastModifiedBy>
  <cp:revision>3</cp:revision>
  <cp:lastPrinted>2025-02-13T21:41:00Z</cp:lastPrinted>
  <dcterms:created xsi:type="dcterms:W3CDTF">2025-02-17T13:35:00Z</dcterms:created>
  <dcterms:modified xsi:type="dcterms:W3CDTF">2025-02-17T13:36:00Z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702f018d,671cda5c,c86915f,3291e586,44fce41e,5c9c21fe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2025-01-14T16:42:05Z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cce2505a-348b-49f8-8796-9740e2a28b98</vt:lpwstr>
  </property>
  <property fmtid="{D5CDD505-2E9C-101B-9397-08002B2CF9AE}" pid="13" name="MSIP_Label_e7073b22-4fa6-4a78-98b1-87d7d3aea64d_ContentBits">
    <vt:lpwstr>2</vt:lpwstr>
  </property>
</Properties>
</file>