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991CA" w14:textId="5F273AF1" w:rsidR="00AD5BA6" w:rsidRPr="008D4676" w:rsidRDefault="008D4676" w:rsidP="008D4676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i/>
          <w:iCs/>
          <w:sz w:val="24"/>
          <w:szCs w:val="24"/>
        </w:rPr>
      </w:pPr>
      <w:bookmarkStart w:id="0" w:name="_Toc309813269"/>
      <w:bookmarkStart w:id="1" w:name="_Toc316285026"/>
      <w:r w:rsidRPr="008D4676">
        <w:rPr>
          <w:rFonts w:ascii="Calibri" w:hAnsi="Calibri" w:cs="Calibri"/>
          <w:b/>
          <w:bCs/>
          <w:sz w:val="24"/>
          <w:szCs w:val="24"/>
        </w:rPr>
        <w:t>DECLARAÇÃO DE VISTORIA DO LOCAL</w:t>
      </w:r>
    </w:p>
    <w:p w14:paraId="005A9FF2" w14:textId="77777777" w:rsidR="00AD5BA6" w:rsidRDefault="00AD5BA6" w:rsidP="00521491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4"/>
          <w:szCs w:val="24"/>
        </w:rPr>
      </w:pPr>
    </w:p>
    <w:p w14:paraId="0CDD8540" w14:textId="77777777" w:rsidR="00521491" w:rsidRPr="0040709D" w:rsidRDefault="00521491" w:rsidP="00521491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2"/>
          <w:szCs w:val="22"/>
        </w:rPr>
      </w:pPr>
      <w:r w:rsidRPr="0040709D">
        <w:rPr>
          <w:rFonts w:ascii="Calibri" w:hAnsi="Calibri" w:cs="Calibri"/>
          <w:i/>
          <w:iCs/>
          <w:sz w:val="22"/>
          <w:szCs w:val="22"/>
        </w:rPr>
        <w:t>(Papel timbrado da empresa)</w:t>
      </w:r>
    </w:p>
    <w:p w14:paraId="294DA744" w14:textId="77777777" w:rsidR="00521491" w:rsidRPr="0040709D" w:rsidRDefault="00521491" w:rsidP="00521491">
      <w:pPr>
        <w:spacing w:line="100" w:lineRule="atLeast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</w:p>
    <w:p w14:paraId="2316AC54" w14:textId="77777777" w:rsidR="00521491" w:rsidRPr="0040709D" w:rsidRDefault="00521491" w:rsidP="00521491">
      <w:pPr>
        <w:spacing w:line="100" w:lineRule="atLeast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</w:p>
    <w:p w14:paraId="37DDD713" w14:textId="77777777" w:rsidR="00521491" w:rsidRPr="0040709D" w:rsidRDefault="00521491" w:rsidP="00521491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b/>
          <w:sz w:val="22"/>
          <w:szCs w:val="22"/>
        </w:rPr>
        <w:t xml:space="preserve">À </w:t>
      </w:r>
    </w:p>
    <w:p w14:paraId="5490D575" w14:textId="77777777" w:rsidR="00521491" w:rsidRPr="0040709D" w:rsidRDefault="00521491" w:rsidP="00521491">
      <w:pPr>
        <w:jc w:val="both"/>
        <w:rPr>
          <w:rFonts w:ascii="Calibri" w:hAnsi="Calibri" w:cs="Calibri"/>
          <w:b/>
          <w:sz w:val="22"/>
          <w:szCs w:val="22"/>
        </w:rPr>
      </w:pPr>
      <w:r w:rsidRPr="0040709D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5359D660" w14:textId="7AEA68B8" w:rsidR="00521491" w:rsidRPr="0040709D" w:rsidRDefault="00521491" w:rsidP="00521491">
      <w:pPr>
        <w:rPr>
          <w:rFonts w:ascii="Calibri" w:hAnsi="Calibri" w:cs="Calibri"/>
          <w:b/>
          <w:sz w:val="22"/>
          <w:szCs w:val="22"/>
        </w:rPr>
      </w:pPr>
      <w:r w:rsidRPr="0040709D">
        <w:rPr>
          <w:rFonts w:ascii="Calibri" w:hAnsi="Calibri" w:cs="Calibri"/>
          <w:b/>
          <w:sz w:val="22"/>
          <w:szCs w:val="22"/>
        </w:rPr>
        <w:t xml:space="preserve">PREGÃO ELETRÔNICO Nº </w:t>
      </w:r>
      <w:r w:rsidR="005209BA">
        <w:rPr>
          <w:rFonts w:ascii="Calibri" w:hAnsi="Calibri" w:cs="Calibri"/>
          <w:b/>
          <w:sz w:val="22"/>
          <w:szCs w:val="22"/>
        </w:rPr>
        <w:t>90968</w:t>
      </w:r>
      <w:r w:rsidR="008A4339">
        <w:rPr>
          <w:rFonts w:ascii="Calibri" w:hAnsi="Calibri" w:cs="Calibri"/>
          <w:b/>
          <w:sz w:val="22"/>
          <w:szCs w:val="22"/>
        </w:rPr>
        <w:t>/2025</w:t>
      </w:r>
    </w:p>
    <w:p w14:paraId="3881F7CB" w14:textId="77777777" w:rsidR="00521491" w:rsidRPr="0040709D" w:rsidRDefault="00521491" w:rsidP="00521491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6D0BF532" w14:textId="77777777" w:rsidR="00521491" w:rsidRPr="0040709D" w:rsidRDefault="00521491" w:rsidP="00521491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70630-902 – Brasília/DF</w:t>
      </w:r>
    </w:p>
    <w:p w14:paraId="7ECA5FD1" w14:textId="77777777" w:rsidR="00521491" w:rsidRPr="0040709D" w:rsidRDefault="00521491" w:rsidP="00521491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34CAE16B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66368F86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562CF6B9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1601F864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214C7A5A" w14:textId="77777777" w:rsidR="006E52E0" w:rsidRDefault="00521491" w:rsidP="008538D8">
      <w:pPr>
        <w:jc w:val="both"/>
        <w:rPr>
          <w:rFonts w:ascii="Calibri" w:hAnsi="Calibri" w:cs="Calibri"/>
          <w:sz w:val="22"/>
          <w:szCs w:val="22"/>
        </w:rPr>
      </w:pPr>
      <w:r w:rsidRPr="00797818">
        <w:rPr>
          <w:rFonts w:ascii="Calibri" w:hAnsi="Calibri" w:cs="Calibri"/>
          <w:sz w:val="22"/>
          <w:szCs w:val="22"/>
        </w:rPr>
        <w:t xml:space="preserve">____________________________________________ [nome da empresa], inscrita no CNPJ/MF sob o nº. __________________________________, neste ato representada legalmente pelo(a) </w:t>
      </w:r>
      <w:proofErr w:type="spellStart"/>
      <w:r w:rsidRPr="00797818">
        <w:rPr>
          <w:rFonts w:ascii="Calibri" w:hAnsi="Calibri" w:cs="Calibri"/>
          <w:sz w:val="22"/>
          <w:szCs w:val="22"/>
        </w:rPr>
        <w:t>Sr</w:t>
      </w:r>
      <w:proofErr w:type="spellEnd"/>
      <w:r w:rsidRPr="00797818">
        <w:rPr>
          <w:rFonts w:ascii="Calibri" w:hAnsi="Calibri" w:cs="Calibri"/>
          <w:sz w:val="22"/>
          <w:szCs w:val="22"/>
        </w:rPr>
        <w:t xml:space="preserve"> (a). ---------------------------------------------------------------------------------------------------------, DECLARA QUE</w:t>
      </w:r>
      <w:r w:rsidR="006E52E0">
        <w:rPr>
          <w:rFonts w:ascii="Calibri" w:hAnsi="Calibri" w:cs="Calibri"/>
          <w:sz w:val="22"/>
          <w:szCs w:val="22"/>
        </w:rPr>
        <w:t>:</w:t>
      </w:r>
    </w:p>
    <w:p w14:paraId="7C6C4EC2" w14:textId="77777777" w:rsidR="006E52E0" w:rsidRDefault="006E52E0" w:rsidP="008538D8">
      <w:pPr>
        <w:jc w:val="both"/>
        <w:rPr>
          <w:rFonts w:ascii="Calibri" w:hAnsi="Calibri" w:cs="Calibri"/>
          <w:sz w:val="22"/>
          <w:szCs w:val="22"/>
        </w:rPr>
      </w:pPr>
    </w:p>
    <w:p w14:paraId="1108498B" w14:textId="77777777" w:rsidR="006E52E0" w:rsidRDefault="006E52E0" w:rsidP="008538D8">
      <w:pPr>
        <w:jc w:val="both"/>
        <w:rPr>
          <w:rFonts w:ascii="Calibri" w:hAnsi="Calibri" w:cs="Calibri"/>
          <w:sz w:val="22"/>
          <w:szCs w:val="22"/>
        </w:rPr>
      </w:pPr>
    </w:p>
    <w:p w14:paraId="525904EB" w14:textId="77777777" w:rsidR="00C71EE1" w:rsidRPr="0040709D" w:rsidRDefault="00C71EE1" w:rsidP="00C71EE1">
      <w:pPr>
        <w:jc w:val="both"/>
        <w:rPr>
          <w:rFonts w:ascii="Calibri" w:hAnsi="Calibri" w:cs="Calibri"/>
          <w:sz w:val="22"/>
          <w:szCs w:val="22"/>
        </w:rPr>
      </w:pPr>
      <w:proofErr w:type="gramStart"/>
      <w:r w:rsidRPr="0040709D">
        <w:rPr>
          <w:rFonts w:ascii="Calibri" w:hAnsi="Calibri" w:cs="Calibri"/>
          <w:sz w:val="22"/>
          <w:szCs w:val="22"/>
        </w:rPr>
        <w:t xml:space="preserve">(  </w:t>
      </w:r>
      <w:proofErr w:type="gramEnd"/>
      <w:r w:rsidRPr="0040709D">
        <w:rPr>
          <w:rFonts w:ascii="Calibri" w:hAnsi="Calibri" w:cs="Calibri"/>
          <w:sz w:val="22"/>
          <w:szCs w:val="22"/>
        </w:rPr>
        <w:t xml:space="preserve"> ) tem o conhecimento prévio da área de execução dos serviços; ou</w:t>
      </w:r>
    </w:p>
    <w:p w14:paraId="26B30414" w14:textId="77777777" w:rsidR="006E52E0" w:rsidRDefault="006E52E0" w:rsidP="008538D8">
      <w:pPr>
        <w:jc w:val="both"/>
        <w:rPr>
          <w:rFonts w:ascii="Calibri" w:hAnsi="Calibri" w:cs="Calibri"/>
          <w:sz w:val="22"/>
          <w:szCs w:val="22"/>
        </w:rPr>
      </w:pPr>
    </w:p>
    <w:p w14:paraId="0A5BFF91" w14:textId="253D7847" w:rsidR="004A4ED8" w:rsidRPr="0040709D" w:rsidRDefault="00C71EE1" w:rsidP="008538D8">
      <w:pPr>
        <w:jc w:val="both"/>
        <w:rPr>
          <w:rFonts w:ascii="Calibri" w:hAnsi="Calibri" w:cs="Calibri"/>
          <w:sz w:val="22"/>
          <w:szCs w:val="22"/>
        </w:rPr>
      </w:pPr>
      <w:proofErr w:type="gramStart"/>
      <w:r w:rsidRPr="0040709D">
        <w:rPr>
          <w:rFonts w:ascii="Calibri" w:hAnsi="Calibri" w:cs="Calibri"/>
          <w:sz w:val="22"/>
          <w:szCs w:val="22"/>
        </w:rPr>
        <w:t xml:space="preserve">( </w:t>
      </w:r>
      <w:r>
        <w:rPr>
          <w:rFonts w:ascii="Calibri" w:hAnsi="Calibri" w:cs="Calibri"/>
          <w:sz w:val="22"/>
          <w:szCs w:val="22"/>
        </w:rPr>
        <w:t xml:space="preserve"> </w:t>
      </w:r>
      <w:r w:rsidR="009A0565">
        <w:rPr>
          <w:rFonts w:ascii="Calibri" w:hAnsi="Calibri" w:cs="Calibri"/>
          <w:sz w:val="22"/>
          <w:szCs w:val="22"/>
        </w:rPr>
        <w:t xml:space="preserve"> </w:t>
      </w:r>
      <w:r w:rsidRPr="0040709D">
        <w:rPr>
          <w:rFonts w:ascii="Calibri" w:hAnsi="Calibri" w:cs="Calibri"/>
          <w:sz w:val="22"/>
          <w:szCs w:val="22"/>
        </w:rPr>
        <w:t>)</w:t>
      </w:r>
      <w:r w:rsidR="705F664B" w:rsidRPr="00797818">
        <w:rPr>
          <w:rFonts w:ascii="Calibri" w:hAnsi="Calibri" w:cs="Calibri"/>
          <w:sz w:val="22"/>
          <w:szCs w:val="22"/>
        </w:rPr>
        <w:t>compareceu</w:t>
      </w:r>
      <w:proofErr w:type="gramEnd"/>
      <w:r w:rsidR="705F664B" w:rsidRPr="00797818">
        <w:rPr>
          <w:rFonts w:ascii="Calibri" w:hAnsi="Calibri" w:cs="Calibri"/>
          <w:sz w:val="22"/>
          <w:szCs w:val="22"/>
        </w:rPr>
        <w:t xml:space="preserve"> ao </w:t>
      </w:r>
      <w:r w:rsidR="5802AC45" w:rsidRPr="00797818">
        <w:rPr>
          <w:rFonts w:ascii="Calibri" w:hAnsi="Calibri" w:cs="Calibri"/>
          <w:sz w:val="22"/>
          <w:szCs w:val="22"/>
        </w:rPr>
        <w:t xml:space="preserve">empreendimento </w:t>
      </w:r>
      <w:r w:rsidR="00EB5E39" w:rsidRPr="00797818">
        <w:rPr>
          <w:rFonts w:ascii="Calibri" w:hAnsi="Calibri" w:cs="Calibri"/>
          <w:sz w:val="22"/>
          <w:szCs w:val="22"/>
        </w:rPr>
        <w:t>Residencial Campo dos Ipês, localizado na Avenida Mascarenhas de Moraes e Rua Lisboa, Quadra 4, Lote 7W, bairro Monte Castelo, Jardim São Paulo, Campo Grande/MS</w:t>
      </w:r>
      <w:r w:rsidR="705F664B" w:rsidRPr="00797818">
        <w:rPr>
          <w:rFonts w:ascii="Calibri" w:hAnsi="Calibri" w:cs="Calibri"/>
          <w:sz w:val="22"/>
          <w:szCs w:val="22"/>
        </w:rPr>
        <w:t>, tendo tomado conhecimento de todas as informações e condições locais para o cumprimento das obrigações</w:t>
      </w:r>
      <w:r w:rsidR="3855D416" w:rsidRPr="00797818">
        <w:rPr>
          <w:rFonts w:ascii="Calibri" w:hAnsi="Calibri" w:cs="Calibri"/>
          <w:sz w:val="22"/>
          <w:szCs w:val="22"/>
        </w:rPr>
        <w:t>,</w:t>
      </w:r>
      <w:r w:rsidR="705F664B" w:rsidRPr="00797818">
        <w:rPr>
          <w:rFonts w:ascii="Calibri" w:hAnsi="Calibri" w:cs="Calibri"/>
          <w:sz w:val="22"/>
          <w:szCs w:val="22"/>
        </w:rPr>
        <w:t xml:space="preserve"> objeto do Pregão Eletrônico.</w:t>
      </w:r>
    </w:p>
    <w:p w14:paraId="4F0AE18E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39ECB8E9" w14:textId="77777777" w:rsidR="009443B8" w:rsidRDefault="009443B8" w:rsidP="00521491">
      <w:pPr>
        <w:spacing w:line="100" w:lineRule="atLeast"/>
        <w:jc w:val="center"/>
        <w:rPr>
          <w:rFonts w:ascii="Calibri" w:hAnsi="Calibri" w:cs="Calibri"/>
          <w:sz w:val="22"/>
          <w:szCs w:val="22"/>
        </w:rPr>
      </w:pPr>
    </w:p>
    <w:p w14:paraId="7D617528" w14:textId="31EF0702" w:rsidR="00521491" w:rsidRDefault="00521491" w:rsidP="00521491">
      <w:pPr>
        <w:spacing w:line="100" w:lineRule="atLeast"/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Local e data</w:t>
      </w:r>
    </w:p>
    <w:p w14:paraId="16E78E02" w14:textId="77777777" w:rsidR="009443B8" w:rsidRPr="0040709D" w:rsidRDefault="009443B8" w:rsidP="00521491">
      <w:pPr>
        <w:spacing w:line="100" w:lineRule="atLeast"/>
        <w:jc w:val="center"/>
        <w:rPr>
          <w:rFonts w:ascii="Calibri" w:hAnsi="Calibri" w:cs="Calibri"/>
          <w:sz w:val="22"/>
          <w:szCs w:val="22"/>
        </w:rPr>
      </w:pPr>
    </w:p>
    <w:p w14:paraId="70087F4E" w14:textId="77777777" w:rsidR="00521491" w:rsidRPr="0040709D" w:rsidRDefault="00521491" w:rsidP="00521491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1108B8F1" w14:textId="77777777" w:rsidR="00521491" w:rsidRPr="0040709D" w:rsidRDefault="00521491" w:rsidP="00521491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16ABB4B8" w14:textId="77777777" w:rsidR="00521491" w:rsidRPr="0040709D" w:rsidRDefault="00521491" w:rsidP="00521491">
      <w:pPr>
        <w:spacing w:line="100" w:lineRule="atLeast"/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___________________________________</w:t>
      </w:r>
    </w:p>
    <w:p w14:paraId="5440AF0A" w14:textId="77777777" w:rsidR="00521491" w:rsidRPr="0040709D" w:rsidRDefault="00521491" w:rsidP="00521491">
      <w:pPr>
        <w:spacing w:line="238" w:lineRule="exact"/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Nome e assinatura do Diretor ou representante legal da empresa</w:t>
      </w:r>
    </w:p>
    <w:p w14:paraId="5087F550" w14:textId="77777777" w:rsidR="00521491" w:rsidRPr="0040709D" w:rsidRDefault="00521491" w:rsidP="00521491">
      <w:pPr>
        <w:spacing w:line="238" w:lineRule="exact"/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Cédula de Identidade (número e órgão expedidor)</w:t>
      </w:r>
    </w:p>
    <w:p w14:paraId="0ADAE05F" w14:textId="77777777" w:rsidR="00521491" w:rsidRPr="0040709D" w:rsidRDefault="00521491" w:rsidP="00521491">
      <w:pPr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CPF/MF (número) e carimbo</w:t>
      </w:r>
    </w:p>
    <w:p w14:paraId="09DE5BFB" w14:textId="77777777" w:rsidR="00521491" w:rsidRDefault="32FC11AB" w:rsidP="00521491">
      <w:pPr>
        <w:spacing w:line="238" w:lineRule="exact"/>
        <w:jc w:val="center"/>
        <w:rPr>
          <w:rFonts w:ascii="Calibri" w:hAnsi="Calibri" w:cs="Calibri"/>
          <w:color w:val="000000" w:themeColor="text1"/>
          <w:sz w:val="22"/>
          <w:szCs w:val="22"/>
        </w:rPr>
      </w:pPr>
      <w:r w:rsidRPr="4A66B031">
        <w:rPr>
          <w:rFonts w:ascii="Calibri" w:hAnsi="Calibri" w:cs="Calibri"/>
          <w:color w:val="000000" w:themeColor="text1"/>
          <w:sz w:val="22"/>
          <w:szCs w:val="22"/>
        </w:rPr>
        <w:t>CNPJ/Endereço da empresa</w:t>
      </w:r>
    </w:p>
    <w:bookmarkEnd w:id="0"/>
    <w:bookmarkEnd w:id="1"/>
    <w:sectPr w:rsidR="00521491" w:rsidSect="001F2A4B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7" w:h="16840" w:code="9"/>
      <w:pgMar w:top="1702" w:right="1417" w:bottom="720" w:left="1560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02DDA" w14:textId="77777777" w:rsidR="001A4D31" w:rsidRDefault="001A4D31">
      <w:pPr>
        <w:pStyle w:val="Cabealho"/>
      </w:pPr>
      <w:r>
        <w:separator/>
      </w:r>
    </w:p>
  </w:endnote>
  <w:endnote w:type="continuationSeparator" w:id="0">
    <w:p w14:paraId="5AC1E7A5" w14:textId="77777777" w:rsidR="001A4D31" w:rsidRDefault="001A4D31">
      <w:pPr>
        <w:pStyle w:val="Cabealho"/>
      </w:pPr>
      <w:r>
        <w:continuationSeparator/>
      </w:r>
    </w:p>
  </w:endnote>
  <w:endnote w:type="continuationNotice" w:id="1">
    <w:p w14:paraId="50E21401" w14:textId="77777777" w:rsidR="001A4D31" w:rsidRDefault="001A4D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B270A0" w14:paraId="100C3431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83B2771" w14:textId="40C2D1BD" w:rsidR="005A0F3A" w:rsidRPr="00B270A0" w:rsidRDefault="00B85180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mc:AlternateContent>
              <mc:Choice Requires="wps">
                <w:drawing>
                  <wp:anchor distT="0" distB="0" distL="0" distR="0" simplePos="0" relativeHeight="251658241" behindDoc="0" locked="0" layoutInCell="1" allowOverlap="1" wp14:anchorId="02A86511" wp14:editId="11F543AE">
                    <wp:simplePos x="1080198" y="10269415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509905" cy="345440"/>
                    <wp:effectExtent l="0" t="0" r="4445" b="0"/>
                    <wp:wrapNone/>
                    <wp:docPr id="1117643289" name="Caixa de Texto 2" descr="Ostensivo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990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479435E" w14:textId="6B1A6ED9" w:rsidR="00B85180" w:rsidRPr="00B85180" w:rsidRDefault="00B85180" w:rsidP="00B85180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</w:pPr>
                                <w:r w:rsidRPr="00B85180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  <w:t>Ostensivo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2A86511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2" o:spid="_x0000_s1026" type="#_x0000_t202" alt="Ostensivo" style="position:absolute;margin-left:0;margin-top:0;width:40.15pt;height:27.2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      <v:textbox style="mso-fit-shape-to-text:t" inset="0,0,0,15pt">
                      <w:txbxContent>
                        <w:p w14:paraId="7479435E" w14:textId="6B1A6ED9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3B4CEE">
            <w:rPr>
              <w:rFonts w:ascii="Calibri" w:hAnsi="Calibri" w:cs="Calibri"/>
              <w:noProof/>
              <w:color w:val="808080"/>
              <w:sz w:val="12"/>
              <w:szCs w:val="16"/>
            </w:rPr>
            <w:t>Edital-90968.2025.v3.docx</w: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10650F64" w14:textId="77777777" w:rsidR="005A0F3A" w:rsidRPr="00B270A0" w:rsidRDefault="005A0F3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20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3F3AEC81" w14:textId="77777777" w:rsidR="005A0F3A" w:rsidRPr="00297A40" w:rsidRDefault="005A0F3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D52759" w14:paraId="34D81816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68D88AA" w14:textId="4A89176C" w:rsidR="005A0F3A" w:rsidRPr="00D52759" w:rsidRDefault="005A0F3A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</w:p>
      </w:tc>
      <w:tc>
        <w:tcPr>
          <w:tcW w:w="4253" w:type="dxa"/>
          <w:tcBorders>
            <w:top w:val="single" w:sz="4" w:space="0" w:color="auto"/>
          </w:tcBorders>
        </w:tcPr>
        <w:p w14:paraId="2EC0C87C" w14:textId="004EC2AF" w:rsidR="005A0F3A" w:rsidRPr="00D52759" w:rsidRDefault="005A0F3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bookmarkStart w:id="2" w:name="_Hlk102746035"/>
        </w:p>
      </w:tc>
    </w:tr>
    <w:bookmarkEnd w:id="2"/>
  </w:tbl>
  <w:p w14:paraId="6120D211" w14:textId="77777777" w:rsidR="005A0F3A" w:rsidRPr="00BB5868" w:rsidRDefault="005A0F3A" w:rsidP="00BB5868">
    <w:pPr>
      <w:pStyle w:val="Rodap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47956" w14:textId="7B0DD367" w:rsidR="00D44A10" w:rsidRDefault="00B85180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C7421C8" wp14:editId="6C684B7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499966334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4A546C" w14:textId="5A959311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7421C8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textbox style="mso-fit-shape-to-text:t" inset="0,0,0,15pt">
                <w:txbxContent>
                  <w:p w14:paraId="4C4A546C" w14:textId="5A959311" w:rsidR="00B85180" w:rsidRPr="00B85180" w:rsidRDefault="00B85180" w:rsidP="00B85180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B85180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2A977" w14:textId="77777777" w:rsidR="001A4D31" w:rsidRDefault="001A4D31">
      <w:pPr>
        <w:pStyle w:val="Cabealho"/>
      </w:pPr>
      <w:r>
        <w:separator/>
      </w:r>
    </w:p>
  </w:footnote>
  <w:footnote w:type="continuationSeparator" w:id="0">
    <w:p w14:paraId="15CD82BA" w14:textId="77777777" w:rsidR="001A4D31" w:rsidRDefault="001A4D31">
      <w:pPr>
        <w:pStyle w:val="Cabealho"/>
      </w:pPr>
      <w:r>
        <w:continuationSeparator/>
      </w:r>
    </w:p>
  </w:footnote>
  <w:footnote w:type="continuationNotice" w:id="1">
    <w:p w14:paraId="54017662" w14:textId="77777777" w:rsidR="001A4D31" w:rsidRDefault="001A4D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B3CF7" w14:textId="5520E43D" w:rsidR="009847C9" w:rsidRDefault="00034278" w:rsidP="009847C9">
    <w:pPr>
      <w:pStyle w:val="Cabealho"/>
      <w:jc w:val="right"/>
    </w:pPr>
    <w:r w:rsidRPr="00870E54">
      <w:rPr>
        <w:noProof/>
      </w:rPr>
      <w:drawing>
        <wp:inline distT="0" distB="0" distL="0" distR="0" wp14:anchorId="5C34E9CC" wp14:editId="0036E5F7">
          <wp:extent cx="1478280" cy="365760"/>
          <wp:effectExtent l="0" t="0" r="0" b="0"/>
          <wp:docPr id="11337851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52D9F" w14:textId="55AC1064" w:rsidR="005A0F3A" w:rsidRDefault="005A0F3A" w:rsidP="00154BAD">
    <w:pPr>
      <w:pStyle w:val="Cabealho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0100843"/>
    <w:multiLevelType w:val="hybridMultilevel"/>
    <w:tmpl w:val="512EBFBC"/>
    <w:lvl w:ilvl="0" w:tplc="04160019">
      <w:start w:val="1"/>
      <w:numFmt w:val="lowerLetter"/>
      <w:lvlText w:val="%1."/>
      <w:lvlJc w:val="left"/>
      <w:pPr>
        <w:ind w:left="1146" w:hanging="360"/>
      </w:pPr>
    </w:lvl>
    <w:lvl w:ilvl="1" w:tplc="04160019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49B55E0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04A561AC"/>
    <w:multiLevelType w:val="multilevel"/>
    <w:tmpl w:val="B3683F1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4AF5976"/>
    <w:multiLevelType w:val="hybridMultilevel"/>
    <w:tmpl w:val="5178F516"/>
    <w:lvl w:ilvl="0" w:tplc="0832AA86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5263D9F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0653438B"/>
    <w:multiLevelType w:val="hybridMultilevel"/>
    <w:tmpl w:val="B7A6138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2142D7"/>
    <w:multiLevelType w:val="multilevel"/>
    <w:tmpl w:val="CC62566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B2A0B37"/>
    <w:multiLevelType w:val="multilevel"/>
    <w:tmpl w:val="93CC5C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C9C63F3"/>
    <w:multiLevelType w:val="multilevel"/>
    <w:tmpl w:val="2DCE93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="Times New Roman" w:hAnsi="Arial" w:cs="Arial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AC0AE9"/>
    <w:multiLevelType w:val="hybridMultilevel"/>
    <w:tmpl w:val="75F6EF3E"/>
    <w:lvl w:ilvl="0" w:tplc="04160019">
      <w:start w:val="1"/>
      <w:numFmt w:val="lowerLetter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7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15580BF0"/>
    <w:multiLevelType w:val="multilevel"/>
    <w:tmpl w:val="1AFC7CA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9" w15:restartNumberingAfterBreak="0">
    <w:nsid w:val="1B8877FE"/>
    <w:multiLevelType w:val="multilevel"/>
    <w:tmpl w:val="6792A5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="Times New Roman" w:hAnsi="Arial" w:cs="Aria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CCF6DDD"/>
    <w:multiLevelType w:val="multilevel"/>
    <w:tmpl w:val="9BE2CF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1D700BE8"/>
    <w:multiLevelType w:val="hybridMultilevel"/>
    <w:tmpl w:val="17E4CB7A"/>
    <w:lvl w:ilvl="0" w:tplc="989287A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220A0E55"/>
    <w:multiLevelType w:val="multilevel"/>
    <w:tmpl w:val="6CF2DB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="Times New Roman" w:hAnsi="Arial" w:cs="Aria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23D907F8"/>
    <w:multiLevelType w:val="multilevel"/>
    <w:tmpl w:val="AE5A57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2CB14A8B"/>
    <w:multiLevelType w:val="hybridMultilevel"/>
    <w:tmpl w:val="02B2BD2A"/>
    <w:lvl w:ilvl="0" w:tplc="04160011">
      <w:start w:val="1"/>
      <w:numFmt w:val="decimal"/>
      <w:lvlText w:val="%1)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3835B02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34D35179"/>
    <w:multiLevelType w:val="multilevel"/>
    <w:tmpl w:val="ED100D2A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8" w15:restartNumberingAfterBreak="0">
    <w:nsid w:val="3AB907FF"/>
    <w:multiLevelType w:val="multilevel"/>
    <w:tmpl w:val="849A8A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2F0324B"/>
    <w:multiLevelType w:val="hybridMultilevel"/>
    <w:tmpl w:val="4E28AEDC"/>
    <w:lvl w:ilvl="0" w:tplc="CCCC2C5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A33E65"/>
    <w:multiLevelType w:val="hybridMultilevel"/>
    <w:tmpl w:val="B36E258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5135C2"/>
    <w:multiLevelType w:val="hybridMultilevel"/>
    <w:tmpl w:val="41FE4024"/>
    <w:lvl w:ilvl="0" w:tplc="04160019">
      <w:start w:val="1"/>
      <w:numFmt w:val="lowerLetter"/>
      <w:lvlText w:val="%1."/>
      <w:lvlJc w:val="left"/>
      <w:pPr>
        <w:ind w:left="1146" w:hanging="360"/>
      </w:pPr>
    </w:lvl>
    <w:lvl w:ilvl="1" w:tplc="04160019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493070EB"/>
    <w:multiLevelType w:val="multilevel"/>
    <w:tmpl w:val="118226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="Times New Roman" w:hAnsi="Arial" w:cs="Aria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4FC02CC"/>
    <w:multiLevelType w:val="hybridMultilevel"/>
    <w:tmpl w:val="D078096E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63D2685"/>
    <w:multiLevelType w:val="multilevel"/>
    <w:tmpl w:val="544AF16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6" w15:restartNumberingAfterBreak="0">
    <w:nsid w:val="5CC4101D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 w15:restartNumberingAfterBreak="0">
    <w:nsid w:val="65302BA9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8" w15:restartNumberingAfterBreak="0">
    <w:nsid w:val="65745852"/>
    <w:multiLevelType w:val="hybridMultilevel"/>
    <w:tmpl w:val="03702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36553E"/>
    <w:multiLevelType w:val="multilevel"/>
    <w:tmpl w:val="B9C0AAE6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3839"/>
        </w:tabs>
        <w:ind w:left="3623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0" w15:restartNumberingAfterBreak="0">
    <w:nsid w:val="6AAE705E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1" w15:restartNumberingAfterBreak="0">
    <w:nsid w:val="6D5E0BA0"/>
    <w:multiLevelType w:val="multilevel"/>
    <w:tmpl w:val="66D802F8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33A55E7"/>
    <w:multiLevelType w:val="multilevel"/>
    <w:tmpl w:val="96E0BA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93865295">
    <w:abstractNumId w:val="39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1623461196">
    <w:abstractNumId w:val="24"/>
  </w:num>
  <w:num w:numId="3" w16cid:durableId="1460104597">
    <w:abstractNumId w:val="17"/>
  </w:num>
  <w:num w:numId="4" w16cid:durableId="820266814">
    <w:abstractNumId w:val="0"/>
  </w:num>
  <w:num w:numId="5" w16cid:durableId="1705207394">
    <w:abstractNumId w:val="39"/>
  </w:num>
  <w:num w:numId="6" w16cid:durableId="168451842">
    <w:abstractNumId w:val="39"/>
  </w:num>
  <w:num w:numId="7" w16cid:durableId="728114441">
    <w:abstractNumId w:val="39"/>
    <w:lvlOverride w:ilvl="2">
      <w:lvl w:ilvl="2">
        <w:start w:val="1"/>
        <w:numFmt w:val="decimal"/>
        <w:lvlText w:val="%1.%2.%3."/>
        <w:lvlJc w:val="left"/>
        <w:pPr>
          <w:tabs>
            <w:tab w:val="num" w:pos="3839"/>
          </w:tabs>
          <w:ind w:left="3623" w:hanging="504"/>
        </w:pPr>
      </w:lvl>
    </w:lvlOverride>
  </w:num>
  <w:num w:numId="8" w16cid:durableId="408507905">
    <w:abstractNumId w:val="39"/>
  </w:num>
  <w:num w:numId="9" w16cid:durableId="818038695">
    <w:abstractNumId w:val="29"/>
  </w:num>
  <w:num w:numId="10" w16cid:durableId="525795988">
    <w:abstractNumId w:val="16"/>
  </w:num>
  <w:num w:numId="11" w16cid:durableId="274602956">
    <w:abstractNumId w:val="35"/>
  </w:num>
  <w:num w:numId="12" w16cid:durableId="175670720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62802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9778290">
    <w:abstractNumId w:val="11"/>
  </w:num>
  <w:num w:numId="15" w16cid:durableId="2039381676">
    <w:abstractNumId w:val="12"/>
  </w:num>
  <w:num w:numId="16" w16cid:durableId="424106982">
    <w:abstractNumId w:val="23"/>
  </w:num>
  <w:num w:numId="17" w16cid:durableId="702363377">
    <w:abstractNumId w:val="38"/>
  </w:num>
  <w:num w:numId="18" w16cid:durableId="1573156517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625080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69045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92670965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93604001">
    <w:abstractNumId w:val="33"/>
  </w:num>
  <w:num w:numId="23" w16cid:durableId="570388652">
    <w:abstractNumId w:val="9"/>
  </w:num>
  <w:num w:numId="24" w16cid:durableId="1354267566">
    <w:abstractNumId w:val="21"/>
  </w:num>
  <w:num w:numId="25" w16cid:durableId="704647085">
    <w:abstractNumId w:val="15"/>
  </w:num>
  <w:num w:numId="26" w16cid:durableId="682322635">
    <w:abstractNumId w:val="31"/>
  </w:num>
  <w:num w:numId="27" w16cid:durableId="1590581426">
    <w:abstractNumId w:val="6"/>
  </w:num>
  <w:num w:numId="28" w16cid:durableId="1430735858">
    <w:abstractNumId w:val="14"/>
  </w:num>
  <w:num w:numId="29" w16cid:durableId="598025148">
    <w:abstractNumId w:val="25"/>
  </w:num>
  <w:num w:numId="30" w16cid:durableId="1471287410">
    <w:abstractNumId w:val="36"/>
  </w:num>
  <w:num w:numId="31" w16cid:durableId="560213826">
    <w:abstractNumId w:val="37"/>
  </w:num>
  <w:num w:numId="32" w16cid:durableId="354696361">
    <w:abstractNumId w:val="26"/>
  </w:num>
  <w:num w:numId="33" w16cid:durableId="671221627">
    <w:abstractNumId w:val="40"/>
  </w:num>
  <w:num w:numId="34" w16cid:durableId="1094402570">
    <w:abstractNumId w:val="7"/>
  </w:num>
  <w:num w:numId="35" w16cid:durableId="2086607276">
    <w:abstractNumId w:val="22"/>
  </w:num>
  <w:num w:numId="36" w16cid:durableId="602080517">
    <w:abstractNumId w:val="32"/>
  </w:num>
  <w:num w:numId="37" w16cid:durableId="1165630528">
    <w:abstractNumId w:val="42"/>
  </w:num>
  <w:num w:numId="38" w16cid:durableId="1869830843">
    <w:abstractNumId w:val="8"/>
  </w:num>
  <w:num w:numId="39" w16cid:durableId="1314526669">
    <w:abstractNumId w:val="13"/>
  </w:num>
  <w:num w:numId="40" w16cid:durableId="2032611354">
    <w:abstractNumId w:val="19"/>
  </w:num>
  <w:num w:numId="41" w16cid:durableId="1239097976">
    <w:abstractNumId w:val="20"/>
  </w:num>
  <w:num w:numId="42" w16cid:durableId="1366709822">
    <w:abstractNumId w:val="34"/>
  </w:num>
  <w:num w:numId="43" w16cid:durableId="906916377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embedSystemFonts/>
  <w:activeWritingStyle w:appName="MSWord" w:lang="en-US" w:vendorID="64" w:dllVersion="0" w:nlCheck="1" w:checkStyle="0"/>
  <w:activeWritingStyle w:appName="MSWord" w:lang="pt-B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A59"/>
    <w:rsid w:val="00000DA7"/>
    <w:rsid w:val="000010AC"/>
    <w:rsid w:val="0000112D"/>
    <w:rsid w:val="00001842"/>
    <w:rsid w:val="00001AEB"/>
    <w:rsid w:val="00001DCA"/>
    <w:rsid w:val="000023BB"/>
    <w:rsid w:val="000023C5"/>
    <w:rsid w:val="00002EB5"/>
    <w:rsid w:val="000030FB"/>
    <w:rsid w:val="000032F5"/>
    <w:rsid w:val="00003326"/>
    <w:rsid w:val="00003459"/>
    <w:rsid w:val="000034C1"/>
    <w:rsid w:val="00003748"/>
    <w:rsid w:val="00003BBF"/>
    <w:rsid w:val="00003DE2"/>
    <w:rsid w:val="00004440"/>
    <w:rsid w:val="0000487D"/>
    <w:rsid w:val="00004918"/>
    <w:rsid w:val="00004BFC"/>
    <w:rsid w:val="0000516E"/>
    <w:rsid w:val="000052EB"/>
    <w:rsid w:val="000057E7"/>
    <w:rsid w:val="0000595C"/>
    <w:rsid w:val="00005AF2"/>
    <w:rsid w:val="00005B04"/>
    <w:rsid w:val="00005FEB"/>
    <w:rsid w:val="00006045"/>
    <w:rsid w:val="000060A0"/>
    <w:rsid w:val="00006434"/>
    <w:rsid w:val="0000646A"/>
    <w:rsid w:val="00006671"/>
    <w:rsid w:val="00006996"/>
    <w:rsid w:val="00006DFA"/>
    <w:rsid w:val="00006EB6"/>
    <w:rsid w:val="0000721C"/>
    <w:rsid w:val="000072C3"/>
    <w:rsid w:val="0000735A"/>
    <w:rsid w:val="000073D8"/>
    <w:rsid w:val="00007808"/>
    <w:rsid w:val="00007BC7"/>
    <w:rsid w:val="00007D40"/>
    <w:rsid w:val="00007D88"/>
    <w:rsid w:val="000103E3"/>
    <w:rsid w:val="00011226"/>
    <w:rsid w:val="00011344"/>
    <w:rsid w:val="00011388"/>
    <w:rsid w:val="0001184F"/>
    <w:rsid w:val="0001198D"/>
    <w:rsid w:val="00011A6E"/>
    <w:rsid w:val="00012DBF"/>
    <w:rsid w:val="00013092"/>
    <w:rsid w:val="0001311B"/>
    <w:rsid w:val="000132C0"/>
    <w:rsid w:val="000135E2"/>
    <w:rsid w:val="00013917"/>
    <w:rsid w:val="00014454"/>
    <w:rsid w:val="000145E6"/>
    <w:rsid w:val="00014981"/>
    <w:rsid w:val="00014F96"/>
    <w:rsid w:val="000155E9"/>
    <w:rsid w:val="0001562E"/>
    <w:rsid w:val="00015920"/>
    <w:rsid w:val="0001594B"/>
    <w:rsid w:val="00015D61"/>
    <w:rsid w:val="000160E9"/>
    <w:rsid w:val="000162B1"/>
    <w:rsid w:val="000162CF"/>
    <w:rsid w:val="000170BF"/>
    <w:rsid w:val="0001744C"/>
    <w:rsid w:val="00017514"/>
    <w:rsid w:val="00017817"/>
    <w:rsid w:val="00017913"/>
    <w:rsid w:val="00017A2E"/>
    <w:rsid w:val="00017C9C"/>
    <w:rsid w:val="00017E4C"/>
    <w:rsid w:val="00020004"/>
    <w:rsid w:val="000200EC"/>
    <w:rsid w:val="00020288"/>
    <w:rsid w:val="000203BA"/>
    <w:rsid w:val="00020658"/>
    <w:rsid w:val="000206B2"/>
    <w:rsid w:val="00020837"/>
    <w:rsid w:val="00020C31"/>
    <w:rsid w:val="000216BA"/>
    <w:rsid w:val="00022088"/>
    <w:rsid w:val="000220A1"/>
    <w:rsid w:val="000223AB"/>
    <w:rsid w:val="00022488"/>
    <w:rsid w:val="000225BD"/>
    <w:rsid w:val="000227F5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A8C"/>
    <w:rsid w:val="00027D7F"/>
    <w:rsid w:val="00030513"/>
    <w:rsid w:val="00030CD2"/>
    <w:rsid w:val="00030DA1"/>
    <w:rsid w:val="00030E3F"/>
    <w:rsid w:val="00030EEA"/>
    <w:rsid w:val="00030F52"/>
    <w:rsid w:val="00031081"/>
    <w:rsid w:val="00031387"/>
    <w:rsid w:val="000317A1"/>
    <w:rsid w:val="0003190C"/>
    <w:rsid w:val="00032226"/>
    <w:rsid w:val="000322A1"/>
    <w:rsid w:val="0003275B"/>
    <w:rsid w:val="00032F2A"/>
    <w:rsid w:val="00033505"/>
    <w:rsid w:val="000335CA"/>
    <w:rsid w:val="000335E2"/>
    <w:rsid w:val="0003383C"/>
    <w:rsid w:val="00033B45"/>
    <w:rsid w:val="00033C54"/>
    <w:rsid w:val="00034229"/>
    <w:rsid w:val="00034278"/>
    <w:rsid w:val="000342EF"/>
    <w:rsid w:val="00034366"/>
    <w:rsid w:val="0003445A"/>
    <w:rsid w:val="000344A1"/>
    <w:rsid w:val="00034504"/>
    <w:rsid w:val="00034CDA"/>
    <w:rsid w:val="00034E92"/>
    <w:rsid w:val="00035083"/>
    <w:rsid w:val="00035848"/>
    <w:rsid w:val="00035B00"/>
    <w:rsid w:val="00035F46"/>
    <w:rsid w:val="00036817"/>
    <w:rsid w:val="00036BFB"/>
    <w:rsid w:val="00037246"/>
    <w:rsid w:val="00037300"/>
    <w:rsid w:val="00037ECD"/>
    <w:rsid w:val="0004057E"/>
    <w:rsid w:val="0004076D"/>
    <w:rsid w:val="00040879"/>
    <w:rsid w:val="00040938"/>
    <w:rsid w:val="000412A0"/>
    <w:rsid w:val="0004151C"/>
    <w:rsid w:val="00041874"/>
    <w:rsid w:val="000419C2"/>
    <w:rsid w:val="00041EAB"/>
    <w:rsid w:val="0004249D"/>
    <w:rsid w:val="000427CB"/>
    <w:rsid w:val="00042886"/>
    <w:rsid w:val="000429BB"/>
    <w:rsid w:val="00042F64"/>
    <w:rsid w:val="00043319"/>
    <w:rsid w:val="00043596"/>
    <w:rsid w:val="000437A3"/>
    <w:rsid w:val="00043A06"/>
    <w:rsid w:val="00043A2B"/>
    <w:rsid w:val="00043BEB"/>
    <w:rsid w:val="00043D76"/>
    <w:rsid w:val="00043F9B"/>
    <w:rsid w:val="00044134"/>
    <w:rsid w:val="000446CD"/>
    <w:rsid w:val="000447D6"/>
    <w:rsid w:val="0004546E"/>
    <w:rsid w:val="000455F9"/>
    <w:rsid w:val="000456C6"/>
    <w:rsid w:val="000457DC"/>
    <w:rsid w:val="00045BEF"/>
    <w:rsid w:val="00045E29"/>
    <w:rsid w:val="000464D5"/>
    <w:rsid w:val="000468C7"/>
    <w:rsid w:val="000468D5"/>
    <w:rsid w:val="00046DAE"/>
    <w:rsid w:val="000474C0"/>
    <w:rsid w:val="00047680"/>
    <w:rsid w:val="00047C9A"/>
    <w:rsid w:val="0005044E"/>
    <w:rsid w:val="000505F6"/>
    <w:rsid w:val="000506E0"/>
    <w:rsid w:val="00050813"/>
    <w:rsid w:val="0005119D"/>
    <w:rsid w:val="000514BB"/>
    <w:rsid w:val="00051954"/>
    <w:rsid w:val="00051A1A"/>
    <w:rsid w:val="00051F29"/>
    <w:rsid w:val="00052066"/>
    <w:rsid w:val="000526DF"/>
    <w:rsid w:val="0005287C"/>
    <w:rsid w:val="00052B67"/>
    <w:rsid w:val="000530E5"/>
    <w:rsid w:val="00053654"/>
    <w:rsid w:val="00053826"/>
    <w:rsid w:val="000539BC"/>
    <w:rsid w:val="00053E3E"/>
    <w:rsid w:val="000541B3"/>
    <w:rsid w:val="0005444C"/>
    <w:rsid w:val="00054E41"/>
    <w:rsid w:val="0005507E"/>
    <w:rsid w:val="000551A1"/>
    <w:rsid w:val="000551BF"/>
    <w:rsid w:val="00055312"/>
    <w:rsid w:val="00055388"/>
    <w:rsid w:val="00055BEF"/>
    <w:rsid w:val="00055FE8"/>
    <w:rsid w:val="000561C7"/>
    <w:rsid w:val="000562D5"/>
    <w:rsid w:val="000568C0"/>
    <w:rsid w:val="00056B9C"/>
    <w:rsid w:val="000573AC"/>
    <w:rsid w:val="00057446"/>
    <w:rsid w:val="000574E9"/>
    <w:rsid w:val="000575D6"/>
    <w:rsid w:val="0005765B"/>
    <w:rsid w:val="000577C8"/>
    <w:rsid w:val="00057A58"/>
    <w:rsid w:val="00057AA3"/>
    <w:rsid w:val="00057C67"/>
    <w:rsid w:val="00057DF5"/>
    <w:rsid w:val="00057F59"/>
    <w:rsid w:val="000600CA"/>
    <w:rsid w:val="000609BC"/>
    <w:rsid w:val="000609F2"/>
    <w:rsid w:val="00060ED8"/>
    <w:rsid w:val="00060F5F"/>
    <w:rsid w:val="00061533"/>
    <w:rsid w:val="000617BF"/>
    <w:rsid w:val="000617CF"/>
    <w:rsid w:val="00061B65"/>
    <w:rsid w:val="00061F9F"/>
    <w:rsid w:val="00062931"/>
    <w:rsid w:val="00062FCB"/>
    <w:rsid w:val="000634BB"/>
    <w:rsid w:val="000638B3"/>
    <w:rsid w:val="00063E40"/>
    <w:rsid w:val="00064145"/>
    <w:rsid w:val="000641CC"/>
    <w:rsid w:val="000646EC"/>
    <w:rsid w:val="00064BEB"/>
    <w:rsid w:val="00064C37"/>
    <w:rsid w:val="00064F78"/>
    <w:rsid w:val="0006504C"/>
    <w:rsid w:val="00065128"/>
    <w:rsid w:val="00065740"/>
    <w:rsid w:val="000658B6"/>
    <w:rsid w:val="00065D22"/>
    <w:rsid w:val="00066391"/>
    <w:rsid w:val="00066B5A"/>
    <w:rsid w:val="00066B8B"/>
    <w:rsid w:val="00066E26"/>
    <w:rsid w:val="00067385"/>
    <w:rsid w:val="00067578"/>
    <w:rsid w:val="0006757F"/>
    <w:rsid w:val="00067767"/>
    <w:rsid w:val="00067964"/>
    <w:rsid w:val="00067C42"/>
    <w:rsid w:val="0007004D"/>
    <w:rsid w:val="000701D5"/>
    <w:rsid w:val="000702DF"/>
    <w:rsid w:val="00070744"/>
    <w:rsid w:val="0007140A"/>
    <w:rsid w:val="00071648"/>
    <w:rsid w:val="000716D6"/>
    <w:rsid w:val="00071C4C"/>
    <w:rsid w:val="00072309"/>
    <w:rsid w:val="000725C1"/>
    <w:rsid w:val="0007291C"/>
    <w:rsid w:val="00072A23"/>
    <w:rsid w:val="00073014"/>
    <w:rsid w:val="0007313B"/>
    <w:rsid w:val="00073E5D"/>
    <w:rsid w:val="00073EC2"/>
    <w:rsid w:val="0007556B"/>
    <w:rsid w:val="00075844"/>
    <w:rsid w:val="00075846"/>
    <w:rsid w:val="00075C74"/>
    <w:rsid w:val="00075CE8"/>
    <w:rsid w:val="0007629E"/>
    <w:rsid w:val="00076B96"/>
    <w:rsid w:val="00076CDC"/>
    <w:rsid w:val="0007704F"/>
    <w:rsid w:val="00077418"/>
    <w:rsid w:val="00077663"/>
    <w:rsid w:val="00077D9F"/>
    <w:rsid w:val="0008010E"/>
    <w:rsid w:val="0008013E"/>
    <w:rsid w:val="0008035A"/>
    <w:rsid w:val="00080445"/>
    <w:rsid w:val="0008059C"/>
    <w:rsid w:val="000808A2"/>
    <w:rsid w:val="000808DB"/>
    <w:rsid w:val="00081312"/>
    <w:rsid w:val="00081D2C"/>
    <w:rsid w:val="00081DA4"/>
    <w:rsid w:val="00081EAA"/>
    <w:rsid w:val="00081FB8"/>
    <w:rsid w:val="0008204F"/>
    <w:rsid w:val="000823F4"/>
    <w:rsid w:val="00082427"/>
    <w:rsid w:val="00082C66"/>
    <w:rsid w:val="0008315A"/>
    <w:rsid w:val="00083EB7"/>
    <w:rsid w:val="00083EE8"/>
    <w:rsid w:val="00083F5D"/>
    <w:rsid w:val="0008419F"/>
    <w:rsid w:val="000844CE"/>
    <w:rsid w:val="000845FE"/>
    <w:rsid w:val="00084D1A"/>
    <w:rsid w:val="00084DE2"/>
    <w:rsid w:val="00084E57"/>
    <w:rsid w:val="00085692"/>
    <w:rsid w:val="00085B01"/>
    <w:rsid w:val="000861F6"/>
    <w:rsid w:val="00086A76"/>
    <w:rsid w:val="000879AD"/>
    <w:rsid w:val="0009009B"/>
    <w:rsid w:val="00090992"/>
    <w:rsid w:val="00090D80"/>
    <w:rsid w:val="00090DD2"/>
    <w:rsid w:val="00090E0D"/>
    <w:rsid w:val="00090F3E"/>
    <w:rsid w:val="0009119E"/>
    <w:rsid w:val="00091307"/>
    <w:rsid w:val="00091538"/>
    <w:rsid w:val="00091846"/>
    <w:rsid w:val="000918E7"/>
    <w:rsid w:val="00091C2C"/>
    <w:rsid w:val="00091F3B"/>
    <w:rsid w:val="00091FB8"/>
    <w:rsid w:val="00092130"/>
    <w:rsid w:val="000921AA"/>
    <w:rsid w:val="0009223E"/>
    <w:rsid w:val="0009227A"/>
    <w:rsid w:val="0009234E"/>
    <w:rsid w:val="0009281B"/>
    <w:rsid w:val="000929DC"/>
    <w:rsid w:val="00092F35"/>
    <w:rsid w:val="00093056"/>
    <w:rsid w:val="0009306E"/>
    <w:rsid w:val="00093837"/>
    <w:rsid w:val="00093BED"/>
    <w:rsid w:val="0009486B"/>
    <w:rsid w:val="00094F26"/>
    <w:rsid w:val="00094F28"/>
    <w:rsid w:val="000959A3"/>
    <w:rsid w:val="00095ACE"/>
    <w:rsid w:val="00095CBC"/>
    <w:rsid w:val="00095DA3"/>
    <w:rsid w:val="00095F21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97ED3"/>
    <w:rsid w:val="000A01B4"/>
    <w:rsid w:val="000A0498"/>
    <w:rsid w:val="000A071D"/>
    <w:rsid w:val="000A08D4"/>
    <w:rsid w:val="000A0C1E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98"/>
    <w:rsid w:val="000A42B5"/>
    <w:rsid w:val="000A43C1"/>
    <w:rsid w:val="000A43D1"/>
    <w:rsid w:val="000A4562"/>
    <w:rsid w:val="000A463B"/>
    <w:rsid w:val="000A4696"/>
    <w:rsid w:val="000A47F9"/>
    <w:rsid w:val="000A486B"/>
    <w:rsid w:val="000A4A49"/>
    <w:rsid w:val="000A4CA0"/>
    <w:rsid w:val="000A4EBC"/>
    <w:rsid w:val="000A4FAB"/>
    <w:rsid w:val="000A53A1"/>
    <w:rsid w:val="000A5B75"/>
    <w:rsid w:val="000A5BAC"/>
    <w:rsid w:val="000A5D1D"/>
    <w:rsid w:val="000A63FD"/>
    <w:rsid w:val="000A6501"/>
    <w:rsid w:val="000A67DB"/>
    <w:rsid w:val="000A6891"/>
    <w:rsid w:val="000A6EC9"/>
    <w:rsid w:val="000A6EFB"/>
    <w:rsid w:val="000A7216"/>
    <w:rsid w:val="000A7435"/>
    <w:rsid w:val="000A74FB"/>
    <w:rsid w:val="000A7843"/>
    <w:rsid w:val="000B0206"/>
    <w:rsid w:val="000B0277"/>
    <w:rsid w:val="000B0648"/>
    <w:rsid w:val="000B06BF"/>
    <w:rsid w:val="000B10D7"/>
    <w:rsid w:val="000B1367"/>
    <w:rsid w:val="000B1566"/>
    <w:rsid w:val="000B1A63"/>
    <w:rsid w:val="000B1AC9"/>
    <w:rsid w:val="000B1FA3"/>
    <w:rsid w:val="000B2859"/>
    <w:rsid w:val="000B2A18"/>
    <w:rsid w:val="000B2A81"/>
    <w:rsid w:val="000B3358"/>
    <w:rsid w:val="000B3835"/>
    <w:rsid w:val="000B38F1"/>
    <w:rsid w:val="000B3DD3"/>
    <w:rsid w:val="000B4381"/>
    <w:rsid w:val="000B5430"/>
    <w:rsid w:val="000B5794"/>
    <w:rsid w:val="000B5A1F"/>
    <w:rsid w:val="000B60A9"/>
    <w:rsid w:val="000B62BF"/>
    <w:rsid w:val="000B69E0"/>
    <w:rsid w:val="000B6D19"/>
    <w:rsid w:val="000B6F95"/>
    <w:rsid w:val="000B6FF6"/>
    <w:rsid w:val="000B73D5"/>
    <w:rsid w:val="000B75E8"/>
    <w:rsid w:val="000B770B"/>
    <w:rsid w:val="000B7822"/>
    <w:rsid w:val="000B78D5"/>
    <w:rsid w:val="000B7B24"/>
    <w:rsid w:val="000B7CA6"/>
    <w:rsid w:val="000C0292"/>
    <w:rsid w:val="000C0341"/>
    <w:rsid w:val="000C059C"/>
    <w:rsid w:val="000C0B9C"/>
    <w:rsid w:val="000C0CF3"/>
    <w:rsid w:val="000C0D6F"/>
    <w:rsid w:val="000C11A9"/>
    <w:rsid w:val="000C1284"/>
    <w:rsid w:val="000C1560"/>
    <w:rsid w:val="000C1815"/>
    <w:rsid w:val="000C18DB"/>
    <w:rsid w:val="000C1CC5"/>
    <w:rsid w:val="000C1F14"/>
    <w:rsid w:val="000C21BA"/>
    <w:rsid w:val="000C27BE"/>
    <w:rsid w:val="000C2F17"/>
    <w:rsid w:val="000C3313"/>
    <w:rsid w:val="000C3447"/>
    <w:rsid w:val="000C350C"/>
    <w:rsid w:val="000C35D8"/>
    <w:rsid w:val="000C389C"/>
    <w:rsid w:val="000C3ABB"/>
    <w:rsid w:val="000C3E73"/>
    <w:rsid w:val="000C430A"/>
    <w:rsid w:val="000C46B4"/>
    <w:rsid w:val="000C493E"/>
    <w:rsid w:val="000C5088"/>
    <w:rsid w:val="000C5708"/>
    <w:rsid w:val="000C5AF0"/>
    <w:rsid w:val="000C649C"/>
    <w:rsid w:val="000C6F52"/>
    <w:rsid w:val="000C740F"/>
    <w:rsid w:val="000C75F5"/>
    <w:rsid w:val="000C778D"/>
    <w:rsid w:val="000C77EF"/>
    <w:rsid w:val="000C7C28"/>
    <w:rsid w:val="000D0182"/>
    <w:rsid w:val="000D0B1B"/>
    <w:rsid w:val="000D0B66"/>
    <w:rsid w:val="000D0FD5"/>
    <w:rsid w:val="000D141A"/>
    <w:rsid w:val="000D221B"/>
    <w:rsid w:val="000D2443"/>
    <w:rsid w:val="000D2ADC"/>
    <w:rsid w:val="000D30F3"/>
    <w:rsid w:val="000D36BA"/>
    <w:rsid w:val="000D3CE9"/>
    <w:rsid w:val="000D42CC"/>
    <w:rsid w:val="000D466B"/>
    <w:rsid w:val="000D4A31"/>
    <w:rsid w:val="000D4DE8"/>
    <w:rsid w:val="000D4F7B"/>
    <w:rsid w:val="000D4FE8"/>
    <w:rsid w:val="000D5058"/>
    <w:rsid w:val="000D5850"/>
    <w:rsid w:val="000D5BD0"/>
    <w:rsid w:val="000D5DFE"/>
    <w:rsid w:val="000D5F11"/>
    <w:rsid w:val="000D6179"/>
    <w:rsid w:val="000D6A92"/>
    <w:rsid w:val="000D7316"/>
    <w:rsid w:val="000D76A2"/>
    <w:rsid w:val="000D7860"/>
    <w:rsid w:val="000D7A79"/>
    <w:rsid w:val="000D7BE7"/>
    <w:rsid w:val="000E024D"/>
    <w:rsid w:val="000E0907"/>
    <w:rsid w:val="000E0AA2"/>
    <w:rsid w:val="000E0BC7"/>
    <w:rsid w:val="000E0D29"/>
    <w:rsid w:val="000E12ED"/>
    <w:rsid w:val="000E205E"/>
    <w:rsid w:val="000E2213"/>
    <w:rsid w:val="000E244A"/>
    <w:rsid w:val="000E2912"/>
    <w:rsid w:val="000E2A30"/>
    <w:rsid w:val="000E2A36"/>
    <w:rsid w:val="000E2A7D"/>
    <w:rsid w:val="000E2F02"/>
    <w:rsid w:val="000E345F"/>
    <w:rsid w:val="000E3A08"/>
    <w:rsid w:val="000E3BBA"/>
    <w:rsid w:val="000E3E1C"/>
    <w:rsid w:val="000E40A6"/>
    <w:rsid w:val="000E4567"/>
    <w:rsid w:val="000E4580"/>
    <w:rsid w:val="000E4D44"/>
    <w:rsid w:val="000E5160"/>
    <w:rsid w:val="000E5211"/>
    <w:rsid w:val="000E5438"/>
    <w:rsid w:val="000E548B"/>
    <w:rsid w:val="000E5557"/>
    <w:rsid w:val="000E5A24"/>
    <w:rsid w:val="000E64FE"/>
    <w:rsid w:val="000E6838"/>
    <w:rsid w:val="000E6D6A"/>
    <w:rsid w:val="000E710E"/>
    <w:rsid w:val="000E731C"/>
    <w:rsid w:val="000E73B8"/>
    <w:rsid w:val="000E73F6"/>
    <w:rsid w:val="000E78D1"/>
    <w:rsid w:val="000E7CB4"/>
    <w:rsid w:val="000F1157"/>
    <w:rsid w:val="000F1202"/>
    <w:rsid w:val="000F1603"/>
    <w:rsid w:val="000F17BF"/>
    <w:rsid w:val="000F1AF3"/>
    <w:rsid w:val="000F2046"/>
    <w:rsid w:val="000F2601"/>
    <w:rsid w:val="000F3169"/>
    <w:rsid w:val="000F3313"/>
    <w:rsid w:val="000F3A3F"/>
    <w:rsid w:val="000F3C68"/>
    <w:rsid w:val="000F3F37"/>
    <w:rsid w:val="000F3FC7"/>
    <w:rsid w:val="000F4249"/>
    <w:rsid w:val="000F44EF"/>
    <w:rsid w:val="000F4545"/>
    <w:rsid w:val="000F522F"/>
    <w:rsid w:val="000F5A8F"/>
    <w:rsid w:val="000F6309"/>
    <w:rsid w:val="000F63C7"/>
    <w:rsid w:val="000F650F"/>
    <w:rsid w:val="000F6B4F"/>
    <w:rsid w:val="000F7431"/>
    <w:rsid w:val="000F7521"/>
    <w:rsid w:val="000F7742"/>
    <w:rsid w:val="000F77FF"/>
    <w:rsid w:val="000F7CCE"/>
    <w:rsid w:val="00100176"/>
    <w:rsid w:val="0010040C"/>
    <w:rsid w:val="0010078A"/>
    <w:rsid w:val="0010098C"/>
    <w:rsid w:val="00100C36"/>
    <w:rsid w:val="00101265"/>
    <w:rsid w:val="0010149E"/>
    <w:rsid w:val="001015B8"/>
    <w:rsid w:val="001015DF"/>
    <w:rsid w:val="00101C96"/>
    <w:rsid w:val="00101DC3"/>
    <w:rsid w:val="00101ED0"/>
    <w:rsid w:val="00101F1B"/>
    <w:rsid w:val="0010266C"/>
    <w:rsid w:val="00102965"/>
    <w:rsid w:val="00102A3F"/>
    <w:rsid w:val="00102FA5"/>
    <w:rsid w:val="001030E6"/>
    <w:rsid w:val="00103145"/>
    <w:rsid w:val="0010332C"/>
    <w:rsid w:val="00103399"/>
    <w:rsid w:val="0010341C"/>
    <w:rsid w:val="00103849"/>
    <w:rsid w:val="00103856"/>
    <w:rsid w:val="00103A44"/>
    <w:rsid w:val="00103B02"/>
    <w:rsid w:val="0010483C"/>
    <w:rsid w:val="00104869"/>
    <w:rsid w:val="00105018"/>
    <w:rsid w:val="00105646"/>
    <w:rsid w:val="0010587C"/>
    <w:rsid w:val="001058CB"/>
    <w:rsid w:val="00106711"/>
    <w:rsid w:val="0010687B"/>
    <w:rsid w:val="001068B6"/>
    <w:rsid w:val="00106A73"/>
    <w:rsid w:val="00106C58"/>
    <w:rsid w:val="00106F6D"/>
    <w:rsid w:val="00107C3F"/>
    <w:rsid w:val="00107FEC"/>
    <w:rsid w:val="00110354"/>
    <w:rsid w:val="001103EE"/>
    <w:rsid w:val="00110889"/>
    <w:rsid w:val="001108E1"/>
    <w:rsid w:val="001108F2"/>
    <w:rsid w:val="00110E3F"/>
    <w:rsid w:val="00111005"/>
    <w:rsid w:val="0011117E"/>
    <w:rsid w:val="0011147F"/>
    <w:rsid w:val="00111A29"/>
    <w:rsid w:val="00111D32"/>
    <w:rsid w:val="00111E71"/>
    <w:rsid w:val="00111FA7"/>
    <w:rsid w:val="00112100"/>
    <w:rsid w:val="001121B8"/>
    <w:rsid w:val="00112210"/>
    <w:rsid w:val="0011233D"/>
    <w:rsid w:val="00112531"/>
    <w:rsid w:val="00112738"/>
    <w:rsid w:val="00112EF0"/>
    <w:rsid w:val="001137FB"/>
    <w:rsid w:val="00113E76"/>
    <w:rsid w:val="00114133"/>
    <w:rsid w:val="0011417F"/>
    <w:rsid w:val="00114AD7"/>
    <w:rsid w:val="00114B19"/>
    <w:rsid w:val="00114B64"/>
    <w:rsid w:val="00114C95"/>
    <w:rsid w:val="00114CF9"/>
    <w:rsid w:val="00114DA1"/>
    <w:rsid w:val="001150A3"/>
    <w:rsid w:val="00115127"/>
    <w:rsid w:val="00115137"/>
    <w:rsid w:val="00115183"/>
    <w:rsid w:val="001155BE"/>
    <w:rsid w:val="00115689"/>
    <w:rsid w:val="0011573F"/>
    <w:rsid w:val="00115887"/>
    <w:rsid w:val="001159CE"/>
    <w:rsid w:val="00115C8B"/>
    <w:rsid w:val="00116671"/>
    <w:rsid w:val="00117440"/>
    <w:rsid w:val="001178CE"/>
    <w:rsid w:val="00117914"/>
    <w:rsid w:val="00117D5A"/>
    <w:rsid w:val="00117D83"/>
    <w:rsid w:val="00117F81"/>
    <w:rsid w:val="001209EC"/>
    <w:rsid w:val="00120A4E"/>
    <w:rsid w:val="00121153"/>
    <w:rsid w:val="0012167D"/>
    <w:rsid w:val="001218F1"/>
    <w:rsid w:val="00121BC9"/>
    <w:rsid w:val="00121D74"/>
    <w:rsid w:val="00121F49"/>
    <w:rsid w:val="001222F9"/>
    <w:rsid w:val="00122840"/>
    <w:rsid w:val="00123F6F"/>
    <w:rsid w:val="0012419E"/>
    <w:rsid w:val="001247D0"/>
    <w:rsid w:val="001247D8"/>
    <w:rsid w:val="001249ED"/>
    <w:rsid w:val="00124C3E"/>
    <w:rsid w:val="00124FA6"/>
    <w:rsid w:val="001251E4"/>
    <w:rsid w:val="001253E3"/>
    <w:rsid w:val="00125729"/>
    <w:rsid w:val="00125915"/>
    <w:rsid w:val="00125C94"/>
    <w:rsid w:val="0012628F"/>
    <w:rsid w:val="001267B7"/>
    <w:rsid w:val="00126819"/>
    <w:rsid w:val="0012688D"/>
    <w:rsid w:val="001269BD"/>
    <w:rsid w:val="001273BD"/>
    <w:rsid w:val="001273CC"/>
    <w:rsid w:val="0012749F"/>
    <w:rsid w:val="00127F33"/>
    <w:rsid w:val="0013005B"/>
    <w:rsid w:val="001303CA"/>
    <w:rsid w:val="001309E4"/>
    <w:rsid w:val="00130A0D"/>
    <w:rsid w:val="00131184"/>
    <w:rsid w:val="0013166C"/>
    <w:rsid w:val="00131957"/>
    <w:rsid w:val="00131D18"/>
    <w:rsid w:val="00131EB3"/>
    <w:rsid w:val="00131F39"/>
    <w:rsid w:val="0013277F"/>
    <w:rsid w:val="00132932"/>
    <w:rsid w:val="00132A36"/>
    <w:rsid w:val="00132EDC"/>
    <w:rsid w:val="0013348C"/>
    <w:rsid w:val="001342CE"/>
    <w:rsid w:val="0013499C"/>
    <w:rsid w:val="00134E07"/>
    <w:rsid w:val="00134E53"/>
    <w:rsid w:val="0013506C"/>
    <w:rsid w:val="001354BD"/>
    <w:rsid w:val="001354C4"/>
    <w:rsid w:val="001356F8"/>
    <w:rsid w:val="00135D01"/>
    <w:rsid w:val="00135F52"/>
    <w:rsid w:val="001362CF"/>
    <w:rsid w:val="0013632B"/>
    <w:rsid w:val="001366C9"/>
    <w:rsid w:val="001367C2"/>
    <w:rsid w:val="00136A5F"/>
    <w:rsid w:val="00136A84"/>
    <w:rsid w:val="00136F66"/>
    <w:rsid w:val="00137026"/>
    <w:rsid w:val="001373F9"/>
    <w:rsid w:val="00137979"/>
    <w:rsid w:val="00137D6A"/>
    <w:rsid w:val="00137D90"/>
    <w:rsid w:val="00140138"/>
    <w:rsid w:val="0014014E"/>
    <w:rsid w:val="00140579"/>
    <w:rsid w:val="001407DB"/>
    <w:rsid w:val="00140A97"/>
    <w:rsid w:val="00140C81"/>
    <w:rsid w:val="00140CB0"/>
    <w:rsid w:val="00140CC1"/>
    <w:rsid w:val="00140D6D"/>
    <w:rsid w:val="00140D82"/>
    <w:rsid w:val="00140F2C"/>
    <w:rsid w:val="00140FA5"/>
    <w:rsid w:val="00140FF6"/>
    <w:rsid w:val="0014119E"/>
    <w:rsid w:val="00141406"/>
    <w:rsid w:val="00141431"/>
    <w:rsid w:val="001417D6"/>
    <w:rsid w:val="00141848"/>
    <w:rsid w:val="001419B5"/>
    <w:rsid w:val="00142316"/>
    <w:rsid w:val="00142B91"/>
    <w:rsid w:val="00142DBE"/>
    <w:rsid w:val="001433CC"/>
    <w:rsid w:val="00143646"/>
    <w:rsid w:val="00144029"/>
    <w:rsid w:val="001443F6"/>
    <w:rsid w:val="0014468F"/>
    <w:rsid w:val="00144A47"/>
    <w:rsid w:val="00144CCB"/>
    <w:rsid w:val="001450E9"/>
    <w:rsid w:val="001452D7"/>
    <w:rsid w:val="00145358"/>
    <w:rsid w:val="00145AD9"/>
    <w:rsid w:val="00145B1D"/>
    <w:rsid w:val="00145D30"/>
    <w:rsid w:val="00145D93"/>
    <w:rsid w:val="00145E49"/>
    <w:rsid w:val="0014604A"/>
    <w:rsid w:val="00146142"/>
    <w:rsid w:val="001464B0"/>
    <w:rsid w:val="0014656E"/>
    <w:rsid w:val="00146D43"/>
    <w:rsid w:val="00146D6D"/>
    <w:rsid w:val="0014761C"/>
    <w:rsid w:val="00147892"/>
    <w:rsid w:val="00147C6E"/>
    <w:rsid w:val="001502F5"/>
    <w:rsid w:val="00150B09"/>
    <w:rsid w:val="00150C57"/>
    <w:rsid w:val="00151141"/>
    <w:rsid w:val="00151168"/>
    <w:rsid w:val="001520BF"/>
    <w:rsid w:val="0015253B"/>
    <w:rsid w:val="00152E91"/>
    <w:rsid w:val="00152F97"/>
    <w:rsid w:val="0015321C"/>
    <w:rsid w:val="00153D93"/>
    <w:rsid w:val="00153FC2"/>
    <w:rsid w:val="00154576"/>
    <w:rsid w:val="00154BAD"/>
    <w:rsid w:val="00154EB6"/>
    <w:rsid w:val="0015500C"/>
    <w:rsid w:val="00155806"/>
    <w:rsid w:val="00155AB7"/>
    <w:rsid w:val="00155C46"/>
    <w:rsid w:val="00156047"/>
    <w:rsid w:val="001562F5"/>
    <w:rsid w:val="00156CFE"/>
    <w:rsid w:val="00156DA7"/>
    <w:rsid w:val="00156F65"/>
    <w:rsid w:val="00157D07"/>
    <w:rsid w:val="00160184"/>
    <w:rsid w:val="001606F8"/>
    <w:rsid w:val="00160890"/>
    <w:rsid w:val="0016095A"/>
    <w:rsid w:val="0016270E"/>
    <w:rsid w:val="001628C6"/>
    <w:rsid w:val="00162D44"/>
    <w:rsid w:val="001634F2"/>
    <w:rsid w:val="001635B3"/>
    <w:rsid w:val="00163849"/>
    <w:rsid w:val="0016459B"/>
    <w:rsid w:val="00164A1B"/>
    <w:rsid w:val="00164EC2"/>
    <w:rsid w:val="001655EF"/>
    <w:rsid w:val="00165763"/>
    <w:rsid w:val="001658ED"/>
    <w:rsid w:val="00165DC2"/>
    <w:rsid w:val="00165E57"/>
    <w:rsid w:val="00165F83"/>
    <w:rsid w:val="001662E1"/>
    <w:rsid w:val="0016672E"/>
    <w:rsid w:val="00166DB1"/>
    <w:rsid w:val="0016718A"/>
    <w:rsid w:val="00167BF6"/>
    <w:rsid w:val="00167C7C"/>
    <w:rsid w:val="00167CA6"/>
    <w:rsid w:val="00170189"/>
    <w:rsid w:val="00170199"/>
    <w:rsid w:val="0017086D"/>
    <w:rsid w:val="00170A73"/>
    <w:rsid w:val="00170F4B"/>
    <w:rsid w:val="0017104C"/>
    <w:rsid w:val="0017134F"/>
    <w:rsid w:val="00171551"/>
    <w:rsid w:val="001715B8"/>
    <w:rsid w:val="001717DC"/>
    <w:rsid w:val="00171811"/>
    <w:rsid w:val="0017192F"/>
    <w:rsid w:val="00171DE8"/>
    <w:rsid w:val="00171F35"/>
    <w:rsid w:val="001720DD"/>
    <w:rsid w:val="001727FD"/>
    <w:rsid w:val="001728E1"/>
    <w:rsid w:val="0017295A"/>
    <w:rsid w:val="001732A8"/>
    <w:rsid w:val="0017352A"/>
    <w:rsid w:val="001739AD"/>
    <w:rsid w:val="001742D5"/>
    <w:rsid w:val="001749DB"/>
    <w:rsid w:val="00174E8B"/>
    <w:rsid w:val="00175138"/>
    <w:rsid w:val="00175D96"/>
    <w:rsid w:val="00175DAF"/>
    <w:rsid w:val="0017610B"/>
    <w:rsid w:val="001761F3"/>
    <w:rsid w:val="00176414"/>
    <w:rsid w:val="0017655A"/>
    <w:rsid w:val="00176A88"/>
    <w:rsid w:val="00177972"/>
    <w:rsid w:val="00177B7E"/>
    <w:rsid w:val="00177D6C"/>
    <w:rsid w:val="00180313"/>
    <w:rsid w:val="00180447"/>
    <w:rsid w:val="0018059A"/>
    <w:rsid w:val="001808E9"/>
    <w:rsid w:val="00180C3E"/>
    <w:rsid w:val="00180DA1"/>
    <w:rsid w:val="00180FED"/>
    <w:rsid w:val="001817DF"/>
    <w:rsid w:val="00181DD8"/>
    <w:rsid w:val="001820C5"/>
    <w:rsid w:val="00182616"/>
    <w:rsid w:val="001829EA"/>
    <w:rsid w:val="00182EEF"/>
    <w:rsid w:val="00182FE2"/>
    <w:rsid w:val="00183099"/>
    <w:rsid w:val="001833A9"/>
    <w:rsid w:val="00183CA5"/>
    <w:rsid w:val="001844B6"/>
    <w:rsid w:val="001848CE"/>
    <w:rsid w:val="00184B17"/>
    <w:rsid w:val="00185044"/>
    <w:rsid w:val="001853CD"/>
    <w:rsid w:val="00185609"/>
    <w:rsid w:val="00185CDB"/>
    <w:rsid w:val="0018612C"/>
    <w:rsid w:val="0018641C"/>
    <w:rsid w:val="001864A1"/>
    <w:rsid w:val="00186650"/>
    <w:rsid w:val="00186C71"/>
    <w:rsid w:val="0018729D"/>
    <w:rsid w:val="00187A3F"/>
    <w:rsid w:val="00187F0B"/>
    <w:rsid w:val="00190096"/>
    <w:rsid w:val="001904FC"/>
    <w:rsid w:val="00190B57"/>
    <w:rsid w:val="00190B9F"/>
    <w:rsid w:val="00191046"/>
    <w:rsid w:val="00191436"/>
    <w:rsid w:val="00191B91"/>
    <w:rsid w:val="00191B9A"/>
    <w:rsid w:val="00192421"/>
    <w:rsid w:val="00192942"/>
    <w:rsid w:val="00192A8E"/>
    <w:rsid w:val="00192A9F"/>
    <w:rsid w:val="00192F16"/>
    <w:rsid w:val="00193B53"/>
    <w:rsid w:val="00193B91"/>
    <w:rsid w:val="00193D4E"/>
    <w:rsid w:val="00193E59"/>
    <w:rsid w:val="00194092"/>
    <w:rsid w:val="00194342"/>
    <w:rsid w:val="001945EE"/>
    <w:rsid w:val="00194CAC"/>
    <w:rsid w:val="00194D02"/>
    <w:rsid w:val="00195021"/>
    <w:rsid w:val="0019542C"/>
    <w:rsid w:val="00195800"/>
    <w:rsid w:val="00195850"/>
    <w:rsid w:val="001958B2"/>
    <w:rsid w:val="00195D9D"/>
    <w:rsid w:val="00195FAD"/>
    <w:rsid w:val="00196014"/>
    <w:rsid w:val="00196828"/>
    <w:rsid w:val="00196A63"/>
    <w:rsid w:val="00196AC4"/>
    <w:rsid w:val="00196C88"/>
    <w:rsid w:val="00196D7F"/>
    <w:rsid w:val="00197162"/>
    <w:rsid w:val="00197350"/>
    <w:rsid w:val="0019771F"/>
    <w:rsid w:val="0019775A"/>
    <w:rsid w:val="0019791A"/>
    <w:rsid w:val="00197B36"/>
    <w:rsid w:val="00197C3F"/>
    <w:rsid w:val="001A06D9"/>
    <w:rsid w:val="001A0BA0"/>
    <w:rsid w:val="001A0F0C"/>
    <w:rsid w:val="001A11C1"/>
    <w:rsid w:val="001A1362"/>
    <w:rsid w:val="001A13C1"/>
    <w:rsid w:val="001A155D"/>
    <w:rsid w:val="001A189A"/>
    <w:rsid w:val="001A1B48"/>
    <w:rsid w:val="001A1EEA"/>
    <w:rsid w:val="001A1FBA"/>
    <w:rsid w:val="001A2A77"/>
    <w:rsid w:val="001A2E24"/>
    <w:rsid w:val="001A2EEE"/>
    <w:rsid w:val="001A3329"/>
    <w:rsid w:val="001A372A"/>
    <w:rsid w:val="001A3CAC"/>
    <w:rsid w:val="001A3F03"/>
    <w:rsid w:val="001A40BF"/>
    <w:rsid w:val="001A42A0"/>
    <w:rsid w:val="001A4D31"/>
    <w:rsid w:val="001A4E0B"/>
    <w:rsid w:val="001A4FD7"/>
    <w:rsid w:val="001A5130"/>
    <w:rsid w:val="001A53D0"/>
    <w:rsid w:val="001A5499"/>
    <w:rsid w:val="001A54EE"/>
    <w:rsid w:val="001A5587"/>
    <w:rsid w:val="001A5A8A"/>
    <w:rsid w:val="001A5EA0"/>
    <w:rsid w:val="001A6404"/>
    <w:rsid w:val="001A6527"/>
    <w:rsid w:val="001A65C7"/>
    <w:rsid w:val="001A6A16"/>
    <w:rsid w:val="001A6A1D"/>
    <w:rsid w:val="001A7556"/>
    <w:rsid w:val="001A755F"/>
    <w:rsid w:val="001A7996"/>
    <w:rsid w:val="001B03D2"/>
    <w:rsid w:val="001B03D5"/>
    <w:rsid w:val="001B05D3"/>
    <w:rsid w:val="001B0607"/>
    <w:rsid w:val="001B0996"/>
    <w:rsid w:val="001B0B39"/>
    <w:rsid w:val="001B0D3F"/>
    <w:rsid w:val="001B1255"/>
    <w:rsid w:val="001B1457"/>
    <w:rsid w:val="001B1490"/>
    <w:rsid w:val="001B1576"/>
    <w:rsid w:val="001B15A0"/>
    <w:rsid w:val="001B1A5A"/>
    <w:rsid w:val="001B1B0A"/>
    <w:rsid w:val="001B207F"/>
    <w:rsid w:val="001B22F8"/>
    <w:rsid w:val="001B2366"/>
    <w:rsid w:val="001B241B"/>
    <w:rsid w:val="001B252E"/>
    <w:rsid w:val="001B29DF"/>
    <w:rsid w:val="001B2CF1"/>
    <w:rsid w:val="001B2FA8"/>
    <w:rsid w:val="001B3198"/>
    <w:rsid w:val="001B359C"/>
    <w:rsid w:val="001B4133"/>
    <w:rsid w:val="001B44D3"/>
    <w:rsid w:val="001B45E6"/>
    <w:rsid w:val="001B462A"/>
    <w:rsid w:val="001B4B97"/>
    <w:rsid w:val="001B5022"/>
    <w:rsid w:val="001B5258"/>
    <w:rsid w:val="001B5686"/>
    <w:rsid w:val="001B58D3"/>
    <w:rsid w:val="001B5AA7"/>
    <w:rsid w:val="001B5CC6"/>
    <w:rsid w:val="001B64AA"/>
    <w:rsid w:val="001B6C51"/>
    <w:rsid w:val="001B6E5F"/>
    <w:rsid w:val="001B74A0"/>
    <w:rsid w:val="001B75CD"/>
    <w:rsid w:val="001B76F1"/>
    <w:rsid w:val="001B7AE3"/>
    <w:rsid w:val="001C0133"/>
    <w:rsid w:val="001C035B"/>
    <w:rsid w:val="001C0365"/>
    <w:rsid w:val="001C07F2"/>
    <w:rsid w:val="001C0ACD"/>
    <w:rsid w:val="001C0BE7"/>
    <w:rsid w:val="001C0C42"/>
    <w:rsid w:val="001C0C68"/>
    <w:rsid w:val="001C0D35"/>
    <w:rsid w:val="001C0DF8"/>
    <w:rsid w:val="001C10A9"/>
    <w:rsid w:val="001C1461"/>
    <w:rsid w:val="001C157F"/>
    <w:rsid w:val="001C1857"/>
    <w:rsid w:val="001C1C2F"/>
    <w:rsid w:val="001C1DCD"/>
    <w:rsid w:val="001C1DF4"/>
    <w:rsid w:val="001C2570"/>
    <w:rsid w:val="001C25F5"/>
    <w:rsid w:val="001C28E7"/>
    <w:rsid w:val="001C2C39"/>
    <w:rsid w:val="001C2EDA"/>
    <w:rsid w:val="001C30CF"/>
    <w:rsid w:val="001C31AE"/>
    <w:rsid w:val="001C31E5"/>
    <w:rsid w:val="001C38AC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37"/>
    <w:rsid w:val="001C688C"/>
    <w:rsid w:val="001C6CEC"/>
    <w:rsid w:val="001C6CFA"/>
    <w:rsid w:val="001C6E77"/>
    <w:rsid w:val="001C72AF"/>
    <w:rsid w:val="001C7456"/>
    <w:rsid w:val="001C74C7"/>
    <w:rsid w:val="001C7A72"/>
    <w:rsid w:val="001C7B06"/>
    <w:rsid w:val="001C7B0A"/>
    <w:rsid w:val="001C7F5C"/>
    <w:rsid w:val="001C7F90"/>
    <w:rsid w:val="001D002F"/>
    <w:rsid w:val="001D00C0"/>
    <w:rsid w:val="001D00C5"/>
    <w:rsid w:val="001D04BF"/>
    <w:rsid w:val="001D0BAA"/>
    <w:rsid w:val="001D0BD0"/>
    <w:rsid w:val="001D0C4B"/>
    <w:rsid w:val="001D1266"/>
    <w:rsid w:val="001D13E8"/>
    <w:rsid w:val="001D15FA"/>
    <w:rsid w:val="001D17AE"/>
    <w:rsid w:val="001D1859"/>
    <w:rsid w:val="001D190D"/>
    <w:rsid w:val="001D1986"/>
    <w:rsid w:val="001D1AAB"/>
    <w:rsid w:val="001D2434"/>
    <w:rsid w:val="001D2A88"/>
    <w:rsid w:val="001D2F2A"/>
    <w:rsid w:val="001D309A"/>
    <w:rsid w:val="001D31B1"/>
    <w:rsid w:val="001D3270"/>
    <w:rsid w:val="001D3397"/>
    <w:rsid w:val="001D38ED"/>
    <w:rsid w:val="001D3A08"/>
    <w:rsid w:val="001D3DD7"/>
    <w:rsid w:val="001D448B"/>
    <w:rsid w:val="001D532C"/>
    <w:rsid w:val="001D5D8F"/>
    <w:rsid w:val="001D5F08"/>
    <w:rsid w:val="001D637D"/>
    <w:rsid w:val="001D6692"/>
    <w:rsid w:val="001D6725"/>
    <w:rsid w:val="001D6BF5"/>
    <w:rsid w:val="001D6E92"/>
    <w:rsid w:val="001D6F77"/>
    <w:rsid w:val="001D764C"/>
    <w:rsid w:val="001D7D24"/>
    <w:rsid w:val="001E0015"/>
    <w:rsid w:val="001E011C"/>
    <w:rsid w:val="001E026F"/>
    <w:rsid w:val="001E053E"/>
    <w:rsid w:val="001E116A"/>
    <w:rsid w:val="001E11E3"/>
    <w:rsid w:val="001E1526"/>
    <w:rsid w:val="001E17C2"/>
    <w:rsid w:val="001E1937"/>
    <w:rsid w:val="001E19C0"/>
    <w:rsid w:val="001E1A56"/>
    <w:rsid w:val="001E1A9F"/>
    <w:rsid w:val="001E21AE"/>
    <w:rsid w:val="001E22C5"/>
    <w:rsid w:val="001E2589"/>
    <w:rsid w:val="001E2668"/>
    <w:rsid w:val="001E2884"/>
    <w:rsid w:val="001E29D1"/>
    <w:rsid w:val="001E2C41"/>
    <w:rsid w:val="001E2D0B"/>
    <w:rsid w:val="001E3B3F"/>
    <w:rsid w:val="001E4755"/>
    <w:rsid w:val="001E57DC"/>
    <w:rsid w:val="001E5D2D"/>
    <w:rsid w:val="001E5DAA"/>
    <w:rsid w:val="001E63B8"/>
    <w:rsid w:val="001E6466"/>
    <w:rsid w:val="001E65E7"/>
    <w:rsid w:val="001E67D4"/>
    <w:rsid w:val="001E689B"/>
    <w:rsid w:val="001E6948"/>
    <w:rsid w:val="001E6BE8"/>
    <w:rsid w:val="001E6E21"/>
    <w:rsid w:val="001E6F35"/>
    <w:rsid w:val="001E7992"/>
    <w:rsid w:val="001E7A43"/>
    <w:rsid w:val="001E7D16"/>
    <w:rsid w:val="001F0388"/>
    <w:rsid w:val="001F07BF"/>
    <w:rsid w:val="001F0E5E"/>
    <w:rsid w:val="001F109A"/>
    <w:rsid w:val="001F1281"/>
    <w:rsid w:val="001F13FC"/>
    <w:rsid w:val="001F14B7"/>
    <w:rsid w:val="001F1903"/>
    <w:rsid w:val="001F1DB8"/>
    <w:rsid w:val="001F1F5C"/>
    <w:rsid w:val="001F2423"/>
    <w:rsid w:val="001F25D0"/>
    <w:rsid w:val="001F25DC"/>
    <w:rsid w:val="001F2A4B"/>
    <w:rsid w:val="001F2AD0"/>
    <w:rsid w:val="001F2B49"/>
    <w:rsid w:val="001F2F54"/>
    <w:rsid w:val="001F31F1"/>
    <w:rsid w:val="001F3555"/>
    <w:rsid w:val="001F3622"/>
    <w:rsid w:val="001F411D"/>
    <w:rsid w:val="001F4127"/>
    <w:rsid w:val="001F413C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58E"/>
    <w:rsid w:val="001F663F"/>
    <w:rsid w:val="001F6B1C"/>
    <w:rsid w:val="001F6B36"/>
    <w:rsid w:val="001F6D0E"/>
    <w:rsid w:val="001F6D35"/>
    <w:rsid w:val="001F6DD1"/>
    <w:rsid w:val="001F76D4"/>
    <w:rsid w:val="001F790E"/>
    <w:rsid w:val="001F7B3E"/>
    <w:rsid w:val="001F7BCA"/>
    <w:rsid w:val="001F7D0C"/>
    <w:rsid w:val="00200051"/>
    <w:rsid w:val="00200528"/>
    <w:rsid w:val="0020056D"/>
    <w:rsid w:val="002007C4"/>
    <w:rsid w:val="002007E5"/>
    <w:rsid w:val="002009BE"/>
    <w:rsid w:val="00200F19"/>
    <w:rsid w:val="00201015"/>
    <w:rsid w:val="002018EC"/>
    <w:rsid w:val="00201E7B"/>
    <w:rsid w:val="00202116"/>
    <w:rsid w:val="00202137"/>
    <w:rsid w:val="002023A3"/>
    <w:rsid w:val="00202847"/>
    <w:rsid w:val="00202E36"/>
    <w:rsid w:val="00202EBF"/>
    <w:rsid w:val="00202F0A"/>
    <w:rsid w:val="002031D0"/>
    <w:rsid w:val="002036E2"/>
    <w:rsid w:val="00203E6E"/>
    <w:rsid w:val="002047E4"/>
    <w:rsid w:val="00204B23"/>
    <w:rsid w:val="00204BC0"/>
    <w:rsid w:val="00204CDA"/>
    <w:rsid w:val="00204DFC"/>
    <w:rsid w:val="00204E50"/>
    <w:rsid w:val="00205327"/>
    <w:rsid w:val="002054A6"/>
    <w:rsid w:val="0020559E"/>
    <w:rsid w:val="00205A59"/>
    <w:rsid w:val="00205A7A"/>
    <w:rsid w:val="00205B54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E92"/>
    <w:rsid w:val="00206F31"/>
    <w:rsid w:val="002074B9"/>
    <w:rsid w:val="002078B8"/>
    <w:rsid w:val="00207904"/>
    <w:rsid w:val="00207D82"/>
    <w:rsid w:val="002101AD"/>
    <w:rsid w:val="00210244"/>
    <w:rsid w:val="0021054C"/>
    <w:rsid w:val="00210702"/>
    <w:rsid w:val="00211074"/>
    <w:rsid w:val="002112FF"/>
    <w:rsid w:val="002115C3"/>
    <w:rsid w:val="00211AEB"/>
    <w:rsid w:val="00211CD4"/>
    <w:rsid w:val="002120C8"/>
    <w:rsid w:val="00212B57"/>
    <w:rsid w:val="002134D9"/>
    <w:rsid w:val="0021391B"/>
    <w:rsid w:val="00213EFC"/>
    <w:rsid w:val="00214267"/>
    <w:rsid w:val="00214952"/>
    <w:rsid w:val="00214A22"/>
    <w:rsid w:val="00214EAD"/>
    <w:rsid w:val="00214F95"/>
    <w:rsid w:val="002151AB"/>
    <w:rsid w:val="0021587B"/>
    <w:rsid w:val="002158F1"/>
    <w:rsid w:val="00215C00"/>
    <w:rsid w:val="00215E8E"/>
    <w:rsid w:val="00216407"/>
    <w:rsid w:val="002169C1"/>
    <w:rsid w:val="00216DAF"/>
    <w:rsid w:val="00216FC7"/>
    <w:rsid w:val="0021703E"/>
    <w:rsid w:val="00217132"/>
    <w:rsid w:val="002175D7"/>
    <w:rsid w:val="002202D7"/>
    <w:rsid w:val="002208A9"/>
    <w:rsid w:val="00220B62"/>
    <w:rsid w:val="00220CCA"/>
    <w:rsid w:val="0022104D"/>
    <w:rsid w:val="00221363"/>
    <w:rsid w:val="002214C5"/>
    <w:rsid w:val="00221A8E"/>
    <w:rsid w:val="00221B70"/>
    <w:rsid w:val="00221D67"/>
    <w:rsid w:val="002220ED"/>
    <w:rsid w:val="002227D6"/>
    <w:rsid w:val="002233C0"/>
    <w:rsid w:val="00223A44"/>
    <w:rsid w:val="00223BC9"/>
    <w:rsid w:val="00223F32"/>
    <w:rsid w:val="00224358"/>
    <w:rsid w:val="0022476E"/>
    <w:rsid w:val="00224C89"/>
    <w:rsid w:val="00224EA8"/>
    <w:rsid w:val="0022523D"/>
    <w:rsid w:val="00225755"/>
    <w:rsid w:val="00225B49"/>
    <w:rsid w:val="00225BAE"/>
    <w:rsid w:val="00225E5F"/>
    <w:rsid w:val="00226DE7"/>
    <w:rsid w:val="002270B3"/>
    <w:rsid w:val="002274A9"/>
    <w:rsid w:val="0022765A"/>
    <w:rsid w:val="002277EE"/>
    <w:rsid w:val="00227E26"/>
    <w:rsid w:val="00230018"/>
    <w:rsid w:val="00230316"/>
    <w:rsid w:val="00231230"/>
    <w:rsid w:val="00231255"/>
    <w:rsid w:val="002313BA"/>
    <w:rsid w:val="002318AE"/>
    <w:rsid w:val="00231FDA"/>
    <w:rsid w:val="002323D4"/>
    <w:rsid w:val="0023240B"/>
    <w:rsid w:val="002324A0"/>
    <w:rsid w:val="00232904"/>
    <w:rsid w:val="00232949"/>
    <w:rsid w:val="00232AAF"/>
    <w:rsid w:val="00232CAB"/>
    <w:rsid w:val="00232E59"/>
    <w:rsid w:val="00232FF6"/>
    <w:rsid w:val="00233043"/>
    <w:rsid w:val="00233886"/>
    <w:rsid w:val="00233BDD"/>
    <w:rsid w:val="00233F9B"/>
    <w:rsid w:val="0023496D"/>
    <w:rsid w:val="002349CC"/>
    <w:rsid w:val="002350C3"/>
    <w:rsid w:val="002351B8"/>
    <w:rsid w:val="00235E8B"/>
    <w:rsid w:val="0023636D"/>
    <w:rsid w:val="00236827"/>
    <w:rsid w:val="00236C71"/>
    <w:rsid w:val="00236DEF"/>
    <w:rsid w:val="00237009"/>
    <w:rsid w:val="002370FA"/>
    <w:rsid w:val="00237172"/>
    <w:rsid w:val="0023741A"/>
    <w:rsid w:val="00237461"/>
    <w:rsid w:val="002376B7"/>
    <w:rsid w:val="002376F9"/>
    <w:rsid w:val="00237D1A"/>
    <w:rsid w:val="00237E86"/>
    <w:rsid w:val="002403CC"/>
    <w:rsid w:val="002404D8"/>
    <w:rsid w:val="00240C41"/>
    <w:rsid w:val="00240E21"/>
    <w:rsid w:val="00240F35"/>
    <w:rsid w:val="00240FC4"/>
    <w:rsid w:val="002412B0"/>
    <w:rsid w:val="0024163C"/>
    <w:rsid w:val="00241678"/>
    <w:rsid w:val="00241684"/>
    <w:rsid w:val="0024177E"/>
    <w:rsid w:val="00241F1E"/>
    <w:rsid w:val="00241F5C"/>
    <w:rsid w:val="00242227"/>
    <w:rsid w:val="002422AD"/>
    <w:rsid w:val="00242551"/>
    <w:rsid w:val="00242B75"/>
    <w:rsid w:val="00242E34"/>
    <w:rsid w:val="002433C2"/>
    <w:rsid w:val="00243998"/>
    <w:rsid w:val="002441F4"/>
    <w:rsid w:val="00244354"/>
    <w:rsid w:val="002444C5"/>
    <w:rsid w:val="00244F5A"/>
    <w:rsid w:val="00245417"/>
    <w:rsid w:val="00245420"/>
    <w:rsid w:val="0024571A"/>
    <w:rsid w:val="0024588A"/>
    <w:rsid w:val="00245D3D"/>
    <w:rsid w:val="00245DB8"/>
    <w:rsid w:val="00245FE3"/>
    <w:rsid w:val="002460AA"/>
    <w:rsid w:val="002460FF"/>
    <w:rsid w:val="00246375"/>
    <w:rsid w:val="002465D6"/>
    <w:rsid w:val="00246843"/>
    <w:rsid w:val="0024724C"/>
    <w:rsid w:val="00247976"/>
    <w:rsid w:val="002479A1"/>
    <w:rsid w:val="00247C63"/>
    <w:rsid w:val="00247E9E"/>
    <w:rsid w:val="00250636"/>
    <w:rsid w:val="00250A23"/>
    <w:rsid w:val="00250E07"/>
    <w:rsid w:val="00251135"/>
    <w:rsid w:val="00251528"/>
    <w:rsid w:val="002517AA"/>
    <w:rsid w:val="00251ABD"/>
    <w:rsid w:val="00251BE9"/>
    <w:rsid w:val="00252167"/>
    <w:rsid w:val="00253968"/>
    <w:rsid w:val="00253F55"/>
    <w:rsid w:val="002540B2"/>
    <w:rsid w:val="0025418F"/>
    <w:rsid w:val="002542E6"/>
    <w:rsid w:val="0025437A"/>
    <w:rsid w:val="002544B9"/>
    <w:rsid w:val="00254686"/>
    <w:rsid w:val="00254CB5"/>
    <w:rsid w:val="00254CEB"/>
    <w:rsid w:val="00254E98"/>
    <w:rsid w:val="00255527"/>
    <w:rsid w:val="00255A1F"/>
    <w:rsid w:val="00255BD8"/>
    <w:rsid w:val="00255CD2"/>
    <w:rsid w:val="00255DEA"/>
    <w:rsid w:val="00255E13"/>
    <w:rsid w:val="00255E4D"/>
    <w:rsid w:val="00256172"/>
    <w:rsid w:val="002562EC"/>
    <w:rsid w:val="00256333"/>
    <w:rsid w:val="0025657A"/>
    <w:rsid w:val="0025664D"/>
    <w:rsid w:val="0025684A"/>
    <w:rsid w:val="00256DBA"/>
    <w:rsid w:val="0025756D"/>
    <w:rsid w:val="002575C9"/>
    <w:rsid w:val="00257615"/>
    <w:rsid w:val="00257B92"/>
    <w:rsid w:val="00257CF9"/>
    <w:rsid w:val="00257D9C"/>
    <w:rsid w:val="00257EF0"/>
    <w:rsid w:val="002606F3"/>
    <w:rsid w:val="00260C9D"/>
    <w:rsid w:val="00260E2E"/>
    <w:rsid w:val="00260EBF"/>
    <w:rsid w:val="002610D0"/>
    <w:rsid w:val="002611DE"/>
    <w:rsid w:val="00261840"/>
    <w:rsid w:val="002618CC"/>
    <w:rsid w:val="00261ABB"/>
    <w:rsid w:val="00261FFA"/>
    <w:rsid w:val="00262406"/>
    <w:rsid w:val="00263DDB"/>
    <w:rsid w:val="00264169"/>
    <w:rsid w:val="00264308"/>
    <w:rsid w:val="002645DF"/>
    <w:rsid w:val="0026466B"/>
    <w:rsid w:val="0026480C"/>
    <w:rsid w:val="00264B36"/>
    <w:rsid w:val="00265024"/>
    <w:rsid w:val="00265068"/>
    <w:rsid w:val="002657C9"/>
    <w:rsid w:val="00265C36"/>
    <w:rsid w:val="0026634D"/>
    <w:rsid w:val="0026675D"/>
    <w:rsid w:val="00266781"/>
    <w:rsid w:val="002667A2"/>
    <w:rsid w:val="002667EE"/>
    <w:rsid w:val="00267597"/>
    <w:rsid w:val="002676E6"/>
    <w:rsid w:val="00267DDC"/>
    <w:rsid w:val="00267DF4"/>
    <w:rsid w:val="00267FBC"/>
    <w:rsid w:val="002701EE"/>
    <w:rsid w:val="00270606"/>
    <w:rsid w:val="00270FA7"/>
    <w:rsid w:val="002713F3"/>
    <w:rsid w:val="00271537"/>
    <w:rsid w:val="00271B0E"/>
    <w:rsid w:val="00271BCA"/>
    <w:rsid w:val="00271F28"/>
    <w:rsid w:val="00271F5D"/>
    <w:rsid w:val="00272197"/>
    <w:rsid w:val="00272512"/>
    <w:rsid w:val="00272697"/>
    <w:rsid w:val="002726D1"/>
    <w:rsid w:val="00272885"/>
    <w:rsid w:val="00273A36"/>
    <w:rsid w:val="00273D06"/>
    <w:rsid w:val="0027433E"/>
    <w:rsid w:val="00274790"/>
    <w:rsid w:val="0027485E"/>
    <w:rsid w:val="002748C3"/>
    <w:rsid w:val="002754C1"/>
    <w:rsid w:val="00275530"/>
    <w:rsid w:val="0027587B"/>
    <w:rsid w:val="00275C0C"/>
    <w:rsid w:val="00275C1B"/>
    <w:rsid w:val="00275E1A"/>
    <w:rsid w:val="00276154"/>
    <w:rsid w:val="00277682"/>
    <w:rsid w:val="002777AF"/>
    <w:rsid w:val="002800ED"/>
    <w:rsid w:val="0028039D"/>
    <w:rsid w:val="00280904"/>
    <w:rsid w:val="00281644"/>
    <w:rsid w:val="002818C5"/>
    <w:rsid w:val="00281AA6"/>
    <w:rsid w:val="00281C74"/>
    <w:rsid w:val="00281FDE"/>
    <w:rsid w:val="00282839"/>
    <w:rsid w:val="00282E49"/>
    <w:rsid w:val="00282F9F"/>
    <w:rsid w:val="00283057"/>
    <w:rsid w:val="00283218"/>
    <w:rsid w:val="0028335C"/>
    <w:rsid w:val="0028335E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649E"/>
    <w:rsid w:val="002872E2"/>
    <w:rsid w:val="002875C2"/>
    <w:rsid w:val="002875D4"/>
    <w:rsid w:val="00287A65"/>
    <w:rsid w:val="00287C93"/>
    <w:rsid w:val="00290449"/>
    <w:rsid w:val="00290533"/>
    <w:rsid w:val="002908D8"/>
    <w:rsid w:val="00290D8E"/>
    <w:rsid w:val="00290E32"/>
    <w:rsid w:val="00290FA2"/>
    <w:rsid w:val="0029122C"/>
    <w:rsid w:val="00291895"/>
    <w:rsid w:val="002918E0"/>
    <w:rsid w:val="00291A79"/>
    <w:rsid w:val="0029200B"/>
    <w:rsid w:val="00292046"/>
    <w:rsid w:val="00292954"/>
    <w:rsid w:val="00292AEC"/>
    <w:rsid w:val="00292B51"/>
    <w:rsid w:val="00292D26"/>
    <w:rsid w:val="00292D60"/>
    <w:rsid w:val="00292D77"/>
    <w:rsid w:val="00292DB4"/>
    <w:rsid w:val="0029397B"/>
    <w:rsid w:val="00293AE6"/>
    <w:rsid w:val="00293E0A"/>
    <w:rsid w:val="00293EC3"/>
    <w:rsid w:val="00294261"/>
    <w:rsid w:val="002942A0"/>
    <w:rsid w:val="002943E2"/>
    <w:rsid w:val="00294BD6"/>
    <w:rsid w:val="00294ECE"/>
    <w:rsid w:val="00295310"/>
    <w:rsid w:val="00295F8A"/>
    <w:rsid w:val="0029622B"/>
    <w:rsid w:val="0029643B"/>
    <w:rsid w:val="00296655"/>
    <w:rsid w:val="0029675C"/>
    <w:rsid w:val="002974FA"/>
    <w:rsid w:val="00297678"/>
    <w:rsid w:val="00297728"/>
    <w:rsid w:val="002977A8"/>
    <w:rsid w:val="00297834"/>
    <w:rsid w:val="00297A40"/>
    <w:rsid w:val="00297A8F"/>
    <w:rsid w:val="00297CDA"/>
    <w:rsid w:val="00297D96"/>
    <w:rsid w:val="00297E28"/>
    <w:rsid w:val="00297E91"/>
    <w:rsid w:val="002A032A"/>
    <w:rsid w:val="002A03E1"/>
    <w:rsid w:val="002A04F9"/>
    <w:rsid w:val="002A08BB"/>
    <w:rsid w:val="002A0F06"/>
    <w:rsid w:val="002A1934"/>
    <w:rsid w:val="002A1C39"/>
    <w:rsid w:val="002A23EE"/>
    <w:rsid w:val="002A2CC8"/>
    <w:rsid w:val="002A2DBE"/>
    <w:rsid w:val="002A3C6F"/>
    <w:rsid w:val="002A40FF"/>
    <w:rsid w:val="002A428C"/>
    <w:rsid w:val="002A470B"/>
    <w:rsid w:val="002A478B"/>
    <w:rsid w:val="002A51F8"/>
    <w:rsid w:val="002A66E1"/>
    <w:rsid w:val="002A67A7"/>
    <w:rsid w:val="002A6808"/>
    <w:rsid w:val="002A7355"/>
    <w:rsid w:val="002A7478"/>
    <w:rsid w:val="002A7513"/>
    <w:rsid w:val="002A75DF"/>
    <w:rsid w:val="002A7711"/>
    <w:rsid w:val="002A79EE"/>
    <w:rsid w:val="002A7C61"/>
    <w:rsid w:val="002A7D78"/>
    <w:rsid w:val="002A7EAD"/>
    <w:rsid w:val="002B01EB"/>
    <w:rsid w:val="002B0318"/>
    <w:rsid w:val="002B0577"/>
    <w:rsid w:val="002B0AD5"/>
    <w:rsid w:val="002B0BCB"/>
    <w:rsid w:val="002B0C48"/>
    <w:rsid w:val="002B0E48"/>
    <w:rsid w:val="002B126F"/>
    <w:rsid w:val="002B1706"/>
    <w:rsid w:val="002B2349"/>
    <w:rsid w:val="002B2685"/>
    <w:rsid w:val="002B2B3C"/>
    <w:rsid w:val="002B304A"/>
    <w:rsid w:val="002B3090"/>
    <w:rsid w:val="002B4139"/>
    <w:rsid w:val="002B4571"/>
    <w:rsid w:val="002B467A"/>
    <w:rsid w:val="002B5490"/>
    <w:rsid w:val="002B54C3"/>
    <w:rsid w:val="002B566B"/>
    <w:rsid w:val="002B5DFB"/>
    <w:rsid w:val="002B623C"/>
    <w:rsid w:val="002B688B"/>
    <w:rsid w:val="002B68F4"/>
    <w:rsid w:val="002B6AC4"/>
    <w:rsid w:val="002B78BA"/>
    <w:rsid w:val="002B7ABF"/>
    <w:rsid w:val="002B7B79"/>
    <w:rsid w:val="002B7D4D"/>
    <w:rsid w:val="002B7DDD"/>
    <w:rsid w:val="002B7FED"/>
    <w:rsid w:val="002C0194"/>
    <w:rsid w:val="002C02ED"/>
    <w:rsid w:val="002C03CC"/>
    <w:rsid w:val="002C08DC"/>
    <w:rsid w:val="002C0FE4"/>
    <w:rsid w:val="002C10A3"/>
    <w:rsid w:val="002C176B"/>
    <w:rsid w:val="002C17E9"/>
    <w:rsid w:val="002C1920"/>
    <w:rsid w:val="002C1E9F"/>
    <w:rsid w:val="002C287A"/>
    <w:rsid w:val="002C2E85"/>
    <w:rsid w:val="002C3071"/>
    <w:rsid w:val="002C3223"/>
    <w:rsid w:val="002C3B74"/>
    <w:rsid w:val="002C3C5A"/>
    <w:rsid w:val="002C3D89"/>
    <w:rsid w:val="002C3FC9"/>
    <w:rsid w:val="002C5033"/>
    <w:rsid w:val="002C5430"/>
    <w:rsid w:val="002C5684"/>
    <w:rsid w:val="002C57E1"/>
    <w:rsid w:val="002C59B7"/>
    <w:rsid w:val="002C5BFB"/>
    <w:rsid w:val="002C63FF"/>
    <w:rsid w:val="002C65DB"/>
    <w:rsid w:val="002C6691"/>
    <w:rsid w:val="002C66CC"/>
    <w:rsid w:val="002C678A"/>
    <w:rsid w:val="002C6916"/>
    <w:rsid w:val="002C77C7"/>
    <w:rsid w:val="002C7813"/>
    <w:rsid w:val="002C7B9C"/>
    <w:rsid w:val="002C7DBE"/>
    <w:rsid w:val="002C7FA8"/>
    <w:rsid w:val="002D003D"/>
    <w:rsid w:val="002D010B"/>
    <w:rsid w:val="002D14CA"/>
    <w:rsid w:val="002D1516"/>
    <w:rsid w:val="002D1829"/>
    <w:rsid w:val="002D1ACA"/>
    <w:rsid w:val="002D1F0C"/>
    <w:rsid w:val="002D23AB"/>
    <w:rsid w:val="002D31C5"/>
    <w:rsid w:val="002D3631"/>
    <w:rsid w:val="002D3A8E"/>
    <w:rsid w:val="002D3C4A"/>
    <w:rsid w:val="002D4016"/>
    <w:rsid w:val="002D430C"/>
    <w:rsid w:val="002D4421"/>
    <w:rsid w:val="002D4B1C"/>
    <w:rsid w:val="002D4E35"/>
    <w:rsid w:val="002D527D"/>
    <w:rsid w:val="002D534A"/>
    <w:rsid w:val="002D54B6"/>
    <w:rsid w:val="002D57B5"/>
    <w:rsid w:val="002D5AEE"/>
    <w:rsid w:val="002D5C2F"/>
    <w:rsid w:val="002D5E5E"/>
    <w:rsid w:val="002D609B"/>
    <w:rsid w:val="002D6216"/>
    <w:rsid w:val="002D67D4"/>
    <w:rsid w:val="002D6830"/>
    <w:rsid w:val="002D69AC"/>
    <w:rsid w:val="002D6C4F"/>
    <w:rsid w:val="002D7F29"/>
    <w:rsid w:val="002E0386"/>
    <w:rsid w:val="002E0436"/>
    <w:rsid w:val="002E0889"/>
    <w:rsid w:val="002E0C42"/>
    <w:rsid w:val="002E1013"/>
    <w:rsid w:val="002E14C9"/>
    <w:rsid w:val="002E15BF"/>
    <w:rsid w:val="002E19BD"/>
    <w:rsid w:val="002E1E57"/>
    <w:rsid w:val="002E25E5"/>
    <w:rsid w:val="002E2670"/>
    <w:rsid w:val="002E2BB8"/>
    <w:rsid w:val="002E2C41"/>
    <w:rsid w:val="002E2E04"/>
    <w:rsid w:val="002E2ED1"/>
    <w:rsid w:val="002E3214"/>
    <w:rsid w:val="002E3266"/>
    <w:rsid w:val="002E397C"/>
    <w:rsid w:val="002E3982"/>
    <w:rsid w:val="002E39EB"/>
    <w:rsid w:val="002E445E"/>
    <w:rsid w:val="002E4C81"/>
    <w:rsid w:val="002E4C95"/>
    <w:rsid w:val="002E4F24"/>
    <w:rsid w:val="002E5457"/>
    <w:rsid w:val="002E545F"/>
    <w:rsid w:val="002E5461"/>
    <w:rsid w:val="002E54C7"/>
    <w:rsid w:val="002E5661"/>
    <w:rsid w:val="002E5908"/>
    <w:rsid w:val="002E5C19"/>
    <w:rsid w:val="002E5D0A"/>
    <w:rsid w:val="002E5E43"/>
    <w:rsid w:val="002E6145"/>
    <w:rsid w:val="002E6606"/>
    <w:rsid w:val="002E6762"/>
    <w:rsid w:val="002E69F8"/>
    <w:rsid w:val="002E724A"/>
    <w:rsid w:val="002E74A0"/>
    <w:rsid w:val="002E7A37"/>
    <w:rsid w:val="002E7CEC"/>
    <w:rsid w:val="002E7FB4"/>
    <w:rsid w:val="002F1979"/>
    <w:rsid w:val="002F1C91"/>
    <w:rsid w:val="002F1EA2"/>
    <w:rsid w:val="002F21E7"/>
    <w:rsid w:val="002F24AE"/>
    <w:rsid w:val="002F30F5"/>
    <w:rsid w:val="002F32AD"/>
    <w:rsid w:val="002F34EF"/>
    <w:rsid w:val="002F3666"/>
    <w:rsid w:val="002F36FC"/>
    <w:rsid w:val="002F392E"/>
    <w:rsid w:val="002F3C09"/>
    <w:rsid w:val="002F3FA5"/>
    <w:rsid w:val="002F3FCD"/>
    <w:rsid w:val="002F4792"/>
    <w:rsid w:val="002F48B2"/>
    <w:rsid w:val="002F4F04"/>
    <w:rsid w:val="002F500C"/>
    <w:rsid w:val="002F5099"/>
    <w:rsid w:val="002F550F"/>
    <w:rsid w:val="002F569A"/>
    <w:rsid w:val="002F5BA2"/>
    <w:rsid w:val="002F5FC2"/>
    <w:rsid w:val="002F60F4"/>
    <w:rsid w:val="002F63CB"/>
    <w:rsid w:val="002F6983"/>
    <w:rsid w:val="002F6A15"/>
    <w:rsid w:val="002F6CA0"/>
    <w:rsid w:val="002F6D4D"/>
    <w:rsid w:val="002F6E0C"/>
    <w:rsid w:val="002F74FD"/>
    <w:rsid w:val="002F758A"/>
    <w:rsid w:val="002F77AC"/>
    <w:rsid w:val="002F788D"/>
    <w:rsid w:val="002F7B21"/>
    <w:rsid w:val="002F7B47"/>
    <w:rsid w:val="002F7C37"/>
    <w:rsid w:val="002F7CA0"/>
    <w:rsid w:val="002F7D58"/>
    <w:rsid w:val="002F7E51"/>
    <w:rsid w:val="002F7FA2"/>
    <w:rsid w:val="003000DC"/>
    <w:rsid w:val="003002D0"/>
    <w:rsid w:val="003005B0"/>
    <w:rsid w:val="003006FA"/>
    <w:rsid w:val="00300A10"/>
    <w:rsid w:val="00300A4A"/>
    <w:rsid w:val="00300E86"/>
    <w:rsid w:val="00300F46"/>
    <w:rsid w:val="00300FA5"/>
    <w:rsid w:val="00301176"/>
    <w:rsid w:val="003012DA"/>
    <w:rsid w:val="003015E1"/>
    <w:rsid w:val="003018CE"/>
    <w:rsid w:val="00301A4C"/>
    <w:rsid w:val="00301DF4"/>
    <w:rsid w:val="0030333A"/>
    <w:rsid w:val="00303361"/>
    <w:rsid w:val="00303ADE"/>
    <w:rsid w:val="00303F0B"/>
    <w:rsid w:val="003040D6"/>
    <w:rsid w:val="003044A2"/>
    <w:rsid w:val="00304662"/>
    <w:rsid w:val="003054EC"/>
    <w:rsid w:val="0030551C"/>
    <w:rsid w:val="00305947"/>
    <w:rsid w:val="00305A18"/>
    <w:rsid w:val="00305B6E"/>
    <w:rsid w:val="00305FCF"/>
    <w:rsid w:val="0030620D"/>
    <w:rsid w:val="003067A2"/>
    <w:rsid w:val="00306D31"/>
    <w:rsid w:val="0030700F"/>
    <w:rsid w:val="00307322"/>
    <w:rsid w:val="00307393"/>
    <w:rsid w:val="00307529"/>
    <w:rsid w:val="00307872"/>
    <w:rsid w:val="00307909"/>
    <w:rsid w:val="0031036E"/>
    <w:rsid w:val="003103AD"/>
    <w:rsid w:val="0031044D"/>
    <w:rsid w:val="003105B0"/>
    <w:rsid w:val="003106E1"/>
    <w:rsid w:val="00310702"/>
    <w:rsid w:val="00310BA9"/>
    <w:rsid w:val="00310C79"/>
    <w:rsid w:val="00311497"/>
    <w:rsid w:val="00311B5F"/>
    <w:rsid w:val="00311BC3"/>
    <w:rsid w:val="00312F8B"/>
    <w:rsid w:val="00312FFE"/>
    <w:rsid w:val="0031325D"/>
    <w:rsid w:val="003138B5"/>
    <w:rsid w:val="00313ABF"/>
    <w:rsid w:val="00313B9D"/>
    <w:rsid w:val="0031432F"/>
    <w:rsid w:val="00314865"/>
    <w:rsid w:val="003148CC"/>
    <w:rsid w:val="00314C85"/>
    <w:rsid w:val="00314CD6"/>
    <w:rsid w:val="00314D14"/>
    <w:rsid w:val="00314D41"/>
    <w:rsid w:val="00314D43"/>
    <w:rsid w:val="00314DA0"/>
    <w:rsid w:val="00315937"/>
    <w:rsid w:val="00315EB1"/>
    <w:rsid w:val="00315F26"/>
    <w:rsid w:val="00316591"/>
    <w:rsid w:val="00316750"/>
    <w:rsid w:val="00316B2B"/>
    <w:rsid w:val="00316C7B"/>
    <w:rsid w:val="003172F4"/>
    <w:rsid w:val="0031736C"/>
    <w:rsid w:val="00317571"/>
    <w:rsid w:val="00317D4C"/>
    <w:rsid w:val="00317D7E"/>
    <w:rsid w:val="003208AC"/>
    <w:rsid w:val="00320A41"/>
    <w:rsid w:val="00320AC5"/>
    <w:rsid w:val="00320CC2"/>
    <w:rsid w:val="00321179"/>
    <w:rsid w:val="00321260"/>
    <w:rsid w:val="00321401"/>
    <w:rsid w:val="0032142B"/>
    <w:rsid w:val="00321906"/>
    <w:rsid w:val="00321C7A"/>
    <w:rsid w:val="00321D7E"/>
    <w:rsid w:val="003223F4"/>
    <w:rsid w:val="00322480"/>
    <w:rsid w:val="00322772"/>
    <w:rsid w:val="00322CC9"/>
    <w:rsid w:val="003232C8"/>
    <w:rsid w:val="00323796"/>
    <w:rsid w:val="00323DB3"/>
    <w:rsid w:val="00323F54"/>
    <w:rsid w:val="00324487"/>
    <w:rsid w:val="003246F2"/>
    <w:rsid w:val="00324771"/>
    <w:rsid w:val="00324A74"/>
    <w:rsid w:val="00324A94"/>
    <w:rsid w:val="00324B38"/>
    <w:rsid w:val="003252D1"/>
    <w:rsid w:val="0032576B"/>
    <w:rsid w:val="00326118"/>
    <w:rsid w:val="00326344"/>
    <w:rsid w:val="00326474"/>
    <w:rsid w:val="00326B38"/>
    <w:rsid w:val="00327046"/>
    <w:rsid w:val="00327274"/>
    <w:rsid w:val="00327352"/>
    <w:rsid w:val="0032745F"/>
    <w:rsid w:val="003275CF"/>
    <w:rsid w:val="003279E4"/>
    <w:rsid w:val="00327A9C"/>
    <w:rsid w:val="003302BA"/>
    <w:rsid w:val="0033038F"/>
    <w:rsid w:val="003304BA"/>
    <w:rsid w:val="00330572"/>
    <w:rsid w:val="00330591"/>
    <w:rsid w:val="0033063B"/>
    <w:rsid w:val="00330684"/>
    <w:rsid w:val="0033087E"/>
    <w:rsid w:val="00330E92"/>
    <w:rsid w:val="00331261"/>
    <w:rsid w:val="003312A2"/>
    <w:rsid w:val="003312C5"/>
    <w:rsid w:val="0033230C"/>
    <w:rsid w:val="003323E5"/>
    <w:rsid w:val="00332ACC"/>
    <w:rsid w:val="0033302D"/>
    <w:rsid w:val="00333067"/>
    <w:rsid w:val="0033358E"/>
    <w:rsid w:val="00333667"/>
    <w:rsid w:val="00333C5B"/>
    <w:rsid w:val="00333F15"/>
    <w:rsid w:val="0033470D"/>
    <w:rsid w:val="003348CE"/>
    <w:rsid w:val="00334939"/>
    <w:rsid w:val="00334AA8"/>
    <w:rsid w:val="00334E50"/>
    <w:rsid w:val="003354C2"/>
    <w:rsid w:val="00335AEE"/>
    <w:rsid w:val="00336272"/>
    <w:rsid w:val="0033668B"/>
    <w:rsid w:val="0033677A"/>
    <w:rsid w:val="00336B1C"/>
    <w:rsid w:val="00336B64"/>
    <w:rsid w:val="00336BAD"/>
    <w:rsid w:val="00336C31"/>
    <w:rsid w:val="0033700E"/>
    <w:rsid w:val="003373A8"/>
    <w:rsid w:val="0033743A"/>
    <w:rsid w:val="00337A13"/>
    <w:rsid w:val="00337D93"/>
    <w:rsid w:val="00340392"/>
    <w:rsid w:val="0034056C"/>
    <w:rsid w:val="00340CCB"/>
    <w:rsid w:val="00341097"/>
    <w:rsid w:val="003414B2"/>
    <w:rsid w:val="0034172E"/>
    <w:rsid w:val="0034175E"/>
    <w:rsid w:val="00341CAE"/>
    <w:rsid w:val="003425BA"/>
    <w:rsid w:val="003428AC"/>
    <w:rsid w:val="00342E42"/>
    <w:rsid w:val="00342FD4"/>
    <w:rsid w:val="00343340"/>
    <w:rsid w:val="00343574"/>
    <w:rsid w:val="00343937"/>
    <w:rsid w:val="0034395A"/>
    <w:rsid w:val="00343BEF"/>
    <w:rsid w:val="00344087"/>
    <w:rsid w:val="0034447A"/>
    <w:rsid w:val="0034453C"/>
    <w:rsid w:val="00344BB4"/>
    <w:rsid w:val="00345327"/>
    <w:rsid w:val="00345375"/>
    <w:rsid w:val="003457A7"/>
    <w:rsid w:val="00345AF1"/>
    <w:rsid w:val="00345B5E"/>
    <w:rsid w:val="00345C2B"/>
    <w:rsid w:val="003460C1"/>
    <w:rsid w:val="003464E9"/>
    <w:rsid w:val="003467E1"/>
    <w:rsid w:val="00346BBC"/>
    <w:rsid w:val="00347319"/>
    <w:rsid w:val="00347F7B"/>
    <w:rsid w:val="00350446"/>
    <w:rsid w:val="00350490"/>
    <w:rsid w:val="00350671"/>
    <w:rsid w:val="00350B40"/>
    <w:rsid w:val="00350F04"/>
    <w:rsid w:val="00350FF1"/>
    <w:rsid w:val="00351094"/>
    <w:rsid w:val="0035156B"/>
    <w:rsid w:val="003515F4"/>
    <w:rsid w:val="00351A56"/>
    <w:rsid w:val="00351CE5"/>
    <w:rsid w:val="003524BB"/>
    <w:rsid w:val="003527BF"/>
    <w:rsid w:val="00352D4F"/>
    <w:rsid w:val="00352F52"/>
    <w:rsid w:val="0035322C"/>
    <w:rsid w:val="00353D0B"/>
    <w:rsid w:val="003544E4"/>
    <w:rsid w:val="00354614"/>
    <w:rsid w:val="00354DDC"/>
    <w:rsid w:val="003551C7"/>
    <w:rsid w:val="003551FC"/>
    <w:rsid w:val="00355435"/>
    <w:rsid w:val="003558F0"/>
    <w:rsid w:val="00355BDA"/>
    <w:rsid w:val="0035601A"/>
    <w:rsid w:val="00356C79"/>
    <w:rsid w:val="00357BE2"/>
    <w:rsid w:val="00357C8F"/>
    <w:rsid w:val="00357D01"/>
    <w:rsid w:val="0036039A"/>
    <w:rsid w:val="00360873"/>
    <w:rsid w:val="00360894"/>
    <w:rsid w:val="00360A13"/>
    <w:rsid w:val="00361279"/>
    <w:rsid w:val="00361415"/>
    <w:rsid w:val="003614B8"/>
    <w:rsid w:val="00361B0C"/>
    <w:rsid w:val="0036203A"/>
    <w:rsid w:val="003622A3"/>
    <w:rsid w:val="00362873"/>
    <w:rsid w:val="00362AC0"/>
    <w:rsid w:val="00362BB3"/>
    <w:rsid w:val="00362C6C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DB5"/>
    <w:rsid w:val="00364DDF"/>
    <w:rsid w:val="00364F0E"/>
    <w:rsid w:val="00364F41"/>
    <w:rsid w:val="00364F42"/>
    <w:rsid w:val="0036533E"/>
    <w:rsid w:val="0036541A"/>
    <w:rsid w:val="003658D1"/>
    <w:rsid w:val="00365DB0"/>
    <w:rsid w:val="00365F1B"/>
    <w:rsid w:val="00365F46"/>
    <w:rsid w:val="00365FD8"/>
    <w:rsid w:val="003662DC"/>
    <w:rsid w:val="00366456"/>
    <w:rsid w:val="003667EA"/>
    <w:rsid w:val="00366801"/>
    <w:rsid w:val="00366853"/>
    <w:rsid w:val="003670C2"/>
    <w:rsid w:val="00367228"/>
    <w:rsid w:val="0036738D"/>
    <w:rsid w:val="003674BE"/>
    <w:rsid w:val="00367613"/>
    <w:rsid w:val="003679C0"/>
    <w:rsid w:val="00367DE5"/>
    <w:rsid w:val="00367FB8"/>
    <w:rsid w:val="00370AA7"/>
    <w:rsid w:val="00370DE9"/>
    <w:rsid w:val="00370FDD"/>
    <w:rsid w:val="00371A9D"/>
    <w:rsid w:val="00372059"/>
    <w:rsid w:val="003720BD"/>
    <w:rsid w:val="0037214E"/>
    <w:rsid w:val="00372150"/>
    <w:rsid w:val="00372777"/>
    <w:rsid w:val="00372A4F"/>
    <w:rsid w:val="00372BBA"/>
    <w:rsid w:val="00372C00"/>
    <w:rsid w:val="00372C39"/>
    <w:rsid w:val="00372D8A"/>
    <w:rsid w:val="00372E41"/>
    <w:rsid w:val="0037308E"/>
    <w:rsid w:val="00373491"/>
    <w:rsid w:val="00374122"/>
    <w:rsid w:val="00374E3B"/>
    <w:rsid w:val="00375048"/>
    <w:rsid w:val="00375199"/>
    <w:rsid w:val="00375887"/>
    <w:rsid w:val="00375E60"/>
    <w:rsid w:val="0037636D"/>
    <w:rsid w:val="003765B0"/>
    <w:rsid w:val="003771B9"/>
    <w:rsid w:val="003779B6"/>
    <w:rsid w:val="003779B9"/>
    <w:rsid w:val="003779C1"/>
    <w:rsid w:val="00377A67"/>
    <w:rsid w:val="00377C1E"/>
    <w:rsid w:val="00377D36"/>
    <w:rsid w:val="00380141"/>
    <w:rsid w:val="00380339"/>
    <w:rsid w:val="0038044F"/>
    <w:rsid w:val="003809F5"/>
    <w:rsid w:val="00380F66"/>
    <w:rsid w:val="00381751"/>
    <w:rsid w:val="00381D37"/>
    <w:rsid w:val="00381E75"/>
    <w:rsid w:val="00382391"/>
    <w:rsid w:val="0038268D"/>
    <w:rsid w:val="0038272D"/>
    <w:rsid w:val="003837C0"/>
    <w:rsid w:val="00383CD7"/>
    <w:rsid w:val="00383F7C"/>
    <w:rsid w:val="00383FB0"/>
    <w:rsid w:val="003840DF"/>
    <w:rsid w:val="00384448"/>
    <w:rsid w:val="0038446D"/>
    <w:rsid w:val="0038481F"/>
    <w:rsid w:val="00384871"/>
    <w:rsid w:val="003849C9"/>
    <w:rsid w:val="00384AED"/>
    <w:rsid w:val="00384B17"/>
    <w:rsid w:val="00384DCE"/>
    <w:rsid w:val="00384DF9"/>
    <w:rsid w:val="00384FA6"/>
    <w:rsid w:val="003852F3"/>
    <w:rsid w:val="00385766"/>
    <w:rsid w:val="0038593C"/>
    <w:rsid w:val="00385BF8"/>
    <w:rsid w:val="00385D92"/>
    <w:rsid w:val="00386623"/>
    <w:rsid w:val="00386B59"/>
    <w:rsid w:val="00387138"/>
    <w:rsid w:val="003871EC"/>
    <w:rsid w:val="00387565"/>
    <w:rsid w:val="003875CC"/>
    <w:rsid w:val="0038770E"/>
    <w:rsid w:val="003877B1"/>
    <w:rsid w:val="00387900"/>
    <w:rsid w:val="00387F72"/>
    <w:rsid w:val="00387FD3"/>
    <w:rsid w:val="00387FEA"/>
    <w:rsid w:val="003900BC"/>
    <w:rsid w:val="00390E0C"/>
    <w:rsid w:val="00390E7A"/>
    <w:rsid w:val="00390ED0"/>
    <w:rsid w:val="003915B2"/>
    <w:rsid w:val="003916C4"/>
    <w:rsid w:val="003917C9"/>
    <w:rsid w:val="00391A5E"/>
    <w:rsid w:val="00391B1C"/>
    <w:rsid w:val="00391DF2"/>
    <w:rsid w:val="00391F1C"/>
    <w:rsid w:val="0039202E"/>
    <w:rsid w:val="00392034"/>
    <w:rsid w:val="0039218D"/>
    <w:rsid w:val="003924B1"/>
    <w:rsid w:val="003926B9"/>
    <w:rsid w:val="00392A2A"/>
    <w:rsid w:val="003935DB"/>
    <w:rsid w:val="00393651"/>
    <w:rsid w:val="00393A58"/>
    <w:rsid w:val="00393A9D"/>
    <w:rsid w:val="00393BB8"/>
    <w:rsid w:val="00393E6A"/>
    <w:rsid w:val="00393E6E"/>
    <w:rsid w:val="00393EEF"/>
    <w:rsid w:val="0039499C"/>
    <w:rsid w:val="00394DF0"/>
    <w:rsid w:val="00394E1D"/>
    <w:rsid w:val="00395074"/>
    <w:rsid w:val="00395278"/>
    <w:rsid w:val="00395285"/>
    <w:rsid w:val="00395BE0"/>
    <w:rsid w:val="0039605C"/>
    <w:rsid w:val="003964E2"/>
    <w:rsid w:val="00396622"/>
    <w:rsid w:val="003966F3"/>
    <w:rsid w:val="0039693A"/>
    <w:rsid w:val="00396E0F"/>
    <w:rsid w:val="003971D0"/>
    <w:rsid w:val="00397227"/>
    <w:rsid w:val="003972F9"/>
    <w:rsid w:val="0039734A"/>
    <w:rsid w:val="0039769F"/>
    <w:rsid w:val="003976BC"/>
    <w:rsid w:val="003977AB"/>
    <w:rsid w:val="0039782B"/>
    <w:rsid w:val="00397DC5"/>
    <w:rsid w:val="003A004B"/>
    <w:rsid w:val="003A0086"/>
    <w:rsid w:val="003A0532"/>
    <w:rsid w:val="003A060C"/>
    <w:rsid w:val="003A0756"/>
    <w:rsid w:val="003A0F44"/>
    <w:rsid w:val="003A13A7"/>
    <w:rsid w:val="003A171E"/>
    <w:rsid w:val="003A1903"/>
    <w:rsid w:val="003A1956"/>
    <w:rsid w:val="003A218C"/>
    <w:rsid w:val="003A2314"/>
    <w:rsid w:val="003A25C5"/>
    <w:rsid w:val="003A274B"/>
    <w:rsid w:val="003A28FD"/>
    <w:rsid w:val="003A2B15"/>
    <w:rsid w:val="003A2DC0"/>
    <w:rsid w:val="003A31E4"/>
    <w:rsid w:val="003A35F2"/>
    <w:rsid w:val="003A3725"/>
    <w:rsid w:val="003A3E7A"/>
    <w:rsid w:val="003A3EC0"/>
    <w:rsid w:val="003A42AF"/>
    <w:rsid w:val="003A4895"/>
    <w:rsid w:val="003A4C79"/>
    <w:rsid w:val="003A4E8A"/>
    <w:rsid w:val="003A5318"/>
    <w:rsid w:val="003A56AD"/>
    <w:rsid w:val="003A5755"/>
    <w:rsid w:val="003A5955"/>
    <w:rsid w:val="003A5D7B"/>
    <w:rsid w:val="003A5DFD"/>
    <w:rsid w:val="003A5EAF"/>
    <w:rsid w:val="003A627E"/>
    <w:rsid w:val="003A66AA"/>
    <w:rsid w:val="003A6A23"/>
    <w:rsid w:val="003A6ED5"/>
    <w:rsid w:val="003A72B7"/>
    <w:rsid w:val="003A74E0"/>
    <w:rsid w:val="003A7593"/>
    <w:rsid w:val="003A7C97"/>
    <w:rsid w:val="003B0155"/>
    <w:rsid w:val="003B01C2"/>
    <w:rsid w:val="003B0785"/>
    <w:rsid w:val="003B0BB4"/>
    <w:rsid w:val="003B0FD3"/>
    <w:rsid w:val="003B14F4"/>
    <w:rsid w:val="003B16C3"/>
    <w:rsid w:val="003B16DF"/>
    <w:rsid w:val="003B1889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214"/>
    <w:rsid w:val="003B44CE"/>
    <w:rsid w:val="003B45E6"/>
    <w:rsid w:val="003B4946"/>
    <w:rsid w:val="003B49D7"/>
    <w:rsid w:val="003B4A2F"/>
    <w:rsid w:val="003B4CEE"/>
    <w:rsid w:val="003B52E3"/>
    <w:rsid w:val="003B56F5"/>
    <w:rsid w:val="003B5A95"/>
    <w:rsid w:val="003B5B4C"/>
    <w:rsid w:val="003B5DE0"/>
    <w:rsid w:val="003B5E16"/>
    <w:rsid w:val="003B6071"/>
    <w:rsid w:val="003B60B9"/>
    <w:rsid w:val="003B6150"/>
    <w:rsid w:val="003B637B"/>
    <w:rsid w:val="003B6789"/>
    <w:rsid w:val="003B69A5"/>
    <w:rsid w:val="003B6A3B"/>
    <w:rsid w:val="003B6A8F"/>
    <w:rsid w:val="003B7194"/>
    <w:rsid w:val="003B72BD"/>
    <w:rsid w:val="003B735B"/>
    <w:rsid w:val="003B73AC"/>
    <w:rsid w:val="003B73D2"/>
    <w:rsid w:val="003B73F8"/>
    <w:rsid w:val="003B75EB"/>
    <w:rsid w:val="003B7E3A"/>
    <w:rsid w:val="003B7F2D"/>
    <w:rsid w:val="003C02E0"/>
    <w:rsid w:val="003C04D9"/>
    <w:rsid w:val="003C076D"/>
    <w:rsid w:val="003C0944"/>
    <w:rsid w:val="003C09FC"/>
    <w:rsid w:val="003C132F"/>
    <w:rsid w:val="003C1BF7"/>
    <w:rsid w:val="003C1E13"/>
    <w:rsid w:val="003C211D"/>
    <w:rsid w:val="003C2441"/>
    <w:rsid w:val="003C2941"/>
    <w:rsid w:val="003C2F60"/>
    <w:rsid w:val="003C3416"/>
    <w:rsid w:val="003C3B21"/>
    <w:rsid w:val="003C3C36"/>
    <w:rsid w:val="003C3ED7"/>
    <w:rsid w:val="003C405C"/>
    <w:rsid w:val="003C4076"/>
    <w:rsid w:val="003C4608"/>
    <w:rsid w:val="003C467F"/>
    <w:rsid w:val="003C4A3F"/>
    <w:rsid w:val="003C51F8"/>
    <w:rsid w:val="003C53F7"/>
    <w:rsid w:val="003C5613"/>
    <w:rsid w:val="003C5A9C"/>
    <w:rsid w:val="003C5C6B"/>
    <w:rsid w:val="003C5E23"/>
    <w:rsid w:val="003C5E54"/>
    <w:rsid w:val="003C5F15"/>
    <w:rsid w:val="003C638E"/>
    <w:rsid w:val="003C6728"/>
    <w:rsid w:val="003C697E"/>
    <w:rsid w:val="003C6E1C"/>
    <w:rsid w:val="003C71B9"/>
    <w:rsid w:val="003C73E7"/>
    <w:rsid w:val="003C7449"/>
    <w:rsid w:val="003C782F"/>
    <w:rsid w:val="003C7D31"/>
    <w:rsid w:val="003C7D86"/>
    <w:rsid w:val="003C7EB5"/>
    <w:rsid w:val="003D0438"/>
    <w:rsid w:val="003D0588"/>
    <w:rsid w:val="003D0787"/>
    <w:rsid w:val="003D0B92"/>
    <w:rsid w:val="003D0CFA"/>
    <w:rsid w:val="003D181E"/>
    <w:rsid w:val="003D18FA"/>
    <w:rsid w:val="003D1A6B"/>
    <w:rsid w:val="003D1EE7"/>
    <w:rsid w:val="003D211B"/>
    <w:rsid w:val="003D2538"/>
    <w:rsid w:val="003D2568"/>
    <w:rsid w:val="003D277D"/>
    <w:rsid w:val="003D2863"/>
    <w:rsid w:val="003D2A57"/>
    <w:rsid w:val="003D2D07"/>
    <w:rsid w:val="003D2D89"/>
    <w:rsid w:val="003D339C"/>
    <w:rsid w:val="003D3630"/>
    <w:rsid w:val="003D367A"/>
    <w:rsid w:val="003D40D1"/>
    <w:rsid w:val="003D4260"/>
    <w:rsid w:val="003D48F2"/>
    <w:rsid w:val="003D52BC"/>
    <w:rsid w:val="003D52E2"/>
    <w:rsid w:val="003D539B"/>
    <w:rsid w:val="003D5419"/>
    <w:rsid w:val="003D556C"/>
    <w:rsid w:val="003D557E"/>
    <w:rsid w:val="003D5705"/>
    <w:rsid w:val="003D5A0C"/>
    <w:rsid w:val="003D5CEB"/>
    <w:rsid w:val="003D5E2D"/>
    <w:rsid w:val="003D663C"/>
    <w:rsid w:val="003D6663"/>
    <w:rsid w:val="003D6748"/>
    <w:rsid w:val="003D6C44"/>
    <w:rsid w:val="003D6D13"/>
    <w:rsid w:val="003D6FE0"/>
    <w:rsid w:val="003D741B"/>
    <w:rsid w:val="003D7762"/>
    <w:rsid w:val="003D7822"/>
    <w:rsid w:val="003D79B6"/>
    <w:rsid w:val="003D7C4D"/>
    <w:rsid w:val="003D7CB0"/>
    <w:rsid w:val="003D7E19"/>
    <w:rsid w:val="003E03F1"/>
    <w:rsid w:val="003E0668"/>
    <w:rsid w:val="003E1461"/>
    <w:rsid w:val="003E1F3C"/>
    <w:rsid w:val="003E204D"/>
    <w:rsid w:val="003E21F7"/>
    <w:rsid w:val="003E26B7"/>
    <w:rsid w:val="003E2751"/>
    <w:rsid w:val="003E3279"/>
    <w:rsid w:val="003E329C"/>
    <w:rsid w:val="003E36BA"/>
    <w:rsid w:val="003E3DA4"/>
    <w:rsid w:val="003E3FEC"/>
    <w:rsid w:val="003E49D8"/>
    <w:rsid w:val="003E4B4C"/>
    <w:rsid w:val="003E4F2F"/>
    <w:rsid w:val="003E5072"/>
    <w:rsid w:val="003E50BF"/>
    <w:rsid w:val="003E5B75"/>
    <w:rsid w:val="003E5D89"/>
    <w:rsid w:val="003E601F"/>
    <w:rsid w:val="003E625F"/>
    <w:rsid w:val="003E62F5"/>
    <w:rsid w:val="003E6A3F"/>
    <w:rsid w:val="003E6B97"/>
    <w:rsid w:val="003E75B4"/>
    <w:rsid w:val="003E75E1"/>
    <w:rsid w:val="003E7D9D"/>
    <w:rsid w:val="003E7E8B"/>
    <w:rsid w:val="003F075D"/>
    <w:rsid w:val="003F0933"/>
    <w:rsid w:val="003F0FA3"/>
    <w:rsid w:val="003F0FF1"/>
    <w:rsid w:val="003F111C"/>
    <w:rsid w:val="003F1454"/>
    <w:rsid w:val="003F1789"/>
    <w:rsid w:val="003F2279"/>
    <w:rsid w:val="003F2609"/>
    <w:rsid w:val="003F2B31"/>
    <w:rsid w:val="003F2D09"/>
    <w:rsid w:val="003F311A"/>
    <w:rsid w:val="003F32C4"/>
    <w:rsid w:val="003F3304"/>
    <w:rsid w:val="003F3317"/>
    <w:rsid w:val="003F336C"/>
    <w:rsid w:val="003F3862"/>
    <w:rsid w:val="003F392F"/>
    <w:rsid w:val="003F3A6A"/>
    <w:rsid w:val="003F3B02"/>
    <w:rsid w:val="003F3C3C"/>
    <w:rsid w:val="003F452A"/>
    <w:rsid w:val="003F4816"/>
    <w:rsid w:val="003F5549"/>
    <w:rsid w:val="003F5D34"/>
    <w:rsid w:val="003F667D"/>
    <w:rsid w:val="003F6D7E"/>
    <w:rsid w:val="003F72C1"/>
    <w:rsid w:val="003F7CA3"/>
    <w:rsid w:val="003F7E7B"/>
    <w:rsid w:val="0040043F"/>
    <w:rsid w:val="00400515"/>
    <w:rsid w:val="004008F3"/>
    <w:rsid w:val="00400991"/>
    <w:rsid w:val="00400E7E"/>
    <w:rsid w:val="004016D2"/>
    <w:rsid w:val="004017C0"/>
    <w:rsid w:val="00401FFE"/>
    <w:rsid w:val="00402BDE"/>
    <w:rsid w:val="004036EE"/>
    <w:rsid w:val="00403A17"/>
    <w:rsid w:val="00403A8C"/>
    <w:rsid w:val="00404016"/>
    <w:rsid w:val="00404656"/>
    <w:rsid w:val="004048BC"/>
    <w:rsid w:val="00404E12"/>
    <w:rsid w:val="00404E13"/>
    <w:rsid w:val="0040563D"/>
    <w:rsid w:val="00405BE1"/>
    <w:rsid w:val="00405DEA"/>
    <w:rsid w:val="004064FA"/>
    <w:rsid w:val="004067B0"/>
    <w:rsid w:val="00406DDD"/>
    <w:rsid w:val="0040709D"/>
    <w:rsid w:val="00407BEE"/>
    <w:rsid w:val="00410232"/>
    <w:rsid w:val="00410567"/>
    <w:rsid w:val="0041056A"/>
    <w:rsid w:val="00410BED"/>
    <w:rsid w:val="004117DF"/>
    <w:rsid w:val="004120B8"/>
    <w:rsid w:val="00412824"/>
    <w:rsid w:val="004129AA"/>
    <w:rsid w:val="00412D86"/>
    <w:rsid w:val="0041311C"/>
    <w:rsid w:val="0041378F"/>
    <w:rsid w:val="004139B8"/>
    <w:rsid w:val="00414270"/>
    <w:rsid w:val="004144D3"/>
    <w:rsid w:val="0041456D"/>
    <w:rsid w:val="004146A7"/>
    <w:rsid w:val="00414AF5"/>
    <w:rsid w:val="00414CCF"/>
    <w:rsid w:val="00415297"/>
    <w:rsid w:val="00415378"/>
    <w:rsid w:val="00415478"/>
    <w:rsid w:val="004155F5"/>
    <w:rsid w:val="00415918"/>
    <w:rsid w:val="00415AEE"/>
    <w:rsid w:val="00415D17"/>
    <w:rsid w:val="00416117"/>
    <w:rsid w:val="004169A7"/>
    <w:rsid w:val="00416A12"/>
    <w:rsid w:val="00416AD5"/>
    <w:rsid w:val="00416B96"/>
    <w:rsid w:val="00416B99"/>
    <w:rsid w:val="00416F03"/>
    <w:rsid w:val="004170C6"/>
    <w:rsid w:val="0041718A"/>
    <w:rsid w:val="004171AA"/>
    <w:rsid w:val="0041724C"/>
    <w:rsid w:val="00417613"/>
    <w:rsid w:val="00417745"/>
    <w:rsid w:val="00417822"/>
    <w:rsid w:val="00417B12"/>
    <w:rsid w:val="0042022D"/>
    <w:rsid w:val="00420351"/>
    <w:rsid w:val="00420439"/>
    <w:rsid w:val="004208E0"/>
    <w:rsid w:val="00420ACE"/>
    <w:rsid w:val="00420AD3"/>
    <w:rsid w:val="00420D21"/>
    <w:rsid w:val="00421242"/>
    <w:rsid w:val="0042168B"/>
    <w:rsid w:val="00421750"/>
    <w:rsid w:val="00421ABE"/>
    <w:rsid w:val="00421E3A"/>
    <w:rsid w:val="00422131"/>
    <w:rsid w:val="00422350"/>
    <w:rsid w:val="00422403"/>
    <w:rsid w:val="00423457"/>
    <w:rsid w:val="004236BB"/>
    <w:rsid w:val="00423C2E"/>
    <w:rsid w:val="00424CA5"/>
    <w:rsid w:val="00424DFD"/>
    <w:rsid w:val="00424FCF"/>
    <w:rsid w:val="004254FB"/>
    <w:rsid w:val="0042550B"/>
    <w:rsid w:val="00425672"/>
    <w:rsid w:val="00425B63"/>
    <w:rsid w:val="00425CAF"/>
    <w:rsid w:val="00425F2D"/>
    <w:rsid w:val="00425FF6"/>
    <w:rsid w:val="00426261"/>
    <w:rsid w:val="00426B51"/>
    <w:rsid w:val="00426FD1"/>
    <w:rsid w:val="0042785E"/>
    <w:rsid w:val="00427A38"/>
    <w:rsid w:val="00427D28"/>
    <w:rsid w:val="00427D5D"/>
    <w:rsid w:val="00427F64"/>
    <w:rsid w:val="004306FC"/>
    <w:rsid w:val="00430B09"/>
    <w:rsid w:val="00431B3C"/>
    <w:rsid w:val="00431D5E"/>
    <w:rsid w:val="00431E3E"/>
    <w:rsid w:val="00431F3E"/>
    <w:rsid w:val="0043231C"/>
    <w:rsid w:val="00432458"/>
    <w:rsid w:val="00432570"/>
    <w:rsid w:val="0043277A"/>
    <w:rsid w:val="00433077"/>
    <w:rsid w:val="00433DF3"/>
    <w:rsid w:val="0043407F"/>
    <w:rsid w:val="0043417C"/>
    <w:rsid w:val="0043418F"/>
    <w:rsid w:val="004341F5"/>
    <w:rsid w:val="0043459B"/>
    <w:rsid w:val="004347F5"/>
    <w:rsid w:val="00434937"/>
    <w:rsid w:val="00434C91"/>
    <w:rsid w:val="00434EE2"/>
    <w:rsid w:val="00435182"/>
    <w:rsid w:val="00435375"/>
    <w:rsid w:val="00435606"/>
    <w:rsid w:val="00435610"/>
    <w:rsid w:val="004357C3"/>
    <w:rsid w:val="00435A0A"/>
    <w:rsid w:val="00435C13"/>
    <w:rsid w:val="00435E51"/>
    <w:rsid w:val="00435E83"/>
    <w:rsid w:val="004362A1"/>
    <w:rsid w:val="004366F0"/>
    <w:rsid w:val="00436CEC"/>
    <w:rsid w:val="00436ED7"/>
    <w:rsid w:val="00436F68"/>
    <w:rsid w:val="00437477"/>
    <w:rsid w:val="00437D63"/>
    <w:rsid w:val="00437EF5"/>
    <w:rsid w:val="00440131"/>
    <w:rsid w:val="004402BE"/>
    <w:rsid w:val="00440406"/>
    <w:rsid w:val="0044062C"/>
    <w:rsid w:val="00440B73"/>
    <w:rsid w:val="00440EA8"/>
    <w:rsid w:val="00440EF2"/>
    <w:rsid w:val="00441060"/>
    <w:rsid w:val="004413C3"/>
    <w:rsid w:val="00441734"/>
    <w:rsid w:val="00441BAD"/>
    <w:rsid w:val="00441D76"/>
    <w:rsid w:val="00441F2A"/>
    <w:rsid w:val="0044209C"/>
    <w:rsid w:val="00442153"/>
    <w:rsid w:val="0044215B"/>
    <w:rsid w:val="0044227B"/>
    <w:rsid w:val="0044229E"/>
    <w:rsid w:val="00442BF9"/>
    <w:rsid w:val="00442EB4"/>
    <w:rsid w:val="004435F0"/>
    <w:rsid w:val="00443609"/>
    <w:rsid w:val="0044377A"/>
    <w:rsid w:val="0044395B"/>
    <w:rsid w:val="00443D43"/>
    <w:rsid w:val="00444219"/>
    <w:rsid w:val="004442DB"/>
    <w:rsid w:val="00444407"/>
    <w:rsid w:val="00444537"/>
    <w:rsid w:val="00444770"/>
    <w:rsid w:val="00444B5A"/>
    <w:rsid w:val="00444BE7"/>
    <w:rsid w:val="00444F60"/>
    <w:rsid w:val="0044543B"/>
    <w:rsid w:val="004457CA"/>
    <w:rsid w:val="0044658F"/>
    <w:rsid w:val="00446E27"/>
    <w:rsid w:val="00446F18"/>
    <w:rsid w:val="0044726D"/>
    <w:rsid w:val="0044732D"/>
    <w:rsid w:val="00447334"/>
    <w:rsid w:val="00447968"/>
    <w:rsid w:val="004503B0"/>
    <w:rsid w:val="00450471"/>
    <w:rsid w:val="00450B3C"/>
    <w:rsid w:val="00450B7F"/>
    <w:rsid w:val="0045117D"/>
    <w:rsid w:val="00451315"/>
    <w:rsid w:val="00451463"/>
    <w:rsid w:val="00451FA4"/>
    <w:rsid w:val="00452FE1"/>
    <w:rsid w:val="0045318B"/>
    <w:rsid w:val="00453CBF"/>
    <w:rsid w:val="00453E60"/>
    <w:rsid w:val="004542B6"/>
    <w:rsid w:val="00454B95"/>
    <w:rsid w:val="00454CCD"/>
    <w:rsid w:val="00454FEC"/>
    <w:rsid w:val="004551CD"/>
    <w:rsid w:val="004553DA"/>
    <w:rsid w:val="004558D8"/>
    <w:rsid w:val="00455D9E"/>
    <w:rsid w:val="00455F60"/>
    <w:rsid w:val="00456048"/>
    <w:rsid w:val="00456717"/>
    <w:rsid w:val="00456990"/>
    <w:rsid w:val="00456C4D"/>
    <w:rsid w:val="00457069"/>
    <w:rsid w:val="004570F5"/>
    <w:rsid w:val="0045733C"/>
    <w:rsid w:val="00457F1C"/>
    <w:rsid w:val="0046017E"/>
    <w:rsid w:val="004605C0"/>
    <w:rsid w:val="00460733"/>
    <w:rsid w:val="004607F8"/>
    <w:rsid w:val="00460C90"/>
    <w:rsid w:val="00460D45"/>
    <w:rsid w:val="0046102E"/>
    <w:rsid w:val="00461197"/>
    <w:rsid w:val="00461471"/>
    <w:rsid w:val="00461489"/>
    <w:rsid w:val="004617B2"/>
    <w:rsid w:val="00461988"/>
    <w:rsid w:val="00461B16"/>
    <w:rsid w:val="00461B1A"/>
    <w:rsid w:val="00461B98"/>
    <w:rsid w:val="0046205D"/>
    <w:rsid w:val="00462155"/>
    <w:rsid w:val="00462327"/>
    <w:rsid w:val="00462A17"/>
    <w:rsid w:val="00463467"/>
    <w:rsid w:val="004635C0"/>
    <w:rsid w:val="0046375B"/>
    <w:rsid w:val="00463B32"/>
    <w:rsid w:val="0046467E"/>
    <w:rsid w:val="004646E2"/>
    <w:rsid w:val="00464850"/>
    <w:rsid w:val="004649B2"/>
    <w:rsid w:val="00464B8B"/>
    <w:rsid w:val="00464EC5"/>
    <w:rsid w:val="0046522B"/>
    <w:rsid w:val="004652D6"/>
    <w:rsid w:val="004653D4"/>
    <w:rsid w:val="004654CD"/>
    <w:rsid w:val="00465622"/>
    <w:rsid w:val="00465A85"/>
    <w:rsid w:val="00465E3F"/>
    <w:rsid w:val="0046640B"/>
    <w:rsid w:val="00466A9B"/>
    <w:rsid w:val="00466D0B"/>
    <w:rsid w:val="00466ED2"/>
    <w:rsid w:val="004670E0"/>
    <w:rsid w:val="00467340"/>
    <w:rsid w:val="00467D7B"/>
    <w:rsid w:val="00467FD7"/>
    <w:rsid w:val="00470308"/>
    <w:rsid w:val="004704F5"/>
    <w:rsid w:val="004707D7"/>
    <w:rsid w:val="004707EC"/>
    <w:rsid w:val="00470936"/>
    <w:rsid w:val="00470EA5"/>
    <w:rsid w:val="004710B6"/>
    <w:rsid w:val="00471211"/>
    <w:rsid w:val="00471634"/>
    <w:rsid w:val="004717C0"/>
    <w:rsid w:val="004721A5"/>
    <w:rsid w:val="004724F5"/>
    <w:rsid w:val="0047266D"/>
    <w:rsid w:val="00472894"/>
    <w:rsid w:val="00472A72"/>
    <w:rsid w:val="00472EF6"/>
    <w:rsid w:val="00472F42"/>
    <w:rsid w:val="00473697"/>
    <w:rsid w:val="0047372A"/>
    <w:rsid w:val="00473961"/>
    <w:rsid w:val="00473C78"/>
    <w:rsid w:val="00474854"/>
    <w:rsid w:val="00474C47"/>
    <w:rsid w:val="00474C9A"/>
    <w:rsid w:val="00475373"/>
    <w:rsid w:val="0047566B"/>
    <w:rsid w:val="00475B85"/>
    <w:rsid w:val="00475E1E"/>
    <w:rsid w:val="00476222"/>
    <w:rsid w:val="0047638E"/>
    <w:rsid w:val="00476452"/>
    <w:rsid w:val="00476BCB"/>
    <w:rsid w:val="00476CF7"/>
    <w:rsid w:val="004772BF"/>
    <w:rsid w:val="004773E2"/>
    <w:rsid w:val="00477795"/>
    <w:rsid w:val="00477A1B"/>
    <w:rsid w:val="00480668"/>
    <w:rsid w:val="00480F37"/>
    <w:rsid w:val="0048100F"/>
    <w:rsid w:val="004818E8"/>
    <w:rsid w:val="00481C28"/>
    <w:rsid w:val="00481C45"/>
    <w:rsid w:val="004821D5"/>
    <w:rsid w:val="00482421"/>
    <w:rsid w:val="004824A4"/>
    <w:rsid w:val="004825BA"/>
    <w:rsid w:val="004827B4"/>
    <w:rsid w:val="004829A6"/>
    <w:rsid w:val="00482CA1"/>
    <w:rsid w:val="00483121"/>
    <w:rsid w:val="004837C9"/>
    <w:rsid w:val="00483B3F"/>
    <w:rsid w:val="00483D8E"/>
    <w:rsid w:val="00484591"/>
    <w:rsid w:val="004846D7"/>
    <w:rsid w:val="004846E9"/>
    <w:rsid w:val="004848B0"/>
    <w:rsid w:val="00484E1F"/>
    <w:rsid w:val="004857F5"/>
    <w:rsid w:val="00485F58"/>
    <w:rsid w:val="004863AA"/>
    <w:rsid w:val="004867DF"/>
    <w:rsid w:val="00486847"/>
    <w:rsid w:val="004869CB"/>
    <w:rsid w:val="00486AA6"/>
    <w:rsid w:val="0048724B"/>
    <w:rsid w:val="004872F8"/>
    <w:rsid w:val="004874F3"/>
    <w:rsid w:val="00487782"/>
    <w:rsid w:val="004878DD"/>
    <w:rsid w:val="00487B02"/>
    <w:rsid w:val="00487F14"/>
    <w:rsid w:val="00490072"/>
    <w:rsid w:val="004901DC"/>
    <w:rsid w:val="004905CD"/>
    <w:rsid w:val="004916D9"/>
    <w:rsid w:val="004916F4"/>
    <w:rsid w:val="00491966"/>
    <w:rsid w:val="00491A1B"/>
    <w:rsid w:val="00491E8F"/>
    <w:rsid w:val="00492178"/>
    <w:rsid w:val="004922E5"/>
    <w:rsid w:val="0049253C"/>
    <w:rsid w:val="004928B7"/>
    <w:rsid w:val="0049297F"/>
    <w:rsid w:val="00492A82"/>
    <w:rsid w:val="00492E1D"/>
    <w:rsid w:val="00493134"/>
    <w:rsid w:val="00493C78"/>
    <w:rsid w:val="004945ED"/>
    <w:rsid w:val="004951E7"/>
    <w:rsid w:val="004953AF"/>
    <w:rsid w:val="00495651"/>
    <w:rsid w:val="00495822"/>
    <w:rsid w:val="00495BDE"/>
    <w:rsid w:val="00495E3B"/>
    <w:rsid w:val="00495F64"/>
    <w:rsid w:val="00496355"/>
    <w:rsid w:val="00496388"/>
    <w:rsid w:val="004969B4"/>
    <w:rsid w:val="00497859"/>
    <w:rsid w:val="00497A12"/>
    <w:rsid w:val="00497B0E"/>
    <w:rsid w:val="004A0156"/>
    <w:rsid w:val="004A0280"/>
    <w:rsid w:val="004A0415"/>
    <w:rsid w:val="004A08CF"/>
    <w:rsid w:val="004A0DB4"/>
    <w:rsid w:val="004A12D9"/>
    <w:rsid w:val="004A154B"/>
    <w:rsid w:val="004A15B4"/>
    <w:rsid w:val="004A176E"/>
    <w:rsid w:val="004A1D2B"/>
    <w:rsid w:val="004A1D44"/>
    <w:rsid w:val="004A1DF3"/>
    <w:rsid w:val="004A1F34"/>
    <w:rsid w:val="004A200E"/>
    <w:rsid w:val="004A2164"/>
    <w:rsid w:val="004A2573"/>
    <w:rsid w:val="004A26DF"/>
    <w:rsid w:val="004A293C"/>
    <w:rsid w:val="004A2BE6"/>
    <w:rsid w:val="004A2CEF"/>
    <w:rsid w:val="004A2F9A"/>
    <w:rsid w:val="004A30CC"/>
    <w:rsid w:val="004A3A6F"/>
    <w:rsid w:val="004A4043"/>
    <w:rsid w:val="004A4120"/>
    <w:rsid w:val="004A4301"/>
    <w:rsid w:val="004A4321"/>
    <w:rsid w:val="004A4430"/>
    <w:rsid w:val="004A4682"/>
    <w:rsid w:val="004A4768"/>
    <w:rsid w:val="004A49A7"/>
    <w:rsid w:val="004A4ED8"/>
    <w:rsid w:val="004A4FD0"/>
    <w:rsid w:val="004A5403"/>
    <w:rsid w:val="004A5468"/>
    <w:rsid w:val="004A5EE5"/>
    <w:rsid w:val="004A73C1"/>
    <w:rsid w:val="004A7848"/>
    <w:rsid w:val="004B01F7"/>
    <w:rsid w:val="004B0724"/>
    <w:rsid w:val="004B0A2D"/>
    <w:rsid w:val="004B0C52"/>
    <w:rsid w:val="004B0D2A"/>
    <w:rsid w:val="004B0D85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2F"/>
    <w:rsid w:val="004B2D39"/>
    <w:rsid w:val="004B2F2A"/>
    <w:rsid w:val="004B311F"/>
    <w:rsid w:val="004B3A41"/>
    <w:rsid w:val="004B3BBB"/>
    <w:rsid w:val="004B4060"/>
    <w:rsid w:val="004B4081"/>
    <w:rsid w:val="004B45FE"/>
    <w:rsid w:val="004B4BDE"/>
    <w:rsid w:val="004B4CCE"/>
    <w:rsid w:val="004B50D6"/>
    <w:rsid w:val="004B513E"/>
    <w:rsid w:val="004B5378"/>
    <w:rsid w:val="004B53CE"/>
    <w:rsid w:val="004B543C"/>
    <w:rsid w:val="004B565D"/>
    <w:rsid w:val="004B570A"/>
    <w:rsid w:val="004B5C16"/>
    <w:rsid w:val="004B5D83"/>
    <w:rsid w:val="004B5FA3"/>
    <w:rsid w:val="004B60DD"/>
    <w:rsid w:val="004B6A31"/>
    <w:rsid w:val="004B6DED"/>
    <w:rsid w:val="004B6F4A"/>
    <w:rsid w:val="004B7421"/>
    <w:rsid w:val="004B7866"/>
    <w:rsid w:val="004B7F1C"/>
    <w:rsid w:val="004C018D"/>
    <w:rsid w:val="004C07B4"/>
    <w:rsid w:val="004C0BD3"/>
    <w:rsid w:val="004C0C5D"/>
    <w:rsid w:val="004C17B5"/>
    <w:rsid w:val="004C1B3C"/>
    <w:rsid w:val="004C1F40"/>
    <w:rsid w:val="004C21D0"/>
    <w:rsid w:val="004C24D5"/>
    <w:rsid w:val="004C275E"/>
    <w:rsid w:val="004C275F"/>
    <w:rsid w:val="004C2F6F"/>
    <w:rsid w:val="004C3148"/>
    <w:rsid w:val="004C3288"/>
    <w:rsid w:val="004C37AF"/>
    <w:rsid w:val="004C3902"/>
    <w:rsid w:val="004C406E"/>
    <w:rsid w:val="004C473C"/>
    <w:rsid w:val="004C4B58"/>
    <w:rsid w:val="004C57E7"/>
    <w:rsid w:val="004C58EA"/>
    <w:rsid w:val="004C5C67"/>
    <w:rsid w:val="004C5C68"/>
    <w:rsid w:val="004C5F75"/>
    <w:rsid w:val="004C6271"/>
    <w:rsid w:val="004C62F3"/>
    <w:rsid w:val="004C6412"/>
    <w:rsid w:val="004C6725"/>
    <w:rsid w:val="004C6AD4"/>
    <w:rsid w:val="004C6F1A"/>
    <w:rsid w:val="004C6FE5"/>
    <w:rsid w:val="004C76FD"/>
    <w:rsid w:val="004D0315"/>
    <w:rsid w:val="004D0367"/>
    <w:rsid w:val="004D05C0"/>
    <w:rsid w:val="004D0964"/>
    <w:rsid w:val="004D1109"/>
    <w:rsid w:val="004D11E5"/>
    <w:rsid w:val="004D1303"/>
    <w:rsid w:val="004D15C4"/>
    <w:rsid w:val="004D1835"/>
    <w:rsid w:val="004D1D02"/>
    <w:rsid w:val="004D1EF8"/>
    <w:rsid w:val="004D1F20"/>
    <w:rsid w:val="004D2174"/>
    <w:rsid w:val="004D2472"/>
    <w:rsid w:val="004D27E6"/>
    <w:rsid w:val="004D2A62"/>
    <w:rsid w:val="004D2C9C"/>
    <w:rsid w:val="004D3492"/>
    <w:rsid w:val="004D369B"/>
    <w:rsid w:val="004D3F39"/>
    <w:rsid w:val="004D4015"/>
    <w:rsid w:val="004D4103"/>
    <w:rsid w:val="004D469E"/>
    <w:rsid w:val="004D4A83"/>
    <w:rsid w:val="004D4B9A"/>
    <w:rsid w:val="004D4C64"/>
    <w:rsid w:val="004D4D33"/>
    <w:rsid w:val="004D5159"/>
    <w:rsid w:val="004D532A"/>
    <w:rsid w:val="004D5423"/>
    <w:rsid w:val="004D56BC"/>
    <w:rsid w:val="004D5A22"/>
    <w:rsid w:val="004D5AD6"/>
    <w:rsid w:val="004D5C96"/>
    <w:rsid w:val="004D699F"/>
    <w:rsid w:val="004D6FB8"/>
    <w:rsid w:val="004D7170"/>
    <w:rsid w:val="004D76CC"/>
    <w:rsid w:val="004D797B"/>
    <w:rsid w:val="004D7C88"/>
    <w:rsid w:val="004D7F6B"/>
    <w:rsid w:val="004E0839"/>
    <w:rsid w:val="004E0CB8"/>
    <w:rsid w:val="004E14E7"/>
    <w:rsid w:val="004E1599"/>
    <w:rsid w:val="004E179C"/>
    <w:rsid w:val="004E1968"/>
    <w:rsid w:val="004E1C4A"/>
    <w:rsid w:val="004E1DC6"/>
    <w:rsid w:val="004E201A"/>
    <w:rsid w:val="004E29ED"/>
    <w:rsid w:val="004E2C67"/>
    <w:rsid w:val="004E2D1B"/>
    <w:rsid w:val="004E3045"/>
    <w:rsid w:val="004E30AA"/>
    <w:rsid w:val="004E3593"/>
    <w:rsid w:val="004E3D53"/>
    <w:rsid w:val="004E3DA6"/>
    <w:rsid w:val="004E4448"/>
    <w:rsid w:val="004E4484"/>
    <w:rsid w:val="004E4A40"/>
    <w:rsid w:val="004E4A41"/>
    <w:rsid w:val="004E4C86"/>
    <w:rsid w:val="004E4FC1"/>
    <w:rsid w:val="004E51BC"/>
    <w:rsid w:val="004E5435"/>
    <w:rsid w:val="004E599C"/>
    <w:rsid w:val="004E5FA7"/>
    <w:rsid w:val="004E63BD"/>
    <w:rsid w:val="004E66CD"/>
    <w:rsid w:val="004E673C"/>
    <w:rsid w:val="004E6C2D"/>
    <w:rsid w:val="004E74D6"/>
    <w:rsid w:val="004E7744"/>
    <w:rsid w:val="004E7846"/>
    <w:rsid w:val="004E792C"/>
    <w:rsid w:val="004E7F06"/>
    <w:rsid w:val="004E7F1B"/>
    <w:rsid w:val="004E7FEE"/>
    <w:rsid w:val="004F00AE"/>
    <w:rsid w:val="004F01A1"/>
    <w:rsid w:val="004F01A6"/>
    <w:rsid w:val="004F0BD6"/>
    <w:rsid w:val="004F0E02"/>
    <w:rsid w:val="004F0E2F"/>
    <w:rsid w:val="004F0E6A"/>
    <w:rsid w:val="004F1758"/>
    <w:rsid w:val="004F195E"/>
    <w:rsid w:val="004F1C2F"/>
    <w:rsid w:val="004F2CD7"/>
    <w:rsid w:val="004F2F33"/>
    <w:rsid w:val="004F3156"/>
    <w:rsid w:val="004F3DC6"/>
    <w:rsid w:val="004F3EAD"/>
    <w:rsid w:val="004F4014"/>
    <w:rsid w:val="004F419D"/>
    <w:rsid w:val="004F426C"/>
    <w:rsid w:val="004F4467"/>
    <w:rsid w:val="004F4B2E"/>
    <w:rsid w:val="004F4FBA"/>
    <w:rsid w:val="004F53C5"/>
    <w:rsid w:val="004F5A1D"/>
    <w:rsid w:val="004F5F26"/>
    <w:rsid w:val="004F6257"/>
    <w:rsid w:val="004F64FF"/>
    <w:rsid w:val="004F675E"/>
    <w:rsid w:val="004F683B"/>
    <w:rsid w:val="004F70D6"/>
    <w:rsid w:val="004F7251"/>
    <w:rsid w:val="004F738D"/>
    <w:rsid w:val="004F7429"/>
    <w:rsid w:val="004F74D1"/>
    <w:rsid w:val="004F77C2"/>
    <w:rsid w:val="004F7A09"/>
    <w:rsid w:val="004F7E62"/>
    <w:rsid w:val="00500358"/>
    <w:rsid w:val="00500408"/>
    <w:rsid w:val="00500B0B"/>
    <w:rsid w:val="00500BB0"/>
    <w:rsid w:val="0050126F"/>
    <w:rsid w:val="00501628"/>
    <w:rsid w:val="00501BCB"/>
    <w:rsid w:val="00501C15"/>
    <w:rsid w:val="00501E08"/>
    <w:rsid w:val="00501F1D"/>
    <w:rsid w:val="00502059"/>
    <w:rsid w:val="00502842"/>
    <w:rsid w:val="00502C5E"/>
    <w:rsid w:val="00502CC8"/>
    <w:rsid w:val="00502FA4"/>
    <w:rsid w:val="00502FEC"/>
    <w:rsid w:val="005031F7"/>
    <w:rsid w:val="00503338"/>
    <w:rsid w:val="0050347D"/>
    <w:rsid w:val="00503A52"/>
    <w:rsid w:val="00503FD3"/>
    <w:rsid w:val="005044F0"/>
    <w:rsid w:val="0050498D"/>
    <w:rsid w:val="00504A1F"/>
    <w:rsid w:val="00504E17"/>
    <w:rsid w:val="00504F48"/>
    <w:rsid w:val="005057BF"/>
    <w:rsid w:val="00505DDF"/>
    <w:rsid w:val="00506411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921"/>
    <w:rsid w:val="00510C75"/>
    <w:rsid w:val="00510EDF"/>
    <w:rsid w:val="00511106"/>
    <w:rsid w:val="0051137E"/>
    <w:rsid w:val="005115B2"/>
    <w:rsid w:val="00511922"/>
    <w:rsid w:val="00511C9B"/>
    <w:rsid w:val="00511D39"/>
    <w:rsid w:val="00511F85"/>
    <w:rsid w:val="00512336"/>
    <w:rsid w:val="0051289E"/>
    <w:rsid w:val="00513783"/>
    <w:rsid w:val="005142D4"/>
    <w:rsid w:val="005142EA"/>
    <w:rsid w:val="005148F3"/>
    <w:rsid w:val="00514DB6"/>
    <w:rsid w:val="005150FE"/>
    <w:rsid w:val="00515246"/>
    <w:rsid w:val="005156F8"/>
    <w:rsid w:val="00515708"/>
    <w:rsid w:val="005157E4"/>
    <w:rsid w:val="00515A0B"/>
    <w:rsid w:val="00515B52"/>
    <w:rsid w:val="00515C82"/>
    <w:rsid w:val="00516823"/>
    <w:rsid w:val="00516FB1"/>
    <w:rsid w:val="0051706D"/>
    <w:rsid w:val="00517142"/>
    <w:rsid w:val="005175C6"/>
    <w:rsid w:val="00517AD7"/>
    <w:rsid w:val="00517C03"/>
    <w:rsid w:val="0052023A"/>
    <w:rsid w:val="0052032E"/>
    <w:rsid w:val="005203C3"/>
    <w:rsid w:val="005209BA"/>
    <w:rsid w:val="00520CC3"/>
    <w:rsid w:val="00520E6A"/>
    <w:rsid w:val="0052113D"/>
    <w:rsid w:val="005212AC"/>
    <w:rsid w:val="005212C9"/>
    <w:rsid w:val="00521491"/>
    <w:rsid w:val="00521523"/>
    <w:rsid w:val="00523000"/>
    <w:rsid w:val="005230AB"/>
    <w:rsid w:val="00524309"/>
    <w:rsid w:val="00524546"/>
    <w:rsid w:val="00524688"/>
    <w:rsid w:val="005249E8"/>
    <w:rsid w:val="00524A81"/>
    <w:rsid w:val="00524B64"/>
    <w:rsid w:val="00524CAE"/>
    <w:rsid w:val="005259B3"/>
    <w:rsid w:val="00525D81"/>
    <w:rsid w:val="00525F99"/>
    <w:rsid w:val="00525FC7"/>
    <w:rsid w:val="00526790"/>
    <w:rsid w:val="00526799"/>
    <w:rsid w:val="005273D6"/>
    <w:rsid w:val="005274B6"/>
    <w:rsid w:val="005276F3"/>
    <w:rsid w:val="00527FB3"/>
    <w:rsid w:val="00530241"/>
    <w:rsid w:val="0053046E"/>
    <w:rsid w:val="00530653"/>
    <w:rsid w:val="0053080B"/>
    <w:rsid w:val="005308F5"/>
    <w:rsid w:val="00530C63"/>
    <w:rsid w:val="00531027"/>
    <w:rsid w:val="0053112C"/>
    <w:rsid w:val="005311AF"/>
    <w:rsid w:val="0053142B"/>
    <w:rsid w:val="0053152E"/>
    <w:rsid w:val="005315F9"/>
    <w:rsid w:val="00531ED7"/>
    <w:rsid w:val="00531FAB"/>
    <w:rsid w:val="0053205A"/>
    <w:rsid w:val="00532207"/>
    <w:rsid w:val="0053252F"/>
    <w:rsid w:val="005326A1"/>
    <w:rsid w:val="005327BE"/>
    <w:rsid w:val="0053288F"/>
    <w:rsid w:val="00532DB5"/>
    <w:rsid w:val="00532E64"/>
    <w:rsid w:val="00532F50"/>
    <w:rsid w:val="00533055"/>
    <w:rsid w:val="0053340D"/>
    <w:rsid w:val="0053390D"/>
    <w:rsid w:val="0053399B"/>
    <w:rsid w:val="00533A98"/>
    <w:rsid w:val="005343CC"/>
    <w:rsid w:val="0053452C"/>
    <w:rsid w:val="00534754"/>
    <w:rsid w:val="00534A21"/>
    <w:rsid w:val="00534A79"/>
    <w:rsid w:val="00535004"/>
    <w:rsid w:val="00535346"/>
    <w:rsid w:val="005353FA"/>
    <w:rsid w:val="00535A76"/>
    <w:rsid w:val="00535B1A"/>
    <w:rsid w:val="005361CC"/>
    <w:rsid w:val="00536268"/>
    <w:rsid w:val="00536277"/>
    <w:rsid w:val="005362AA"/>
    <w:rsid w:val="0053640F"/>
    <w:rsid w:val="00536942"/>
    <w:rsid w:val="00536AE7"/>
    <w:rsid w:val="00536D25"/>
    <w:rsid w:val="0053703B"/>
    <w:rsid w:val="00537997"/>
    <w:rsid w:val="005401DA"/>
    <w:rsid w:val="00540540"/>
    <w:rsid w:val="005407BA"/>
    <w:rsid w:val="00540BAC"/>
    <w:rsid w:val="00540C33"/>
    <w:rsid w:val="00540C6B"/>
    <w:rsid w:val="005415C2"/>
    <w:rsid w:val="0054187F"/>
    <w:rsid w:val="00541913"/>
    <w:rsid w:val="00541BE8"/>
    <w:rsid w:val="00541FA1"/>
    <w:rsid w:val="005421E5"/>
    <w:rsid w:val="0054252A"/>
    <w:rsid w:val="00542AAF"/>
    <w:rsid w:val="005434C3"/>
    <w:rsid w:val="005438DC"/>
    <w:rsid w:val="00543F26"/>
    <w:rsid w:val="00544224"/>
    <w:rsid w:val="005442CB"/>
    <w:rsid w:val="00544823"/>
    <w:rsid w:val="0054491C"/>
    <w:rsid w:val="00544992"/>
    <w:rsid w:val="005449FE"/>
    <w:rsid w:val="00544BBB"/>
    <w:rsid w:val="00544D71"/>
    <w:rsid w:val="00545437"/>
    <w:rsid w:val="005459A8"/>
    <w:rsid w:val="005459B9"/>
    <w:rsid w:val="00545D53"/>
    <w:rsid w:val="00545D90"/>
    <w:rsid w:val="005464E8"/>
    <w:rsid w:val="00546F94"/>
    <w:rsid w:val="00547042"/>
    <w:rsid w:val="005471AE"/>
    <w:rsid w:val="005473C7"/>
    <w:rsid w:val="00550350"/>
    <w:rsid w:val="005503BC"/>
    <w:rsid w:val="00550628"/>
    <w:rsid w:val="00550944"/>
    <w:rsid w:val="00550AE7"/>
    <w:rsid w:val="00550C09"/>
    <w:rsid w:val="00551D8C"/>
    <w:rsid w:val="00551F6E"/>
    <w:rsid w:val="005522F3"/>
    <w:rsid w:val="0055270E"/>
    <w:rsid w:val="00552870"/>
    <w:rsid w:val="00552BDC"/>
    <w:rsid w:val="00552C7C"/>
    <w:rsid w:val="00552E82"/>
    <w:rsid w:val="00553E5A"/>
    <w:rsid w:val="005546B5"/>
    <w:rsid w:val="0055483C"/>
    <w:rsid w:val="00554840"/>
    <w:rsid w:val="00554973"/>
    <w:rsid w:val="00554C7C"/>
    <w:rsid w:val="00554F28"/>
    <w:rsid w:val="0055512E"/>
    <w:rsid w:val="00555990"/>
    <w:rsid w:val="0055662F"/>
    <w:rsid w:val="00556A01"/>
    <w:rsid w:val="00557263"/>
    <w:rsid w:val="00557787"/>
    <w:rsid w:val="005577B0"/>
    <w:rsid w:val="0055780F"/>
    <w:rsid w:val="00557CEE"/>
    <w:rsid w:val="00557F4B"/>
    <w:rsid w:val="00560193"/>
    <w:rsid w:val="00560562"/>
    <w:rsid w:val="005606B3"/>
    <w:rsid w:val="00560E2F"/>
    <w:rsid w:val="00560F60"/>
    <w:rsid w:val="005614E6"/>
    <w:rsid w:val="0056156C"/>
    <w:rsid w:val="00561B96"/>
    <w:rsid w:val="00562022"/>
    <w:rsid w:val="005621B2"/>
    <w:rsid w:val="00562592"/>
    <w:rsid w:val="00562994"/>
    <w:rsid w:val="00562E6A"/>
    <w:rsid w:val="0056308A"/>
    <w:rsid w:val="0056336C"/>
    <w:rsid w:val="00563753"/>
    <w:rsid w:val="005638B8"/>
    <w:rsid w:val="005640AB"/>
    <w:rsid w:val="005643E5"/>
    <w:rsid w:val="00564940"/>
    <w:rsid w:val="00565026"/>
    <w:rsid w:val="00565246"/>
    <w:rsid w:val="00565307"/>
    <w:rsid w:val="00565352"/>
    <w:rsid w:val="0056572A"/>
    <w:rsid w:val="0056594F"/>
    <w:rsid w:val="00565FDB"/>
    <w:rsid w:val="00566036"/>
    <w:rsid w:val="00566130"/>
    <w:rsid w:val="00566535"/>
    <w:rsid w:val="00566A2D"/>
    <w:rsid w:val="00566AF1"/>
    <w:rsid w:val="00566CCD"/>
    <w:rsid w:val="00566F29"/>
    <w:rsid w:val="005672B4"/>
    <w:rsid w:val="005673F6"/>
    <w:rsid w:val="00567D87"/>
    <w:rsid w:val="00567ED3"/>
    <w:rsid w:val="00567F0A"/>
    <w:rsid w:val="00567FE7"/>
    <w:rsid w:val="005705CC"/>
    <w:rsid w:val="00570EA4"/>
    <w:rsid w:val="00570EC1"/>
    <w:rsid w:val="005716EA"/>
    <w:rsid w:val="005717F0"/>
    <w:rsid w:val="00572584"/>
    <w:rsid w:val="005726DB"/>
    <w:rsid w:val="0057278E"/>
    <w:rsid w:val="00572803"/>
    <w:rsid w:val="00572FDB"/>
    <w:rsid w:val="00573C64"/>
    <w:rsid w:val="005743A5"/>
    <w:rsid w:val="00574651"/>
    <w:rsid w:val="00574753"/>
    <w:rsid w:val="0057553B"/>
    <w:rsid w:val="0057553F"/>
    <w:rsid w:val="00575728"/>
    <w:rsid w:val="00575FFF"/>
    <w:rsid w:val="00576269"/>
    <w:rsid w:val="0057633D"/>
    <w:rsid w:val="00576366"/>
    <w:rsid w:val="00576CEB"/>
    <w:rsid w:val="00576FE9"/>
    <w:rsid w:val="00580172"/>
    <w:rsid w:val="00580580"/>
    <w:rsid w:val="00580C6F"/>
    <w:rsid w:val="00580C90"/>
    <w:rsid w:val="0058142F"/>
    <w:rsid w:val="0058245D"/>
    <w:rsid w:val="0058273D"/>
    <w:rsid w:val="005828E6"/>
    <w:rsid w:val="0058300B"/>
    <w:rsid w:val="00583390"/>
    <w:rsid w:val="00583A05"/>
    <w:rsid w:val="00583D02"/>
    <w:rsid w:val="00583F54"/>
    <w:rsid w:val="005840C3"/>
    <w:rsid w:val="00584B34"/>
    <w:rsid w:val="00584B9C"/>
    <w:rsid w:val="005857C7"/>
    <w:rsid w:val="00585FC7"/>
    <w:rsid w:val="005860C3"/>
    <w:rsid w:val="0058656F"/>
    <w:rsid w:val="00586585"/>
    <w:rsid w:val="00586587"/>
    <w:rsid w:val="005868BC"/>
    <w:rsid w:val="00586F44"/>
    <w:rsid w:val="0058741E"/>
    <w:rsid w:val="00587651"/>
    <w:rsid w:val="00587A15"/>
    <w:rsid w:val="00587D96"/>
    <w:rsid w:val="00590145"/>
    <w:rsid w:val="00590208"/>
    <w:rsid w:val="00590518"/>
    <w:rsid w:val="00590830"/>
    <w:rsid w:val="00590B5A"/>
    <w:rsid w:val="00590C8D"/>
    <w:rsid w:val="00591055"/>
    <w:rsid w:val="00591061"/>
    <w:rsid w:val="005912AB"/>
    <w:rsid w:val="0059157D"/>
    <w:rsid w:val="00591832"/>
    <w:rsid w:val="00591BA4"/>
    <w:rsid w:val="00591C6F"/>
    <w:rsid w:val="00592BCF"/>
    <w:rsid w:val="0059317D"/>
    <w:rsid w:val="00593304"/>
    <w:rsid w:val="005935F4"/>
    <w:rsid w:val="00593718"/>
    <w:rsid w:val="00594050"/>
    <w:rsid w:val="00594067"/>
    <w:rsid w:val="005940F4"/>
    <w:rsid w:val="00594111"/>
    <w:rsid w:val="00594339"/>
    <w:rsid w:val="00594607"/>
    <w:rsid w:val="00594D7C"/>
    <w:rsid w:val="00594DBC"/>
    <w:rsid w:val="00594EBC"/>
    <w:rsid w:val="0059597C"/>
    <w:rsid w:val="00595E50"/>
    <w:rsid w:val="00596881"/>
    <w:rsid w:val="00596BCF"/>
    <w:rsid w:val="00596D77"/>
    <w:rsid w:val="005972B6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0ED1"/>
    <w:rsid w:val="005A0F3A"/>
    <w:rsid w:val="005A134E"/>
    <w:rsid w:val="005A15C8"/>
    <w:rsid w:val="005A17C3"/>
    <w:rsid w:val="005A1814"/>
    <w:rsid w:val="005A1A80"/>
    <w:rsid w:val="005A27EC"/>
    <w:rsid w:val="005A2F5D"/>
    <w:rsid w:val="005A34D2"/>
    <w:rsid w:val="005A3612"/>
    <w:rsid w:val="005A3654"/>
    <w:rsid w:val="005A3F26"/>
    <w:rsid w:val="005A52D4"/>
    <w:rsid w:val="005A5A4B"/>
    <w:rsid w:val="005A5F83"/>
    <w:rsid w:val="005A64A4"/>
    <w:rsid w:val="005A6DCC"/>
    <w:rsid w:val="005A6DEB"/>
    <w:rsid w:val="005A70B0"/>
    <w:rsid w:val="005A70F6"/>
    <w:rsid w:val="005A72D7"/>
    <w:rsid w:val="005A7404"/>
    <w:rsid w:val="005A746A"/>
    <w:rsid w:val="005A7715"/>
    <w:rsid w:val="005A77B0"/>
    <w:rsid w:val="005A793A"/>
    <w:rsid w:val="005A7D4B"/>
    <w:rsid w:val="005A7EC2"/>
    <w:rsid w:val="005B041E"/>
    <w:rsid w:val="005B054C"/>
    <w:rsid w:val="005B0675"/>
    <w:rsid w:val="005B0ABF"/>
    <w:rsid w:val="005B1063"/>
    <w:rsid w:val="005B1198"/>
    <w:rsid w:val="005B141C"/>
    <w:rsid w:val="005B1493"/>
    <w:rsid w:val="005B154E"/>
    <w:rsid w:val="005B17A8"/>
    <w:rsid w:val="005B1E68"/>
    <w:rsid w:val="005B27CC"/>
    <w:rsid w:val="005B2B6A"/>
    <w:rsid w:val="005B2F31"/>
    <w:rsid w:val="005B2F95"/>
    <w:rsid w:val="005B2FBF"/>
    <w:rsid w:val="005B354E"/>
    <w:rsid w:val="005B3A74"/>
    <w:rsid w:val="005B3B2C"/>
    <w:rsid w:val="005B3C11"/>
    <w:rsid w:val="005B3DB1"/>
    <w:rsid w:val="005B3DE1"/>
    <w:rsid w:val="005B3EF1"/>
    <w:rsid w:val="005B3F0A"/>
    <w:rsid w:val="005B42B4"/>
    <w:rsid w:val="005B42F4"/>
    <w:rsid w:val="005B42F8"/>
    <w:rsid w:val="005B44E7"/>
    <w:rsid w:val="005B4550"/>
    <w:rsid w:val="005B48DA"/>
    <w:rsid w:val="005B4F9D"/>
    <w:rsid w:val="005B53DA"/>
    <w:rsid w:val="005B5702"/>
    <w:rsid w:val="005B59E5"/>
    <w:rsid w:val="005B5BCE"/>
    <w:rsid w:val="005B5F02"/>
    <w:rsid w:val="005B6625"/>
    <w:rsid w:val="005B674C"/>
    <w:rsid w:val="005B686A"/>
    <w:rsid w:val="005B69AE"/>
    <w:rsid w:val="005B6FED"/>
    <w:rsid w:val="005B73EA"/>
    <w:rsid w:val="005B77B9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042"/>
    <w:rsid w:val="005C279D"/>
    <w:rsid w:val="005C2D7A"/>
    <w:rsid w:val="005C362A"/>
    <w:rsid w:val="005C3B9A"/>
    <w:rsid w:val="005C4134"/>
    <w:rsid w:val="005C44EA"/>
    <w:rsid w:val="005C4D11"/>
    <w:rsid w:val="005C525B"/>
    <w:rsid w:val="005C58AA"/>
    <w:rsid w:val="005C6166"/>
    <w:rsid w:val="005C6245"/>
    <w:rsid w:val="005C63B4"/>
    <w:rsid w:val="005C648D"/>
    <w:rsid w:val="005C67C6"/>
    <w:rsid w:val="005C6C8A"/>
    <w:rsid w:val="005C6D1D"/>
    <w:rsid w:val="005C7205"/>
    <w:rsid w:val="005C7258"/>
    <w:rsid w:val="005C74F5"/>
    <w:rsid w:val="005C7D56"/>
    <w:rsid w:val="005D0201"/>
    <w:rsid w:val="005D0321"/>
    <w:rsid w:val="005D05B5"/>
    <w:rsid w:val="005D06E9"/>
    <w:rsid w:val="005D164C"/>
    <w:rsid w:val="005D19D9"/>
    <w:rsid w:val="005D1B9C"/>
    <w:rsid w:val="005D1C58"/>
    <w:rsid w:val="005D20CB"/>
    <w:rsid w:val="005D236F"/>
    <w:rsid w:val="005D2C82"/>
    <w:rsid w:val="005D2DE2"/>
    <w:rsid w:val="005D2F62"/>
    <w:rsid w:val="005D3028"/>
    <w:rsid w:val="005D30DF"/>
    <w:rsid w:val="005D329D"/>
    <w:rsid w:val="005D3378"/>
    <w:rsid w:val="005D3E35"/>
    <w:rsid w:val="005D479C"/>
    <w:rsid w:val="005D492A"/>
    <w:rsid w:val="005D4AD1"/>
    <w:rsid w:val="005D4E3A"/>
    <w:rsid w:val="005D4EF9"/>
    <w:rsid w:val="005D4FDF"/>
    <w:rsid w:val="005D5175"/>
    <w:rsid w:val="005D5BB9"/>
    <w:rsid w:val="005D5CD2"/>
    <w:rsid w:val="005D5D43"/>
    <w:rsid w:val="005D5DF5"/>
    <w:rsid w:val="005D6198"/>
    <w:rsid w:val="005D6660"/>
    <w:rsid w:val="005D67F2"/>
    <w:rsid w:val="005D6A11"/>
    <w:rsid w:val="005D6FB4"/>
    <w:rsid w:val="005D703D"/>
    <w:rsid w:val="005D70ED"/>
    <w:rsid w:val="005D7504"/>
    <w:rsid w:val="005D7708"/>
    <w:rsid w:val="005D7893"/>
    <w:rsid w:val="005E005D"/>
    <w:rsid w:val="005E03D7"/>
    <w:rsid w:val="005E0614"/>
    <w:rsid w:val="005E1807"/>
    <w:rsid w:val="005E1E5F"/>
    <w:rsid w:val="005E1F23"/>
    <w:rsid w:val="005E25DC"/>
    <w:rsid w:val="005E2AF7"/>
    <w:rsid w:val="005E3084"/>
    <w:rsid w:val="005E36B6"/>
    <w:rsid w:val="005E36DD"/>
    <w:rsid w:val="005E3A24"/>
    <w:rsid w:val="005E3B2F"/>
    <w:rsid w:val="005E3CE4"/>
    <w:rsid w:val="005E448E"/>
    <w:rsid w:val="005E4695"/>
    <w:rsid w:val="005E46CC"/>
    <w:rsid w:val="005E4992"/>
    <w:rsid w:val="005E49B5"/>
    <w:rsid w:val="005E49CD"/>
    <w:rsid w:val="005E4EE8"/>
    <w:rsid w:val="005E5209"/>
    <w:rsid w:val="005E55D8"/>
    <w:rsid w:val="005E5618"/>
    <w:rsid w:val="005E561B"/>
    <w:rsid w:val="005E5BAB"/>
    <w:rsid w:val="005E5C1F"/>
    <w:rsid w:val="005E63F0"/>
    <w:rsid w:val="005E6412"/>
    <w:rsid w:val="005E6728"/>
    <w:rsid w:val="005E6DBD"/>
    <w:rsid w:val="005E6E3E"/>
    <w:rsid w:val="005E6FDC"/>
    <w:rsid w:val="005E72A6"/>
    <w:rsid w:val="005E778F"/>
    <w:rsid w:val="005F03AC"/>
    <w:rsid w:val="005F0938"/>
    <w:rsid w:val="005F0CFC"/>
    <w:rsid w:val="005F1009"/>
    <w:rsid w:val="005F1307"/>
    <w:rsid w:val="005F1C09"/>
    <w:rsid w:val="005F2284"/>
    <w:rsid w:val="005F259C"/>
    <w:rsid w:val="005F25B5"/>
    <w:rsid w:val="005F2649"/>
    <w:rsid w:val="005F2B67"/>
    <w:rsid w:val="005F38FF"/>
    <w:rsid w:val="005F4C6C"/>
    <w:rsid w:val="005F4DB4"/>
    <w:rsid w:val="005F4F74"/>
    <w:rsid w:val="005F510C"/>
    <w:rsid w:val="005F560A"/>
    <w:rsid w:val="005F5A97"/>
    <w:rsid w:val="005F5C23"/>
    <w:rsid w:val="005F5D15"/>
    <w:rsid w:val="005F61B4"/>
    <w:rsid w:val="005F62EB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0EB5"/>
    <w:rsid w:val="0060119D"/>
    <w:rsid w:val="00601210"/>
    <w:rsid w:val="00601609"/>
    <w:rsid w:val="0060162B"/>
    <w:rsid w:val="0060170E"/>
    <w:rsid w:val="006021EB"/>
    <w:rsid w:val="00602431"/>
    <w:rsid w:val="00602C43"/>
    <w:rsid w:val="00602CA4"/>
    <w:rsid w:val="0060366C"/>
    <w:rsid w:val="006039C9"/>
    <w:rsid w:val="00603B78"/>
    <w:rsid w:val="0060408D"/>
    <w:rsid w:val="0060414A"/>
    <w:rsid w:val="006041E7"/>
    <w:rsid w:val="0060422D"/>
    <w:rsid w:val="0060492E"/>
    <w:rsid w:val="00604B2B"/>
    <w:rsid w:val="00604BEE"/>
    <w:rsid w:val="00604C04"/>
    <w:rsid w:val="00604C87"/>
    <w:rsid w:val="00604E01"/>
    <w:rsid w:val="00605494"/>
    <w:rsid w:val="006054AF"/>
    <w:rsid w:val="00605A5C"/>
    <w:rsid w:val="00605ED5"/>
    <w:rsid w:val="0060663E"/>
    <w:rsid w:val="00606678"/>
    <w:rsid w:val="0060693E"/>
    <w:rsid w:val="00606A41"/>
    <w:rsid w:val="00606F2C"/>
    <w:rsid w:val="00607170"/>
    <w:rsid w:val="00607437"/>
    <w:rsid w:val="00610737"/>
    <w:rsid w:val="006109E5"/>
    <w:rsid w:val="006113DD"/>
    <w:rsid w:val="00611460"/>
    <w:rsid w:val="00611ED8"/>
    <w:rsid w:val="0061215E"/>
    <w:rsid w:val="00612164"/>
    <w:rsid w:val="006122D6"/>
    <w:rsid w:val="006125B8"/>
    <w:rsid w:val="006127B4"/>
    <w:rsid w:val="006129F1"/>
    <w:rsid w:val="00612F6E"/>
    <w:rsid w:val="00613702"/>
    <w:rsid w:val="00613BF6"/>
    <w:rsid w:val="00613DD3"/>
    <w:rsid w:val="00613DF2"/>
    <w:rsid w:val="006141F9"/>
    <w:rsid w:val="006145EA"/>
    <w:rsid w:val="006148D8"/>
    <w:rsid w:val="00614BCD"/>
    <w:rsid w:val="00614D1E"/>
    <w:rsid w:val="0061535B"/>
    <w:rsid w:val="006154F9"/>
    <w:rsid w:val="00615696"/>
    <w:rsid w:val="006157E9"/>
    <w:rsid w:val="00615C74"/>
    <w:rsid w:val="00615E07"/>
    <w:rsid w:val="006160A5"/>
    <w:rsid w:val="00616209"/>
    <w:rsid w:val="006168B9"/>
    <w:rsid w:val="006169E1"/>
    <w:rsid w:val="006170F3"/>
    <w:rsid w:val="00617459"/>
    <w:rsid w:val="00617AC1"/>
    <w:rsid w:val="00617BEF"/>
    <w:rsid w:val="00617C6D"/>
    <w:rsid w:val="00617ED1"/>
    <w:rsid w:val="0062000E"/>
    <w:rsid w:val="00620D2E"/>
    <w:rsid w:val="00621272"/>
    <w:rsid w:val="0062130F"/>
    <w:rsid w:val="00621704"/>
    <w:rsid w:val="00621DB1"/>
    <w:rsid w:val="006222F4"/>
    <w:rsid w:val="0062246E"/>
    <w:rsid w:val="006227DC"/>
    <w:rsid w:val="00622996"/>
    <w:rsid w:val="00622BCF"/>
    <w:rsid w:val="00623512"/>
    <w:rsid w:val="006236C3"/>
    <w:rsid w:val="0062378D"/>
    <w:rsid w:val="006237F4"/>
    <w:rsid w:val="0062380A"/>
    <w:rsid w:val="0062382B"/>
    <w:rsid w:val="00623BE4"/>
    <w:rsid w:val="00624265"/>
    <w:rsid w:val="006244EF"/>
    <w:rsid w:val="00624872"/>
    <w:rsid w:val="00624C7B"/>
    <w:rsid w:val="00624F58"/>
    <w:rsid w:val="006257B9"/>
    <w:rsid w:val="00625806"/>
    <w:rsid w:val="00625A46"/>
    <w:rsid w:val="00625F7A"/>
    <w:rsid w:val="006261DB"/>
    <w:rsid w:val="006264DC"/>
    <w:rsid w:val="006266B7"/>
    <w:rsid w:val="00626B0F"/>
    <w:rsid w:val="00626E69"/>
    <w:rsid w:val="00626E8D"/>
    <w:rsid w:val="006273C5"/>
    <w:rsid w:val="00627AF7"/>
    <w:rsid w:val="006309ED"/>
    <w:rsid w:val="00630BA3"/>
    <w:rsid w:val="00630C7B"/>
    <w:rsid w:val="00630D8F"/>
    <w:rsid w:val="00630DE8"/>
    <w:rsid w:val="00631127"/>
    <w:rsid w:val="00631583"/>
    <w:rsid w:val="006315B3"/>
    <w:rsid w:val="006315E0"/>
    <w:rsid w:val="006317CB"/>
    <w:rsid w:val="00631BDB"/>
    <w:rsid w:val="00632089"/>
    <w:rsid w:val="00632607"/>
    <w:rsid w:val="0063265B"/>
    <w:rsid w:val="00633088"/>
    <w:rsid w:val="0063374F"/>
    <w:rsid w:val="00633E5D"/>
    <w:rsid w:val="00633F26"/>
    <w:rsid w:val="00633F4E"/>
    <w:rsid w:val="00634063"/>
    <w:rsid w:val="006340E7"/>
    <w:rsid w:val="00634538"/>
    <w:rsid w:val="0063465E"/>
    <w:rsid w:val="0063489A"/>
    <w:rsid w:val="00634A4C"/>
    <w:rsid w:val="00634BDE"/>
    <w:rsid w:val="00634F3A"/>
    <w:rsid w:val="00635074"/>
    <w:rsid w:val="00635254"/>
    <w:rsid w:val="00635537"/>
    <w:rsid w:val="0063566C"/>
    <w:rsid w:val="0063594D"/>
    <w:rsid w:val="00635AE5"/>
    <w:rsid w:val="00635B24"/>
    <w:rsid w:val="00636134"/>
    <w:rsid w:val="006366C8"/>
    <w:rsid w:val="006368DA"/>
    <w:rsid w:val="00636D1A"/>
    <w:rsid w:val="00636E89"/>
    <w:rsid w:val="0063720B"/>
    <w:rsid w:val="0063738B"/>
    <w:rsid w:val="006374CD"/>
    <w:rsid w:val="00637559"/>
    <w:rsid w:val="00637C07"/>
    <w:rsid w:val="00637E89"/>
    <w:rsid w:val="00637F2C"/>
    <w:rsid w:val="00640498"/>
    <w:rsid w:val="0064083E"/>
    <w:rsid w:val="00640F82"/>
    <w:rsid w:val="006415AB"/>
    <w:rsid w:val="006417C7"/>
    <w:rsid w:val="00641A50"/>
    <w:rsid w:val="00641ECE"/>
    <w:rsid w:val="00641F68"/>
    <w:rsid w:val="0064207E"/>
    <w:rsid w:val="006420C2"/>
    <w:rsid w:val="006426AF"/>
    <w:rsid w:val="006426D5"/>
    <w:rsid w:val="00642703"/>
    <w:rsid w:val="0064299F"/>
    <w:rsid w:val="00642DEA"/>
    <w:rsid w:val="0064306A"/>
    <w:rsid w:val="0064365E"/>
    <w:rsid w:val="006436BA"/>
    <w:rsid w:val="00643AD2"/>
    <w:rsid w:val="00643B7F"/>
    <w:rsid w:val="00644208"/>
    <w:rsid w:val="006447DF"/>
    <w:rsid w:val="0064496D"/>
    <w:rsid w:val="00644A9B"/>
    <w:rsid w:val="00644C6E"/>
    <w:rsid w:val="00644FE0"/>
    <w:rsid w:val="0064535F"/>
    <w:rsid w:val="006455BC"/>
    <w:rsid w:val="00645A4F"/>
    <w:rsid w:val="00646018"/>
    <w:rsid w:val="0064603C"/>
    <w:rsid w:val="00646142"/>
    <w:rsid w:val="00646829"/>
    <w:rsid w:val="00646ECF"/>
    <w:rsid w:val="0064700C"/>
    <w:rsid w:val="00647462"/>
    <w:rsid w:val="00647CCB"/>
    <w:rsid w:val="00647E2B"/>
    <w:rsid w:val="00647E58"/>
    <w:rsid w:val="00650314"/>
    <w:rsid w:val="00650E3E"/>
    <w:rsid w:val="0065127D"/>
    <w:rsid w:val="00651F2D"/>
    <w:rsid w:val="00652C00"/>
    <w:rsid w:val="00652D52"/>
    <w:rsid w:val="00652DC4"/>
    <w:rsid w:val="0065352D"/>
    <w:rsid w:val="0065367F"/>
    <w:rsid w:val="00653EF6"/>
    <w:rsid w:val="00654005"/>
    <w:rsid w:val="006541B1"/>
    <w:rsid w:val="00654350"/>
    <w:rsid w:val="00654924"/>
    <w:rsid w:val="00654F60"/>
    <w:rsid w:val="00655220"/>
    <w:rsid w:val="00655265"/>
    <w:rsid w:val="0065550F"/>
    <w:rsid w:val="00655791"/>
    <w:rsid w:val="00655837"/>
    <w:rsid w:val="006558B8"/>
    <w:rsid w:val="00655A0C"/>
    <w:rsid w:val="00655EAC"/>
    <w:rsid w:val="00655F3F"/>
    <w:rsid w:val="00655FAE"/>
    <w:rsid w:val="006560B0"/>
    <w:rsid w:val="00656300"/>
    <w:rsid w:val="00656DDE"/>
    <w:rsid w:val="00657625"/>
    <w:rsid w:val="00657722"/>
    <w:rsid w:val="00657857"/>
    <w:rsid w:val="00657B7A"/>
    <w:rsid w:val="00657DCB"/>
    <w:rsid w:val="006601FF"/>
    <w:rsid w:val="0066030B"/>
    <w:rsid w:val="006603B7"/>
    <w:rsid w:val="0066060F"/>
    <w:rsid w:val="006613D3"/>
    <w:rsid w:val="00661743"/>
    <w:rsid w:val="00661863"/>
    <w:rsid w:val="00661C0E"/>
    <w:rsid w:val="00661C8A"/>
    <w:rsid w:val="00662000"/>
    <w:rsid w:val="0066208E"/>
    <w:rsid w:val="00662C38"/>
    <w:rsid w:val="00662D89"/>
    <w:rsid w:val="0066348C"/>
    <w:rsid w:val="00663688"/>
    <w:rsid w:val="00663781"/>
    <w:rsid w:val="006637E0"/>
    <w:rsid w:val="0066380A"/>
    <w:rsid w:val="00663B92"/>
    <w:rsid w:val="00663BAF"/>
    <w:rsid w:val="006642B8"/>
    <w:rsid w:val="0066436E"/>
    <w:rsid w:val="0066496E"/>
    <w:rsid w:val="00664FBA"/>
    <w:rsid w:val="006651EE"/>
    <w:rsid w:val="006655C0"/>
    <w:rsid w:val="006657BC"/>
    <w:rsid w:val="00665864"/>
    <w:rsid w:val="00665CBC"/>
    <w:rsid w:val="00666088"/>
    <w:rsid w:val="00666132"/>
    <w:rsid w:val="006665FA"/>
    <w:rsid w:val="006667A7"/>
    <w:rsid w:val="006668C9"/>
    <w:rsid w:val="00666BA1"/>
    <w:rsid w:val="00666EC7"/>
    <w:rsid w:val="00667E53"/>
    <w:rsid w:val="006703E0"/>
    <w:rsid w:val="006705F4"/>
    <w:rsid w:val="00670C7C"/>
    <w:rsid w:val="00670D70"/>
    <w:rsid w:val="00670E44"/>
    <w:rsid w:val="00670FA5"/>
    <w:rsid w:val="0067162E"/>
    <w:rsid w:val="00671909"/>
    <w:rsid w:val="00671B0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B3"/>
    <w:rsid w:val="006749C0"/>
    <w:rsid w:val="00674B7E"/>
    <w:rsid w:val="00674BBD"/>
    <w:rsid w:val="00674F56"/>
    <w:rsid w:val="006754FA"/>
    <w:rsid w:val="006756F8"/>
    <w:rsid w:val="00675747"/>
    <w:rsid w:val="00675796"/>
    <w:rsid w:val="00675E3C"/>
    <w:rsid w:val="006764D3"/>
    <w:rsid w:val="006766AA"/>
    <w:rsid w:val="006768BB"/>
    <w:rsid w:val="00676D97"/>
    <w:rsid w:val="00677557"/>
    <w:rsid w:val="0067766F"/>
    <w:rsid w:val="00677701"/>
    <w:rsid w:val="00680100"/>
    <w:rsid w:val="006805B6"/>
    <w:rsid w:val="00680633"/>
    <w:rsid w:val="0068076E"/>
    <w:rsid w:val="006814FA"/>
    <w:rsid w:val="0068187D"/>
    <w:rsid w:val="0068197C"/>
    <w:rsid w:val="00681BDF"/>
    <w:rsid w:val="00681C0F"/>
    <w:rsid w:val="00681C3A"/>
    <w:rsid w:val="00681CB9"/>
    <w:rsid w:val="00681CE7"/>
    <w:rsid w:val="006827EB"/>
    <w:rsid w:val="00682E18"/>
    <w:rsid w:val="00682FC4"/>
    <w:rsid w:val="006830AA"/>
    <w:rsid w:val="006831E6"/>
    <w:rsid w:val="00683DEF"/>
    <w:rsid w:val="00683DF2"/>
    <w:rsid w:val="00684770"/>
    <w:rsid w:val="006847BF"/>
    <w:rsid w:val="00684950"/>
    <w:rsid w:val="00684BD4"/>
    <w:rsid w:val="00684C30"/>
    <w:rsid w:val="006862DF"/>
    <w:rsid w:val="006868CB"/>
    <w:rsid w:val="00686A73"/>
    <w:rsid w:val="00686C2E"/>
    <w:rsid w:val="00687194"/>
    <w:rsid w:val="00687392"/>
    <w:rsid w:val="006874D0"/>
    <w:rsid w:val="00687517"/>
    <w:rsid w:val="006876D0"/>
    <w:rsid w:val="0068780C"/>
    <w:rsid w:val="0068791C"/>
    <w:rsid w:val="00687AB5"/>
    <w:rsid w:val="006900EF"/>
    <w:rsid w:val="0069104C"/>
    <w:rsid w:val="006913A3"/>
    <w:rsid w:val="0069159F"/>
    <w:rsid w:val="00691F04"/>
    <w:rsid w:val="00691F73"/>
    <w:rsid w:val="0069214D"/>
    <w:rsid w:val="0069232D"/>
    <w:rsid w:val="0069271E"/>
    <w:rsid w:val="00692957"/>
    <w:rsid w:val="006929CF"/>
    <w:rsid w:val="00692A3B"/>
    <w:rsid w:val="006932F8"/>
    <w:rsid w:val="00693705"/>
    <w:rsid w:val="00693867"/>
    <w:rsid w:val="00693DA2"/>
    <w:rsid w:val="00693F49"/>
    <w:rsid w:val="00693F96"/>
    <w:rsid w:val="006941FE"/>
    <w:rsid w:val="006949F2"/>
    <w:rsid w:val="00694CE4"/>
    <w:rsid w:val="006950FB"/>
    <w:rsid w:val="006951C2"/>
    <w:rsid w:val="00695514"/>
    <w:rsid w:val="00696175"/>
    <w:rsid w:val="006961A5"/>
    <w:rsid w:val="006966B6"/>
    <w:rsid w:val="00696702"/>
    <w:rsid w:val="006975D6"/>
    <w:rsid w:val="00697644"/>
    <w:rsid w:val="00697E13"/>
    <w:rsid w:val="006A0193"/>
    <w:rsid w:val="006A0279"/>
    <w:rsid w:val="006A037C"/>
    <w:rsid w:val="006A04C4"/>
    <w:rsid w:val="006A04E1"/>
    <w:rsid w:val="006A05E5"/>
    <w:rsid w:val="006A0730"/>
    <w:rsid w:val="006A0737"/>
    <w:rsid w:val="006A10EE"/>
    <w:rsid w:val="006A12A1"/>
    <w:rsid w:val="006A13DE"/>
    <w:rsid w:val="006A1845"/>
    <w:rsid w:val="006A1947"/>
    <w:rsid w:val="006A1CFC"/>
    <w:rsid w:val="006A21F1"/>
    <w:rsid w:val="006A2777"/>
    <w:rsid w:val="006A2871"/>
    <w:rsid w:val="006A291E"/>
    <w:rsid w:val="006A2C04"/>
    <w:rsid w:val="006A2FCE"/>
    <w:rsid w:val="006A319B"/>
    <w:rsid w:val="006A350D"/>
    <w:rsid w:val="006A38E5"/>
    <w:rsid w:val="006A3961"/>
    <w:rsid w:val="006A4038"/>
    <w:rsid w:val="006A492C"/>
    <w:rsid w:val="006A5467"/>
    <w:rsid w:val="006A5C69"/>
    <w:rsid w:val="006A5EE9"/>
    <w:rsid w:val="006A620D"/>
    <w:rsid w:val="006A6705"/>
    <w:rsid w:val="006A6A4C"/>
    <w:rsid w:val="006A6D52"/>
    <w:rsid w:val="006A6E4C"/>
    <w:rsid w:val="006A74BB"/>
    <w:rsid w:val="006A758F"/>
    <w:rsid w:val="006A75D0"/>
    <w:rsid w:val="006A7E28"/>
    <w:rsid w:val="006B0048"/>
    <w:rsid w:val="006B0A2D"/>
    <w:rsid w:val="006B0DEA"/>
    <w:rsid w:val="006B1072"/>
    <w:rsid w:val="006B10FC"/>
    <w:rsid w:val="006B1157"/>
    <w:rsid w:val="006B12E9"/>
    <w:rsid w:val="006B1669"/>
    <w:rsid w:val="006B19A1"/>
    <w:rsid w:val="006B237D"/>
    <w:rsid w:val="006B263A"/>
    <w:rsid w:val="006B27DF"/>
    <w:rsid w:val="006B2AA9"/>
    <w:rsid w:val="006B2AB6"/>
    <w:rsid w:val="006B2BC2"/>
    <w:rsid w:val="006B3271"/>
    <w:rsid w:val="006B3AFD"/>
    <w:rsid w:val="006B3F66"/>
    <w:rsid w:val="006B400E"/>
    <w:rsid w:val="006B4304"/>
    <w:rsid w:val="006B4B13"/>
    <w:rsid w:val="006B536A"/>
    <w:rsid w:val="006B554F"/>
    <w:rsid w:val="006B5880"/>
    <w:rsid w:val="006B5918"/>
    <w:rsid w:val="006B5EB4"/>
    <w:rsid w:val="006B5FBA"/>
    <w:rsid w:val="006B6089"/>
    <w:rsid w:val="006B6BFC"/>
    <w:rsid w:val="006B6C7C"/>
    <w:rsid w:val="006B705D"/>
    <w:rsid w:val="006B7B51"/>
    <w:rsid w:val="006B7D52"/>
    <w:rsid w:val="006B7E5E"/>
    <w:rsid w:val="006B7ED6"/>
    <w:rsid w:val="006C0A45"/>
    <w:rsid w:val="006C0A94"/>
    <w:rsid w:val="006C0BD9"/>
    <w:rsid w:val="006C0C45"/>
    <w:rsid w:val="006C10D1"/>
    <w:rsid w:val="006C12E5"/>
    <w:rsid w:val="006C1C9B"/>
    <w:rsid w:val="006C1FFE"/>
    <w:rsid w:val="006C2C09"/>
    <w:rsid w:val="006C3318"/>
    <w:rsid w:val="006C355D"/>
    <w:rsid w:val="006C38BB"/>
    <w:rsid w:val="006C3CD6"/>
    <w:rsid w:val="006C4712"/>
    <w:rsid w:val="006C48AD"/>
    <w:rsid w:val="006C49AD"/>
    <w:rsid w:val="006C4F75"/>
    <w:rsid w:val="006C566A"/>
    <w:rsid w:val="006C56E2"/>
    <w:rsid w:val="006C5A9D"/>
    <w:rsid w:val="006C5B37"/>
    <w:rsid w:val="006C6116"/>
    <w:rsid w:val="006C634F"/>
    <w:rsid w:val="006C653B"/>
    <w:rsid w:val="006C671F"/>
    <w:rsid w:val="006C6B6A"/>
    <w:rsid w:val="006C6CDF"/>
    <w:rsid w:val="006C73A1"/>
    <w:rsid w:val="006D00B4"/>
    <w:rsid w:val="006D028B"/>
    <w:rsid w:val="006D0664"/>
    <w:rsid w:val="006D0C69"/>
    <w:rsid w:val="006D14E1"/>
    <w:rsid w:val="006D1A12"/>
    <w:rsid w:val="006D1E26"/>
    <w:rsid w:val="006D2824"/>
    <w:rsid w:val="006D2CBA"/>
    <w:rsid w:val="006D2F39"/>
    <w:rsid w:val="006D3276"/>
    <w:rsid w:val="006D329D"/>
    <w:rsid w:val="006D3773"/>
    <w:rsid w:val="006D3A97"/>
    <w:rsid w:val="006D3DA2"/>
    <w:rsid w:val="006D3DFF"/>
    <w:rsid w:val="006D43EF"/>
    <w:rsid w:val="006D464E"/>
    <w:rsid w:val="006D473E"/>
    <w:rsid w:val="006D47DE"/>
    <w:rsid w:val="006D4EAC"/>
    <w:rsid w:val="006D501C"/>
    <w:rsid w:val="006D53D0"/>
    <w:rsid w:val="006D5854"/>
    <w:rsid w:val="006D5A0D"/>
    <w:rsid w:val="006D5DE6"/>
    <w:rsid w:val="006D602E"/>
    <w:rsid w:val="006D615D"/>
    <w:rsid w:val="006D6B25"/>
    <w:rsid w:val="006D6BA5"/>
    <w:rsid w:val="006D6C4E"/>
    <w:rsid w:val="006D6D85"/>
    <w:rsid w:val="006D7105"/>
    <w:rsid w:val="006D76E8"/>
    <w:rsid w:val="006E0184"/>
    <w:rsid w:val="006E07DE"/>
    <w:rsid w:val="006E0896"/>
    <w:rsid w:val="006E0A4A"/>
    <w:rsid w:val="006E0D74"/>
    <w:rsid w:val="006E102C"/>
    <w:rsid w:val="006E1044"/>
    <w:rsid w:val="006E16D8"/>
    <w:rsid w:val="006E177A"/>
    <w:rsid w:val="006E17A6"/>
    <w:rsid w:val="006E18D4"/>
    <w:rsid w:val="006E1BB3"/>
    <w:rsid w:val="006E1D58"/>
    <w:rsid w:val="006E1E8E"/>
    <w:rsid w:val="006E28D3"/>
    <w:rsid w:val="006E2CA2"/>
    <w:rsid w:val="006E30B0"/>
    <w:rsid w:val="006E3356"/>
    <w:rsid w:val="006E387E"/>
    <w:rsid w:val="006E39D1"/>
    <w:rsid w:val="006E3BC1"/>
    <w:rsid w:val="006E3D73"/>
    <w:rsid w:val="006E3E8B"/>
    <w:rsid w:val="006E404F"/>
    <w:rsid w:val="006E4052"/>
    <w:rsid w:val="006E412F"/>
    <w:rsid w:val="006E44C1"/>
    <w:rsid w:val="006E46F0"/>
    <w:rsid w:val="006E4828"/>
    <w:rsid w:val="006E4F7B"/>
    <w:rsid w:val="006E52E0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33C"/>
    <w:rsid w:val="006E772C"/>
    <w:rsid w:val="006E7ACA"/>
    <w:rsid w:val="006E7C84"/>
    <w:rsid w:val="006F0151"/>
    <w:rsid w:val="006F0244"/>
    <w:rsid w:val="006F0258"/>
    <w:rsid w:val="006F0639"/>
    <w:rsid w:val="006F06B4"/>
    <w:rsid w:val="006F097C"/>
    <w:rsid w:val="006F0A96"/>
    <w:rsid w:val="006F1669"/>
    <w:rsid w:val="006F17F2"/>
    <w:rsid w:val="006F1BD9"/>
    <w:rsid w:val="006F215A"/>
    <w:rsid w:val="006F23A2"/>
    <w:rsid w:val="006F260B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8B"/>
    <w:rsid w:val="006F4A83"/>
    <w:rsid w:val="006F51AC"/>
    <w:rsid w:val="006F5236"/>
    <w:rsid w:val="006F574F"/>
    <w:rsid w:val="006F589C"/>
    <w:rsid w:val="006F5CF0"/>
    <w:rsid w:val="006F5D83"/>
    <w:rsid w:val="006F5D9D"/>
    <w:rsid w:val="006F5E00"/>
    <w:rsid w:val="006F618E"/>
    <w:rsid w:val="006F62C4"/>
    <w:rsid w:val="006F64FF"/>
    <w:rsid w:val="006F6A0A"/>
    <w:rsid w:val="006F73FF"/>
    <w:rsid w:val="006F756D"/>
    <w:rsid w:val="00700643"/>
    <w:rsid w:val="00700652"/>
    <w:rsid w:val="00700B1C"/>
    <w:rsid w:val="00700BED"/>
    <w:rsid w:val="00700F6A"/>
    <w:rsid w:val="00701E95"/>
    <w:rsid w:val="00702975"/>
    <w:rsid w:val="00702B23"/>
    <w:rsid w:val="007031E6"/>
    <w:rsid w:val="00703745"/>
    <w:rsid w:val="00703848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0B9"/>
    <w:rsid w:val="00705118"/>
    <w:rsid w:val="00705153"/>
    <w:rsid w:val="00705D10"/>
    <w:rsid w:val="007060A7"/>
    <w:rsid w:val="0070706F"/>
    <w:rsid w:val="0070765B"/>
    <w:rsid w:val="0070793D"/>
    <w:rsid w:val="00707BE1"/>
    <w:rsid w:val="00710092"/>
    <w:rsid w:val="00710612"/>
    <w:rsid w:val="00710871"/>
    <w:rsid w:val="007109DE"/>
    <w:rsid w:val="007116F6"/>
    <w:rsid w:val="007128B7"/>
    <w:rsid w:val="00712DA5"/>
    <w:rsid w:val="007134CB"/>
    <w:rsid w:val="007135CE"/>
    <w:rsid w:val="007136C9"/>
    <w:rsid w:val="00713713"/>
    <w:rsid w:val="0071388F"/>
    <w:rsid w:val="007139CE"/>
    <w:rsid w:val="00713EB1"/>
    <w:rsid w:val="00714484"/>
    <w:rsid w:val="007145D0"/>
    <w:rsid w:val="00714807"/>
    <w:rsid w:val="0071497C"/>
    <w:rsid w:val="00714B90"/>
    <w:rsid w:val="007151FC"/>
    <w:rsid w:val="0071523F"/>
    <w:rsid w:val="00715746"/>
    <w:rsid w:val="00715854"/>
    <w:rsid w:val="00715A58"/>
    <w:rsid w:val="00715BF2"/>
    <w:rsid w:val="00715C14"/>
    <w:rsid w:val="00715FCC"/>
    <w:rsid w:val="00716606"/>
    <w:rsid w:val="0071668C"/>
    <w:rsid w:val="007166AC"/>
    <w:rsid w:val="00717C49"/>
    <w:rsid w:val="00717CED"/>
    <w:rsid w:val="00717EAF"/>
    <w:rsid w:val="0072097B"/>
    <w:rsid w:val="00720ADD"/>
    <w:rsid w:val="007212AA"/>
    <w:rsid w:val="007218DF"/>
    <w:rsid w:val="00721926"/>
    <w:rsid w:val="00721DDE"/>
    <w:rsid w:val="0072210B"/>
    <w:rsid w:val="00722751"/>
    <w:rsid w:val="00722B93"/>
    <w:rsid w:val="007234A5"/>
    <w:rsid w:val="007237E8"/>
    <w:rsid w:val="0072412A"/>
    <w:rsid w:val="007241A7"/>
    <w:rsid w:val="00724270"/>
    <w:rsid w:val="007242AF"/>
    <w:rsid w:val="00724460"/>
    <w:rsid w:val="00724742"/>
    <w:rsid w:val="00724BE7"/>
    <w:rsid w:val="0072573A"/>
    <w:rsid w:val="00726674"/>
    <w:rsid w:val="00726878"/>
    <w:rsid w:val="00726EE9"/>
    <w:rsid w:val="007270FB"/>
    <w:rsid w:val="00727144"/>
    <w:rsid w:val="00727267"/>
    <w:rsid w:val="00727FC2"/>
    <w:rsid w:val="00730134"/>
    <w:rsid w:val="00730277"/>
    <w:rsid w:val="007302AB"/>
    <w:rsid w:val="007309BD"/>
    <w:rsid w:val="00730A4A"/>
    <w:rsid w:val="00730CA3"/>
    <w:rsid w:val="00731121"/>
    <w:rsid w:val="00731723"/>
    <w:rsid w:val="0073185B"/>
    <w:rsid w:val="00731AE7"/>
    <w:rsid w:val="0073215A"/>
    <w:rsid w:val="007324EC"/>
    <w:rsid w:val="007327BE"/>
    <w:rsid w:val="0073288B"/>
    <w:rsid w:val="00732CB4"/>
    <w:rsid w:val="00732D37"/>
    <w:rsid w:val="00732FE3"/>
    <w:rsid w:val="0073362D"/>
    <w:rsid w:val="00733646"/>
    <w:rsid w:val="00733656"/>
    <w:rsid w:val="0073366A"/>
    <w:rsid w:val="00733DBC"/>
    <w:rsid w:val="00734662"/>
    <w:rsid w:val="00734868"/>
    <w:rsid w:val="0073488A"/>
    <w:rsid w:val="00734B71"/>
    <w:rsid w:val="007354C7"/>
    <w:rsid w:val="007354D2"/>
    <w:rsid w:val="00735C4E"/>
    <w:rsid w:val="00736157"/>
    <w:rsid w:val="00736912"/>
    <w:rsid w:val="00736B10"/>
    <w:rsid w:val="00736B1F"/>
    <w:rsid w:val="00736C22"/>
    <w:rsid w:val="0073721A"/>
    <w:rsid w:val="0073776A"/>
    <w:rsid w:val="007378A2"/>
    <w:rsid w:val="00737ADB"/>
    <w:rsid w:val="007402B9"/>
    <w:rsid w:val="007407F0"/>
    <w:rsid w:val="007410CD"/>
    <w:rsid w:val="007412ED"/>
    <w:rsid w:val="0074148B"/>
    <w:rsid w:val="0074150D"/>
    <w:rsid w:val="00741667"/>
    <w:rsid w:val="0074169E"/>
    <w:rsid w:val="007416FF"/>
    <w:rsid w:val="00741C5F"/>
    <w:rsid w:val="00742189"/>
    <w:rsid w:val="00742380"/>
    <w:rsid w:val="00742814"/>
    <w:rsid w:val="00742955"/>
    <w:rsid w:val="00742CAC"/>
    <w:rsid w:val="00742CDF"/>
    <w:rsid w:val="00742E80"/>
    <w:rsid w:val="0074309D"/>
    <w:rsid w:val="00743A4D"/>
    <w:rsid w:val="00743C3A"/>
    <w:rsid w:val="00743DA4"/>
    <w:rsid w:val="0074430B"/>
    <w:rsid w:val="007443A3"/>
    <w:rsid w:val="0074444B"/>
    <w:rsid w:val="00744793"/>
    <w:rsid w:val="00744851"/>
    <w:rsid w:val="00744B52"/>
    <w:rsid w:val="007455DC"/>
    <w:rsid w:val="00745B41"/>
    <w:rsid w:val="00746127"/>
    <w:rsid w:val="0074613B"/>
    <w:rsid w:val="007470C8"/>
    <w:rsid w:val="007471BE"/>
    <w:rsid w:val="00747901"/>
    <w:rsid w:val="0074796B"/>
    <w:rsid w:val="00747A33"/>
    <w:rsid w:val="00747C1A"/>
    <w:rsid w:val="00747C6A"/>
    <w:rsid w:val="00747D37"/>
    <w:rsid w:val="0075020D"/>
    <w:rsid w:val="00750720"/>
    <w:rsid w:val="00750839"/>
    <w:rsid w:val="00751401"/>
    <w:rsid w:val="00751AFD"/>
    <w:rsid w:val="00752028"/>
    <w:rsid w:val="00752043"/>
    <w:rsid w:val="007528B0"/>
    <w:rsid w:val="00752979"/>
    <w:rsid w:val="00752B7B"/>
    <w:rsid w:val="00753233"/>
    <w:rsid w:val="0075361A"/>
    <w:rsid w:val="007537B0"/>
    <w:rsid w:val="0075388F"/>
    <w:rsid w:val="00753B87"/>
    <w:rsid w:val="00753D9D"/>
    <w:rsid w:val="00753E60"/>
    <w:rsid w:val="00753E67"/>
    <w:rsid w:val="00753EF6"/>
    <w:rsid w:val="0075407C"/>
    <w:rsid w:val="007540D0"/>
    <w:rsid w:val="007543B4"/>
    <w:rsid w:val="0075453D"/>
    <w:rsid w:val="00754681"/>
    <w:rsid w:val="00754BB9"/>
    <w:rsid w:val="00754E32"/>
    <w:rsid w:val="00754FFE"/>
    <w:rsid w:val="007551A0"/>
    <w:rsid w:val="007551EB"/>
    <w:rsid w:val="007556FE"/>
    <w:rsid w:val="0075577E"/>
    <w:rsid w:val="007562B2"/>
    <w:rsid w:val="0075634C"/>
    <w:rsid w:val="007563E7"/>
    <w:rsid w:val="00756A2A"/>
    <w:rsid w:val="00756CE2"/>
    <w:rsid w:val="00757147"/>
    <w:rsid w:val="007573AC"/>
    <w:rsid w:val="00757448"/>
    <w:rsid w:val="00757F42"/>
    <w:rsid w:val="007602AF"/>
    <w:rsid w:val="007603F0"/>
    <w:rsid w:val="00760690"/>
    <w:rsid w:val="00760C5A"/>
    <w:rsid w:val="00760E49"/>
    <w:rsid w:val="00760F9E"/>
    <w:rsid w:val="00761336"/>
    <w:rsid w:val="0076139B"/>
    <w:rsid w:val="007614FF"/>
    <w:rsid w:val="00761530"/>
    <w:rsid w:val="0076172B"/>
    <w:rsid w:val="00762130"/>
    <w:rsid w:val="007624BE"/>
    <w:rsid w:val="00762A8D"/>
    <w:rsid w:val="00762F72"/>
    <w:rsid w:val="007633CD"/>
    <w:rsid w:val="0076352D"/>
    <w:rsid w:val="007637BC"/>
    <w:rsid w:val="00763DAE"/>
    <w:rsid w:val="00764363"/>
    <w:rsid w:val="00764A82"/>
    <w:rsid w:val="00764BE7"/>
    <w:rsid w:val="00764D6B"/>
    <w:rsid w:val="00764DD4"/>
    <w:rsid w:val="00765426"/>
    <w:rsid w:val="0076567F"/>
    <w:rsid w:val="007659E6"/>
    <w:rsid w:val="00765B12"/>
    <w:rsid w:val="00766141"/>
    <w:rsid w:val="0076619A"/>
    <w:rsid w:val="00766A30"/>
    <w:rsid w:val="0076719F"/>
    <w:rsid w:val="00767225"/>
    <w:rsid w:val="007672A9"/>
    <w:rsid w:val="007672B2"/>
    <w:rsid w:val="00767A2C"/>
    <w:rsid w:val="00767A5E"/>
    <w:rsid w:val="00770288"/>
    <w:rsid w:val="00770C24"/>
    <w:rsid w:val="00771129"/>
    <w:rsid w:val="00771625"/>
    <w:rsid w:val="00771CA2"/>
    <w:rsid w:val="00771EE9"/>
    <w:rsid w:val="0077202E"/>
    <w:rsid w:val="00772177"/>
    <w:rsid w:val="007721B8"/>
    <w:rsid w:val="00772448"/>
    <w:rsid w:val="00772667"/>
    <w:rsid w:val="007726CC"/>
    <w:rsid w:val="0077275E"/>
    <w:rsid w:val="00772AA5"/>
    <w:rsid w:val="00772BEF"/>
    <w:rsid w:val="00772C45"/>
    <w:rsid w:val="007731AF"/>
    <w:rsid w:val="00773297"/>
    <w:rsid w:val="00773423"/>
    <w:rsid w:val="00773718"/>
    <w:rsid w:val="00773AA0"/>
    <w:rsid w:val="00773B25"/>
    <w:rsid w:val="00773C84"/>
    <w:rsid w:val="00773D0E"/>
    <w:rsid w:val="007744F3"/>
    <w:rsid w:val="0077452C"/>
    <w:rsid w:val="0077482D"/>
    <w:rsid w:val="00774B72"/>
    <w:rsid w:val="0077523B"/>
    <w:rsid w:val="0077523F"/>
    <w:rsid w:val="007756AC"/>
    <w:rsid w:val="00775D2F"/>
    <w:rsid w:val="00776332"/>
    <w:rsid w:val="00776858"/>
    <w:rsid w:val="00776BAE"/>
    <w:rsid w:val="0077700C"/>
    <w:rsid w:val="00777108"/>
    <w:rsid w:val="00777B70"/>
    <w:rsid w:val="00780366"/>
    <w:rsid w:val="00780B7E"/>
    <w:rsid w:val="00780CEC"/>
    <w:rsid w:val="00780DA3"/>
    <w:rsid w:val="00781373"/>
    <w:rsid w:val="00781500"/>
    <w:rsid w:val="00781CEE"/>
    <w:rsid w:val="00781E77"/>
    <w:rsid w:val="00782252"/>
    <w:rsid w:val="00782D61"/>
    <w:rsid w:val="0078318E"/>
    <w:rsid w:val="007833F5"/>
    <w:rsid w:val="007835CF"/>
    <w:rsid w:val="0078388D"/>
    <w:rsid w:val="00783930"/>
    <w:rsid w:val="00783B8D"/>
    <w:rsid w:val="00783E62"/>
    <w:rsid w:val="0078467C"/>
    <w:rsid w:val="00784DA0"/>
    <w:rsid w:val="00784E2D"/>
    <w:rsid w:val="00785A2C"/>
    <w:rsid w:val="0078605F"/>
    <w:rsid w:val="007864E5"/>
    <w:rsid w:val="007865D1"/>
    <w:rsid w:val="00786E6B"/>
    <w:rsid w:val="0078771E"/>
    <w:rsid w:val="00787C46"/>
    <w:rsid w:val="00787D77"/>
    <w:rsid w:val="00787F0E"/>
    <w:rsid w:val="0079019F"/>
    <w:rsid w:val="00790A2C"/>
    <w:rsid w:val="00790BD4"/>
    <w:rsid w:val="00790DCA"/>
    <w:rsid w:val="00790E22"/>
    <w:rsid w:val="00791169"/>
    <w:rsid w:val="00791644"/>
    <w:rsid w:val="00791A8F"/>
    <w:rsid w:val="007927E3"/>
    <w:rsid w:val="00792F39"/>
    <w:rsid w:val="00793115"/>
    <w:rsid w:val="00793D83"/>
    <w:rsid w:val="00793E0E"/>
    <w:rsid w:val="00794121"/>
    <w:rsid w:val="00794427"/>
    <w:rsid w:val="007944E5"/>
    <w:rsid w:val="00794817"/>
    <w:rsid w:val="00794C59"/>
    <w:rsid w:val="00794F58"/>
    <w:rsid w:val="00795245"/>
    <w:rsid w:val="0079558E"/>
    <w:rsid w:val="0079595B"/>
    <w:rsid w:val="00795AF3"/>
    <w:rsid w:val="007964CE"/>
    <w:rsid w:val="00796B2B"/>
    <w:rsid w:val="00797012"/>
    <w:rsid w:val="0079708A"/>
    <w:rsid w:val="007976EF"/>
    <w:rsid w:val="007977B7"/>
    <w:rsid w:val="00797818"/>
    <w:rsid w:val="007A0190"/>
    <w:rsid w:val="007A0A59"/>
    <w:rsid w:val="007A0A77"/>
    <w:rsid w:val="007A0E6C"/>
    <w:rsid w:val="007A0F05"/>
    <w:rsid w:val="007A1124"/>
    <w:rsid w:val="007A155F"/>
    <w:rsid w:val="007A1B17"/>
    <w:rsid w:val="007A1E9E"/>
    <w:rsid w:val="007A2836"/>
    <w:rsid w:val="007A2BA8"/>
    <w:rsid w:val="007A3054"/>
    <w:rsid w:val="007A38C3"/>
    <w:rsid w:val="007A3F57"/>
    <w:rsid w:val="007A4ABF"/>
    <w:rsid w:val="007A4FEB"/>
    <w:rsid w:val="007A5456"/>
    <w:rsid w:val="007A55D7"/>
    <w:rsid w:val="007A5AA0"/>
    <w:rsid w:val="007A5B85"/>
    <w:rsid w:val="007A5CC1"/>
    <w:rsid w:val="007A5D0F"/>
    <w:rsid w:val="007A5D23"/>
    <w:rsid w:val="007A6307"/>
    <w:rsid w:val="007A65EC"/>
    <w:rsid w:val="007A6A79"/>
    <w:rsid w:val="007A6E4E"/>
    <w:rsid w:val="007A6EF0"/>
    <w:rsid w:val="007A703E"/>
    <w:rsid w:val="007A70B4"/>
    <w:rsid w:val="007A716E"/>
    <w:rsid w:val="007A744C"/>
    <w:rsid w:val="007A7A7F"/>
    <w:rsid w:val="007B0160"/>
    <w:rsid w:val="007B01BE"/>
    <w:rsid w:val="007B026F"/>
    <w:rsid w:val="007B0608"/>
    <w:rsid w:val="007B07EB"/>
    <w:rsid w:val="007B0C3E"/>
    <w:rsid w:val="007B13E9"/>
    <w:rsid w:val="007B1A32"/>
    <w:rsid w:val="007B1B32"/>
    <w:rsid w:val="007B1F57"/>
    <w:rsid w:val="007B2411"/>
    <w:rsid w:val="007B2A80"/>
    <w:rsid w:val="007B2E22"/>
    <w:rsid w:val="007B32B3"/>
    <w:rsid w:val="007B3778"/>
    <w:rsid w:val="007B3A11"/>
    <w:rsid w:val="007B3A46"/>
    <w:rsid w:val="007B3BD4"/>
    <w:rsid w:val="007B3CB3"/>
    <w:rsid w:val="007B404E"/>
    <w:rsid w:val="007B474A"/>
    <w:rsid w:val="007B4B92"/>
    <w:rsid w:val="007B4E8B"/>
    <w:rsid w:val="007B5077"/>
    <w:rsid w:val="007B50BE"/>
    <w:rsid w:val="007B510D"/>
    <w:rsid w:val="007B5338"/>
    <w:rsid w:val="007B5398"/>
    <w:rsid w:val="007B57E6"/>
    <w:rsid w:val="007B66F6"/>
    <w:rsid w:val="007B6D33"/>
    <w:rsid w:val="007B714A"/>
    <w:rsid w:val="007B7193"/>
    <w:rsid w:val="007B750D"/>
    <w:rsid w:val="007B7617"/>
    <w:rsid w:val="007B76AC"/>
    <w:rsid w:val="007B7A69"/>
    <w:rsid w:val="007C0A4D"/>
    <w:rsid w:val="007C0EF8"/>
    <w:rsid w:val="007C1319"/>
    <w:rsid w:val="007C15C8"/>
    <w:rsid w:val="007C16D3"/>
    <w:rsid w:val="007C17FE"/>
    <w:rsid w:val="007C1A6A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538E"/>
    <w:rsid w:val="007C68C7"/>
    <w:rsid w:val="007C6909"/>
    <w:rsid w:val="007C69B9"/>
    <w:rsid w:val="007C6ACC"/>
    <w:rsid w:val="007C7A83"/>
    <w:rsid w:val="007C7A99"/>
    <w:rsid w:val="007C7AC5"/>
    <w:rsid w:val="007C7CC1"/>
    <w:rsid w:val="007C7EAC"/>
    <w:rsid w:val="007D0521"/>
    <w:rsid w:val="007D0F7F"/>
    <w:rsid w:val="007D1286"/>
    <w:rsid w:val="007D1931"/>
    <w:rsid w:val="007D1E33"/>
    <w:rsid w:val="007D3140"/>
    <w:rsid w:val="007D34ED"/>
    <w:rsid w:val="007D365F"/>
    <w:rsid w:val="007D387B"/>
    <w:rsid w:val="007D3C5B"/>
    <w:rsid w:val="007D3DC3"/>
    <w:rsid w:val="007D3EB3"/>
    <w:rsid w:val="007D3EF1"/>
    <w:rsid w:val="007D44F9"/>
    <w:rsid w:val="007D4A04"/>
    <w:rsid w:val="007D4D58"/>
    <w:rsid w:val="007D57AC"/>
    <w:rsid w:val="007D5ABA"/>
    <w:rsid w:val="007D5D76"/>
    <w:rsid w:val="007D5EB1"/>
    <w:rsid w:val="007D5F4B"/>
    <w:rsid w:val="007D6818"/>
    <w:rsid w:val="007D68A8"/>
    <w:rsid w:val="007D6EB8"/>
    <w:rsid w:val="007D75A2"/>
    <w:rsid w:val="007D76A2"/>
    <w:rsid w:val="007D7732"/>
    <w:rsid w:val="007D780E"/>
    <w:rsid w:val="007D78A4"/>
    <w:rsid w:val="007D7B1E"/>
    <w:rsid w:val="007E024D"/>
    <w:rsid w:val="007E1763"/>
    <w:rsid w:val="007E19C3"/>
    <w:rsid w:val="007E1A97"/>
    <w:rsid w:val="007E1F56"/>
    <w:rsid w:val="007E2C64"/>
    <w:rsid w:val="007E3079"/>
    <w:rsid w:val="007E31E9"/>
    <w:rsid w:val="007E38B0"/>
    <w:rsid w:val="007E3B72"/>
    <w:rsid w:val="007E42CB"/>
    <w:rsid w:val="007E4795"/>
    <w:rsid w:val="007E493F"/>
    <w:rsid w:val="007E4FF2"/>
    <w:rsid w:val="007E523B"/>
    <w:rsid w:val="007E688B"/>
    <w:rsid w:val="007E69E3"/>
    <w:rsid w:val="007E6ADB"/>
    <w:rsid w:val="007E6BE3"/>
    <w:rsid w:val="007E6C42"/>
    <w:rsid w:val="007E6EA7"/>
    <w:rsid w:val="007E7672"/>
    <w:rsid w:val="007E78C6"/>
    <w:rsid w:val="007F023F"/>
    <w:rsid w:val="007F034E"/>
    <w:rsid w:val="007F04A0"/>
    <w:rsid w:val="007F0DD0"/>
    <w:rsid w:val="007F0E0C"/>
    <w:rsid w:val="007F1146"/>
    <w:rsid w:val="007F158E"/>
    <w:rsid w:val="007F18BE"/>
    <w:rsid w:val="007F24BB"/>
    <w:rsid w:val="007F26F8"/>
    <w:rsid w:val="007F3557"/>
    <w:rsid w:val="007F35D9"/>
    <w:rsid w:val="007F376E"/>
    <w:rsid w:val="007F3F83"/>
    <w:rsid w:val="007F4107"/>
    <w:rsid w:val="007F4118"/>
    <w:rsid w:val="007F423F"/>
    <w:rsid w:val="007F47E3"/>
    <w:rsid w:val="007F4930"/>
    <w:rsid w:val="007F49B4"/>
    <w:rsid w:val="007F4CE0"/>
    <w:rsid w:val="007F4D73"/>
    <w:rsid w:val="007F4DC4"/>
    <w:rsid w:val="007F4E6C"/>
    <w:rsid w:val="007F52D7"/>
    <w:rsid w:val="007F546F"/>
    <w:rsid w:val="007F568A"/>
    <w:rsid w:val="007F5B0E"/>
    <w:rsid w:val="007F6042"/>
    <w:rsid w:val="007F625B"/>
    <w:rsid w:val="007F68E1"/>
    <w:rsid w:val="007F6BFD"/>
    <w:rsid w:val="007F72E7"/>
    <w:rsid w:val="007F7531"/>
    <w:rsid w:val="007F79B5"/>
    <w:rsid w:val="007F7CC2"/>
    <w:rsid w:val="007FDE8D"/>
    <w:rsid w:val="00800224"/>
    <w:rsid w:val="00800225"/>
    <w:rsid w:val="00800D3C"/>
    <w:rsid w:val="008010F9"/>
    <w:rsid w:val="00801387"/>
    <w:rsid w:val="008018F5"/>
    <w:rsid w:val="00801913"/>
    <w:rsid w:val="00801B6B"/>
    <w:rsid w:val="00802553"/>
    <w:rsid w:val="00802800"/>
    <w:rsid w:val="00802B54"/>
    <w:rsid w:val="00802B56"/>
    <w:rsid w:val="008032B6"/>
    <w:rsid w:val="008034B1"/>
    <w:rsid w:val="0080374D"/>
    <w:rsid w:val="008037E6"/>
    <w:rsid w:val="00803A54"/>
    <w:rsid w:val="00803C29"/>
    <w:rsid w:val="00803F8B"/>
    <w:rsid w:val="0080468E"/>
    <w:rsid w:val="00804C99"/>
    <w:rsid w:val="008052EB"/>
    <w:rsid w:val="0080576B"/>
    <w:rsid w:val="00805A8B"/>
    <w:rsid w:val="00805B01"/>
    <w:rsid w:val="00805C40"/>
    <w:rsid w:val="00805EEB"/>
    <w:rsid w:val="00806110"/>
    <w:rsid w:val="0080629C"/>
    <w:rsid w:val="00806328"/>
    <w:rsid w:val="00806569"/>
    <w:rsid w:val="00806BAD"/>
    <w:rsid w:val="00806D5B"/>
    <w:rsid w:val="00806DA2"/>
    <w:rsid w:val="00806E66"/>
    <w:rsid w:val="008071BE"/>
    <w:rsid w:val="00807451"/>
    <w:rsid w:val="00807504"/>
    <w:rsid w:val="00807851"/>
    <w:rsid w:val="008078CF"/>
    <w:rsid w:val="00807A28"/>
    <w:rsid w:val="00807AF6"/>
    <w:rsid w:val="00810166"/>
    <w:rsid w:val="00810186"/>
    <w:rsid w:val="00810431"/>
    <w:rsid w:val="00810FC4"/>
    <w:rsid w:val="00811044"/>
    <w:rsid w:val="008116CC"/>
    <w:rsid w:val="008116F3"/>
    <w:rsid w:val="00811955"/>
    <w:rsid w:val="00811CB5"/>
    <w:rsid w:val="00811D91"/>
    <w:rsid w:val="00811E0C"/>
    <w:rsid w:val="00812D90"/>
    <w:rsid w:val="00812E1E"/>
    <w:rsid w:val="00813BC6"/>
    <w:rsid w:val="00813D70"/>
    <w:rsid w:val="0081408B"/>
    <w:rsid w:val="00814543"/>
    <w:rsid w:val="0081483B"/>
    <w:rsid w:val="00814F36"/>
    <w:rsid w:val="0081556E"/>
    <w:rsid w:val="00815668"/>
    <w:rsid w:val="00815A8B"/>
    <w:rsid w:val="00815DC0"/>
    <w:rsid w:val="008166EE"/>
    <w:rsid w:val="00816AA1"/>
    <w:rsid w:val="00816D78"/>
    <w:rsid w:val="00817359"/>
    <w:rsid w:val="008179D1"/>
    <w:rsid w:val="00817B32"/>
    <w:rsid w:val="008208DD"/>
    <w:rsid w:val="00820907"/>
    <w:rsid w:val="00820F70"/>
    <w:rsid w:val="00821538"/>
    <w:rsid w:val="0082167C"/>
    <w:rsid w:val="00821689"/>
    <w:rsid w:val="00821B47"/>
    <w:rsid w:val="00822128"/>
    <w:rsid w:val="00822190"/>
    <w:rsid w:val="0082310B"/>
    <w:rsid w:val="008232F9"/>
    <w:rsid w:val="00823541"/>
    <w:rsid w:val="008235D7"/>
    <w:rsid w:val="00823D2B"/>
    <w:rsid w:val="00823EA2"/>
    <w:rsid w:val="00824080"/>
    <w:rsid w:val="0082437C"/>
    <w:rsid w:val="008243EA"/>
    <w:rsid w:val="00824837"/>
    <w:rsid w:val="00824BA3"/>
    <w:rsid w:val="0082518F"/>
    <w:rsid w:val="0082532A"/>
    <w:rsid w:val="008256C0"/>
    <w:rsid w:val="00826412"/>
    <w:rsid w:val="00826465"/>
    <w:rsid w:val="008268CB"/>
    <w:rsid w:val="00826F90"/>
    <w:rsid w:val="00826FAF"/>
    <w:rsid w:val="00827223"/>
    <w:rsid w:val="00827286"/>
    <w:rsid w:val="00827F2C"/>
    <w:rsid w:val="00830779"/>
    <w:rsid w:val="008307FC"/>
    <w:rsid w:val="00830957"/>
    <w:rsid w:val="008312CB"/>
    <w:rsid w:val="008315BD"/>
    <w:rsid w:val="00832051"/>
    <w:rsid w:val="0083215D"/>
    <w:rsid w:val="008321C9"/>
    <w:rsid w:val="00832225"/>
    <w:rsid w:val="00832281"/>
    <w:rsid w:val="008322A2"/>
    <w:rsid w:val="00832807"/>
    <w:rsid w:val="0083289B"/>
    <w:rsid w:val="00832AD5"/>
    <w:rsid w:val="00832E8C"/>
    <w:rsid w:val="00833153"/>
    <w:rsid w:val="008339BF"/>
    <w:rsid w:val="00833A80"/>
    <w:rsid w:val="00833C05"/>
    <w:rsid w:val="008340E8"/>
    <w:rsid w:val="0083429E"/>
    <w:rsid w:val="00834438"/>
    <w:rsid w:val="00834498"/>
    <w:rsid w:val="0083479F"/>
    <w:rsid w:val="00835298"/>
    <w:rsid w:val="00835443"/>
    <w:rsid w:val="008356E6"/>
    <w:rsid w:val="00835720"/>
    <w:rsid w:val="00835DBF"/>
    <w:rsid w:val="008365B1"/>
    <w:rsid w:val="00836820"/>
    <w:rsid w:val="00836A17"/>
    <w:rsid w:val="0083719E"/>
    <w:rsid w:val="0083728C"/>
    <w:rsid w:val="0083733A"/>
    <w:rsid w:val="00837356"/>
    <w:rsid w:val="00837499"/>
    <w:rsid w:val="008377D9"/>
    <w:rsid w:val="00837D2D"/>
    <w:rsid w:val="00837E73"/>
    <w:rsid w:val="008406DA"/>
    <w:rsid w:val="00840B7F"/>
    <w:rsid w:val="0084102C"/>
    <w:rsid w:val="008410B9"/>
    <w:rsid w:val="008411D9"/>
    <w:rsid w:val="00841875"/>
    <w:rsid w:val="00841C7A"/>
    <w:rsid w:val="00841DA5"/>
    <w:rsid w:val="00841FA3"/>
    <w:rsid w:val="00842068"/>
    <w:rsid w:val="00842195"/>
    <w:rsid w:val="0084256B"/>
    <w:rsid w:val="00842B01"/>
    <w:rsid w:val="00842DA4"/>
    <w:rsid w:val="0084307D"/>
    <w:rsid w:val="008434A9"/>
    <w:rsid w:val="00843677"/>
    <w:rsid w:val="0084370A"/>
    <w:rsid w:val="00843CD1"/>
    <w:rsid w:val="00843FA9"/>
    <w:rsid w:val="00844214"/>
    <w:rsid w:val="008445F1"/>
    <w:rsid w:val="00845171"/>
    <w:rsid w:val="0084541A"/>
    <w:rsid w:val="00845B0A"/>
    <w:rsid w:val="00845B5B"/>
    <w:rsid w:val="008460E2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34"/>
    <w:rsid w:val="00847968"/>
    <w:rsid w:val="008479FB"/>
    <w:rsid w:val="00847AB9"/>
    <w:rsid w:val="00850948"/>
    <w:rsid w:val="00850C92"/>
    <w:rsid w:val="00850D3E"/>
    <w:rsid w:val="00851065"/>
    <w:rsid w:val="008510DB"/>
    <w:rsid w:val="008519AA"/>
    <w:rsid w:val="00852455"/>
    <w:rsid w:val="0085255E"/>
    <w:rsid w:val="0085257E"/>
    <w:rsid w:val="00852A9E"/>
    <w:rsid w:val="0085331B"/>
    <w:rsid w:val="0085344F"/>
    <w:rsid w:val="008538D8"/>
    <w:rsid w:val="00853B1E"/>
    <w:rsid w:val="00853C83"/>
    <w:rsid w:val="0085413C"/>
    <w:rsid w:val="0085460F"/>
    <w:rsid w:val="008547AE"/>
    <w:rsid w:val="008547CA"/>
    <w:rsid w:val="00854993"/>
    <w:rsid w:val="00854BDB"/>
    <w:rsid w:val="00854E1A"/>
    <w:rsid w:val="00854F8D"/>
    <w:rsid w:val="00855748"/>
    <w:rsid w:val="008559FC"/>
    <w:rsid w:val="00856138"/>
    <w:rsid w:val="0085638B"/>
    <w:rsid w:val="00856FA8"/>
    <w:rsid w:val="008570AF"/>
    <w:rsid w:val="00857BC3"/>
    <w:rsid w:val="00857CE1"/>
    <w:rsid w:val="0086034D"/>
    <w:rsid w:val="0086037F"/>
    <w:rsid w:val="00860711"/>
    <w:rsid w:val="00860943"/>
    <w:rsid w:val="00860A0B"/>
    <w:rsid w:val="00860C37"/>
    <w:rsid w:val="00860CF7"/>
    <w:rsid w:val="00860D23"/>
    <w:rsid w:val="00860D28"/>
    <w:rsid w:val="00861A05"/>
    <w:rsid w:val="00861DB4"/>
    <w:rsid w:val="00861FA7"/>
    <w:rsid w:val="00862186"/>
    <w:rsid w:val="0086234D"/>
    <w:rsid w:val="00862D62"/>
    <w:rsid w:val="00862EBB"/>
    <w:rsid w:val="00863388"/>
    <w:rsid w:val="00863393"/>
    <w:rsid w:val="0086368D"/>
    <w:rsid w:val="00863F56"/>
    <w:rsid w:val="0086451C"/>
    <w:rsid w:val="00864790"/>
    <w:rsid w:val="008658AE"/>
    <w:rsid w:val="00865E1F"/>
    <w:rsid w:val="0086636A"/>
    <w:rsid w:val="00866778"/>
    <w:rsid w:val="008667B2"/>
    <w:rsid w:val="0086694E"/>
    <w:rsid w:val="00866E5E"/>
    <w:rsid w:val="0086704E"/>
    <w:rsid w:val="008670F6"/>
    <w:rsid w:val="0086765E"/>
    <w:rsid w:val="008677E5"/>
    <w:rsid w:val="0086787C"/>
    <w:rsid w:val="008679FD"/>
    <w:rsid w:val="00867C91"/>
    <w:rsid w:val="00867F25"/>
    <w:rsid w:val="0087097C"/>
    <w:rsid w:val="00870CA2"/>
    <w:rsid w:val="008710D5"/>
    <w:rsid w:val="008719E3"/>
    <w:rsid w:val="00871FD2"/>
    <w:rsid w:val="008723B2"/>
    <w:rsid w:val="00872632"/>
    <w:rsid w:val="00873743"/>
    <w:rsid w:val="0087440B"/>
    <w:rsid w:val="00874674"/>
    <w:rsid w:val="008752C8"/>
    <w:rsid w:val="008758D0"/>
    <w:rsid w:val="00875942"/>
    <w:rsid w:val="00875A1A"/>
    <w:rsid w:val="00876260"/>
    <w:rsid w:val="0087680B"/>
    <w:rsid w:val="008768F5"/>
    <w:rsid w:val="00877214"/>
    <w:rsid w:val="0087722C"/>
    <w:rsid w:val="00880908"/>
    <w:rsid w:val="00880DD5"/>
    <w:rsid w:val="00880EF4"/>
    <w:rsid w:val="0088109E"/>
    <w:rsid w:val="0088122E"/>
    <w:rsid w:val="00881519"/>
    <w:rsid w:val="008816F1"/>
    <w:rsid w:val="00881A27"/>
    <w:rsid w:val="00881FBF"/>
    <w:rsid w:val="00882349"/>
    <w:rsid w:val="008825C1"/>
    <w:rsid w:val="008825F8"/>
    <w:rsid w:val="0088274A"/>
    <w:rsid w:val="00882DED"/>
    <w:rsid w:val="00883308"/>
    <w:rsid w:val="008835D7"/>
    <w:rsid w:val="00883C89"/>
    <w:rsid w:val="00883D35"/>
    <w:rsid w:val="0088447E"/>
    <w:rsid w:val="008845A3"/>
    <w:rsid w:val="0088487E"/>
    <w:rsid w:val="00884A75"/>
    <w:rsid w:val="00884D80"/>
    <w:rsid w:val="00885093"/>
    <w:rsid w:val="0088517C"/>
    <w:rsid w:val="008851DE"/>
    <w:rsid w:val="00885230"/>
    <w:rsid w:val="008855E4"/>
    <w:rsid w:val="008857E5"/>
    <w:rsid w:val="00885F2A"/>
    <w:rsid w:val="00886787"/>
    <w:rsid w:val="00886839"/>
    <w:rsid w:val="00886B7C"/>
    <w:rsid w:val="00886D25"/>
    <w:rsid w:val="00886D27"/>
    <w:rsid w:val="00886FD8"/>
    <w:rsid w:val="0088748A"/>
    <w:rsid w:val="00887603"/>
    <w:rsid w:val="008878B3"/>
    <w:rsid w:val="00887FFD"/>
    <w:rsid w:val="0089015B"/>
    <w:rsid w:val="00890B58"/>
    <w:rsid w:val="00890B68"/>
    <w:rsid w:val="00890BCD"/>
    <w:rsid w:val="00891334"/>
    <w:rsid w:val="008914E4"/>
    <w:rsid w:val="00891518"/>
    <w:rsid w:val="0089177A"/>
    <w:rsid w:val="008918A0"/>
    <w:rsid w:val="0089190A"/>
    <w:rsid w:val="00891D6A"/>
    <w:rsid w:val="00891E76"/>
    <w:rsid w:val="00892453"/>
    <w:rsid w:val="00892808"/>
    <w:rsid w:val="008928EB"/>
    <w:rsid w:val="00892A3E"/>
    <w:rsid w:val="00892F1A"/>
    <w:rsid w:val="008934B0"/>
    <w:rsid w:val="00893A7D"/>
    <w:rsid w:val="00894330"/>
    <w:rsid w:val="00894486"/>
    <w:rsid w:val="00894692"/>
    <w:rsid w:val="00894696"/>
    <w:rsid w:val="00894736"/>
    <w:rsid w:val="00894BB7"/>
    <w:rsid w:val="00894C6D"/>
    <w:rsid w:val="00894D0F"/>
    <w:rsid w:val="008950E1"/>
    <w:rsid w:val="0089547A"/>
    <w:rsid w:val="00895618"/>
    <w:rsid w:val="00895949"/>
    <w:rsid w:val="00895BDD"/>
    <w:rsid w:val="00895E07"/>
    <w:rsid w:val="0089683A"/>
    <w:rsid w:val="00896BA6"/>
    <w:rsid w:val="00896BA7"/>
    <w:rsid w:val="00896D5A"/>
    <w:rsid w:val="00896D83"/>
    <w:rsid w:val="00897121"/>
    <w:rsid w:val="008973CC"/>
    <w:rsid w:val="00897683"/>
    <w:rsid w:val="00897899"/>
    <w:rsid w:val="00897D42"/>
    <w:rsid w:val="008A04E6"/>
    <w:rsid w:val="008A05BE"/>
    <w:rsid w:val="008A068D"/>
    <w:rsid w:val="008A080C"/>
    <w:rsid w:val="008A0EC7"/>
    <w:rsid w:val="008A1534"/>
    <w:rsid w:val="008A16C4"/>
    <w:rsid w:val="008A198C"/>
    <w:rsid w:val="008A1C5F"/>
    <w:rsid w:val="008A1CFC"/>
    <w:rsid w:val="008A1D50"/>
    <w:rsid w:val="008A1D9E"/>
    <w:rsid w:val="008A1E85"/>
    <w:rsid w:val="008A230C"/>
    <w:rsid w:val="008A23E3"/>
    <w:rsid w:val="008A2895"/>
    <w:rsid w:val="008A2914"/>
    <w:rsid w:val="008A2AB8"/>
    <w:rsid w:val="008A30B6"/>
    <w:rsid w:val="008A323F"/>
    <w:rsid w:val="008A3465"/>
    <w:rsid w:val="008A34AB"/>
    <w:rsid w:val="008A34F0"/>
    <w:rsid w:val="008A37C7"/>
    <w:rsid w:val="008A3C4A"/>
    <w:rsid w:val="008A403C"/>
    <w:rsid w:val="008A4339"/>
    <w:rsid w:val="008A4369"/>
    <w:rsid w:val="008A4779"/>
    <w:rsid w:val="008A4C4C"/>
    <w:rsid w:val="008A4DAF"/>
    <w:rsid w:val="008A5178"/>
    <w:rsid w:val="008A56CA"/>
    <w:rsid w:val="008A5D70"/>
    <w:rsid w:val="008A5EDC"/>
    <w:rsid w:val="008A6364"/>
    <w:rsid w:val="008A65F3"/>
    <w:rsid w:val="008A662A"/>
    <w:rsid w:val="008A6A01"/>
    <w:rsid w:val="008A741B"/>
    <w:rsid w:val="008A7448"/>
    <w:rsid w:val="008A7606"/>
    <w:rsid w:val="008B08EB"/>
    <w:rsid w:val="008B0976"/>
    <w:rsid w:val="008B0A0D"/>
    <w:rsid w:val="008B0D89"/>
    <w:rsid w:val="008B1479"/>
    <w:rsid w:val="008B1E55"/>
    <w:rsid w:val="008B25F7"/>
    <w:rsid w:val="008B2EAF"/>
    <w:rsid w:val="008B369B"/>
    <w:rsid w:val="008B446D"/>
    <w:rsid w:val="008B4645"/>
    <w:rsid w:val="008B46B6"/>
    <w:rsid w:val="008B47F8"/>
    <w:rsid w:val="008B4DBE"/>
    <w:rsid w:val="008B51CF"/>
    <w:rsid w:val="008B569C"/>
    <w:rsid w:val="008B5B92"/>
    <w:rsid w:val="008B6060"/>
    <w:rsid w:val="008B6067"/>
    <w:rsid w:val="008B62F8"/>
    <w:rsid w:val="008B687B"/>
    <w:rsid w:val="008B68CE"/>
    <w:rsid w:val="008B694F"/>
    <w:rsid w:val="008B6955"/>
    <w:rsid w:val="008B7105"/>
    <w:rsid w:val="008B72A5"/>
    <w:rsid w:val="008B7515"/>
    <w:rsid w:val="008B75B0"/>
    <w:rsid w:val="008B79CB"/>
    <w:rsid w:val="008B7DBF"/>
    <w:rsid w:val="008B7DFC"/>
    <w:rsid w:val="008C01F9"/>
    <w:rsid w:val="008C0455"/>
    <w:rsid w:val="008C068A"/>
    <w:rsid w:val="008C16A5"/>
    <w:rsid w:val="008C17C2"/>
    <w:rsid w:val="008C19D7"/>
    <w:rsid w:val="008C1E79"/>
    <w:rsid w:val="008C227C"/>
    <w:rsid w:val="008C2BEA"/>
    <w:rsid w:val="008C2C0C"/>
    <w:rsid w:val="008C305B"/>
    <w:rsid w:val="008C323C"/>
    <w:rsid w:val="008C39A3"/>
    <w:rsid w:val="008C3E2A"/>
    <w:rsid w:val="008C3ED9"/>
    <w:rsid w:val="008C42F6"/>
    <w:rsid w:val="008C4398"/>
    <w:rsid w:val="008C46AC"/>
    <w:rsid w:val="008C4821"/>
    <w:rsid w:val="008C4DC6"/>
    <w:rsid w:val="008C50E9"/>
    <w:rsid w:val="008C533A"/>
    <w:rsid w:val="008C5C7E"/>
    <w:rsid w:val="008C5CFA"/>
    <w:rsid w:val="008C66FF"/>
    <w:rsid w:val="008C6AC5"/>
    <w:rsid w:val="008C7010"/>
    <w:rsid w:val="008C7AAE"/>
    <w:rsid w:val="008C7D1C"/>
    <w:rsid w:val="008D0343"/>
    <w:rsid w:val="008D0404"/>
    <w:rsid w:val="008D0617"/>
    <w:rsid w:val="008D06FC"/>
    <w:rsid w:val="008D0E4A"/>
    <w:rsid w:val="008D1265"/>
    <w:rsid w:val="008D13E1"/>
    <w:rsid w:val="008D146B"/>
    <w:rsid w:val="008D1D5D"/>
    <w:rsid w:val="008D1D8C"/>
    <w:rsid w:val="008D1ED9"/>
    <w:rsid w:val="008D25B9"/>
    <w:rsid w:val="008D2AE0"/>
    <w:rsid w:val="008D31FE"/>
    <w:rsid w:val="008D3354"/>
    <w:rsid w:val="008D3866"/>
    <w:rsid w:val="008D3933"/>
    <w:rsid w:val="008D3BF9"/>
    <w:rsid w:val="008D3FF7"/>
    <w:rsid w:val="008D4463"/>
    <w:rsid w:val="008D4651"/>
    <w:rsid w:val="008D4676"/>
    <w:rsid w:val="008D4841"/>
    <w:rsid w:val="008D4DD1"/>
    <w:rsid w:val="008D4E42"/>
    <w:rsid w:val="008D4E74"/>
    <w:rsid w:val="008D56BE"/>
    <w:rsid w:val="008D5C2F"/>
    <w:rsid w:val="008D5F1F"/>
    <w:rsid w:val="008D5FD5"/>
    <w:rsid w:val="008D6258"/>
    <w:rsid w:val="008D6490"/>
    <w:rsid w:val="008D7739"/>
    <w:rsid w:val="008D7AE8"/>
    <w:rsid w:val="008D7CDA"/>
    <w:rsid w:val="008D7D1E"/>
    <w:rsid w:val="008E07B3"/>
    <w:rsid w:val="008E0A41"/>
    <w:rsid w:val="008E0A48"/>
    <w:rsid w:val="008E0B23"/>
    <w:rsid w:val="008E0C24"/>
    <w:rsid w:val="008E0CD1"/>
    <w:rsid w:val="008E0D39"/>
    <w:rsid w:val="008E15BB"/>
    <w:rsid w:val="008E19E8"/>
    <w:rsid w:val="008E1BBC"/>
    <w:rsid w:val="008E1DFC"/>
    <w:rsid w:val="008E2431"/>
    <w:rsid w:val="008E28BE"/>
    <w:rsid w:val="008E2A90"/>
    <w:rsid w:val="008E2B4B"/>
    <w:rsid w:val="008E2D87"/>
    <w:rsid w:val="008E33F4"/>
    <w:rsid w:val="008E37E8"/>
    <w:rsid w:val="008E393D"/>
    <w:rsid w:val="008E3BD5"/>
    <w:rsid w:val="008E3F92"/>
    <w:rsid w:val="008E4124"/>
    <w:rsid w:val="008E43EF"/>
    <w:rsid w:val="008E441A"/>
    <w:rsid w:val="008E443B"/>
    <w:rsid w:val="008E45E9"/>
    <w:rsid w:val="008E48D5"/>
    <w:rsid w:val="008E4D8E"/>
    <w:rsid w:val="008E4DF1"/>
    <w:rsid w:val="008E4E39"/>
    <w:rsid w:val="008E54BA"/>
    <w:rsid w:val="008E55DE"/>
    <w:rsid w:val="008E57A1"/>
    <w:rsid w:val="008E5B2F"/>
    <w:rsid w:val="008E6787"/>
    <w:rsid w:val="008E6AC7"/>
    <w:rsid w:val="008E6C82"/>
    <w:rsid w:val="008E6CE5"/>
    <w:rsid w:val="008E6D91"/>
    <w:rsid w:val="008E70CE"/>
    <w:rsid w:val="008E725A"/>
    <w:rsid w:val="008E761A"/>
    <w:rsid w:val="008E764E"/>
    <w:rsid w:val="008E778A"/>
    <w:rsid w:val="008E7CC7"/>
    <w:rsid w:val="008E7D43"/>
    <w:rsid w:val="008E7DEC"/>
    <w:rsid w:val="008F003C"/>
    <w:rsid w:val="008F014C"/>
    <w:rsid w:val="008F07BF"/>
    <w:rsid w:val="008F0E0F"/>
    <w:rsid w:val="008F0F1B"/>
    <w:rsid w:val="008F0F40"/>
    <w:rsid w:val="008F0FDB"/>
    <w:rsid w:val="008F114C"/>
    <w:rsid w:val="008F1388"/>
    <w:rsid w:val="008F1BA4"/>
    <w:rsid w:val="008F231E"/>
    <w:rsid w:val="008F2392"/>
    <w:rsid w:val="008F2487"/>
    <w:rsid w:val="008F277C"/>
    <w:rsid w:val="008F2803"/>
    <w:rsid w:val="008F2C21"/>
    <w:rsid w:val="008F30DA"/>
    <w:rsid w:val="008F39B9"/>
    <w:rsid w:val="008F3C7E"/>
    <w:rsid w:val="008F3EED"/>
    <w:rsid w:val="008F40BD"/>
    <w:rsid w:val="008F4100"/>
    <w:rsid w:val="008F4585"/>
    <w:rsid w:val="008F4985"/>
    <w:rsid w:val="008F49DD"/>
    <w:rsid w:val="008F4D7B"/>
    <w:rsid w:val="008F4F15"/>
    <w:rsid w:val="008F4F7A"/>
    <w:rsid w:val="008F51CB"/>
    <w:rsid w:val="008F52D0"/>
    <w:rsid w:val="008F612B"/>
    <w:rsid w:val="008F651B"/>
    <w:rsid w:val="008F6725"/>
    <w:rsid w:val="008F6778"/>
    <w:rsid w:val="008F6913"/>
    <w:rsid w:val="008F6B96"/>
    <w:rsid w:val="008F6C20"/>
    <w:rsid w:val="008F6CFD"/>
    <w:rsid w:val="008F7B0D"/>
    <w:rsid w:val="00900AA8"/>
    <w:rsid w:val="00900E82"/>
    <w:rsid w:val="00900F66"/>
    <w:rsid w:val="00901267"/>
    <w:rsid w:val="00901D24"/>
    <w:rsid w:val="009020C0"/>
    <w:rsid w:val="00902125"/>
    <w:rsid w:val="00902345"/>
    <w:rsid w:val="009023A4"/>
    <w:rsid w:val="0090292A"/>
    <w:rsid w:val="009032A8"/>
    <w:rsid w:val="0090369E"/>
    <w:rsid w:val="0090398E"/>
    <w:rsid w:val="00903AFF"/>
    <w:rsid w:val="00903BB8"/>
    <w:rsid w:val="00903EBF"/>
    <w:rsid w:val="00903EC5"/>
    <w:rsid w:val="00904098"/>
    <w:rsid w:val="0090440D"/>
    <w:rsid w:val="009044B7"/>
    <w:rsid w:val="009044E2"/>
    <w:rsid w:val="00904675"/>
    <w:rsid w:val="0090481C"/>
    <w:rsid w:val="00904FD1"/>
    <w:rsid w:val="0090559B"/>
    <w:rsid w:val="00905EDD"/>
    <w:rsid w:val="00906290"/>
    <w:rsid w:val="009065C4"/>
    <w:rsid w:val="00906A03"/>
    <w:rsid w:val="00906B6D"/>
    <w:rsid w:val="00906DF5"/>
    <w:rsid w:val="00907A22"/>
    <w:rsid w:val="0091124F"/>
    <w:rsid w:val="0091128F"/>
    <w:rsid w:val="00911763"/>
    <w:rsid w:val="00911B4C"/>
    <w:rsid w:val="00911BE7"/>
    <w:rsid w:val="00912512"/>
    <w:rsid w:val="0091269E"/>
    <w:rsid w:val="00912B0F"/>
    <w:rsid w:val="0091322D"/>
    <w:rsid w:val="009138D4"/>
    <w:rsid w:val="00913C98"/>
    <w:rsid w:val="00913E4A"/>
    <w:rsid w:val="00913FB3"/>
    <w:rsid w:val="00914408"/>
    <w:rsid w:val="0091477E"/>
    <w:rsid w:val="00914961"/>
    <w:rsid w:val="00914CDF"/>
    <w:rsid w:val="00914DF0"/>
    <w:rsid w:val="00915190"/>
    <w:rsid w:val="00915C95"/>
    <w:rsid w:val="00915D33"/>
    <w:rsid w:val="00915F71"/>
    <w:rsid w:val="00916191"/>
    <w:rsid w:val="0091658E"/>
    <w:rsid w:val="00917629"/>
    <w:rsid w:val="009179E2"/>
    <w:rsid w:val="00917DF7"/>
    <w:rsid w:val="0092003E"/>
    <w:rsid w:val="009200FB"/>
    <w:rsid w:val="00920256"/>
    <w:rsid w:val="0092085E"/>
    <w:rsid w:val="00920915"/>
    <w:rsid w:val="009211AC"/>
    <w:rsid w:val="009211C5"/>
    <w:rsid w:val="0092125D"/>
    <w:rsid w:val="0092193B"/>
    <w:rsid w:val="00921F34"/>
    <w:rsid w:val="0092205C"/>
    <w:rsid w:val="009221A6"/>
    <w:rsid w:val="009223BD"/>
    <w:rsid w:val="009226E8"/>
    <w:rsid w:val="009227AE"/>
    <w:rsid w:val="00922BDE"/>
    <w:rsid w:val="0092301F"/>
    <w:rsid w:val="0092319B"/>
    <w:rsid w:val="009233E6"/>
    <w:rsid w:val="00923854"/>
    <w:rsid w:val="009238A7"/>
    <w:rsid w:val="00923AE5"/>
    <w:rsid w:val="00923D8A"/>
    <w:rsid w:val="00924306"/>
    <w:rsid w:val="00924664"/>
    <w:rsid w:val="0092469D"/>
    <w:rsid w:val="00924CB2"/>
    <w:rsid w:val="00924D72"/>
    <w:rsid w:val="00924DE9"/>
    <w:rsid w:val="009258D3"/>
    <w:rsid w:val="00925929"/>
    <w:rsid w:val="00925B58"/>
    <w:rsid w:val="00925F63"/>
    <w:rsid w:val="009262CA"/>
    <w:rsid w:val="0092634A"/>
    <w:rsid w:val="00926678"/>
    <w:rsid w:val="009268F9"/>
    <w:rsid w:val="00926929"/>
    <w:rsid w:val="00926938"/>
    <w:rsid w:val="0092699F"/>
    <w:rsid w:val="009269B9"/>
    <w:rsid w:val="00927244"/>
    <w:rsid w:val="0092748B"/>
    <w:rsid w:val="00927499"/>
    <w:rsid w:val="00927C7A"/>
    <w:rsid w:val="00927FDE"/>
    <w:rsid w:val="00930529"/>
    <w:rsid w:val="00930B14"/>
    <w:rsid w:val="00930DE2"/>
    <w:rsid w:val="0093145A"/>
    <w:rsid w:val="00931DF2"/>
    <w:rsid w:val="00931EAB"/>
    <w:rsid w:val="0093222E"/>
    <w:rsid w:val="0093257B"/>
    <w:rsid w:val="009347F5"/>
    <w:rsid w:val="0093485B"/>
    <w:rsid w:val="00934978"/>
    <w:rsid w:val="00934AC0"/>
    <w:rsid w:val="00934AD2"/>
    <w:rsid w:val="00934BA1"/>
    <w:rsid w:val="00934E79"/>
    <w:rsid w:val="0093515C"/>
    <w:rsid w:val="0093577B"/>
    <w:rsid w:val="00935787"/>
    <w:rsid w:val="009358F3"/>
    <w:rsid w:val="00935EC5"/>
    <w:rsid w:val="00936270"/>
    <w:rsid w:val="0093632C"/>
    <w:rsid w:val="009363DC"/>
    <w:rsid w:val="009366C2"/>
    <w:rsid w:val="00936D59"/>
    <w:rsid w:val="00937036"/>
    <w:rsid w:val="009377F6"/>
    <w:rsid w:val="00937ED0"/>
    <w:rsid w:val="009401FD"/>
    <w:rsid w:val="009406B4"/>
    <w:rsid w:val="00940AD7"/>
    <w:rsid w:val="0094169C"/>
    <w:rsid w:val="00941A4C"/>
    <w:rsid w:val="00941F52"/>
    <w:rsid w:val="00942041"/>
    <w:rsid w:val="0094227D"/>
    <w:rsid w:val="00942A1A"/>
    <w:rsid w:val="00943053"/>
    <w:rsid w:val="0094342D"/>
    <w:rsid w:val="00943A8F"/>
    <w:rsid w:val="0094436F"/>
    <w:rsid w:val="009443B8"/>
    <w:rsid w:val="009446D0"/>
    <w:rsid w:val="0094473F"/>
    <w:rsid w:val="0094474B"/>
    <w:rsid w:val="0094487D"/>
    <w:rsid w:val="009448AB"/>
    <w:rsid w:val="0094497F"/>
    <w:rsid w:val="00944A3B"/>
    <w:rsid w:val="00944E10"/>
    <w:rsid w:val="00944E6C"/>
    <w:rsid w:val="00945346"/>
    <w:rsid w:val="00945768"/>
    <w:rsid w:val="00945A68"/>
    <w:rsid w:val="00945E57"/>
    <w:rsid w:val="0094605C"/>
    <w:rsid w:val="009462D9"/>
    <w:rsid w:val="009462E8"/>
    <w:rsid w:val="009467C3"/>
    <w:rsid w:val="00947158"/>
    <w:rsid w:val="00947CF6"/>
    <w:rsid w:val="00950123"/>
    <w:rsid w:val="009502B3"/>
    <w:rsid w:val="009504A5"/>
    <w:rsid w:val="00950731"/>
    <w:rsid w:val="009509DE"/>
    <w:rsid w:val="00950BCB"/>
    <w:rsid w:val="009510C8"/>
    <w:rsid w:val="00951211"/>
    <w:rsid w:val="0095266C"/>
    <w:rsid w:val="009527F0"/>
    <w:rsid w:val="00952E4A"/>
    <w:rsid w:val="00953060"/>
    <w:rsid w:val="00953257"/>
    <w:rsid w:val="00953337"/>
    <w:rsid w:val="0095334A"/>
    <w:rsid w:val="009536AF"/>
    <w:rsid w:val="00953985"/>
    <w:rsid w:val="00953A4F"/>
    <w:rsid w:val="00953ACF"/>
    <w:rsid w:val="00953E72"/>
    <w:rsid w:val="00953E8C"/>
    <w:rsid w:val="00954056"/>
    <w:rsid w:val="009542A9"/>
    <w:rsid w:val="009546FD"/>
    <w:rsid w:val="00955173"/>
    <w:rsid w:val="009555EB"/>
    <w:rsid w:val="00955615"/>
    <w:rsid w:val="00955873"/>
    <w:rsid w:val="00955AB4"/>
    <w:rsid w:val="00955C84"/>
    <w:rsid w:val="00956791"/>
    <w:rsid w:val="009572AB"/>
    <w:rsid w:val="00957336"/>
    <w:rsid w:val="0095750E"/>
    <w:rsid w:val="00957865"/>
    <w:rsid w:val="00957A95"/>
    <w:rsid w:val="00957C68"/>
    <w:rsid w:val="00957D12"/>
    <w:rsid w:val="00957ECB"/>
    <w:rsid w:val="00957EF1"/>
    <w:rsid w:val="00960AA0"/>
    <w:rsid w:val="009615AD"/>
    <w:rsid w:val="00961D9B"/>
    <w:rsid w:val="00961E29"/>
    <w:rsid w:val="0096300B"/>
    <w:rsid w:val="009632C2"/>
    <w:rsid w:val="00963385"/>
    <w:rsid w:val="009633D6"/>
    <w:rsid w:val="009636FC"/>
    <w:rsid w:val="00963714"/>
    <w:rsid w:val="009639D6"/>
    <w:rsid w:val="00963A99"/>
    <w:rsid w:val="00963C5F"/>
    <w:rsid w:val="00963FFC"/>
    <w:rsid w:val="009642A4"/>
    <w:rsid w:val="00964316"/>
    <w:rsid w:val="0096463C"/>
    <w:rsid w:val="0096523C"/>
    <w:rsid w:val="00965D5B"/>
    <w:rsid w:val="00965E71"/>
    <w:rsid w:val="00965E86"/>
    <w:rsid w:val="009661D2"/>
    <w:rsid w:val="0096678D"/>
    <w:rsid w:val="00966CF1"/>
    <w:rsid w:val="00966FDB"/>
    <w:rsid w:val="00967050"/>
    <w:rsid w:val="00967611"/>
    <w:rsid w:val="0096776A"/>
    <w:rsid w:val="00967AEE"/>
    <w:rsid w:val="00967FF9"/>
    <w:rsid w:val="009705B7"/>
    <w:rsid w:val="00970659"/>
    <w:rsid w:val="009709A7"/>
    <w:rsid w:val="00970A1C"/>
    <w:rsid w:val="00970C1D"/>
    <w:rsid w:val="00970E15"/>
    <w:rsid w:val="009712A3"/>
    <w:rsid w:val="0097142C"/>
    <w:rsid w:val="00971883"/>
    <w:rsid w:val="00972212"/>
    <w:rsid w:val="00972630"/>
    <w:rsid w:val="009726EF"/>
    <w:rsid w:val="00972877"/>
    <w:rsid w:val="00972ADE"/>
    <w:rsid w:val="00972AE5"/>
    <w:rsid w:val="00972B2E"/>
    <w:rsid w:val="00972C2E"/>
    <w:rsid w:val="0097388A"/>
    <w:rsid w:val="00973C57"/>
    <w:rsid w:val="009740CF"/>
    <w:rsid w:val="00974412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6A69"/>
    <w:rsid w:val="00977098"/>
    <w:rsid w:val="00977460"/>
    <w:rsid w:val="0097755C"/>
    <w:rsid w:val="009777EA"/>
    <w:rsid w:val="0097782D"/>
    <w:rsid w:val="00977AA7"/>
    <w:rsid w:val="00977AD8"/>
    <w:rsid w:val="00977F1D"/>
    <w:rsid w:val="00977FF5"/>
    <w:rsid w:val="009800B9"/>
    <w:rsid w:val="0098020C"/>
    <w:rsid w:val="00980BBB"/>
    <w:rsid w:val="00980DBC"/>
    <w:rsid w:val="0098100C"/>
    <w:rsid w:val="00981313"/>
    <w:rsid w:val="00981466"/>
    <w:rsid w:val="00981ABE"/>
    <w:rsid w:val="00982B16"/>
    <w:rsid w:val="009834D6"/>
    <w:rsid w:val="009836B4"/>
    <w:rsid w:val="00983705"/>
    <w:rsid w:val="00983BE2"/>
    <w:rsid w:val="00984180"/>
    <w:rsid w:val="0098420D"/>
    <w:rsid w:val="0098465F"/>
    <w:rsid w:val="009847C9"/>
    <w:rsid w:val="00984952"/>
    <w:rsid w:val="00984AC7"/>
    <w:rsid w:val="00984C8D"/>
    <w:rsid w:val="00984E10"/>
    <w:rsid w:val="00985F63"/>
    <w:rsid w:val="009860A0"/>
    <w:rsid w:val="00986434"/>
    <w:rsid w:val="00986740"/>
    <w:rsid w:val="00986C19"/>
    <w:rsid w:val="00986E7B"/>
    <w:rsid w:val="00986F1E"/>
    <w:rsid w:val="00987005"/>
    <w:rsid w:val="00987337"/>
    <w:rsid w:val="00987C81"/>
    <w:rsid w:val="00987F29"/>
    <w:rsid w:val="009903F0"/>
    <w:rsid w:val="00990443"/>
    <w:rsid w:val="009904EA"/>
    <w:rsid w:val="00990C51"/>
    <w:rsid w:val="00991033"/>
    <w:rsid w:val="00991275"/>
    <w:rsid w:val="009918D7"/>
    <w:rsid w:val="00991DAB"/>
    <w:rsid w:val="009927C1"/>
    <w:rsid w:val="009928F7"/>
    <w:rsid w:val="00992951"/>
    <w:rsid w:val="00992EFB"/>
    <w:rsid w:val="00993328"/>
    <w:rsid w:val="00993443"/>
    <w:rsid w:val="00993A4D"/>
    <w:rsid w:val="00993DA5"/>
    <w:rsid w:val="00993DDC"/>
    <w:rsid w:val="00994C9C"/>
    <w:rsid w:val="009956FC"/>
    <w:rsid w:val="00995744"/>
    <w:rsid w:val="00995755"/>
    <w:rsid w:val="00995BF1"/>
    <w:rsid w:val="00995EDE"/>
    <w:rsid w:val="009960B2"/>
    <w:rsid w:val="0099611B"/>
    <w:rsid w:val="0099617D"/>
    <w:rsid w:val="00997369"/>
    <w:rsid w:val="0099738F"/>
    <w:rsid w:val="00997405"/>
    <w:rsid w:val="00997443"/>
    <w:rsid w:val="009975AC"/>
    <w:rsid w:val="009A0208"/>
    <w:rsid w:val="009A033E"/>
    <w:rsid w:val="009A03EE"/>
    <w:rsid w:val="009A0565"/>
    <w:rsid w:val="009A09D8"/>
    <w:rsid w:val="009A0CF0"/>
    <w:rsid w:val="009A1134"/>
    <w:rsid w:val="009A1184"/>
    <w:rsid w:val="009A18CA"/>
    <w:rsid w:val="009A1AAA"/>
    <w:rsid w:val="009A1D1F"/>
    <w:rsid w:val="009A206A"/>
    <w:rsid w:val="009A210A"/>
    <w:rsid w:val="009A2A62"/>
    <w:rsid w:val="009A2CF3"/>
    <w:rsid w:val="009A3165"/>
    <w:rsid w:val="009A3A8A"/>
    <w:rsid w:val="009A3CC6"/>
    <w:rsid w:val="009A45AE"/>
    <w:rsid w:val="009A47F2"/>
    <w:rsid w:val="009A4A2D"/>
    <w:rsid w:val="009A4A34"/>
    <w:rsid w:val="009A4A6D"/>
    <w:rsid w:val="009A4A96"/>
    <w:rsid w:val="009A4ADD"/>
    <w:rsid w:val="009A4B82"/>
    <w:rsid w:val="009A4D46"/>
    <w:rsid w:val="009A4D95"/>
    <w:rsid w:val="009A4FA9"/>
    <w:rsid w:val="009A50A6"/>
    <w:rsid w:val="009A5194"/>
    <w:rsid w:val="009A521A"/>
    <w:rsid w:val="009A55DC"/>
    <w:rsid w:val="009A5D90"/>
    <w:rsid w:val="009A60CB"/>
    <w:rsid w:val="009A68AF"/>
    <w:rsid w:val="009A7392"/>
    <w:rsid w:val="009A7621"/>
    <w:rsid w:val="009A76B9"/>
    <w:rsid w:val="009A79A6"/>
    <w:rsid w:val="009A7B11"/>
    <w:rsid w:val="009A7B3C"/>
    <w:rsid w:val="009B0056"/>
    <w:rsid w:val="009B01D7"/>
    <w:rsid w:val="009B0203"/>
    <w:rsid w:val="009B03D0"/>
    <w:rsid w:val="009B0503"/>
    <w:rsid w:val="009B0590"/>
    <w:rsid w:val="009B08FF"/>
    <w:rsid w:val="009B1D3E"/>
    <w:rsid w:val="009B20F7"/>
    <w:rsid w:val="009B2170"/>
    <w:rsid w:val="009B25B0"/>
    <w:rsid w:val="009B2ACB"/>
    <w:rsid w:val="009B2C0A"/>
    <w:rsid w:val="009B30D6"/>
    <w:rsid w:val="009B3326"/>
    <w:rsid w:val="009B339F"/>
    <w:rsid w:val="009B34E7"/>
    <w:rsid w:val="009B3646"/>
    <w:rsid w:val="009B398F"/>
    <w:rsid w:val="009B3AF3"/>
    <w:rsid w:val="009B4222"/>
    <w:rsid w:val="009B4241"/>
    <w:rsid w:val="009B457B"/>
    <w:rsid w:val="009B4976"/>
    <w:rsid w:val="009B4A2A"/>
    <w:rsid w:val="009B4ABE"/>
    <w:rsid w:val="009B4B05"/>
    <w:rsid w:val="009B4E83"/>
    <w:rsid w:val="009B4F22"/>
    <w:rsid w:val="009B4F52"/>
    <w:rsid w:val="009B4FF4"/>
    <w:rsid w:val="009B54D8"/>
    <w:rsid w:val="009B5510"/>
    <w:rsid w:val="009B5C8D"/>
    <w:rsid w:val="009B5EC2"/>
    <w:rsid w:val="009B62D6"/>
    <w:rsid w:val="009B641E"/>
    <w:rsid w:val="009B657C"/>
    <w:rsid w:val="009B68A4"/>
    <w:rsid w:val="009B6ACF"/>
    <w:rsid w:val="009B6C38"/>
    <w:rsid w:val="009B753B"/>
    <w:rsid w:val="009B757A"/>
    <w:rsid w:val="009B7C28"/>
    <w:rsid w:val="009B7CF3"/>
    <w:rsid w:val="009C023D"/>
    <w:rsid w:val="009C08EE"/>
    <w:rsid w:val="009C0963"/>
    <w:rsid w:val="009C0CE1"/>
    <w:rsid w:val="009C0ECC"/>
    <w:rsid w:val="009C13C5"/>
    <w:rsid w:val="009C1426"/>
    <w:rsid w:val="009C22D6"/>
    <w:rsid w:val="009C2328"/>
    <w:rsid w:val="009C2DA8"/>
    <w:rsid w:val="009C2E9C"/>
    <w:rsid w:val="009C2EF1"/>
    <w:rsid w:val="009C34C1"/>
    <w:rsid w:val="009C3A96"/>
    <w:rsid w:val="009C3BD1"/>
    <w:rsid w:val="009C3D39"/>
    <w:rsid w:val="009C3E8F"/>
    <w:rsid w:val="009C44FF"/>
    <w:rsid w:val="009C466D"/>
    <w:rsid w:val="009C4881"/>
    <w:rsid w:val="009C48B7"/>
    <w:rsid w:val="009C4A07"/>
    <w:rsid w:val="009C4BE9"/>
    <w:rsid w:val="009C4F94"/>
    <w:rsid w:val="009C5051"/>
    <w:rsid w:val="009C572D"/>
    <w:rsid w:val="009C5F02"/>
    <w:rsid w:val="009C63EB"/>
    <w:rsid w:val="009C6448"/>
    <w:rsid w:val="009C6D57"/>
    <w:rsid w:val="009C7245"/>
    <w:rsid w:val="009C7353"/>
    <w:rsid w:val="009C77F6"/>
    <w:rsid w:val="009C794F"/>
    <w:rsid w:val="009C79BF"/>
    <w:rsid w:val="009C7A04"/>
    <w:rsid w:val="009C7DCC"/>
    <w:rsid w:val="009C7E24"/>
    <w:rsid w:val="009D0177"/>
    <w:rsid w:val="009D0588"/>
    <w:rsid w:val="009D07C7"/>
    <w:rsid w:val="009D1132"/>
    <w:rsid w:val="009D118D"/>
    <w:rsid w:val="009D196B"/>
    <w:rsid w:val="009D1A04"/>
    <w:rsid w:val="009D2292"/>
    <w:rsid w:val="009D2304"/>
    <w:rsid w:val="009D248F"/>
    <w:rsid w:val="009D297F"/>
    <w:rsid w:val="009D2C85"/>
    <w:rsid w:val="009D3474"/>
    <w:rsid w:val="009D35FF"/>
    <w:rsid w:val="009D3615"/>
    <w:rsid w:val="009D375B"/>
    <w:rsid w:val="009D3A5A"/>
    <w:rsid w:val="009D3C29"/>
    <w:rsid w:val="009D3E2E"/>
    <w:rsid w:val="009D3F87"/>
    <w:rsid w:val="009D3FAF"/>
    <w:rsid w:val="009D48C6"/>
    <w:rsid w:val="009D48D1"/>
    <w:rsid w:val="009D4A33"/>
    <w:rsid w:val="009D4F31"/>
    <w:rsid w:val="009D5235"/>
    <w:rsid w:val="009D5449"/>
    <w:rsid w:val="009D550A"/>
    <w:rsid w:val="009D5CDE"/>
    <w:rsid w:val="009D5FEB"/>
    <w:rsid w:val="009D643E"/>
    <w:rsid w:val="009D6748"/>
    <w:rsid w:val="009D68CC"/>
    <w:rsid w:val="009D6A4B"/>
    <w:rsid w:val="009D6F88"/>
    <w:rsid w:val="009D6FC6"/>
    <w:rsid w:val="009D7BE2"/>
    <w:rsid w:val="009D7CD0"/>
    <w:rsid w:val="009D7FAA"/>
    <w:rsid w:val="009E03DB"/>
    <w:rsid w:val="009E0583"/>
    <w:rsid w:val="009E0807"/>
    <w:rsid w:val="009E0F2E"/>
    <w:rsid w:val="009E13A4"/>
    <w:rsid w:val="009E1D19"/>
    <w:rsid w:val="009E2A5C"/>
    <w:rsid w:val="009E2D40"/>
    <w:rsid w:val="009E2FEE"/>
    <w:rsid w:val="009E31E0"/>
    <w:rsid w:val="009E31EE"/>
    <w:rsid w:val="009E413B"/>
    <w:rsid w:val="009E41E6"/>
    <w:rsid w:val="009E455C"/>
    <w:rsid w:val="009E456C"/>
    <w:rsid w:val="009E4A9B"/>
    <w:rsid w:val="009E4A9D"/>
    <w:rsid w:val="009E4F10"/>
    <w:rsid w:val="009E5067"/>
    <w:rsid w:val="009E5CE3"/>
    <w:rsid w:val="009E5EC1"/>
    <w:rsid w:val="009E6303"/>
    <w:rsid w:val="009E67D6"/>
    <w:rsid w:val="009E75FA"/>
    <w:rsid w:val="009E761D"/>
    <w:rsid w:val="009E772C"/>
    <w:rsid w:val="009E7C1E"/>
    <w:rsid w:val="009F02B5"/>
    <w:rsid w:val="009F03A8"/>
    <w:rsid w:val="009F09BE"/>
    <w:rsid w:val="009F0C6E"/>
    <w:rsid w:val="009F1183"/>
    <w:rsid w:val="009F1BD8"/>
    <w:rsid w:val="009F1C2D"/>
    <w:rsid w:val="009F242D"/>
    <w:rsid w:val="009F2AAB"/>
    <w:rsid w:val="009F2C59"/>
    <w:rsid w:val="009F2D4E"/>
    <w:rsid w:val="009F3454"/>
    <w:rsid w:val="009F35CD"/>
    <w:rsid w:val="009F3854"/>
    <w:rsid w:val="009F389A"/>
    <w:rsid w:val="009F43B1"/>
    <w:rsid w:val="009F4C24"/>
    <w:rsid w:val="009F51D6"/>
    <w:rsid w:val="009F58D0"/>
    <w:rsid w:val="009F5E1A"/>
    <w:rsid w:val="009F622F"/>
    <w:rsid w:val="009F654E"/>
    <w:rsid w:val="009F668C"/>
    <w:rsid w:val="009F668D"/>
    <w:rsid w:val="009F6855"/>
    <w:rsid w:val="009F68FC"/>
    <w:rsid w:val="009F6AC2"/>
    <w:rsid w:val="009F6C12"/>
    <w:rsid w:val="009F70DB"/>
    <w:rsid w:val="009F780C"/>
    <w:rsid w:val="00A00B7C"/>
    <w:rsid w:val="00A00CC4"/>
    <w:rsid w:val="00A00CC7"/>
    <w:rsid w:val="00A00D03"/>
    <w:rsid w:val="00A00FE5"/>
    <w:rsid w:val="00A0135E"/>
    <w:rsid w:val="00A0166B"/>
    <w:rsid w:val="00A01778"/>
    <w:rsid w:val="00A01885"/>
    <w:rsid w:val="00A018C2"/>
    <w:rsid w:val="00A01B15"/>
    <w:rsid w:val="00A01B69"/>
    <w:rsid w:val="00A02831"/>
    <w:rsid w:val="00A0283A"/>
    <w:rsid w:val="00A02984"/>
    <w:rsid w:val="00A030E8"/>
    <w:rsid w:val="00A03D22"/>
    <w:rsid w:val="00A03FD1"/>
    <w:rsid w:val="00A0422F"/>
    <w:rsid w:val="00A05687"/>
    <w:rsid w:val="00A0573C"/>
    <w:rsid w:val="00A0581C"/>
    <w:rsid w:val="00A05C35"/>
    <w:rsid w:val="00A05D84"/>
    <w:rsid w:val="00A060A3"/>
    <w:rsid w:val="00A06874"/>
    <w:rsid w:val="00A06AD6"/>
    <w:rsid w:val="00A074D0"/>
    <w:rsid w:val="00A078B5"/>
    <w:rsid w:val="00A07C4F"/>
    <w:rsid w:val="00A07D61"/>
    <w:rsid w:val="00A07E15"/>
    <w:rsid w:val="00A07F11"/>
    <w:rsid w:val="00A1073B"/>
    <w:rsid w:val="00A1088E"/>
    <w:rsid w:val="00A109DB"/>
    <w:rsid w:val="00A10B7E"/>
    <w:rsid w:val="00A10D28"/>
    <w:rsid w:val="00A11957"/>
    <w:rsid w:val="00A11A0E"/>
    <w:rsid w:val="00A11D5E"/>
    <w:rsid w:val="00A11E36"/>
    <w:rsid w:val="00A11E80"/>
    <w:rsid w:val="00A11F37"/>
    <w:rsid w:val="00A11F3E"/>
    <w:rsid w:val="00A12558"/>
    <w:rsid w:val="00A12BA6"/>
    <w:rsid w:val="00A12C94"/>
    <w:rsid w:val="00A13508"/>
    <w:rsid w:val="00A13D93"/>
    <w:rsid w:val="00A13DAD"/>
    <w:rsid w:val="00A14388"/>
    <w:rsid w:val="00A14558"/>
    <w:rsid w:val="00A14A38"/>
    <w:rsid w:val="00A14C5D"/>
    <w:rsid w:val="00A14EA5"/>
    <w:rsid w:val="00A150EF"/>
    <w:rsid w:val="00A1543C"/>
    <w:rsid w:val="00A1559C"/>
    <w:rsid w:val="00A1561B"/>
    <w:rsid w:val="00A1569F"/>
    <w:rsid w:val="00A15B71"/>
    <w:rsid w:val="00A15CC2"/>
    <w:rsid w:val="00A16064"/>
    <w:rsid w:val="00A1653B"/>
    <w:rsid w:val="00A16ECF"/>
    <w:rsid w:val="00A17440"/>
    <w:rsid w:val="00A17495"/>
    <w:rsid w:val="00A17518"/>
    <w:rsid w:val="00A17551"/>
    <w:rsid w:val="00A17FC5"/>
    <w:rsid w:val="00A2017D"/>
    <w:rsid w:val="00A2034B"/>
    <w:rsid w:val="00A206E7"/>
    <w:rsid w:val="00A20925"/>
    <w:rsid w:val="00A209CA"/>
    <w:rsid w:val="00A20DF0"/>
    <w:rsid w:val="00A210DF"/>
    <w:rsid w:val="00A21112"/>
    <w:rsid w:val="00A21137"/>
    <w:rsid w:val="00A21896"/>
    <w:rsid w:val="00A220E2"/>
    <w:rsid w:val="00A2241F"/>
    <w:rsid w:val="00A225AE"/>
    <w:rsid w:val="00A226A7"/>
    <w:rsid w:val="00A22892"/>
    <w:rsid w:val="00A22D96"/>
    <w:rsid w:val="00A22DB9"/>
    <w:rsid w:val="00A231DA"/>
    <w:rsid w:val="00A23B6A"/>
    <w:rsid w:val="00A23DC3"/>
    <w:rsid w:val="00A243A8"/>
    <w:rsid w:val="00A24752"/>
    <w:rsid w:val="00A24921"/>
    <w:rsid w:val="00A24A55"/>
    <w:rsid w:val="00A25A8D"/>
    <w:rsid w:val="00A25AE2"/>
    <w:rsid w:val="00A25E4E"/>
    <w:rsid w:val="00A2647F"/>
    <w:rsid w:val="00A26803"/>
    <w:rsid w:val="00A26B5A"/>
    <w:rsid w:val="00A26E81"/>
    <w:rsid w:val="00A27277"/>
    <w:rsid w:val="00A27487"/>
    <w:rsid w:val="00A2762B"/>
    <w:rsid w:val="00A2768F"/>
    <w:rsid w:val="00A27923"/>
    <w:rsid w:val="00A27A4E"/>
    <w:rsid w:val="00A27E49"/>
    <w:rsid w:val="00A300E8"/>
    <w:rsid w:val="00A303A5"/>
    <w:rsid w:val="00A30837"/>
    <w:rsid w:val="00A30B61"/>
    <w:rsid w:val="00A31571"/>
    <w:rsid w:val="00A31766"/>
    <w:rsid w:val="00A317CF"/>
    <w:rsid w:val="00A31851"/>
    <w:rsid w:val="00A319FA"/>
    <w:rsid w:val="00A320F7"/>
    <w:rsid w:val="00A32262"/>
    <w:rsid w:val="00A32444"/>
    <w:rsid w:val="00A324B5"/>
    <w:rsid w:val="00A325CC"/>
    <w:rsid w:val="00A329B7"/>
    <w:rsid w:val="00A3316B"/>
    <w:rsid w:val="00A331B9"/>
    <w:rsid w:val="00A33244"/>
    <w:rsid w:val="00A332DC"/>
    <w:rsid w:val="00A33431"/>
    <w:rsid w:val="00A334BE"/>
    <w:rsid w:val="00A33A0A"/>
    <w:rsid w:val="00A33B70"/>
    <w:rsid w:val="00A33F9D"/>
    <w:rsid w:val="00A34003"/>
    <w:rsid w:val="00A34698"/>
    <w:rsid w:val="00A34CC8"/>
    <w:rsid w:val="00A34D30"/>
    <w:rsid w:val="00A34DD1"/>
    <w:rsid w:val="00A3576A"/>
    <w:rsid w:val="00A35914"/>
    <w:rsid w:val="00A35987"/>
    <w:rsid w:val="00A35D9F"/>
    <w:rsid w:val="00A35E08"/>
    <w:rsid w:val="00A35E5B"/>
    <w:rsid w:val="00A36382"/>
    <w:rsid w:val="00A366B7"/>
    <w:rsid w:val="00A369B4"/>
    <w:rsid w:val="00A36A7A"/>
    <w:rsid w:val="00A36AC4"/>
    <w:rsid w:val="00A36E83"/>
    <w:rsid w:val="00A37058"/>
    <w:rsid w:val="00A377D1"/>
    <w:rsid w:val="00A37808"/>
    <w:rsid w:val="00A37EC6"/>
    <w:rsid w:val="00A37F44"/>
    <w:rsid w:val="00A4008F"/>
    <w:rsid w:val="00A404C3"/>
    <w:rsid w:val="00A40642"/>
    <w:rsid w:val="00A4066D"/>
    <w:rsid w:val="00A4070D"/>
    <w:rsid w:val="00A4089C"/>
    <w:rsid w:val="00A41991"/>
    <w:rsid w:val="00A42190"/>
    <w:rsid w:val="00A422BE"/>
    <w:rsid w:val="00A42643"/>
    <w:rsid w:val="00A42860"/>
    <w:rsid w:val="00A42B9C"/>
    <w:rsid w:val="00A42C2B"/>
    <w:rsid w:val="00A42EFB"/>
    <w:rsid w:val="00A433BD"/>
    <w:rsid w:val="00A4355C"/>
    <w:rsid w:val="00A437EC"/>
    <w:rsid w:val="00A43A26"/>
    <w:rsid w:val="00A43D66"/>
    <w:rsid w:val="00A441B0"/>
    <w:rsid w:val="00A44376"/>
    <w:rsid w:val="00A4457D"/>
    <w:rsid w:val="00A4467E"/>
    <w:rsid w:val="00A448FA"/>
    <w:rsid w:val="00A44A4A"/>
    <w:rsid w:val="00A44C49"/>
    <w:rsid w:val="00A44CA7"/>
    <w:rsid w:val="00A457FB"/>
    <w:rsid w:val="00A4593F"/>
    <w:rsid w:val="00A459E1"/>
    <w:rsid w:val="00A46311"/>
    <w:rsid w:val="00A46357"/>
    <w:rsid w:val="00A46B1E"/>
    <w:rsid w:val="00A46DE1"/>
    <w:rsid w:val="00A47070"/>
    <w:rsid w:val="00A471C9"/>
    <w:rsid w:val="00A47435"/>
    <w:rsid w:val="00A474ED"/>
    <w:rsid w:val="00A475EC"/>
    <w:rsid w:val="00A477EB"/>
    <w:rsid w:val="00A47C52"/>
    <w:rsid w:val="00A47E99"/>
    <w:rsid w:val="00A500B0"/>
    <w:rsid w:val="00A509F4"/>
    <w:rsid w:val="00A50F2B"/>
    <w:rsid w:val="00A5116B"/>
    <w:rsid w:val="00A513A2"/>
    <w:rsid w:val="00A51A38"/>
    <w:rsid w:val="00A51AD7"/>
    <w:rsid w:val="00A51C13"/>
    <w:rsid w:val="00A520A8"/>
    <w:rsid w:val="00A524F7"/>
    <w:rsid w:val="00A5265A"/>
    <w:rsid w:val="00A529E5"/>
    <w:rsid w:val="00A52AE7"/>
    <w:rsid w:val="00A52B8E"/>
    <w:rsid w:val="00A52ED5"/>
    <w:rsid w:val="00A52F78"/>
    <w:rsid w:val="00A53355"/>
    <w:rsid w:val="00A535D5"/>
    <w:rsid w:val="00A536D2"/>
    <w:rsid w:val="00A53D4F"/>
    <w:rsid w:val="00A53EB8"/>
    <w:rsid w:val="00A541DD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6C92"/>
    <w:rsid w:val="00A57067"/>
    <w:rsid w:val="00A57188"/>
    <w:rsid w:val="00A577F8"/>
    <w:rsid w:val="00A578C4"/>
    <w:rsid w:val="00A57B3B"/>
    <w:rsid w:val="00A60161"/>
    <w:rsid w:val="00A6039F"/>
    <w:rsid w:val="00A6046C"/>
    <w:rsid w:val="00A608E5"/>
    <w:rsid w:val="00A60C08"/>
    <w:rsid w:val="00A60DD1"/>
    <w:rsid w:val="00A60EEE"/>
    <w:rsid w:val="00A6136C"/>
    <w:rsid w:val="00A61474"/>
    <w:rsid w:val="00A61564"/>
    <w:rsid w:val="00A61CE6"/>
    <w:rsid w:val="00A61F46"/>
    <w:rsid w:val="00A6215A"/>
    <w:rsid w:val="00A62461"/>
    <w:rsid w:val="00A6260A"/>
    <w:rsid w:val="00A62654"/>
    <w:rsid w:val="00A63C99"/>
    <w:rsid w:val="00A64107"/>
    <w:rsid w:val="00A642E8"/>
    <w:rsid w:val="00A64460"/>
    <w:rsid w:val="00A64784"/>
    <w:rsid w:val="00A64B22"/>
    <w:rsid w:val="00A6534E"/>
    <w:rsid w:val="00A65E66"/>
    <w:rsid w:val="00A660EF"/>
    <w:rsid w:val="00A6621E"/>
    <w:rsid w:val="00A66DDF"/>
    <w:rsid w:val="00A6706D"/>
    <w:rsid w:val="00A67682"/>
    <w:rsid w:val="00A67C0D"/>
    <w:rsid w:val="00A702AC"/>
    <w:rsid w:val="00A7031C"/>
    <w:rsid w:val="00A70F6A"/>
    <w:rsid w:val="00A715E4"/>
    <w:rsid w:val="00A717B5"/>
    <w:rsid w:val="00A718CE"/>
    <w:rsid w:val="00A724BD"/>
    <w:rsid w:val="00A725CF"/>
    <w:rsid w:val="00A725D3"/>
    <w:rsid w:val="00A72621"/>
    <w:rsid w:val="00A731BC"/>
    <w:rsid w:val="00A733A4"/>
    <w:rsid w:val="00A73A63"/>
    <w:rsid w:val="00A73DD5"/>
    <w:rsid w:val="00A74059"/>
    <w:rsid w:val="00A74321"/>
    <w:rsid w:val="00A74BAB"/>
    <w:rsid w:val="00A75001"/>
    <w:rsid w:val="00A75934"/>
    <w:rsid w:val="00A75966"/>
    <w:rsid w:val="00A75C3E"/>
    <w:rsid w:val="00A75E57"/>
    <w:rsid w:val="00A76244"/>
    <w:rsid w:val="00A7638E"/>
    <w:rsid w:val="00A7665D"/>
    <w:rsid w:val="00A76FB8"/>
    <w:rsid w:val="00A7762D"/>
    <w:rsid w:val="00A778CC"/>
    <w:rsid w:val="00A77A20"/>
    <w:rsid w:val="00A77B4B"/>
    <w:rsid w:val="00A80042"/>
    <w:rsid w:val="00A80793"/>
    <w:rsid w:val="00A80983"/>
    <w:rsid w:val="00A809ED"/>
    <w:rsid w:val="00A80AC2"/>
    <w:rsid w:val="00A80FC0"/>
    <w:rsid w:val="00A81219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14B"/>
    <w:rsid w:val="00A84838"/>
    <w:rsid w:val="00A853B2"/>
    <w:rsid w:val="00A85686"/>
    <w:rsid w:val="00A85788"/>
    <w:rsid w:val="00A85A02"/>
    <w:rsid w:val="00A85E2A"/>
    <w:rsid w:val="00A85FEB"/>
    <w:rsid w:val="00A8602E"/>
    <w:rsid w:val="00A862B3"/>
    <w:rsid w:val="00A863F8"/>
    <w:rsid w:val="00A8642F"/>
    <w:rsid w:val="00A86787"/>
    <w:rsid w:val="00A87331"/>
    <w:rsid w:val="00A8765D"/>
    <w:rsid w:val="00A87930"/>
    <w:rsid w:val="00A87A32"/>
    <w:rsid w:val="00A87E83"/>
    <w:rsid w:val="00A87F74"/>
    <w:rsid w:val="00A90515"/>
    <w:rsid w:val="00A90AAA"/>
    <w:rsid w:val="00A90ABB"/>
    <w:rsid w:val="00A90C0F"/>
    <w:rsid w:val="00A90C52"/>
    <w:rsid w:val="00A90D4F"/>
    <w:rsid w:val="00A90E64"/>
    <w:rsid w:val="00A90EBA"/>
    <w:rsid w:val="00A91174"/>
    <w:rsid w:val="00A911DC"/>
    <w:rsid w:val="00A91AD6"/>
    <w:rsid w:val="00A91BE6"/>
    <w:rsid w:val="00A91C46"/>
    <w:rsid w:val="00A921D9"/>
    <w:rsid w:val="00A9225D"/>
    <w:rsid w:val="00A9226F"/>
    <w:rsid w:val="00A9239A"/>
    <w:rsid w:val="00A9240D"/>
    <w:rsid w:val="00A9264C"/>
    <w:rsid w:val="00A926E3"/>
    <w:rsid w:val="00A92B6A"/>
    <w:rsid w:val="00A9310D"/>
    <w:rsid w:val="00A932B4"/>
    <w:rsid w:val="00A933A2"/>
    <w:rsid w:val="00A936FF"/>
    <w:rsid w:val="00A93DF5"/>
    <w:rsid w:val="00A93EA8"/>
    <w:rsid w:val="00A9419E"/>
    <w:rsid w:val="00A945F2"/>
    <w:rsid w:val="00A946C1"/>
    <w:rsid w:val="00A94B19"/>
    <w:rsid w:val="00A94BBA"/>
    <w:rsid w:val="00A94E05"/>
    <w:rsid w:val="00A95015"/>
    <w:rsid w:val="00A9504C"/>
    <w:rsid w:val="00A9518B"/>
    <w:rsid w:val="00A95679"/>
    <w:rsid w:val="00A95C3C"/>
    <w:rsid w:val="00A95CB4"/>
    <w:rsid w:val="00A9621C"/>
    <w:rsid w:val="00A9668B"/>
    <w:rsid w:val="00A967E1"/>
    <w:rsid w:val="00A96E04"/>
    <w:rsid w:val="00A96F9A"/>
    <w:rsid w:val="00A96FC3"/>
    <w:rsid w:val="00A974EF"/>
    <w:rsid w:val="00A97ABC"/>
    <w:rsid w:val="00A97EC0"/>
    <w:rsid w:val="00AA000B"/>
    <w:rsid w:val="00AA0379"/>
    <w:rsid w:val="00AA0578"/>
    <w:rsid w:val="00AA0DAC"/>
    <w:rsid w:val="00AA1137"/>
    <w:rsid w:val="00AA137A"/>
    <w:rsid w:val="00AA1A80"/>
    <w:rsid w:val="00AA1E97"/>
    <w:rsid w:val="00AA1F9B"/>
    <w:rsid w:val="00AA2AE6"/>
    <w:rsid w:val="00AA2CAD"/>
    <w:rsid w:val="00AA2EAC"/>
    <w:rsid w:val="00AA3147"/>
    <w:rsid w:val="00AA31E4"/>
    <w:rsid w:val="00AA3482"/>
    <w:rsid w:val="00AA363D"/>
    <w:rsid w:val="00AA37DF"/>
    <w:rsid w:val="00AA3949"/>
    <w:rsid w:val="00AA39F2"/>
    <w:rsid w:val="00AA4EDA"/>
    <w:rsid w:val="00AA5139"/>
    <w:rsid w:val="00AA529F"/>
    <w:rsid w:val="00AA57F6"/>
    <w:rsid w:val="00AA5BB8"/>
    <w:rsid w:val="00AA5C5C"/>
    <w:rsid w:val="00AA60F7"/>
    <w:rsid w:val="00AA6199"/>
    <w:rsid w:val="00AA623D"/>
    <w:rsid w:val="00AA6CF0"/>
    <w:rsid w:val="00AA703A"/>
    <w:rsid w:val="00AA7581"/>
    <w:rsid w:val="00AA791D"/>
    <w:rsid w:val="00AA7B15"/>
    <w:rsid w:val="00AA7B28"/>
    <w:rsid w:val="00AA7CD8"/>
    <w:rsid w:val="00AA7E77"/>
    <w:rsid w:val="00AB0153"/>
    <w:rsid w:val="00AB02C6"/>
    <w:rsid w:val="00AB067C"/>
    <w:rsid w:val="00AB07F1"/>
    <w:rsid w:val="00AB085C"/>
    <w:rsid w:val="00AB0D80"/>
    <w:rsid w:val="00AB0F69"/>
    <w:rsid w:val="00AB1369"/>
    <w:rsid w:val="00AB147B"/>
    <w:rsid w:val="00AB1D97"/>
    <w:rsid w:val="00AB1F7C"/>
    <w:rsid w:val="00AB20DF"/>
    <w:rsid w:val="00AB2350"/>
    <w:rsid w:val="00AB260F"/>
    <w:rsid w:val="00AB2CB6"/>
    <w:rsid w:val="00AB2ED3"/>
    <w:rsid w:val="00AB3187"/>
    <w:rsid w:val="00AB3218"/>
    <w:rsid w:val="00AB35D1"/>
    <w:rsid w:val="00AB3638"/>
    <w:rsid w:val="00AB39F7"/>
    <w:rsid w:val="00AB4336"/>
    <w:rsid w:val="00AB4510"/>
    <w:rsid w:val="00AB46E3"/>
    <w:rsid w:val="00AB4847"/>
    <w:rsid w:val="00AB493C"/>
    <w:rsid w:val="00AB4CA6"/>
    <w:rsid w:val="00AB4D2F"/>
    <w:rsid w:val="00AB4F78"/>
    <w:rsid w:val="00AB57C0"/>
    <w:rsid w:val="00AB5DF6"/>
    <w:rsid w:val="00AB5E23"/>
    <w:rsid w:val="00AB5FE0"/>
    <w:rsid w:val="00AB6094"/>
    <w:rsid w:val="00AB6377"/>
    <w:rsid w:val="00AB646F"/>
    <w:rsid w:val="00AB6768"/>
    <w:rsid w:val="00AB6951"/>
    <w:rsid w:val="00AB69F7"/>
    <w:rsid w:val="00AB6BA3"/>
    <w:rsid w:val="00AB6C50"/>
    <w:rsid w:val="00AB70DB"/>
    <w:rsid w:val="00AB71F0"/>
    <w:rsid w:val="00AB7240"/>
    <w:rsid w:val="00AB7300"/>
    <w:rsid w:val="00AB796E"/>
    <w:rsid w:val="00AC0016"/>
    <w:rsid w:val="00AC0757"/>
    <w:rsid w:val="00AC0992"/>
    <w:rsid w:val="00AC0F5F"/>
    <w:rsid w:val="00AC1415"/>
    <w:rsid w:val="00AC1431"/>
    <w:rsid w:val="00AC1B33"/>
    <w:rsid w:val="00AC1F64"/>
    <w:rsid w:val="00AC20B7"/>
    <w:rsid w:val="00AC2289"/>
    <w:rsid w:val="00AC23D1"/>
    <w:rsid w:val="00AC2ACF"/>
    <w:rsid w:val="00AC2FC6"/>
    <w:rsid w:val="00AC32A2"/>
    <w:rsid w:val="00AC3312"/>
    <w:rsid w:val="00AC4407"/>
    <w:rsid w:val="00AC44B2"/>
    <w:rsid w:val="00AC480E"/>
    <w:rsid w:val="00AC48BF"/>
    <w:rsid w:val="00AC4998"/>
    <w:rsid w:val="00AC4DBE"/>
    <w:rsid w:val="00AC50CC"/>
    <w:rsid w:val="00AC5191"/>
    <w:rsid w:val="00AC5206"/>
    <w:rsid w:val="00AC54CC"/>
    <w:rsid w:val="00AC564C"/>
    <w:rsid w:val="00AC5660"/>
    <w:rsid w:val="00AC58C2"/>
    <w:rsid w:val="00AC596C"/>
    <w:rsid w:val="00AC5AA5"/>
    <w:rsid w:val="00AC5B8F"/>
    <w:rsid w:val="00AC5CA0"/>
    <w:rsid w:val="00AC614D"/>
    <w:rsid w:val="00AC64D4"/>
    <w:rsid w:val="00AC68AA"/>
    <w:rsid w:val="00AC6B07"/>
    <w:rsid w:val="00AC6F5E"/>
    <w:rsid w:val="00AC6FAD"/>
    <w:rsid w:val="00AC7324"/>
    <w:rsid w:val="00AC75B0"/>
    <w:rsid w:val="00AC7B1D"/>
    <w:rsid w:val="00AD0194"/>
    <w:rsid w:val="00AD04B7"/>
    <w:rsid w:val="00AD0934"/>
    <w:rsid w:val="00AD0CB4"/>
    <w:rsid w:val="00AD0CD3"/>
    <w:rsid w:val="00AD17CD"/>
    <w:rsid w:val="00AD19AB"/>
    <w:rsid w:val="00AD1AB0"/>
    <w:rsid w:val="00AD1C9F"/>
    <w:rsid w:val="00AD1D96"/>
    <w:rsid w:val="00AD27F4"/>
    <w:rsid w:val="00AD28CF"/>
    <w:rsid w:val="00AD2A45"/>
    <w:rsid w:val="00AD2AD7"/>
    <w:rsid w:val="00AD2E20"/>
    <w:rsid w:val="00AD307F"/>
    <w:rsid w:val="00AD35A3"/>
    <w:rsid w:val="00AD37F0"/>
    <w:rsid w:val="00AD391E"/>
    <w:rsid w:val="00AD3CBF"/>
    <w:rsid w:val="00AD3E23"/>
    <w:rsid w:val="00AD3F6D"/>
    <w:rsid w:val="00AD463B"/>
    <w:rsid w:val="00AD4821"/>
    <w:rsid w:val="00AD4F30"/>
    <w:rsid w:val="00AD4FF7"/>
    <w:rsid w:val="00AD5297"/>
    <w:rsid w:val="00AD5561"/>
    <w:rsid w:val="00AD5592"/>
    <w:rsid w:val="00AD59C9"/>
    <w:rsid w:val="00AD5BA6"/>
    <w:rsid w:val="00AD5BCC"/>
    <w:rsid w:val="00AD5C5F"/>
    <w:rsid w:val="00AD5DC1"/>
    <w:rsid w:val="00AD5F3F"/>
    <w:rsid w:val="00AD60BD"/>
    <w:rsid w:val="00AD64D5"/>
    <w:rsid w:val="00AD6FCE"/>
    <w:rsid w:val="00AD7294"/>
    <w:rsid w:val="00AD7B73"/>
    <w:rsid w:val="00AD7BAF"/>
    <w:rsid w:val="00AE02C3"/>
    <w:rsid w:val="00AE0B0D"/>
    <w:rsid w:val="00AE1A39"/>
    <w:rsid w:val="00AE1B15"/>
    <w:rsid w:val="00AE2081"/>
    <w:rsid w:val="00AE2F37"/>
    <w:rsid w:val="00AE321E"/>
    <w:rsid w:val="00AE36A0"/>
    <w:rsid w:val="00AE3A2B"/>
    <w:rsid w:val="00AE41B5"/>
    <w:rsid w:val="00AE46B3"/>
    <w:rsid w:val="00AE48C2"/>
    <w:rsid w:val="00AE491E"/>
    <w:rsid w:val="00AE4BF8"/>
    <w:rsid w:val="00AE5F60"/>
    <w:rsid w:val="00AE6487"/>
    <w:rsid w:val="00AE6AD2"/>
    <w:rsid w:val="00AE6C43"/>
    <w:rsid w:val="00AE6D2C"/>
    <w:rsid w:val="00AE6F7E"/>
    <w:rsid w:val="00AE77B2"/>
    <w:rsid w:val="00AE7A51"/>
    <w:rsid w:val="00AE7F7F"/>
    <w:rsid w:val="00AF0137"/>
    <w:rsid w:val="00AF02E9"/>
    <w:rsid w:val="00AF0431"/>
    <w:rsid w:val="00AF0716"/>
    <w:rsid w:val="00AF0A23"/>
    <w:rsid w:val="00AF0E80"/>
    <w:rsid w:val="00AF10C5"/>
    <w:rsid w:val="00AF1141"/>
    <w:rsid w:val="00AF12BA"/>
    <w:rsid w:val="00AF143E"/>
    <w:rsid w:val="00AF179C"/>
    <w:rsid w:val="00AF1E9F"/>
    <w:rsid w:val="00AF26CA"/>
    <w:rsid w:val="00AF299F"/>
    <w:rsid w:val="00AF2CB3"/>
    <w:rsid w:val="00AF3C08"/>
    <w:rsid w:val="00AF3E98"/>
    <w:rsid w:val="00AF3FF0"/>
    <w:rsid w:val="00AF40CB"/>
    <w:rsid w:val="00AF41EF"/>
    <w:rsid w:val="00AF434C"/>
    <w:rsid w:val="00AF44C5"/>
    <w:rsid w:val="00AF4804"/>
    <w:rsid w:val="00AF4C99"/>
    <w:rsid w:val="00AF4E40"/>
    <w:rsid w:val="00AF4E63"/>
    <w:rsid w:val="00AF5468"/>
    <w:rsid w:val="00AF55CA"/>
    <w:rsid w:val="00AF5D79"/>
    <w:rsid w:val="00AF5E65"/>
    <w:rsid w:val="00AF6745"/>
    <w:rsid w:val="00AF710A"/>
    <w:rsid w:val="00AF76AF"/>
    <w:rsid w:val="00AF7AC0"/>
    <w:rsid w:val="00AF7D2D"/>
    <w:rsid w:val="00AF7DF6"/>
    <w:rsid w:val="00AF7EA0"/>
    <w:rsid w:val="00B0010D"/>
    <w:rsid w:val="00B0024A"/>
    <w:rsid w:val="00B00A97"/>
    <w:rsid w:val="00B00A9A"/>
    <w:rsid w:val="00B01BDC"/>
    <w:rsid w:val="00B01D64"/>
    <w:rsid w:val="00B01F92"/>
    <w:rsid w:val="00B02011"/>
    <w:rsid w:val="00B0215B"/>
    <w:rsid w:val="00B02746"/>
    <w:rsid w:val="00B028E2"/>
    <w:rsid w:val="00B02932"/>
    <w:rsid w:val="00B02D2E"/>
    <w:rsid w:val="00B0308F"/>
    <w:rsid w:val="00B030C4"/>
    <w:rsid w:val="00B035A3"/>
    <w:rsid w:val="00B03BFF"/>
    <w:rsid w:val="00B03FDB"/>
    <w:rsid w:val="00B04142"/>
    <w:rsid w:val="00B04303"/>
    <w:rsid w:val="00B04434"/>
    <w:rsid w:val="00B04CB2"/>
    <w:rsid w:val="00B050F6"/>
    <w:rsid w:val="00B0519B"/>
    <w:rsid w:val="00B053B6"/>
    <w:rsid w:val="00B0542E"/>
    <w:rsid w:val="00B0571F"/>
    <w:rsid w:val="00B05947"/>
    <w:rsid w:val="00B05EEA"/>
    <w:rsid w:val="00B0600E"/>
    <w:rsid w:val="00B0670B"/>
    <w:rsid w:val="00B06774"/>
    <w:rsid w:val="00B074B0"/>
    <w:rsid w:val="00B074CC"/>
    <w:rsid w:val="00B0765A"/>
    <w:rsid w:val="00B0773F"/>
    <w:rsid w:val="00B0790F"/>
    <w:rsid w:val="00B079E0"/>
    <w:rsid w:val="00B07ACD"/>
    <w:rsid w:val="00B07FDF"/>
    <w:rsid w:val="00B105E0"/>
    <w:rsid w:val="00B107F6"/>
    <w:rsid w:val="00B10856"/>
    <w:rsid w:val="00B10EB0"/>
    <w:rsid w:val="00B1183D"/>
    <w:rsid w:val="00B118CA"/>
    <w:rsid w:val="00B11C7A"/>
    <w:rsid w:val="00B11D4D"/>
    <w:rsid w:val="00B12521"/>
    <w:rsid w:val="00B126B5"/>
    <w:rsid w:val="00B12938"/>
    <w:rsid w:val="00B12BBB"/>
    <w:rsid w:val="00B1306F"/>
    <w:rsid w:val="00B13283"/>
    <w:rsid w:val="00B137D5"/>
    <w:rsid w:val="00B13ACD"/>
    <w:rsid w:val="00B13ECA"/>
    <w:rsid w:val="00B14B70"/>
    <w:rsid w:val="00B14F65"/>
    <w:rsid w:val="00B150C9"/>
    <w:rsid w:val="00B15154"/>
    <w:rsid w:val="00B15992"/>
    <w:rsid w:val="00B16D2C"/>
    <w:rsid w:val="00B16E50"/>
    <w:rsid w:val="00B17176"/>
    <w:rsid w:val="00B17637"/>
    <w:rsid w:val="00B17957"/>
    <w:rsid w:val="00B17E8D"/>
    <w:rsid w:val="00B20049"/>
    <w:rsid w:val="00B201AB"/>
    <w:rsid w:val="00B201BF"/>
    <w:rsid w:val="00B2083E"/>
    <w:rsid w:val="00B20B04"/>
    <w:rsid w:val="00B20D5C"/>
    <w:rsid w:val="00B20D68"/>
    <w:rsid w:val="00B21180"/>
    <w:rsid w:val="00B21398"/>
    <w:rsid w:val="00B214CA"/>
    <w:rsid w:val="00B21589"/>
    <w:rsid w:val="00B216FA"/>
    <w:rsid w:val="00B21D79"/>
    <w:rsid w:val="00B21D96"/>
    <w:rsid w:val="00B2200A"/>
    <w:rsid w:val="00B22386"/>
    <w:rsid w:val="00B2269E"/>
    <w:rsid w:val="00B228EE"/>
    <w:rsid w:val="00B22A23"/>
    <w:rsid w:val="00B23385"/>
    <w:rsid w:val="00B235B6"/>
    <w:rsid w:val="00B2365B"/>
    <w:rsid w:val="00B23756"/>
    <w:rsid w:val="00B238F2"/>
    <w:rsid w:val="00B23CA6"/>
    <w:rsid w:val="00B23E26"/>
    <w:rsid w:val="00B246C0"/>
    <w:rsid w:val="00B248F6"/>
    <w:rsid w:val="00B24DC5"/>
    <w:rsid w:val="00B24F13"/>
    <w:rsid w:val="00B2559D"/>
    <w:rsid w:val="00B2589F"/>
    <w:rsid w:val="00B262CC"/>
    <w:rsid w:val="00B2631E"/>
    <w:rsid w:val="00B265D0"/>
    <w:rsid w:val="00B26EE0"/>
    <w:rsid w:val="00B27037"/>
    <w:rsid w:val="00B270A0"/>
    <w:rsid w:val="00B27313"/>
    <w:rsid w:val="00B273F5"/>
    <w:rsid w:val="00B2758E"/>
    <w:rsid w:val="00B27708"/>
    <w:rsid w:val="00B277A1"/>
    <w:rsid w:val="00B3078C"/>
    <w:rsid w:val="00B30A1B"/>
    <w:rsid w:val="00B3164D"/>
    <w:rsid w:val="00B3172A"/>
    <w:rsid w:val="00B31A76"/>
    <w:rsid w:val="00B31A99"/>
    <w:rsid w:val="00B31AAB"/>
    <w:rsid w:val="00B31DAD"/>
    <w:rsid w:val="00B322F3"/>
    <w:rsid w:val="00B32427"/>
    <w:rsid w:val="00B326A5"/>
    <w:rsid w:val="00B32892"/>
    <w:rsid w:val="00B329FE"/>
    <w:rsid w:val="00B32C01"/>
    <w:rsid w:val="00B32D77"/>
    <w:rsid w:val="00B33006"/>
    <w:rsid w:val="00B33035"/>
    <w:rsid w:val="00B331F2"/>
    <w:rsid w:val="00B338A2"/>
    <w:rsid w:val="00B33AC6"/>
    <w:rsid w:val="00B33F8E"/>
    <w:rsid w:val="00B34010"/>
    <w:rsid w:val="00B3431F"/>
    <w:rsid w:val="00B346F3"/>
    <w:rsid w:val="00B348EB"/>
    <w:rsid w:val="00B34E7F"/>
    <w:rsid w:val="00B34F2A"/>
    <w:rsid w:val="00B35805"/>
    <w:rsid w:val="00B35879"/>
    <w:rsid w:val="00B3593F"/>
    <w:rsid w:val="00B35ED3"/>
    <w:rsid w:val="00B364E4"/>
    <w:rsid w:val="00B36637"/>
    <w:rsid w:val="00B367AD"/>
    <w:rsid w:val="00B36C1D"/>
    <w:rsid w:val="00B3700C"/>
    <w:rsid w:val="00B37171"/>
    <w:rsid w:val="00B3780B"/>
    <w:rsid w:val="00B37E7A"/>
    <w:rsid w:val="00B401DA"/>
    <w:rsid w:val="00B40470"/>
    <w:rsid w:val="00B414BD"/>
    <w:rsid w:val="00B415B0"/>
    <w:rsid w:val="00B41691"/>
    <w:rsid w:val="00B41904"/>
    <w:rsid w:val="00B4197F"/>
    <w:rsid w:val="00B41C9C"/>
    <w:rsid w:val="00B41E68"/>
    <w:rsid w:val="00B41EA9"/>
    <w:rsid w:val="00B4200E"/>
    <w:rsid w:val="00B425E4"/>
    <w:rsid w:val="00B42E35"/>
    <w:rsid w:val="00B43183"/>
    <w:rsid w:val="00B43F53"/>
    <w:rsid w:val="00B441A7"/>
    <w:rsid w:val="00B444D0"/>
    <w:rsid w:val="00B44526"/>
    <w:rsid w:val="00B445E7"/>
    <w:rsid w:val="00B44915"/>
    <w:rsid w:val="00B45B30"/>
    <w:rsid w:val="00B45BFF"/>
    <w:rsid w:val="00B45CD0"/>
    <w:rsid w:val="00B45F08"/>
    <w:rsid w:val="00B46323"/>
    <w:rsid w:val="00B4632A"/>
    <w:rsid w:val="00B46962"/>
    <w:rsid w:val="00B46B61"/>
    <w:rsid w:val="00B46EAD"/>
    <w:rsid w:val="00B47223"/>
    <w:rsid w:val="00B477D6"/>
    <w:rsid w:val="00B47FA9"/>
    <w:rsid w:val="00B50D5B"/>
    <w:rsid w:val="00B51113"/>
    <w:rsid w:val="00B51341"/>
    <w:rsid w:val="00B51427"/>
    <w:rsid w:val="00B515A2"/>
    <w:rsid w:val="00B51743"/>
    <w:rsid w:val="00B5174A"/>
    <w:rsid w:val="00B51861"/>
    <w:rsid w:val="00B51C02"/>
    <w:rsid w:val="00B522A7"/>
    <w:rsid w:val="00B522C9"/>
    <w:rsid w:val="00B52352"/>
    <w:rsid w:val="00B52DDC"/>
    <w:rsid w:val="00B53039"/>
    <w:rsid w:val="00B53693"/>
    <w:rsid w:val="00B53953"/>
    <w:rsid w:val="00B53BEB"/>
    <w:rsid w:val="00B53DC1"/>
    <w:rsid w:val="00B54349"/>
    <w:rsid w:val="00B544FD"/>
    <w:rsid w:val="00B55183"/>
    <w:rsid w:val="00B5533B"/>
    <w:rsid w:val="00B55847"/>
    <w:rsid w:val="00B558AA"/>
    <w:rsid w:val="00B558B9"/>
    <w:rsid w:val="00B55B7A"/>
    <w:rsid w:val="00B55C98"/>
    <w:rsid w:val="00B55EF3"/>
    <w:rsid w:val="00B56C4F"/>
    <w:rsid w:val="00B56D4E"/>
    <w:rsid w:val="00B56E5E"/>
    <w:rsid w:val="00B57570"/>
    <w:rsid w:val="00B57BB9"/>
    <w:rsid w:val="00B60C00"/>
    <w:rsid w:val="00B60EF0"/>
    <w:rsid w:val="00B60F9F"/>
    <w:rsid w:val="00B614D5"/>
    <w:rsid w:val="00B617CE"/>
    <w:rsid w:val="00B61D20"/>
    <w:rsid w:val="00B61E30"/>
    <w:rsid w:val="00B61EBE"/>
    <w:rsid w:val="00B61F8F"/>
    <w:rsid w:val="00B62E60"/>
    <w:rsid w:val="00B63874"/>
    <w:rsid w:val="00B63C2B"/>
    <w:rsid w:val="00B63EF6"/>
    <w:rsid w:val="00B640EB"/>
    <w:rsid w:val="00B642BB"/>
    <w:rsid w:val="00B64731"/>
    <w:rsid w:val="00B64928"/>
    <w:rsid w:val="00B64B0B"/>
    <w:rsid w:val="00B650CC"/>
    <w:rsid w:val="00B656B4"/>
    <w:rsid w:val="00B65BB1"/>
    <w:rsid w:val="00B666EA"/>
    <w:rsid w:val="00B66BA1"/>
    <w:rsid w:val="00B6706D"/>
    <w:rsid w:val="00B670F3"/>
    <w:rsid w:val="00B671A6"/>
    <w:rsid w:val="00B672DF"/>
    <w:rsid w:val="00B67496"/>
    <w:rsid w:val="00B6760B"/>
    <w:rsid w:val="00B6777A"/>
    <w:rsid w:val="00B678F3"/>
    <w:rsid w:val="00B679D2"/>
    <w:rsid w:val="00B67AEA"/>
    <w:rsid w:val="00B67B39"/>
    <w:rsid w:val="00B67DC2"/>
    <w:rsid w:val="00B67E95"/>
    <w:rsid w:val="00B703C1"/>
    <w:rsid w:val="00B703CA"/>
    <w:rsid w:val="00B70704"/>
    <w:rsid w:val="00B71462"/>
    <w:rsid w:val="00B715D2"/>
    <w:rsid w:val="00B71BAB"/>
    <w:rsid w:val="00B71C3C"/>
    <w:rsid w:val="00B72265"/>
    <w:rsid w:val="00B72F05"/>
    <w:rsid w:val="00B73094"/>
    <w:rsid w:val="00B732AB"/>
    <w:rsid w:val="00B735A9"/>
    <w:rsid w:val="00B744C7"/>
    <w:rsid w:val="00B74C00"/>
    <w:rsid w:val="00B74CE4"/>
    <w:rsid w:val="00B74F96"/>
    <w:rsid w:val="00B752DC"/>
    <w:rsid w:val="00B75985"/>
    <w:rsid w:val="00B759EE"/>
    <w:rsid w:val="00B7633A"/>
    <w:rsid w:val="00B764A7"/>
    <w:rsid w:val="00B76758"/>
    <w:rsid w:val="00B76C99"/>
    <w:rsid w:val="00B76D9D"/>
    <w:rsid w:val="00B770E2"/>
    <w:rsid w:val="00B7770B"/>
    <w:rsid w:val="00B778F7"/>
    <w:rsid w:val="00B77DFE"/>
    <w:rsid w:val="00B80097"/>
    <w:rsid w:val="00B804A0"/>
    <w:rsid w:val="00B805C0"/>
    <w:rsid w:val="00B808E3"/>
    <w:rsid w:val="00B80AF7"/>
    <w:rsid w:val="00B80D6A"/>
    <w:rsid w:val="00B8104B"/>
    <w:rsid w:val="00B8150F"/>
    <w:rsid w:val="00B81717"/>
    <w:rsid w:val="00B81C03"/>
    <w:rsid w:val="00B81D99"/>
    <w:rsid w:val="00B81E2E"/>
    <w:rsid w:val="00B820CB"/>
    <w:rsid w:val="00B82632"/>
    <w:rsid w:val="00B82818"/>
    <w:rsid w:val="00B8288D"/>
    <w:rsid w:val="00B828EB"/>
    <w:rsid w:val="00B82CB1"/>
    <w:rsid w:val="00B82F8D"/>
    <w:rsid w:val="00B83248"/>
    <w:rsid w:val="00B835D8"/>
    <w:rsid w:val="00B83C42"/>
    <w:rsid w:val="00B83C52"/>
    <w:rsid w:val="00B840B4"/>
    <w:rsid w:val="00B8415F"/>
    <w:rsid w:val="00B842AE"/>
    <w:rsid w:val="00B84881"/>
    <w:rsid w:val="00B849D1"/>
    <w:rsid w:val="00B84AEB"/>
    <w:rsid w:val="00B84C9D"/>
    <w:rsid w:val="00B84D1F"/>
    <w:rsid w:val="00B85180"/>
    <w:rsid w:val="00B85B0D"/>
    <w:rsid w:val="00B878E7"/>
    <w:rsid w:val="00B87F50"/>
    <w:rsid w:val="00B90915"/>
    <w:rsid w:val="00B90C60"/>
    <w:rsid w:val="00B90D42"/>
    <w:rsid w:val="00B911FD"/>
    <w:rsid w:val="00B913A9"/>
    <w:rsid w:val="00B91521"/>
    <w:rsid w:val="00B91721"/>
    <w:rsid w:val="00B91DE8"/>
    <w:rsid w:val="00B9240F"/>
    <w:rsid w:val="00B92FC3"/>
    <w:rsid w:val="00B93448"/>
    <w:rsid w:val="00B93730"/>
    <w:rsid w:val="00B944FD"/>
    <w:rsid w:val="00B946DF"/>
    <w:rsid w:val="00B94A40"/>
    <w:rsid w:val="00B94E31"/>
    <w:rsid w:val="00B9536F"/>
    <w:rsid w:val="00B95370"/>
    <w:rsid w:val="00B95552"/>
    <w:rsid w:val="00B955EE"/>
    <w:rsid w:val="00B95C97"/>
    <w:rsid w:val="00B96190"/>
    <w:rsid w:val="00B961F6"/>
    <w:rsid w:val="00B96265"/>
    <w:rsid w:val="00B9673A"/>
    <w:rsid w:val="00B969E3"/>
    <w:rsid w:val="00B96BA1"/>
    <w:rsid w:val="00B96C32"/>
    <w:rsid w:val="00B97099"/>
    <w:rsid w:val="00B9760D"/>
    <w:rsid w:val="00B97625"/>
    <w:rsid w:val="00BA038A"/>
    <w:rsid w:val="00BA049F"/>
    <w:rsid w:val="00BA04DB"/>
    <w:rsid w:val="00BA05EE"/>
    <w:rsid w:val="00BA0982"/>
    <w:rsid w:val="00BA0A65"/>
    <w:rsid w:val="00BA0C79"/>
    <w:rsid w:val="00BA0D81"/>
    <w:rsid w:val="00BA0D8F"/>
    <w:rsid w:val="00BA0DAE"/>
    <w:rsid w:val="00BA0E0B"/>
    <w:rsid w:val="00BA1196"/>
    <w:rsid w:val="00BA1D30"/>
    <w:rsid w:val="00BA1E1F"/>
    <w:rsid w:val="00BA1EBE"/>
    <w:rsid w:val="00BA1F5C"/>
    <w:rsid w:val="00BA2305"/>
    <w:rsid w:val="00BA2A9F"/>
    <w:rsid w:val="00BA2B1B"/>
    <w:rsid w:val="00BA3992"/>
    <w:rsid w:val="00BA4253"/>
    <w:rsid w:val="00BA4668"/>
    <w:rsid w:val="00BA4A7B"/>
    <w:rsid w:val="00BA4AE0"/>
    <w:rsid w:val="00BA4B02"/>
    <w:rsid w:val="00BA4C69"/>
    <w:rsid w:val="00BA4CC0"/>
    <w:rsid w:val="00BA539D"/>
    <w:rsid w:val="00BA5CC7"/>
    <w:rsid w:val="00BA5DFD"/>
    <w:rsid w:val="00BA65C2"/>
    <w:rsid w:val="00BA67A3"/>
    <w:rsid w:val="00BA6AF8"/>
    <w:rsid w:val="00BA6F0A"/>
    <w:rsid w:val="00BA7877"/>
    <w:rsid w:val="00BB0127"/>
    <w:rsid w:val="00BB01CC"/>
    <w:rsid w:val="00BB0366"/>
    <w:rsid w:val="00BB0884"/>
    <w:rsid w:val="00BB0CE3"/>
    <w:rsid w:val="00BB0FCC"/>
    <w:rsid w:val="00BB112B"/>
    <w:rsid w:val="00BB147D"/>
    <w:rsid w:val="00BB1509"/>
    <w:rsid w:val="00BB1E41"/>
    <w:rsid w:val="00BB21B6"/>
    <w:rsid w:val="00BB3017"/>
    <w:rsid w:val="00BB30A2"/>
    <w:rsid w:val="00BB30D8"/>
    <w:rsid w:val="00BB3118"/>
    <w:rsid w:val="00BB33BD"/>
    <w:rsid w:val="00BB3B11"/>
    <w:rsid w:val="00BB3B5B"/>
    <w:rsid w:val="00BB3D32"/>
    <w:rsid w:val="00BB3EE8"/>
    <w:rsid w:val="00BB4745"/>
    <w:rsid w:val="00BB49AE"/>
    <w:rsid w:val="00BB4E6C"/>
    <w:rsid w:val="00BB5225"/>
    <w:rsid w:val="00BB530A"/>
    <w:rsid w:val="00BB5383"/>
    <w:rsid w:val="00BB5489"/>
    <w:rsid w:val="00BB5752"/>
    <w:rsid w:val="00BB5868"/>
    <w:rsid w:val="00BB5E98"/>
    <w:rsid w:val="00BB6B46"/>
    <w:rsid w:val="00BB6DBC"/>
    <w:rsid w:val="00BB7227"/>
    <w:rsid w:val="00BB72F8"/>
    <w:rsid w:val="00BB775C"/>
    <w:rsid w:val="00BB7C73"/>
    <w:rsid w:val="00BB7DC8"/>
    <w:rsid w:val="00BB7DEA"/>
    <w:rsid w:val="00BB7FC8"/>
    <w:rsid w:val="00BC028D"/>
    <w:rsid w:val="00BC032A"/>
    <w:rsid w:val="00BC0436"/>
    <w:rsid w:val="00BC0A9C"/>
    <w:rsid w:val="00BC0B0C"/>
    <w:rsid w:val="00BC127F"/>
    <w:rsid w:val="00BC128A"/>
    <w:rsid w:val="00BC1759"/>
    <w:rsid w:val="00BC1E9E"/>
    <w:rsid w:val="00BC233F"/>
    <w:rsid w:val="00BC24F1"/>
    <w:rsid w:val="00BC2DA0"/>
    <w:rsid w:val="00BC2E3F"/>
    <w:rsid w:val="00BC344F"/>
    <w:rsid w:val="00BC35CE"/>
    <w:rsid w:val="00BC36EF"/>
    <w:rsid w:val="00BC387E"/>
    <w:rsid w:val="00BC3CFF"/>
    <w:rsid w:val="00BC3F13"/>
    <w:rsid w:val="00BC44F6"/>
    <w:rsid w:val="00BC4506"/>
    <w:rsid w:val="00BC48BB"/>
    <w:rsid w:val="00BC4B4B"/>
    <w:rsid w:val="00BC4DBD"/>
    <w:rsid w:val="00BC5B24"/>
    <w:rsid w:val="00BC5EC2"/>
    <w:rsid w:val="00BC6FCA"/>
    <w:rsid w:val="00BC70A2"/>
    <w:rsid w:val="00BC7457"/>
    <w:rsid w:val="00BC74FB"/>
    <w:rsid w:val="00BC796C"/>
    <w:rsid w:val="00BC7BE8"/>
    <w:rsid w:val="00BC7F4F"/>
    <w:rsid w:val="00BD0772"/>
    <w:rsid w:val="00BD0D9B"/>
    <w:rsid w:val="00BD1629"/>
    <w:rsid w:val="00BD16DB"/>
    <w:rsid w:val="00BD2128"/>
    <w:rsid w:val="00BD21AF"/>
    <w:rsid w:val="00BD2594"/>
    <w:rsid w:val="00BD294C"/>
    <w:rsid w:val="00BD296A"/>
    <w:rsid w:val="00BD2E37"/>
    <w:rsid w:val="00BD3057"/>
    <w:rsid w:val="00BD3058"/>
    <w:rsid w:val="00BD35A4"/>
    <w:rsid w:val="00BD3B61"/>
    <w:rsid w:val="00BD3B64"/>
    <w:rsid w:val="00BD3BE5"/>
    <w:rsid w:val="00BD3DD2"/>
    <w:rsid w:val="00BD4684"/>
    <w:rsid w:val="00BD4C01"/>
    <w:rsid w:val="00BD4D51"/>
    <w:rsid w:val="00BD50B8"/>
    <w:rsid w:val="00BD5198"/>
    <w:rsid w:val="00BD554D"/>
    <w:rsid w:val="00BD5F08"/>
    <w:rsid w:val="00BD60F5"/>
    <w:rsid w:val="00BD610C"/>
    <w:rsid w:val="00BD617D"/>
    <w:rsid w:val="00BD6B70"/>
    <w:rsid w:val="00BD6DFE"/>
    <w:rsid w:val="00BD6F2B"/>
    <w:rsid w:val="00BD6F6E"/>
    <w:rsid w:val="00BD7347"/>
    <w:rsid w:val="00BD74EE"/>
    <w:rsid w:val="00BD7843"/>
    <w:rsid w:val="00BD7BBB"/>
    <w:rsid w:val="00BD7F00"/>
    <w:rsid w:val="00BE0ADE"/>
    <w:rsid w:val="00BE0CF1"/>
    <w:rsid w:val="00BE130E"/>
    <w:rsid w:val="00BE13B8"/>
    <w:rsid w:val="00BE13C8"/>
    <w:rsid w:val="00BE1A19"/>
    <w:rsid w:val="00BE1A6C"/>
    <w:rsid w:val="00BE1C4C"/>
    <w:rsid w:val="00BE1C60"/>
    <w:rsid w:val="00BE1F3A"/>
    <w:rsid w:val="00BE2137"/>
    <w:rsid w:val="00BE216D"/>
    <w:rsid w:val="00BE22C4"/>
    <w:rsid w:val="00BE23D1"/>
    <w:rsid w:val="00BE2AFC"/>
    <w:rsid w:val="00BE2C61"/>
    <w:rsid w:val="00BE2F2A"/>
    <w:rsid w:val="00BE2F64"/>
    <w:rsid w:val="00BE3438"/>
    <w:rsid w:val="00BE3BD1"/>
    <w:rsid w:val="00BE3C11"/>
    <w:rsid w:val="00BE4442"/>
    <w:rsid w:val="00BE47B3"/>
    <w:rsid w:val="00BE49BE"/>
    <w:rsid w:val="00BE5391"/>
    <w:rsid w:val="00BE543B"/>
    <w:rsid w:val="00BE56DC"/>
    <w:rsid w:val="00BE58DB"/>
    <w:rsid w:val="00BE5A3E"/>
    <w:rsid w:val="00BE6563"/>
    <w:rsid w:val="00BE6573"/>
    <w:rsid w:val="00BE6E95"/>
    <w:rsid w:val="00BE76EC"/>
    <w:rsid w:val="00BE7C29"/>
    <w:rsid w:val="00BF05EB"/>
    <w:rsid w:val="00BF0642"/>
    <w:rsid w:val="00BF125A"/>
    <w:rsid w:val="00BF2098"/>
    <w:rsid w:val="00BF2C0E"/>
    <w:rsid w:val="00BF3076"/>
    <w:rsid w:val="00BF30A7"/>
    <w:rsid w:val="00BF3234"/>
    <w:rsid w:val="00BF3D2A"/>
    <w:rsid w:val="00BF3DFB"/>
    <w:rsid w:val="00BF3EA2"/>
    <w:rsid w:val="00BF3EAA"/>
    <w:rsid w:val="00BF3F53"/>
    <w:rsid w:val="00BF42FB"/>
    <w:rsid w:val="00BF4928"/>
    <w:rsid w:val="00BF4B37"/>
    <w:rsid w:val="00BF522F"/>
    <w:rsid w:val="00BF537A"/>
    <w:rsid w:val="00BF58C6"/>
    <w:rsid w:val="00BF5D4D"/>
    <w:rsid w:val="00BF64D5"/>
    <w:rsid w:val="00BF6DED"/>
    <w:rsid w:val="00BF6E39"/>
    <w:rsid w:val="00BF6E85"/>
    <w:rsid w:val="00BF71F0"/>
    <w:rsid w:val="00BF7682"/>
    <w:rsid w:val="00BF7D56"/>
    <w:rsid w:val="00C0002A"/>
    <w:rsid w:val="00C00075"/>
    <w:rsid w:val="00C0010F"/>
    <w:rsid w:val="00C00185"/>
    <w:rsid w:val="00C0069E"/>
    <w:rsid w:val="00C01A72"/>
    <w:rsid w:val="00C01CB6"/>
    <w:rsid w:val="00C01E0F"/>
    <w:rsid w:val="00C01E2C"/>
    <w:rsid w:val="00C01FE0"/>
    <w:rsid w:val="00C02752"/>
    <w:rsid w:val="00C02B86"/>
    <w:rsid w:val="00C02C6D"/>
    <w:rsid w:val="00C031A8"/>
    <w:rsid w:val="00C03B2B"/>
    <w:rsid w:val="00C03BE8"/>
    <w:rsid w:val="00C03CDB"/>
    <w:rsid w:val="00C03FD8"/>
    <w:rsid w:val="00C042C7"/>
    <w:rsid w:val="00C049BA"/>
    <w:rsid w:val="00C04E8D"/>
    <w:rsid w:val="00C04EAB"/>
    <w:rsid w:val="00C0503E"/>
    <w:rsid w:val="00C050EF"/>
    <w:rsid w:val="00C05107"/>
    <w:rsid w:val="00C051B3"/>
    <w:rsid w:val="00C059E1"/>
    <w:rsid w:val="00C05EBA"/>
    <w:rsid w:val="00C062EF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20C"/>
    <w:rsid w:val="00C104BD"/>
    <w:rsid w:val="00C10566"/>
    <w:rsid w:val="00C10B87"/>
    <w:rsid w:val="00C10BB3"/>
    <w:rsid w:val="00C11537"/>
    <w:rsid w:val="00C117F8"/>
    <w:rsid w:val="00C1182B"/>
    <w:rsid w:val="00C118A4"/>
    <w:rsid w:val="00C11D6E"/>
    <w:rsid w:val="00C11E56"/>
    <w:rsid w:val="00C12465"/>
    <w:rsid w:val="00C12529"/>
    <w:rsid w:val="00C125E6"/>
    <w:rsid w:val="00C1276B"/>
    <w:rsid w:val="00C12939"/>
    <w:rsid w:val="00C12AB3"/>
    <w:rsid w:val="00C13350"/>
    <w:rsid w:val="00C13480"/>
    <w:rsid w:val="00C13981"/>
    <w:rsid w:val="00C1398E"/>
    <w:rsid w:val="00C13BF3"/>
    <w:rsid w:val="00C13C96"/>
    <w:rsid w:val="00C13DA7"/>
    <w:rsid w:val="00C13DDB"/>
    <w:rsid w:val="00C13F8A"/>
    <w:rsid w:val="00C141A4"/>
    <w:rsid w:val="00C143F0"/>
    <w:rsid w:val="00C146A7"/>
    <w:rsid w:val="00C14743"/>
    <w:rsid w:val="00C14E64"/>
    <w:rsid w:val="00C150A3"/>
    <w:rsid w:val="00C1554E"/>
    <w:rsid w:val="00C158CD"/>
    <w:rsid w:val="00C159DA"/>
    <w:rsid w:val="00C15B78"/>
    <w:rsid w:val="00C15BAF"/>
    <w:rsid w:val="00C15C6D"/>
    <w:rsid w:val="00C15DBA"/>
    <w:rsid w:val="00C16068"/>
    <w:rsid w:val="00C1611C"/>
    <w:rsid w:val="00C16255"/>
    <w:rsid w:val="00C16743"/>
    <w:rsid w:val="00C16D9D"/>
    <w:rsid w:val="00C175B9"/>
    <w:rsid w:val="00C175BA"/>
    <w:rsid w:val="00C17936"/>
    <w:rsid w:val="00C17AD2"/>
    <w:rsid w:val="00C17F98"/>
    <w:rsid w:val="00C2035E"/>
    <w:rsid w:val="00C204D0"/>
    <w:rsid w:val="00C20706"/>
    <w:rsid w:val="00C2072E"/>
    <w:rsid w:val="00C20971"/>
    <w:rsid w:val="00C20BD2"/>
    <w:rsid w:val="00C219BB"/>
    <w:rsid w:val="00C21A3F"/>
    <w:rsid w:val="00C21B06"/>
    <w:rsid w:val="00C221C8"/>
    <w:rsid w:val="00C22420"/>
    <w:rsid w:val="00C22783"/>
    <w:rsid w:val="00C22D6C"/>
    <w:rsid w:val="00C22DFE"/>
    <w:rsid w:val="00C23037"/>
    <w:rsid w:val="00C234CF"/>
    <w:rsid w:val="00C241F2"/>
    <w:rsid w:val="00C24879"/>
    <w:rsid w:val="00C24B59"/>
    <w:rsid w:val="00C2500C"/>
    <w:rsid w:val="00C25133"/>
    <w:rsid w:val="00C253E8"/>
    <w:rsid w:val="00C25BC5"/>
    <w:rsid w:val="00C25BCE"/>
    <w:rsid w:val="00C25D9C"/>
    <w:rsid w:val="00C25FB9"/>
    <w:rsid w:val="00C25FD2"/>
    <w:rsid w:val="00C261CC"/>
    <w:rsid w:val="00C268C9"/>
    <w:rsid w:val="00C26D6F"/>
    <w:rsid w:val="00C2703A"/>
    <w:rsid w:val="00C270B7"/>
    <w:rsid w:val="00C27405"/>
    <w:rsid w:val="00C2765F"/>
    <w:rsid w:val="00C276D6"/>
    <w:rsid w:val="00C27CFA"/>
    <w:rsid w:val="00C27DEF"/>
    <w:rsid w:val="00C27FDD"/>
    <w:rsid w:val="00C30186"/>
    <w:rsid w:val="00C301B6"/>
    <w:rsid w:val="00C30703"/>
    <w:rsid w:val="00C30901"/>
    <w:rsid w:val="00C309FF"/>
    <w:rsid w:val="00C313D7"/>
    <w:rsid w:val="00C31D1E"/>
    <w:rsid w:val="00C31DA6"/>
    <w:rsid w:val="00C31EC1"/>
    <w:rsid w:val="00C32046"/>
    <w:rsid w:val="00C32D87"/>
    <w:rsid w:val="00C33245"/>
    <w:rsid w:val="00C3344F"/>
    <w:rsid w:val="00C334BA"/>
    <w:rsid w:val="00C334E6"/>
    <w:rsid w:val="00C335FE"/>
    <w:rsid w:val="00C3362C"/>
    <w:rsid w:val="00C33987"/>
    <w:rsid w:val="00C33CD6"/>
    <w:rsid w:val="00C33EF0"/>
    <w:rsid w:val="00C34E8D"/>
    <w:rsid w:val="00C354B7"/>
    <w:rsid w:val="00C360D8"/>
    <w:rsid w:val="00C36241"/>
    <w:rsid w:val="00C36262"/>
    <w:rsid w:val="00C36A53"/>
    <w:rsid w:val="00C36B25"/>
    <w:rsid w:val="00C36B78"/>
    <w:rsid w:val="00C36C92"/>
    <w:rsid w:val="00C36EF8"/>
    <w:rsid w:val="00C37CD4"/>
    <w:rsid w:val="00C37D41"/>
    <w:rsid w:val="00C37D78"/>
    <w:rsid w:val="00C401BD"/>
    <w:rsid w:val="00C40352"/>
    <w:rsid w:val="00C406BD"/>
    <w:rsid w:val="00C4078C"/>
    <w:rsid w:val="00C40898"/>
    <w:rsid w:val="00C4089D"/>
    <w:rsid w:val="00C408CB"/>
    <w:rsid w:val="00C40B7F"/>
    <w:rsid w:val="00C40D10"/>
    <w:rsid w:val="00C40F06"/>
    <w:rsid w:val="00C40F54"/>
    <w:rsid w:val="00C41326"/>
    <w:rsid w:val="00C414D2"/>
    <w:rsid w:val="00C41653"/>
    <w:rsid w:val="00C41852"/>
    <w:rsid w:val="00C41DDE"/>
    <w:rsid w:val="00C423BE"/>
    <w:rsid w:val="00C42572"/>
    <w:rsid w:val="00C425BE"/>
    <w:rsid w:val="00C428EC"/>
    <w:rsid w:val="00C42C69"/>
    <w:rsid w:val="00C42DCB"/>
    <w:rsid w:val="00C42F24"/>
    <w:rsid w:val="00C4365C"/>
    <w:rsid w:val="00C437A1"/>
    <w:rsid w:val="00C437AE"/>
    <w:rsid w:val="00C44294"/>
    <w:rsid w:val="00C44656"/>
    <w:rsid w:val="00C44DD3"/>
    <w:rsid w:val="00C45273"/>
    <w:rsid w:val="00C45A44"/>
    <w:rsid w:val="00C45E61"/>
    <w:rsid w:val="00C45EA0"/>
    <w:rsid w:val="00C463BA"/>
    <w:rsid w:val="00C464AA"/>
    <w:rsid w:val="00C465E6"/>
    <w:rsid w:val="00C46745"/>
    <w:rsid w:val="00C46A13"/>
    <w:rsid w:val="00C46BCF"/>
    <w:rsid w:val="00C46E6C"/>
    <w:rsid w:val="00C470E0"/>
    <w:rsid w:val="00C475B9"/>
    <w:rsid w:val="00C4794B"/>
    <w:rsid w:val="00C47B29"/>
    <w:rsid w:val="00C47D0C"/>
    <w:rsid w:val="00C50042"/>
    <w:rsid w:val="00C503E4"/>
    <w:rsid w:val="00C511FF"/>
    <w:rsid w:val="00C5138F"/>
    <w:rsid w:val="00C51487"/>
    <w:rsid w:val="00C5179B"/>
    <w:rsid w:val="00C51B04"/>
    <w:rsid w:val="00C51BDE"/>
    <w:rsid w:val="00C51F92"/>
    <w:rsid w:val="00C522A1"/>
    <w:rsid w:val="00C524A7"/>
    <w:rsid w:val="00C524E1"/>
    <w:rsid w:val="00C5292F"/>
    <w:rsid w:val="00C52AC2"/>
    <w:rsid w:val="00C52B72"/>
    <w:rsid w:val="00C52F01"/>
    <w:rsid w:val="00C53190"/>
    <w:rsid w:val="00C53238"/>
    <w:rsid w:val="00C53486"/>
    <w:rsid w:val="00C538C6"/>
    <w:rsid w:val="00C53972"/>
    <w:rsid w:val="00C53B5C"/>
    <w:rsid w:val="00C53E05"/>
    <w:rsid w:val="00C53E3F"/>
    <w:rsid w:val="00C5403D"/>
    <w:rsid w:val="00C54586"/>
    <w:rsid w:val="00C54769"/>
    <w:rsid w:val="00C54C3D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59"/>
    <w:rsid w:val="00C55A73"/>
    <w:rsid w:val="00C55B2F"/>
    <w:rsid w:val="00C56078"/>
    <w:rsid w:val="00C56196"/>
    <w:rsid w:val="00C56242"/>
    <w:rsid w:val="00C564EC"/>
    <w:rsid w:val="00C56532"/>
    <w:rsid w:val="00C569B9"/>
    <w:rsid w:val="00C56C9E"/>
    <w:rsid w:val="00C56DB1"/>
    <w:rsid w:val="00C5778F"/>
    <w:rsid w:val="00C57863"/>
    <w:rsid w:val="00C579E6"/>
    <w:rsid w:val="00C604CB"/>
    <w:rsid w:val="00C608D1"/>
    <w:rsid w:val="00C611A6"/>
    <w:rsid w:val="00C619EB"/>
    <w:rsid w:val="00C619F2"/>
    <w:rsid w:val="00C61B55"/>
    <w:rsid w:val="00C61C3C"/>
    <w:rsid w:val="00C61EDD"/>
    <w:rsid w:val="00C61F4B"/>
    <w:rsid w:val="00C62092"/>
    <w:rsid w:val="00C62362"/>
    <w:rsid w:val="00C624B8"/>
    <w:rsid w:val="00C62535"/>
    <w:rsid w:val="00C627ED"/>
    <w:rsid w:val="00C62B90"/>
    <w:rsid w:val="00C62BF3"/>
    <w:rsid w:val="00C6333A"/>
    <w:rsid w:val="00C633A1"/>
    <w:rsid w:val="00C6341A"/>
    <w:rsid w:val="00C641D5"/>
    <w:rsid w:val="00C64307"/>
    <w:rsid w:val="00C64544"/>
    <w:rsid w:val="00C6455D"/>
    <w:rsid w:val="00C64694"/>
    <w:rsid w:val="00C64706"/>
    <w:rsid w:val="00C6478B"/>
    <w:rsid w:val="00C6508D"/>
    <w:rsid w:val="00C655E3"/>
    <w:rsid w:val="00C65F2F"/>
    <w:rsid w:val="00C65FBB"/>
    <w:rsid w:val="00C665CD"/>
    <w:rsid w:val="00C66623"/>
    <w:rsid w:val="00C66701"/>
    <w:rsid w:val="00C668CC"/>
    <w:rsid w:val="00C672C4"/>
    <w:rsid w:val="00C672F1"/>
    <w:rsid w:val="00C67336"/>
    <w:rsid w:val="00C6786F"/>
    <w:rsid w:val="00C678A8"/>
    <w:rsid w:val="00C67CC4"/>
    <w:rsid w:val="00C67FA8"/>
    <w:rsid w:val="00C70029"/>
    <w:rsid w:val="00C706CA"/>
    <w:rsid w:val="00C70A52"/>
    <w:rsid w:val="00C70A57"/>
    <w:rsid w:val="00C70A9F"/>
    <w:rsid w:val="00C70B0F"/>
    <w:rsid w:val="00C70D12"/>
    <w:rsid w:val="00C71089"/>
    <w:rsid w:val="00C71743"/>
    <w:rsid w:val="00C71A47"/>
    <w:rsid w:val="00C71EE1"/>
    <w:rsid w:val="00C71FD2"/>
    <w:rsid w:val="00C723A1"/>
    <w:rsid w:val="00C724A6"/>
    <w:rsid w:val="00C7275F"/>
    <w:rsid w:val="00C7341A"/>
    <w:rsid w:val="00C738BD"/>
    <w:rsid w:val="00C73CB6"/>
    <w:rsid w:val="00C73CF2"/>
    <w:rsid w:val="00C7428C"/>
    <w:rsid w:val="00C749A0"/>
    <w:rsid w:val="00C74A52"/>
    <w:rsid w:val="00C74AF9"/>
    <w:rsid w:val="00C756A5"/>
    <w:rsid w:val="00C757D6"/>
    <w:rsid w:val="00C758C0"/>
    <w:rsid w:val="00C75932"/>
    <w:rsid w:val="00C75E0D"/>
    <w:rsid w:val="00C76167"/>
    <w:rsid w:val="00C76365"/>
    <w:rsid w:val="00C7677D"/>
    <w:rsid w:val="00C768CB"/>
    <w:rsid w:val="00C76A21"/>
    <w:rsid w:val="00C76C80"/>
    <w:rsid w:val="00C76E44"/>
    <w:rsid w:val="00C77072"/>
    <w:rsid w:val="00C776C8"/>
    <w:rsid w:val="00C7783C"/>
    <w:rsid w:val="00C77C71"/>
    <w:rsid w:val="00C77E18"/>
    <w:rsid w:val="00C80316"/>
    <w:rsid w:val="00C80C31"/>
    <w:rsid w:val="00C813A4"/>
    <w:rsid w:val="00C8164C"/>
    <w:rsid w:val="00C81B7D"/>
    <w:rsid w:val="00C82415"/>
    <w:rsid w:val="00C82455"/>
    <w:rsid w:val="00C824CB"/>
    <w:rsid w:val="00C82AA8"/>
    <w:rsid w:val="00C82BFE"/>
    <w:rsid w:val="00C83222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5F04"/>
    <w:rsid w:val="00C8682C"/>
    <w:rsid w:val="00C868FD"/>
    <w:rsid w:val="00C86A70"/>
    <w:rsid w:val="00C86EE0"/>
    <w:rsid w:val="00C87521"/>
    <w:rsid w:val="00C877B2"/>
    <w:rsid w:val="00C87AD9"/>
    <w:rsid w:val="00C87C3A"/>
    <w:rsid w:val="00C90318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3FAC"/>
    <w:rsid w:val="00C94348"/>
    <w:rsid w:val="00C948F5"/>
    <w:rsid w:val="00C94990"/>
    <w:rsid w:val="00C94E92"/>
    <w:rsid w:val="00C954D8"/>
    <w:rsid w:val="00C95640"/>
    <w:rsid w:val="00C9564E"/>
    <w:rsid w:val="00C958FA"/>
    <w:rsid w:val="00C9590D"/>
    <w:rsid w:val="00C95CE3"/>
    <w:rsid w:val="00C95EF4"/>
    <w:rsid w:val="00C960BA"/>
    <w:rsid w:val="00C96AD0"/>
    <w:rsid w:val="00C96EEA"/>
    <w:rsid w:val="00C97007"/>
    <w:rsid w:val="00C970DD"/>
    <w:rsid w:val="00C97152"/>
    <w:rsid w:val="00C9755C"/>
    <w:rsid w:val="00C9758A"/>
    <w:rsid w:val="00C979CD"/>
    <w:rsid w:val="00C97B7F"/>
    <w:rsid w:val="00C97CE8"/>
    <w:rsid w:val="00CA023B"/>
    <w:rsid w:val="00CA09B5"/>
    <w:rsid w:val="00CA0C2D"/>
    <w:rsid w:val="00CA1010"/>
    <w:rsid w:val="00CA156E"/>
    <w:rsid w:val="00CA1BD8"/>
    <w:rsid w:val="00CA1F02"/>
    <w:rsid w:val="00CA240C"/>
    <w:rsid w:val="00CA37ED"/>
    <w:rsid w:val="00CA4286"/>
    <w:rsid w:val="00CA4C3D"/>
    <w:rsid w:val="00CA4FC1"/>
    <w:rsid w:val="00CA50BA"/>
    <w:rsid w:val="00CA582F"/>
    <w:rsid w:val="00CA5BB1"/>
    <w:rsid w:val="00CA6302"/>
    <w:rsid w:val="00CA6806"/>
    <w:rsid w:val="00CA68FE"/>
    <w:rsid w:val="00CA6D35"/>
    <w:rsid w:val="00CA6E2E"/>
    <w:rsid w:val="00CA6F50"/>
    <w:rsid w:val="00CA6FD2"/>
    <w:rsid w:val="00CA70B3"/>
    <w:rsid w:val="00CA72CC"/>
    <w:rsid w:val="00CA7E43"/>
    <w:rsid w:val="00CB016D"/>
    <w:rsid w:val="00CB03CA"/>
    <w:rsid w:val="00CB0411"/>
    <w:rsid w:val="00CB0E91"/>
    <w:rsid w:val="00CB0ECA"/>
    <w:rsid w:val="00CB0F69"/>
    <w:rsid w:val="00CB1376"/>
    <w:rsid w:val="00CB13B6"/>
    <w:rsid w:val="00CB15B1"/>
    <w:rsid w:val="00CB1674"/>
    <w:rsid w:val="00CB1881"/>
    <w:rsid w:val="00CB19AB"/>
    <w:rsid w:val="00CB21F6"/>
    <w:rsid w:val="00CB2557"/>
    <w:rsid w:val="00CB2AAA"/>
    <w:rsid w:val="00CB2EE1"/>
    <w:rsid w:val="00CB2FAC"/>
    <w:rsid w:val="00CB3196"/>
    <w:rsid w:val="00CB3369"/>
    <w:rsid w:val="00CB33C6"/>
    <w:rsid w:val="00CB357D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6D53"/>
    <w:rsid w:val="00CB6E7F"/>
    <w:rsid w:val="00CB74C6"/>
    <w:rsid w:val="00CB7CDC"/>
    <w:rsid w:val="00CB7D3A"/>
    <w:rsid w:val="00CC0A85"/>
    <w:rsid w:val="00CC1279"/>
    <w:rsid w:val="00CC143A"/>
    <w:rsid w:val="00CC1FA4"/>
    <w:rsid w:val="00CC27D2"/>
    <w:rsid w:val="00CC299E"/>
    <w:rsid w:val="00CC30DA"/>
    <w:rsid w:val="00CC3783"/>
    <w:rsid w:val="00CC3AD5"/>
    <w:rsid w:val="00CC3BD7"/>
    <w:rsid w:val="00CC3C69"/>
    <w:rsid w:val="00CC3C7F"/>
    <w:rsid w:val="00CC3DD9"/>
    <w:rsid w:val="00CC3EFA"/>
    <w:rsid w:val="00CC3F01"/>
    <w:rsid w:val="00CC40B5"/>
    <w:rsid w:val="00CC4606"/>
    <w:rsid w:val="00CC461B"/>
    <w:rsid w:val="00CC473D"/>
    <w:rsid w:val="00CC4E76"/>
    <w:rsid w:val="00CC510A"/>
    <w:rsid w:val="00CC5888"/>
    <w:rsid w:val="00CC5AB9"/>
    <w:rsid w:val="00CC5CA8"/>
    <w:rsid w:val="00CC64A0"/>
    <w:rsid w:val="00CC6AFA"/>
    <w:rsid w:val="00CC6C8A"/>
    <w:rsid w:val="00CC6EE1"/>
    <w:rsid w:val="00CC6F2F"/>
    <w:rsid w:val="00CC7159"/>
    <w:rsid w:val="00CC71F1"/>
    <w:rsid w:val="00CC72F7"/>
    <w:rsid w:val="00CC7417"/>
    <w:rsid w:val="00CD01A2"/>
    <w:rsid w:val="00CD01E1"/>
    <w:rsid w:val="00CD0513"/>
    <w:rsid w:val="00CD08E4"/>
    <w:rsid w:val="00CD08F4"/>
    <w:rsid w:val="00CD1240"/>
    <w:rsid w:val="00CD13A8"/>
    <w:rsid w:val="00CD15CF"/>
    <w:rsid w:val="00CD18D5"/>
    <w:rsid w:val="00CD1985"/>
    <w:rsid w:val="00CD1ACE"/>
    <w:rsid w:val="00CD1B60"/>
    <w:rsid w:val="00CD1B99"/>
    <w:rsid w:val="00CD2070"/>
    <w:rsid w:val="00CD2209"/>
    <w:rsid w:val="00CD22B7"/>
    <w:rsid w:val="00CD247B"/>
    <w:rsid w:val="00CD2569"/>
    <w:rsid w:val="00CD2C98"/>
    <w:rsid w:val="00CD321D"/>
    <w:rsid w:val="00CD351B"/>
    <w:rsid w:val="00CD352D"/>
    <w:rsid w:val="00CD38D9"/>
    <w:rsid w:val="00CD3D5E"/>
    <w:rsid w:val="00CD3E15"/>
    <w:rsid w:val="00CD4089"/>
    <w:rsid w:val="00CD4094"/>
    <w:rsid w:val="00CD42C1"/>
    <w:rsid w:val="00CD4A52"/>
    <w:rsid w:val="00CD4C41"/>
    <w:rsid w:val="00CD4DE8"/>
    <w:rsid w:val="00CD506F"/>
    <w:rsid w:val="00CD581A"/>
    <w:rsid w:val="00CD5E01"/>
    <w:rsid w:val="00CD5FC3"/>
    <w:rsid w:val="00CD5FE0"/>
    <w:rsid w:val="00CD641B"/>
    <w:rsid w:val="00CD6C2F"/>
    <w:rsid w:val="00CD6EB0"/>
    <w:rsid w:val="00CD717D"/>
    <w:rsid w:val="00CD7271"/>
    <w:rsid w:val="00CD756D"/>
    <w:rsid w:val="00CD788B"/>
    <w:rsid w:val="00CD7D52"/>
    <w:rsid w:val="00CD7E87"/>
    <w:rsid w:val="00CE0291"/>
    <w:rsid w:val="00CE066A"/>
    <w:rsid w:val="00CE0F27"/>
    <w:rsid w:val="00CE1387"/>
    <w:rsid w:val="00CE14A3"/>
    <w:rsid w:val="00CE14D9"/>
    <w:rsid w:val="00CE1534"/>
    <w:rsid w:val="00CE16FB"/>
    <w:rsid w:val="00CE1895"/>
    <w:rsid w:val="00CE1ED9"/>
    <w:rsid w:val="00CE2265"/>
    <w:rsid w:val="00CE259B"/>
    <w:rsid w:val="00CE26EE"/>
    <w:rsid w:val="00CE2757"/>
    <w:rsid w:val="00CE2A24"/>
    <w:rsid w:val="00CE2D91"/>
    <w:rsid w:val="00CE2F13"/>
    <w:rsid w:val="00CE2F37"/>
    <w:rsid w:val="00CE30B0"/>
    <w:rsid w:val="00CE32C0"/>
    <w:rsid w:val="00CE339B"/>
    <w:rsid w:val="00CE3A3A"/>
    <w:rsid w:val="00CE4391"/>
    <w:rsid w:val="00CE550C"/>
    <w:rsid w:val="00CE67CA"/>
    <w:rsid w:val="00CE6C76"/>
    <w:rsid w:val="00CE6CDF"/>
    <w:rsid w:val="00CE6D3E"/>
    <w:rsid w:val="00CE74BE"/>
    <w:rsid w:val="00CE750D"/>
    <w:rsid w:val="00CE7D14"/>
    <w:rsid w:val="00CE7E11"/>
    <w:rsid w:val="00CF0011"/>
    <w:rsid w:val="00CF02C5"/>
    <w:rsid w:val="00CF0337"/>
    <w:rsid w:val="00CF034B"/>
    <w:rsid w:val="00CF0C5D"/>
    <w:rsid w:val="00CF1326"/>
    <w:rsid w:val="00CF15DC"/>
    <w:rsid w:val="00CF1C92"/>
    <w:rsid w:val="00CF25C9"/>
    <w:rsid w:val="00CF273B"/>
    <w:rsid w:val="00CF2BF8"/>
    <w:rsid w:val="00CF2E57"/>
    <w:rsid w:val="00CF3707"/>
    <w:rsid w:val="00CF3766"/>
    <w:rsid w:val="00CF392B"/>
    <w:rsid w:val="00CF3BE1"/>
    <w:rsid w:val="00CF4272"/>
    <w:rsid w:val="00CF4973"/>
    <w:rsid w:val="00CF49D6"/>
    <w:rsid w:val="00CF4ED9"/>
    <w:rsid w:val="00CF4EF8"/>
    <w:rsid w:val="00CF4FC2"/>
    <w:rsid w:val="00CF5142"/>
    <w:rsid w:val="00CF55DD"/>
    <w:rsid w:val="00CF5688"/>
    <w:rsid w:val="00CF584A"/>
    <w:rsid w:val="00CF5A0E"/>
    <w:rsid w:val="00CF5ECA"/>
    <w:rsid w:val="00CF602B"/>
    <w:rsid w:val="00CF63B0"/>
    <w:rsid w:val="00CF6865"/>
    <w:rsid w:val="00CF68B7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6D7"/>
    <w:rsid w:val="00D0096D"/>
    <w:rsid w:val="00D00ADC"/>
    <w:rsid w:val="00D00E18"/>
    <w:rsid w:val="00D00E83"/>
    <w:rsid w:val="00D00F63"/>
    <w:rsid w:val="00D01063"/>
    <w:rsid w:val="00D0113C"/>
    <w:rsid w:val="00D01670"/>
    <w:rsid w:val="00D01B5F"/>
    <w:rsid w:val="00D01D87"/>
    <w:rsid w:val="00D01DCB"/>
    <w:rsid w:val="00D01E28"/>
    <w:rsid w:val="00D021C4"/>
    <w:rsid w:val="00D021DB"/>
    <w:rsid w:val="00D0227F"/>
    <w:rsid w:val="00D02722"/>
    <w:rsid w:val="00D028AA"/>
    <w:rsid w:val="00D02924"/>
    <w:rsid w:val="00D0302C"/>
    <w:rsid w:val="00D03117"/>
    <w:rsid w:val="00D031FD"/>
    <w:rsid w:val="00D03428"/>
    <w:rsid w:val="00D03456"/>
    <w:rsid w:val="00D0362C"/>
    <w:rsid w:val="00D037EF"/>
    <w:rsid w:val="00D038F9"/>
    <w:rsid w:val="00D03F10"/>
    <w:rsid w:val="00D041DE"/>
    <w:rsid w:val="00D0465B"/>
    <w:rsid w:val="00D04824"/>
    <w:rsid w:val="00D0487A"/>
    <w:rsid w:val="00D04FAC"/>
    <w:rsid w:val="00D05301"/>
    <w:rsid w:val="00D054D9"/>
    <w:rsid w:val="00D05669"/>
    <w:rsid w:val="00D058F2"/>
    <w:rsid w:val="00D05B0F"/>
    <w:rsid w:val="00D0600B"/>
    <w:rsid w:val="00D06031"/>
    <w:rsid w:val="00D0646B"/>
    <w:rsid w:val="00D06F76"/>
    <w:rsid w:val="00D1001C"/>
    <w:rsid w:val="00D10614"/>
    <w:rsid w:val="00D10790"/>
    <w:rsid w:val="00D10CC0"/>
    <w:rsid w:val="00D10E0A"/>
    <w:rsid w:val="00D10F52"/>
    <w:rsid w:val="00D10FB2"/>
    <w:rsid w:val="00D114C9"/>
    <w:rsid w:val="00D11A47"/>
    <w:rsid w:val="00D11F5E"/>
    <w:rsid w:val="00D12294"/>
    <w:rsid w:val="00D12B07"/>
    <w:rsid w:val="00D13136"/>
    <w:rsid w:val="00D1397C"/>
    <w:rsid w:val="00D139A5"/>
    <w:rsid w:val="00D13A33"/>
    <w:rsid w:val="00D13C12"/>
    <w:rsid w:val="00D1451E"/>
    <w:rsid w:val="00D1465D"/>
    <w:rsid w:val="00D146FF"/>
    <w:rsid w:val="00D162C9"/>
    <w:rsid w:val="00D16708"/>
    <w:rsid w:val="00D168C3"/>
    <w:rsid w:val="00D1720F"/>
    <w:rsid w:val="00D174F1"/>
    <w:rsid w:val="00D175A3"/>
    <w:rsid w:val="00D17985"/>
    <w:rsid w:val="00D17B6B"/>
    <w:rsid w:val="00D17CD6"/>
    <w:rsid w:val="00D2003F"/>
    <w:rsid w:val="00D20457"/>
    <w:rsid w:val="00D208AC"/>
    <w:rsid w:val="00D20933"/>
    <w:rsid w:val="00D20BB3"/>
    <w:rsid w:val="00D20CD7"/>
    <w:rsid w:val="00D20DC5"/>
    <w:rsid w:val="00D2140D"/>
    <w:rsid w:val="00D2178D"/>
    <w:rsid w:val="00D21C64"/>
    <w:rsid w:val="00D21CE6"/>
    <w:rsid w:val="00D2285E"/>
    <w:rsid w:val="00D22C28"/>
    <w:rsid w:val="00D22CA7"/>
    <w:rsid w:val="00D22F2C"/>
    <w:rsid w:val="00D22FCB"/>
    <w:rsid w:val="00D2326D"/>
    <w:rsid w:val="00D23621"/>
    <w:rsid w:val="00D2393B"/>
    <w:rsid w:val="00D23AEA"/>
    <w:rsid w:val="00D23DFC"/>
    <w:rsid w:val="00D24048"/>
    <w:rsid w:val="00D240D7"/>
    <w:rsid w:val="00D24686"/>
    <w:rsid w:val="00D24B73"/>
    <w:rsid w:val="00D24B9D"/>
    <w:rsid w:val="00D24C2E"/>
    <w:rsid w:val="00D25560"/>
    <w:rsid w:val="00D25660"/>
    <w:rsid w:val="00D26114"/>
    <w:rsid w:val="00D26343"/>
    <w:rsid w:val="00D26B71"/>
    <w:rsid w:val="00D27180"/>
    <w:rsid w:val="00D27224"/>
    <w:rsid w:val="00D27477"/>
    <w:rsid w:val="00D27538"/>
    <w:rsid w:val="00D27EAD"/>
    <w:rsid w:val="00D27F2D"/>
    <w:rsid w:val="00D30903"/>
    <w:rsid w:val="00D30A5E"/>
    <w:rsid w:val="00D30B57"/>
    <w:rsid w:val="00D30C04"/>
    <w:rsid w:val="00D30E4B"/>
    <w:rsid w:val="00D3118E"/>
    <w:rsid w:val="00D31794"/>
    <w:rsid w:val="00D31823"/>
    <w:rsid w:val="00D319E5"/>
    <w:rsid w:val="00D31AB1"/>
    <w:rsid w:val="00D31B24"/>
    <w:rsid w:val="00D31CC0"/>
    <w:rsid w:val="00D32279"/>
    <w:rsid w:val="00D32358"/>
    <w:rsid w:val="00D323DE"/>
    <w:rsid w:val="00D329D8"/>
    <w:rsid w:val="00D32C10"/>
    <w:rsid w:val="00D33478"/>
    <w:rsid w:val="00D3348B"/>
    <w:rsid w:val="00D3357E"/>
    <w:rsid w:val="00D3398C"/>
    <w:rsid w:val="00D33CD4"/>
    <w:rsid w:val="00D33DE0"/>
    <w:rsid w:val="00D33ED5"/>
    <w:rsid w:val="00D34801"/>
    <w:rsid w:val="00D3484F"/>
    <w:rsid w:val="00D34C28"/>
    <w:rsid w:val="00D3563D"/>
    <w:rsid w:val="00D356B0"/>
    <w:rsid w:val="00D35953"/>
    <w:rsid w:val="00D359FA"/>
    <w:rsid w:val="00D36567"/>
    <w:rsid w:val="00D368D9"/>
    <w:rsid w:val="00D36903"/>
    <w:rsid w:val="00D36ECA"/>
    <w:rsid w:val="00D37086"/>
    <w:rsid w:val="00D370A9"/>
    <w:rsid w:val="00D370C0"/>
    <w:rsid w:val="00D371F5"/>
    <w:rsid w:val="00D37AEB"/>
    <w:rsid w:val="00D40594"/>
    <w:rsid w:val="00D4079F"/>
    <w:rsid w:val="00D407BA"/>
    <w:rsid w:val="00D41156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3363"/>
    <w:rsid w:val="00D43BA5"/>
    <w:rsid w:val="00D44160"/>
    <w:rsid w:val="00D44212"/>
    <w:rsid w:val="00D44A10"/>
    <w:rsid w:val="00D44A65"/>
    <w:rsid w:val="00D44EBD"/>
    <w:rsid w:val="00D4549F"/>
    <w:rsid w:val="00D45B60"/>
    <w:rsid w:val="00D45ECC"/>
    <w:rsid w:val="00D4633C"/>
    <w:rsid w:val="00D46700"/>
    <w:rsid w:val="00D467DE"/>
    <w:rsid w:val="00D46C20"/>
    <w:rsid w:val="00D4713C"/>
    <w:rsid w:val="00D4715C"/>
    <w:rsid w:val="00D47186"/>
    <w:rsid w:val="00D47BB2"/>
    <w:rsid w:val="00D47C97"/>
    <w:rsid w:val="00D47DA3"/>
    <w:rsid w:val="00D50069"/>
    <w:rsid w:val="00D50470"/>
    <w:rsid w:val="00D50536"/>
    <w:rsid w:val="00D50608"/>
    <w:rsid w:val="00D506E5"/>
    <w:rsid w:val="00D50D3E"/>
    <w:rsid w:val="00D50E6D"/>
    <w:rsid w:val="00D510C9"/>
    <w:rsid w:val="00D51120"/>
    <w:rsid w:val="00D5161A"/>
    <w:rsid w:val="00D51916"/>
    <w:rsid w:val="00D51960"/>
    <w:rsid w:val="00D51DA0"/>
    <w:rsid w:val="00D51E08"/>
    <w:rsid w:val="00D525F7"/>
    <w:rsid w:val="00D52759"/>
    <w:rsid w:val="00D52791"/>
    <w:rsid w:val="00D5281A"/>
    <w:rsid w:val="00D52F85"/>
    <w:rsid w:val="00D533FE"/>
    <w:rsid w:val="00D536A6"/>
    <w:rsid w:val="00D53AA9"/>
    <w:rsid w:val="00D542CE"/>
    <w:rsid w:val="00D54346"/>
    <w:rsid w:val="00D54D27"/>
    <w:rsid w:val="00D54DCF"/>
    <w:rsid w:val="00D55907"/>
    <w:rsid w:val="00D55A39"/>
    <w:rsid w:val="00D55BC5"/>
    <w:rsid w:val="00D564C3"/>
    <w:rsid w:val="00D56BC8"/>
    <w:rsid w:val="00D5751C"/>
    <w:rsid w:val="00D57742"/>
    <w:rsid w:val="00D60304"/>
    <w:rsid w:val="00D60468"/>
    <w:rsid w:val="00D60CF3"/>
    <w:rsid w:val="00D60E0A"/>
    <w:rsid w:val="00D60F5D"/>
    <w:rsid w:val="00D6127D"/>
    <w:rsid w:val="00D61596"/>
    <w:rsid w:val="00D616BF"/>
    <w:rsid w:val="00D61E44"/>
    <w:rsid w:val="00D6221A"/>
    <w:rsid w:val="00D62316"/>
    <w:rsid w:val="00D62496"/>
    <w:rsid w:val="00D62A0B"/>
    <w:rsid w:val="00D62ECE"/>
    <w:rsid w:val="00D63468"/>
    <w:rsid w:val="00D635E3"/>
    <w:rsid w:val="00D63608"/>
    <w:rsid w:val="00D6367A"/>
    <w:rsid w:val="00D63B56"/>
    <w:rsid w:val="00D63D90"/>
    <w:rsid w:val="00D63F31"/>
    <w:rsid w:val="00D64248"/>
    <w:rsid w:val="00D6427A"/>
    <w:rsid w:val="00D64363"/>
    <w:rsid w:val="00D648B1"/>
    <w:rsid w:val="00D64A28"/>
    <w:rsid w:val="00D64D6C"/>
    <w:rsid w:val="00D64E60"/>
    <w:rsid w:val="00D64FB5"/>
    <w:rsid w:val="00D650E5"/>
    <w:rsid w:val="00D650EC"/>
    <w:rsid w:val="00D651BD"/>
    <w:rsid w:val="00D65608"/>
    <w:rsid w:val="00D65CDB"/>
    <w:rsid w:val="00D66140"/>
    <w:rsid w:val="00D66834"/>
    <w:rsid w:val="00D6695D"/>
    <w:rsid w:val="00D66A98"/>
    <w:rsid w:val="00D66BC4"/>
    <w:rsid w:val="00D67123"/>
    <w:rsid w:val="00D673C4"/>
    <w:rsid w:val="00D67B23"/>
    <w:rsid w:val="00D67D2B"/>
    <w:rsid w:val="00D70627"/>
    <w:rsid w:val="00D70903"/>
    <w:rsid w:val="00D70A12"/>
    <w:rsid w:val="00D70BC7"/>
    <w:rsid w:val="00D70C10"/>
    <w:rsid w:val="00D70ED3"/>
    <w:rsid w:val="00D70F4B"/>
    <w:rsid w:val="00D71184"/>
    <w:rsid w:val="00D7130E"/>
    <w:rsid w:val="00D7278C"/>
    <w:rsid w:val="00D72C7E"/>
    <w:rsid w:val="00D72CCB"/>
    <w:rsid w:val="00D7357E"/>
    <w:rsid w:val="00D73671"/>
    <w:rsid w:val="00D73B40"/>
    <w:rsid w:val="00D73EA9"/>
    <w:rsid w:val="00D749BF"/>
    <w:rsid w:val="00D74B9A"/>
    <w:rsid w:val="00D74F9D"/>
    <w:rsid w:val="00D75113"/>
    <w:rsid w:val="00D754B5"/>
    <w:rsid w:val="00D755D9"/>
    <w:rsid w:val="00D75772"/>
    <w:rsid w:val="00D75C06"/>
    <w:rsid w:val="00D75ED7"/>
    <w:rsid w:val="00D761A6"/>
    <w:rsid w:val="00D7642A"/>
    <w:rsid w:val="00D76B20"/>
    <w:rsid w:val="00D76E93"/>
    <w:rsid w:val="00D7728A"/>
    <w:rsid w:val="00D775EF"/>
    <w:rsid w:val="00D77865"/>
    <w:rsid w:val="00D7787D"/>
    <w:rsid w:val="00D77AE1"/>
    <w:rsid w:val="00D8013C"/>
    <w:rsid w:val="00D8014B"/>
    <w:rsid w:val="00D80439"/>
    <w:rsid w:val="00D8066F"/>
    <w:rsid w:val="00D807B5"/>
    <w:rsid w:val="00D8086A"/>
    <w:rsid w:val="00D80BDA"/>
    <w:rsid w:val="00D80C9D"/>
    <w:rsid w:val="00D80FB3"/>
    <w:rsid w:val="00D81409"/>
    <w:rsid w:val="00D81528"/>
    <w:rsid w:val="00D81797"/>
    <w:rsid w:val="00D81D4B"/>
    <w:rsid w:val="00D82569"/>
    <w:rsid w:val="00D825DC"/>
    <w:rsid w:val="00D826E1"/>
    <w:rsid w:val="00D82A3E"/>
    <w:rsid w:val="00D82BF0"/>
    <w:rsid w:val="00D831E4"/>
    <w:rsid w:val="00D83A9C"/>
    <w:rsid w:val="00D83CC5"/>
    <w:rsid w:val="00D84242"/>
    <w:rsid w:val="00D848BF"/>
    <w:rsid w:val="00D84911"/>
    <w:rsid w:val="00D84BCD"/>
    <w:rsid w:val="00D8537B"/>
    <w:rsid w:val="00D854D3"/>
    <w:rsid w:val="00D860E4"/>
    <w:rsid w:val="00D86147"/>
    <w:rsid w:val="00D8621F"/>
    <w:rsid w:val="00D862CC"/>
    <w:rsid w:val="00D86537"/>
    <w:rsid w:val="00D867A6"/>
    <w:rsid w:val="00D86C85"/>
    <w:rsid w:val="00D86D95"/>
    <w:rsid w:val="00D86DCD"/>
    <w:rsid w:val="00D8735A"/>
    <w:rsid w:val="00D87441"/>
    <w:rsid w:val="00D877CF"/>
    <w:rsid w:val="00D87EED"/>
    <w:rsid w:val="00D90121"/>
    <w:rsid w:val="00D9058C"/>
    <w:rsid w:val="00D90AC6"/>
    <w:rsid w:val="00D90E43"/>
    <w:rsid w:val="00D91082"/>
    <w:rsid w:val="00D913E1"/>
    <w:rsid w:val="00D91538"/>
    <w:rsid w:val="00D91831"/>
    <w:rsid w:val="00D9188C"/>
    <w:rsid w:val="00D918B0"/>
    <w:rsid w:val="00D91F9E"/>
    <w:rsid w:val="00D9235A"/>
    <w:rsid w:val="00D92409"/>
    <w:rsid w:val="00D924A4"/>
    <w:rsid w:val="00D92C63"/>
    <w:rsid w:val="00D92D3C"/>
    <w:rsid w:val="00D9331A"/>
    <w:rsid w:val="00D937FF"/>
    <w:rsid w:val="00D93ED0"/>
    <w:rsid w:val="00D93F8A"/>
    <w:rsid w:val="00D94738"/>
    <w:rsid w:val="00D94839"/>
    <w:rsid w:val="00D952D2"/>
    <w:rsid w:val="00D95C77"/>
    <w:rsid w:val="00D9647E"/>
    <w:rsid w:val="00D96CD4"/>
    <w:rsid w:val="00D970B8"/>
    <w:rsid w:val="00D974B7"/>
    <w:rsid w:val="00D976E3"/>
    <w:rsid w:val="00D979A3"/>
    <w:rsid w:val="00DA0131"/>
    <w:rsid w:val="00DA0250"/>
    <w:rsid w:val="00DA0EFE"/>
    <w:rsid w:val="00DA1115"/>
    <w:rsid w:val="00DA2597"/>
    <w:rsid w:val="00DA28EA"/>
    <w:rsid w:val="00DA29CB"/>
    <w:rsid w:val="00DA33BE"/>
    <w:rsid w:val="00DA3A48"/>
    <w:rsid w:val="00DA3CC6"/>
    <w:rsid w:val="00DA3CE2"/>
    <w:rsid w:val="00DA4172"/>
    <w:rsid w:val="00DA44F4"/>
    <w:rsid w:val="00DA4A9C"/>
    <w:rsid w:val="00DA4D59"/>
    <w:rsid w:val="00DA51D5"/>
    <w:rsid w:val="00DA53FC"/>
    <w:rsid w:val="00DA55A3"/>
    <w:rsid w:val="00DA59B8"/>
    <w:rsid w:val="00DA5AC5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6F4A"/>
    <w:rsid w:val="00DA70DA"/>
    <w:rsid w:val="00DA7143"/>
    <w:rsid w:val="00DA7151"/>
    <w:rsid w:val="00DA71C1"/>
    <w:rsid w:val="00DA71E2"/>
    <w:rsid w:val="00DA7369"/>
    <w:rsid w:val="00DA7610"/>
    <w:rsid w:val="00DA7654"/>
    <w:rsid w:val="00DB0172"/>
    <w:rsid w:val="00DB0193"/>
    <w:rsid w:val="00DB0444"/>
    <w:rsid w:val="00DB0583"/>
    <w:rsid w:val="00DB0598"/>
    <w:rsid w:val="00DB0622"/>
    <w:rsid w:val="00DB06FE"/>
    <w:rsid w:val="00DB074D"/>
    <w:rsid w:val="00DB0A07"/>
    <w:rsid w:val="00DB0E05"/>
    <w:rsid w:val="00DB115B"/>
    <w:rsid w:val="00DB1488"/>
    <w:rsid w:val="00DB1CAA"/>
    <w:rsid w:val="00DB22BD"/>
    <w:rsid w:val="00DB2B0C"/>
    <w:rsid w:val="00DB2EA4"/>
    <w:rsid w:val="00DB355D"/>
    <w:rsid w:val="00DB395D"/>
    <w:rsid w:val="00DB3C4A"/>
    <w:rsid w:val="00DB4040"/>
    <w:rsid w:val="00DB43C5"/>
    <w:rsid w:val="00DB45AB"/>
    <w:rsid w:val="00DB45C9"/>
    <w:rsid w:val="00DB4707"/>
    <w:rsid w:val="00DB4C62"/>
    <w:rsid w:val="00DB518E"/>
    <w:rsid w:val="00DB5312"/>
    <w:rsid w:val="00DB5717"/>
    <w:rsid w:val="00DB5980"/>
    <w:rsid w:val="00DB5D58"/>
    <w:rsid w:val="00DB5F55"/>
    <w:rsid w:val="00DB609F"/>
    <w:rsid w:val="00DB622A"/>
    <w:rsid w:val="00DB63FE"/>
    <w:rsid w:val="00DB6874"/>
    <w:rsid w:val="00DB68DE"/>
    <w:rsid w:val="00DB6B6A"/>
    <w:rsid w:val="00DB6CA6"/>
    <w:rsid w:val="00DB76CE"/>
    <w:rsid w:val="00DB7738"/>
    <w:rsid w:val="00DB7AA6"/>
    <w:rsid w:val="00DC008B"/>
    <w:rsid w:val="00DC012C"/>
    <w:rsid w:val="00DC02F2"/>
    <w:rsid w:val="00DC0681"/>
    <w:rsid w:val="00DC0A23"/>
    <w:rsid w:val="00DC0C8B"/>
    <w:rsid w:val="00DC0D1D"/>
    <w:rsid w:val="00DC0EE8"/>
    <w:rsid w:val="00DC188B"/>
    <w:rsid w:val="00DC1B94"/>
    <w:rsid w:val="00DC2302"/>
    <w:rsid w:val="00DC2A50"/>
    <w:rsid w:val="00DC2BF2"/>
    <w:rsid w:val="00DC2D45"/>
    <w:rsid w:val="00DC3319"/>
    <w:rsid w:val="00DC353A"/>
    <w:rsid w:val="00DC3624"/>
    <w:rsid w:val="00DC3AA6"/>
    <w:rsid w:val="00DC446A"/>
    <w:rsid w:val="00DC4568"/>
    <w:rsid w:val="00DC45EA"/>
    <w:rsid w:val="00DC4BAA"/>
    <w:rsid w:val="00DC4FFE"/>
    <w:rsid w:val="00DC59C7"/>
    <w:rsid w:val="00DC5CA6"/>
    <w:rsid w:val="00DC60CD"/>
    <w:rsid w:val="00DC6285"/>
    <w:rsid w:val="00DC6A44"/>
    <w:rsid w:val="00DC6C30"/>
    <w:rsid w:val="00DC6DDC"/>
    <w:rsid w:val="00DC6F72"/>
    <w:rsid w:val="00DC7372"/>
    <w:rsid w:val="00DC7436"/>
    <w:rsid w:val="00DC78B9"/>
    <w:rsid w:val="00DC79AC"/>
    <w:rsid w:val="00DC7D40"/>
    <w:rsid w:val="00DD0003"/>
    <w:rsid w:val="00DD02C3"/>
    <w:rsid w:val="00DD03CA"/>
    <w:rsid w:val="00DD04A4"/>
    <w:rsid w:val="00DD0AB8"/>
    <w:rsid w:val="00DD0EF9"/>
    <w:rsid w:val="00DD12A7"/>
    <w:rsid w:val="00DD2684"/>
    <w:rsid w:val="00DD27EE"/>
    <w:rsid w:val="00DD2926"/>
    <w:rsid w:val="00DD3039"/>
    <w:rsid w:val="00DD315B"/>
    <w:rsid w:val="00DD3260"/>
    <w:rsid w:val="00DD32EE"/>
    <w:rsid w:val="00DD34B0"/>
    <w:rsid w:val="00DD42EE"/>
    <w:rsid w:val="00DD4CC7"/>
    <w:rsid w:val="00DD5CCD"/>
    <w:rsid w:val="00DD616A"/>
    <w:rsid w:val="00DD6417"/>
    <w:rsid w:val="00DD6657"/>
    <w:rsid w:val="00DD67EC"/>
    <w:rsid w:val="00DD6C46"/>
    <w:rsid w:val="00DD6EF9"/>
    <w:rsid w:val="00DD760B"/>
    <w:rsid w:val="00DE067C"/>
    <w:rsid w:val="00DE0724"/>
    <w:rsid w:val="00DE0951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261"/>
    <w:rsid w:val="00DE2359"/>
    <w:rsid w:val="00DE24AC"/>
    <w:rsid w:val="00DE2D42"/>
    <w:rsid w:val="00DE30FB"/>
    <w:rsid w:val="00DE328B"/>
    <w:rsid w:val="00DE36D2"/>
    <w:rsid w:val="00DE3955"/>
    <w:rsid w:val="00DE3B4A"/>
    <w:rsid w:val="00DE3F29"/>
    <w:rsid w:val="00DE41D2"/>
    <w:rsid w:val="00DE4CE7"/>
    <w:rsid w:val="00DE5040"/>
    <w:rsid w:val="00DE58F6"/>
    <w:rsid w:val="00DE5AFE"/>
    <w:rsid w:val="00DE621A"/>
    <w:rsid w:val="00DE65B5"/>
    <w:rsid w:val="00DE69DB"/>
    <w:rsid w:val="00DE6C2B"/>
    <w:rsid w:val="00DE6FF5"/>
    <w:rsid w:val="00DE704A"/>
    <w:rsid w:val="00DE7198"/>
    <w:rsid w:val="00DE77A2"/>
    <w:rsid w:val="00DE7873"/>
    <w:rsid w:val="00DE7CE8"/>
    <w:rsid w:val="00DF067E"/>
    <w:rsid w:val="00DF0893"/>
    <w:rsid w:val="00DF0A61"/>
    <w:rsid w:val="00DF16DB"/>
    <w:rsid w:val="00DF1788"/>
    <w:rsid w:val="00DF189E"/>
    <w:rsid w:val="00DF1913"/>
    <w:rsid w:val="00DF1C0B"/>
    <w:rsid w:val="00DF2DC3"/>
    <w:rsid w:val="00DF3444"/>
    <w:rsid w:val="00DF37A9"/>
    <w:rsid w:val="00DF3CC6"/>
    <w:rsid w:val="00DF4104"/>
    <w:rsid w:val="00DF47B3"/>
    <w:rsid w:val="00DF492E"/>
    <w:rsid w:val="00DF4A8D"/>
    <w:rsid w:val="00DF4D4B"/>
    <w:rsid w:val="00DF5284"/>
    <w:rsid w:val="00DF5F78"/>
    <w:rsid w:val="00DF6031"/>
    <w:rsid w:val="00DF617D"/>
    <w:rsid w:val="00DF6262"/>
    <w:rsid w:val="00DF63A2"/>
    <w:rsid w:val="00DF660C"/>
    <w:rsid w:val="00DF6622"/>
    <w:rsid w:val="00DF708D"/>
    <w:rsid w:val="00DF73D2"/>
    <w:rsid w:val="00DF750D"/>
    <w:rsid w:val="00DF7557"/>
    <w:rsid w:val="00DF78CB"/>
    <w:rsid w:val="00DF7A11"/>
    <w:rsid w:val="00DF7D83"/>
    <w:rsid w:val="00DF7F20"/>
    <w:rsid w:val="00DF7F71"/>
    <w:rsid w:val="00E00D9C"/>
    <w:rsid w:val="00E0102F"/>
    <w:rsid w:val="00E01551"/>
    <w:rsid w:val="00E0181D"/>
    <w:rsid w:val="00E01E00"/>
    <w:rsid w:val="00E02332"/>
    <w:rsid w:val="00E02F2B"/>
    <w:rsid w:val="00E041B5"/>
    <w:rsid w:val="00E041C0"/>
    <w:rsid w:val="00E046E6"/>
    <w:rsid w:val="00E04769"/>
    <w:rsid w:val="00E049F4"/>
    <w:rsid w:val="00E04B54"/>
    <w:rsid w:val="00E06220"/>
    <w:rsid w:val="00E067F6"/>
    <w:rsid w:val="00E06B81"/>
    <w:rsid w:val="00E07AE7"/>
    <w:rsid w:val="00E07BD6"/>
    <w:rsid w:val="00E10013"/>
    <w:rsid w:val="00E10173"/>
    <w:rsid w:val="00E10561"/>
    <w:rsid w:val="00E105C8"/>
    <w:rsid w:val="00E106CF"/>
    <w:rsid w:val="00E1115D"/>
    <w:rsid w:val="00E122A7"/>
    <w:rsid w:val="00E12570"/>
    <w:rsid w:val="00E1260B"/>
    <w:rsid w:val="00E126DC"/>
    <w:rsid w:val="00E1299C"/>
    <w:rsid w:val="00E12BD2"/>
    <w:rsid w:val="00E12C32"/>
    <w:rsid w:val="00E12C40"/>
    <w:rsid w:val="00E12CB4"/>
    <w:rsid w:val="00E12F30"/>
    <w:rsid w:val="00E13289"/>
    <w:rsid w:val="00E1332D"/>
    <w:rsid w:val="00E13431"/>
    <w:rsid w:val="00E139BB"/>
    <w:rsid w:val="00E140AB"/>
    <w:rsid w:val="00E144E7"/>
    <w:rsid w:val="00E144F8"/>
    <w:rsid w:val="00E1475D"/>
    <w:rsid w:val="00E148E7"/>
    <w:rsid w:val="00E14CDA"/>
    <w:rsid w:val="00E14F20"/>
    <w:rsid w:val="00E14F41"/>
    <w:rsid w:val="00E150F2"/>
    <w:rsid w:val="00E15236"/>
    <w:rsid w:val="00E15362"/>
    <w:rsid w:val="00E1550D"/>
    <w:rsid w:val="00E156CF"/>
    <w:rsid w:val="00E15A41"/>
    <w:rsid w:val="00E15CB6"/>
    <w:rsid w:val="00E15E90"/>
    <w:rsid w:val="00E16786"/>
    <w:rsid w:val="00E16BDB"/>
    <w:rsid w:val="00E16DB2"/>
    <w:rsid w:val="00E17110"/>
    <w:rsid w:val="00E171A4"/>
    <w:rsid w:val="00E1725C"/>
    <w:rsid w:val="00E172C2"/>
    <w:rsid w:val="00E172CA"/>
    <w:rsid w:val="00E1773B"/>
    <w:rsid w:val="00E2050B"/>
    <w:rsid w:val="00E20B70"/>
    <w:rsid w:val="00E20F3A"/>
    <w:rsid w:val="00E20F55"/>
    <w:rsid w:val="00E2118B"/>
    <w:rsid w:val="00E219C1"/>
    <w:rsid w:val="00E225C9"/>
    <w:rsid w:val="00E22834"/>
    <w:rsid w:val="00E23031"/>
    <w:rsid w:val="00E2306B"/>
    <w:rsid w:val="00E23142"/>
    <w:rsid w:val="00E23525"/>
    <w:rsid w:val="00E23863"/>
    <w:rsid w:val="00E23C0C"/>
    <w:rsid w:val="00E23F02"/>
    <w:rsid w:val="00E247F3"/>
    <w:rsid w:val="00E24827"/>
    <w:rsid w:val="00E249E6"/>
    <w:rsid w:val="00E24A72"/>
    <w:rsid w:val="00E24B2B"/>
    <w:rsid w:val="00E24C78"/>
    <w:rsid w:val="00E254C4"/>
    <w:rsid w:val="00E25934"/>
    <w:rsid w:val="00E25FE7"/>
    <w:rsid w:val="00E26314"/>
    <w:rsid w:val="00E26B95"/>
    <w:rsid w:val="00E26F2F"/>
    <w:rsid w:val="00E26FB3"/>
    <w:rsid w:val="00E2754D"/>
    <w:rsid w:val="00E27770"/>
    <w:rsid w:val="00E2777D"/>
    <w:rsid w:val="00E27805"/>
    <w:rsid w:val="00E2795E"/>
    <w:rsid w:val="00E279D2"/>
    <w:rsid w:val="00E27CA2"/>
    <w:rsid w:val="00E27F87"/>
    <w:rsid w:val="00E27FD3"/>
    <w:rsid w:val="00E302C3"/>
    <w:rsid w:val="00E305C7"/>
    <w:rsid w:val="00E30664"/>
    <w:rsid w:val="00E3097E"/>
    <w:rsid w:val="00E317D2"/>
    <w:rsid w:val="00E31849"/>
    <w:rsid w:val="00E31EB7"/>
    <w:rsid w:val="00E32012"/>
    <w:rsid w:val="00E3279B"/>
    <w:rsid w:val="00E33182"/>
    <w:rsid w:val="00E33285"/>
    <w:rsid w:val="00E332AF"/>
    <w:rsid w:val="00E334E7"/>
    <w:rsid w:val="00E3351B"/>
    <w:rsid w:val="00E335A9"/>
    <w:rsid w:val="00E3367F"/>
    <w:rsid w:val="00E34FE2"/>
    <w:rsid w:val="00E35349"/>
    <w:rsid w:val="00E3547D"/>
    <w:rsid w:val="00E35A99"/>
    <w:rsid w:val="00E35B3C"/>
    <w:rsid w:val="00E35B53"/>
    <w:rsid w:val="00E35FF0"/>
    <w:rsid w:val="00E361B8"/>
    <w:rsid w:val="00E36269"/>
    <w:rsid w:val="00E36296"/>
    <w:rsid w:val="00E368BD"/>
    <w:rsid w:val="00E36AD8"/>
    <w:rsid w:val="00E37429"/>
    <w:rsid w:val="00E37619"/>
    <w:rsid w:val="00E37768"/>
    <w:rsid w:val="00E40175"/>
    <w:rsid w:val="00E401C6"/>
    <w:rsid w:val="00E407B7"/>
    <w:rsid w:val="00E40827"/>
    <w:rsid w:val="00E408C1"/>
    <w:rsid w:val="00E40EA7"/>
    <w:rsid w:val="00E40F30"/>
    <w:rsid w:val="00E412A3"/>
    <w:rsid w:val="00E413A0"/>
    <w:rsid w:val="00E413E6"/>
    <w:rsid w:val="00E41EAC"/>
    <w:rsid w:val="00E4258A"/>
    <w:rsid w:val="00E42602"/>
    <w:rsid w:val="00E42734"/>
    <w:rsid w:val="00E4277E"/>
    <w:rsid w:val="00E42C24"/>
    <w:rsid w:val="00E42FBE"/>
    <w:rsid w:val="00E42FF8"/>
    <w:rsid w:val="00E43173"/>
    <w:rsid w:val="00E433D7"/>
    <w:rsid w:val="00E44BBC"/>
    <w:rsid w:val="00E44DC6"/>
    <w:rsid w:val="00E4506A"/>
    <w:rsid w:val="00E45478"/>
    <w:rsid w:val="00E4663F"/>
    <w:rsid w:val="00E46AD2"/>
    <w:rsid w:val="00E479AE"/>
    <w:rsid w:val="00E47C56"/>
    <w:rsid w:val="00E50342"/>
    <w:rsid w:val="00E508E9"/>
    <w:rsid w:val="00E509B7"/>
    <w:rsid w:val="00E50A9D"/>
    <w:rsid w:val="00E50C08"/>
    <w:rsid w:val="00E5108D"/>
    <w:rsid w:val="00E51295"/>
    <w:rsid w:val="00E51FE0"/>
    <w:rsid w:val="00E525AC"/>
    <w:rsid w:val="00E52F73"/>
    <w:rsid w:val="00E533C0"/>
    <w:rsid w:val="00E53416"/>
    <w:rsid w:val="00E53B35"/>
    <w:rsid w:val="00E53EF6"/>
    <w:rsid w:val="00E541B1"/>
    <w:rsid w:val="00E5437F"/>
    <w:rsid w:val="00E54479"/>
    <w:rsid w:val="00E544EA"/>
    <w:rsid w:val="00E54616"/>
    <w:rsid w:val="00E54834"/>
    <w:rsid w:val="00E54BB1"/>
    <w:rsid w:val="00E550B2"/>
    <w:rsid w:val="00E55A23"/>
    <w:rsid w:val="00E55C41"/>
    <w:rsid w:val="00E55C58"/>
    <w:rsid w:val="00E56105"/>
    <w:rsid w:val="00E56A70"/>
    <w:rsid w:val="00E5779A"/>
    <w:rsid w:val="00E57F47"/>
    <w:rsid w:val="00E57FAD"/>
    <w:rsid w:val="00E57FD8"/>
    <w:rsid w:val="00E600E0"/>
    <w:rsid w:val="00E601E4"/>
    <w:rsid w:val="00E6045B"/>
    <w:rsid w:val="00E6114B"/>
    <w:rsid w:val="00E61270"/>
    <w:rsid w:val="00E61489"/>
    <w:rsid w:val="00E61503"/>
    <w:rsid w:val="00E61578"/>
    <w:rsid w:val="00E62B85"/>
    <w:rsid w:val="00E62F7D"/>
    <w:rsid w:val="00E62FB0"/>
    <w:rsid w:val="00E63211"/>
    <w:rsid w:val="00E63292"/>
    <w:rsid w:val="00E637F3"/>
    <w:rsid w:val="00E63CBE"/>
    <w:rsid w:val="00E64163"/>
    <w:rsid w:val="00E644A5"/>
    <w:rsid w:val="00E647C8"/>
    <w:rsid w:val="00E64B0D"/>
    <w:rsid w:val="00E64CB2"/>
    <w:rsid w:val="00E64CBA"/>
    <w:rsid w:val="00E64DAD"/>
    <w:rsid w:val="00E650C2"/>
    <w:rsid w:val="00E6546F"/>
    <w:rsid w:val="00E6547A"/>
    <w:rsid w:val="00E65992"/>
    <w:rsid w:val="00E659F4"/>
    <w:rsid w:val="00E665A0"/>
    <w:rsid w:val="00E6672C"/>
    <w:rsid w:val="00E66C16"/>
    <w:rsid w:val="00E66FB2"/>
    <w:rsid w:val="00E67D10"/>
    <w:rsid w:val="00E67D3C"/>
    <w:rsid w:val="00E705B3"/>
    <w:rsid w:val="00E70982"/>
    <w:rsid w:val="00E70CF6"/>
    <w:rsid w:val="00E71374"/>
    <w:rsid w:val="00E71458"/>
    <w:rsid w:val="00E71956"/>
    <w:rsid w:val="00E71AD5"/>
    <w:rsid w:val="00E71AEA"/>
    <w:rsid w:val="00E71C5B"/>
    <w:rsid w:val="00E72054"/>
    <w:rsid w:val="00E72446"/>
    <w:rsid w:val="00E72873"/>
    <w:rsid w:val="00E72B0B"/>
    <w:rsid w:val="00E72C47"/>
    <w:rsid w:val="00E731A1"/>
    <w:rsid w:val="00E734E5"/>
    <w:rsid w:val="00E738D5"/>
    <w:rsid w:val="00E73CB4"/>
    <w:rsid w:val="00E73F17"/>
    <w:rsid w:val="00E7448D"/>
    <w:rsid w:val="00E74F71"/>
    <w:rsid w:val="00E75201"/>
    <w:rsid w:val="00E75230"/>
    <w:rsid w:val="00E752EB"/>
    <w:rsid w:val="00E7530D"/>
    <w:rsid w:val="00E75411"/>
    <w:rsid w:val="00E75E33"/>
    <w:rsid w:val="00E75E62"/>
    <w:rsid w:val="00E76418"/>
    <w:rsid w:val="00E766B9"/>
    <w:rsid w:val="00E76C91"/>
    <w:rsid w:val="00E77293"/>
    <w:rsid w:val="00E7793D"/>
    <w:rsid w:val="00E80118"/>
    <w:rsid w:val="00E806C7"/>
    <w:rsid w:val="00E80843"/>
    <w:rsid w:val="00E80944"/>
    <w:rsid w:val="00E812EE"/>
    <w:rsid w:val="00E81879"/>
    <w:rsid w:val="00E81916"/>
    <w:rsid w:val="00E81D8E"/>
    <w:rsid w:val="00E82004"/>
    <w:rsid w:val="00E824B5"/>
    <w:rsid w:val="00E824E9"/>
    <w:rsid w:val="00E8267E"/>
    <w:rsid w:val="00E82752"/>
    <w:rsid w:val="00E8279A"/>
    <w:rsid w:val="00E82ADC"/>
    <w:rsid w:val="00E83035"/>
    <w:rsid w:val="00E8376F"/>
    <w:rsid w:val="00E83A18"/>
    <w:rsid w:val="00E83A5D"/>
    <w:rsid w:val="00E83BA2"/>
    <w:rsid w:val="00E83E57"/>
    <w:rsid w:val="00E840EB"/>
    <w:rsid w:val="00E84798"/>
    <w:rsid w:val="00E84A8B"/>
    <w:rsid w:val="00E8522C"/>
    <w:rsid w:val="00E8552A"/>
    <w:rsid w:val="00E857BF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34B"/>
    <w:rsid w:val="00E91579"/>
    <w:rsid w:val="00E917D9"/>
    <w:rsid w:val="00E9194A"/>
    <w:rsid w:val="00E921AE"/>
    <w:rsid w:val="00E92A51"/>
    <w:rsid w:val="00E92C67"/>
    <w:rsid w:val="00E92FAC"/>
    <w:rsid w:val="00E932F7"/>
    <w:rsid w:val="00E93934"/>
    <w:rsid w:val="00E93C67"/>
    <w:rsid w:val="00E940CE"/>
    <w:rsid w:val="00E94AA4"/>
    <w:rsid w:val="00E94B12"/>
    <w:rsid w:val="00E94B72"/>
    <w:rsid w:val="00E94FF2"/>
    <w:rsid w:val="00E95337"/>
    <w:rsid w:val="00E9552B"/>
    <w:rsid w:val="00E95605"/>
    <w:rsid w:val="00E9563E"/>
    <w:rsid w:val="00E956B7"/>
    <w:rsid w:val="00E95ABA"/>
    <w:rsid w:val="00E95DD0"/>
    <w:rsid w:val="00E960EF"/>
    <w:rsid w:val="00E9610E"/>
    <w:rsid w:val="00E963E7"/>
    <w:rsid w:val="00E9680D"/>
    <w:rsid w:val="00E96844"/>
    <w:rsid w:val="00E968BB"/>
    <w:rsid w:val="00E96FCB"/>
    <w:rsid w:val="00E97528"/>
    <w:rsid w:val="00E975A8"/>
    <w:rsid w:val="00E976E9"/>
    <w:rsid w:val="00EA03EE"/>
    <w:rsid w:val="00EA041D"/>
    <w:rsid w:val="00EA0506"/>
    <w:rsid w:val="00EA0936"/>
    <w:rsid w:val="00EA13BD"/>
    <w:rsid w:val="00EA14D2"/>
    <w:rsid w:val="00EA16CC"/>
    <w:rsid w:val="00EA1F31"/>
    <w:rsid w:val="00EA205A"/>
    <w:rsid w:val="00EA2334"/>
    <w:rsid w:val="00EA23E3"/>
    <w:rsid w:val="00EA24E6"/>
    <w:rsid w:val="00EA25F5"/>
    <w:rsid w:val="00EA2E2A"/>
    <w:rsid w:val="00EA33FE"/>
    <w:rsid w:val="00EA364D"/>
    <w:rsid w:val="00EA390D"/>
    <w:rsid w:val="00EA3B8A"/>
    <w:rsid w:val="00EA3C57"/>
    <w:rsid w:val="00EA4237"/>
    <w:rsid w:val="00EA4431"/>
    <w:rsid w:val="00EA44AE"/>
    <w:rsid w:val="00EA476B"/>
    <w:rsid w:val="00EA48D2"/>
    <w:rsid w:val="00EA4AD1"/>
    <w:rsid w:val="00EA4BC5"/>
    <w:rsid w:val="00EA4FC7"/>
    <w:rsid w:val="00EA509F"/>
    <w:rsid w:val="00EA5414"/>
    <w:rsid w:val="00EA588F"/>
    <w:rsid w:val="00EA598F"/>
    <w:rsid w:val="00EA649E"/>
    <w:rsid w:val="00EA64A4"/>
    <w:rsid w:val="00EA6DDA"/>
    <w:rsid w:val="00EA7129"/>
    <w:rsid w:val="00EA7B61"/>
    <w:rsid w:val="00EA7BD5"/>
    <w:rsid w:val="00EA7E1F"/>
    <w:rsid w:val="00EA7E28"/>
    <w:rsid w:val="00EB00E2"/>
    <w:rsid w:val="00EB045B"/>
    <w:rsid w:val="00EB0517"/>
    <w:rsid w:val="00EB05B7"/>
    <w:rsid w:val="00EB0709"/>
    <w:rsid w:val="00EB070B"/>
    <w:rsid w:val="00EB09C3"/>
    <w:rsid w:val="00EB0CBC"/>
    <w:rsid w:val="00EB0EF3"/>
    <w:rsid w:val="00EB0F0F"/>
    <w:rsid w:val="00EB18D4"/>
    <w:rsid w:val="00EB1D0A"/>
    <w:rsid w:val="00EB1DD2"/>
    <w:rsid w:val="00EB1EB7"/>
    <w:rsid w:val="00EB2717"/>
    <w:rsid w:val="00EB2AF6"/>
    <w:rsid w:val="00EB2B00"/>
    <w:rsid w:val="00EB3354"/>
    <w:rsid w:val="00EB344F"/>
    <w:rsid w:val="00EB3F53"/>
    <w:rsid w:val="00EB41CB"/>
    <w:rsid w:val="00EB4242"/>
    <w:rsid w:val="00EB4582"/>
    <w:rsid w:val="00EB47EF"/>
    <w:rsid w:val="00EB4B89"/>
    <w:rsid w:val="00EB4C19"/>
    <w:rsid w:val="00EB4F12"/>
    <w:rsid w:val="00EB50E9"/>
    <w:rsid w:val="00EB56B5"/>
    <w:rsid w:val="00EB5721"/>
    <w:rsid w:val="00EB5742"/>
    <w:rsid w:val="00EB5A13"/>
    <w:rsid w:val="00EB5AF5"/>
    <w:rsid w:val="00EB5CF2"/>
    <w:rsid w:val="00EB5E39"/>
    <w:rsid w:val="00EB6103"/>
    <w:rsid w:val="00EB61C8"/>
    <w:rsid w:val="00EB6332"/>
    <w:rsid w:val="00EB65AE"/>
    <w:rsid w:val="00EB6994"/>
    <w:rsid w:val="00EB69A6"/>
    <w:rsid w:val="00EB6C76"/>
    <w:rsid w:val="00EB7221"/>
    <w:rsid w:val="00EB730A"/>
    <w:rsid w:val="00EB7317"/>
    <w:rsid w:val="00EB7361"/>
    <w:rsid w:val="00EB79D6"/>
    <w:rsid w:val="00EB7F7A"/>
    <w:rsid w:val="00EB7FDD"/>
    <w:rsid w:val="00EC001D"/>
    <w:rsid w:val="00EC00E2"/>
    <w:rsid w:val="00EC030E"/>
    <w:rsid w:val="00EC093E"/>
    <w:rsid w:val="00EC0DA5"/>
    <w:rsid w:val="00EC1142"/>
    <w:rsid w:val="00EC15FB"/>
    <w:rsid w:val="00EC16ED"/>
    <w:rsid w:val="00EC1CDE"/>
    <w:rsid w:val="00EC1E3C"/>
    <w:rsid w:val="00EC1F86"/>
    <w:rsid w:val="00EC228D"/>
    <w:rsid w:val="00EC2303"/>
    <w:rsid w:val="00EC2430"/>
    <w:rsid w:val="00EC2BA0"/>
    <w:rsid w:val="00EC2E95"/>
    <w:rsid w:val="00EC36F1"/>
    <w:rsid w:val="00EC3803"/>
    <w:rsid w:val="00EC3812"/>
    <w:rsid w:val="00EC3965"/>
    <w:rsid w:val="00EC4208"/>
    <w:rsid w:val="00EC4558"/>
    <w:rsid w:val="00EC45F0"/>
    <w:rsid w:val="00EC467A"/>
    <w:rsid w:val="00EC4763"/>
    <w:rsid w:val="00EC4795"/>
    <w:rsid w:val="00EC48B5"/>
    <w:rsid w:val="00EC4FA3"/>
    <w:rsid w:val="00EC516D"/>
    <w:rsid w:val="00EC59DC"/>
    <w:rsid w:val="00EC615A"/>
    <w:rsid w:val="00EC630A"/>
    <w:rsid w:val="00EC63FB"/>
    <w:rsid w:val="00EC646A"/>
    <w:rsid w:val="00EC648F"/>
    <w:rsid w:val="00EC660C"/>
    <w:rsid w:val="00EC6B95"/>
    <w:rsid w:val="00EC6C42"/>
    <w:rsid w:val="00EC6C5A"/>
    <w:rsid w:val="00EC6F0C"/>
    <w:rsid w:val="00EC730F"/>
    <w:rsid w:val="00EC7720"/>
    <w:rsid w:val="00EC79A5"/>
    <w:rsid w:val="00EC7E6A"/>
    <w:rsid w:val="00EC7EB3"/>
    <w:rsid w:val="00EC7FA2"/>
    <w:rsid w:val="00ED00AB"/>
    <w:rsid w:val="00ED05CB"/>
    <w:rsid w:val="00ED082A"/>
    <w:rsid w:val="00ED1656"/>
    <w:rsid w:val="00ED1929"/>
    <w:rsid w:val="00ED19D2"/>
    <w:rsid w:val="00ED19DB"/>
    <w:rsid w:val="00ED1AF3"/>
    <w:rsid w:val="00ED1B41"/>
    <w:rsid w:val="00ED25A2"/>
    <w:rsid w:val="00ED29A1"/>
    <w:rsid w:val="00ED2AB5"/>
    <w:rsid w:val="00ED2E9C"/>
    <w:rsid w:val="00ED300C"/>
    <w:rsid w:val="00ED3510"/>
    <w:rsid w:val="00ED351B"/>
    <w:rsid w:val="00ED364F"/>
    <w:rsid w:val="00ED3950"/>
    <w:rsid w:val="00ED39B5"/>
    <w:rsid w:val="00ED3A23"/>
    <w:rsid w:val="00ED3A4B"/>
    <w:rsid w:val="00ED3B66"/>
    <w:rsid w:val="00ED3BDD"/>
    <w:rsid w:val="00ED3E6C"/>
    <w:rsid w:val="00ED40E0"/>
    <w:rsid w:val="00ED416D"/>
    <w:rsid w:val="00ED4763"/>
    <w:rsid w:val="00ED4BEC"/>
    <w:rsid w:val="00ED4D3F"/>
    <w:rsid w:val="00ED4E4E"/>
    <w:rsid w:val="00ED5558"/>
    <w:rsid w:val="00ED5ABB"/>
    <w:rsid w:val="00ED5D1F"/>
    <w:rsid w:val="00ED6314"/>
    <w:rsid w:val="00ED6612"/>
    <w:rsid w:val="00ED7239"/>
    <w:rsid w:val="00ED72D6"/>
    <w:rsid w:val="00ED7317"/>
    <w:rsid w:val="00ED7471"/>
    <w:rsid w:val="00ED75F0"/>
    <w:rsid w:val="00ED779F"/>
    <w:rsid w:val="00ED77C5"/>
    <w:rsid w:val="00EE051A"/>
    <w:rsid w:val="00EE12DE"/>
    <w:rsid w:val="00EE14E7"/>
    <w:rsid w:val="00EE154C"/>
    <w:rsid w:val="00EE1608"/>
    <w:rsid w:val="00EE1D2F"/>
    <w:rsid w:val="00EE2275"/>
    <w:rsid w:val="00EE24E3"/>
    <w:rsid w:val="00EE28C0"/>
    <w:rsid w:val="00EE28FE"/>
    <w:rsid w:val="00EE30E7"/>
    <w:rsid w:val="00EE341E"/>
    <w:rsid w:val="00EE3690"/>
    <w:rsid w:val="00EE381A"/>
    <w:rsid w:val="00EE39FE"/>
    <w:rsid w:val="00EE3AD3"/>
    <w:rsid w:val="00EE3F4F"/>
    <w:rsid w:val="00EE441B"/>
    <w:rsid w:val="00EE4624"/>
    <w:rsid w:val="00EE4FD2"/>
    <w:rsid w:val="00EE5193"/>
    <w:rsid w:val="00EE5C47"/>
    <w:rsid w:val="00EE5E31"/>
    <w:rsid w:val="00EE6360"/>
    <w:rsid w:val="00EE642F"/>
    <w:rsid w:val="00EE6707"/>
    <w:rsid w:val="00EE6C28"/>
    <w:rsid w:val="00EE6F80"/>
    <w:rsid w:val="00EE758B"/>
    <w:rsid w:val="00EE75C3"/>
    <w:rsid w:val="00EE7BED"/>
    <w:rsid w:val="00EE7C71"/>
    <w:rsid w:val="00EF0037"/>
    <w:rsid w:val="00EF1748"/>
    <w:rsid w:val="00EF1C62"/>
    <w:rsid w:val="00EF2003"/>
    <w:rsid w:val="00EF275A"/>
    <w:rsid w:val="00EF27C3"/>
    <w:rsid w:val="00EF2F48"/>
    <w:rsid w:val="00EF3266"/>
    <w:rsid w:val="00EF3BD3"/>
    <w:rsid w:val="00EF3E2E"/>
    <w:rsid w:val="00EF3E44"/>
    <w:rsid w:val="00EF3F0D"/>
    <w:rsid w:val="00EF4837"/>
    <w:rsid w:val="00EF4BFA"/>
    <w:rsid w:val="00EF4DBB"/>
    <w:rsid w:val="00EF4E7D"/>
    <w:rsid w:val="00EF4EF5"/>
    <w:rsid w:val="00EF4FA8"/>
    <w:rsid w:val="00EF50C5"/>
    <w:rsid w:val="00EF5A47"/>
    <w:rsid w:val="00EF5F81"/>
    <w:rsid w:val="00EF6045"/>
    <w:rsid w:val="00EF6503"/>
    <w:rsid w:val="00EF65F9"/>
    <w:rsid w:val="00EF6ABA"/>
    <w:rsid w:val="00EF6C91"/>
    <w:rsid w:val="00EF72D7"/>
    <w:rsid w:val="00EF755D"/>
    <w:rsid w:val="00EF7890"/>
    <w:rsid w:val="00EF7BFA"/>
    <w:rsid w:val="00F004F1"/>
    <w:rsid w:val="00F0070F"/>
    <w:rsid w:val="00F01333"/>
    <w:rsid w:val="00F013EC"/>
    <w:rsid w:val="00F01BC8"/>
    <w:rsid w:val="00F021FA"/>
    <w:rsid w:val="00F0266F"/>
    <w:rsid w:val="00F02795"/>
    <w:rsid w:val="00F02889"/>
    <w:rsid w:val="00F02C4E"/>
    <w:rsid w:val="00F02CEB"/>
    <w:rsid w:val="00F0338A"/>
    <w:rsid w:val="00F03558"/>
    <w:rsid w:val="00F03726"/>
    <w:rsid w:val="00F038CB"/>
    <w:rsid w:val="00F03FD6"/>
    <w:rsid w:val="00F0421A"/>
    <w:rsid w:val="00F04510"/>
    <w:rsid w:val="00F04715"/>
    <w:rsid w:val="00F048BE"/>
    <w:rsid w:val="00F0498F"/>
    <w:rsid w:val="00F04F85"/>
    <w:rsid w:val="00F051DD"/>
    <w:rsid w:val="00F05B5E"/>
    <w:rsid w:val="00F05D84"/>
    <w:rsid w:val="00F05EBE"/>
    <w:rsid w:val="00F05ED7"/>
    <w:rsid w:val="00F05F71"/>
    <w:rsid w:val="00F06126"/>
    <w:rsid w:val="00F06574"/>
    <w:rsid w:val="00F066A7"/>
    <w:rsid w:val="00F06813"/>
    <w:rsid w:val="00F06C39"/>
    <w:rsid w:val="00F071D1"/>
    <w:rsid w:val="00F07305"/>
    <w:rsid w:val="00F0780D"/>
    <w:rsid w:val="00F079F4"/>
    <w:rsid w:val="00F07B30"/>
    <w:rsid w:val="00F07BD5"/>
    <w:rsid w:val="00F07F13"/>
    <w:rsid w:val="00F100A8"/>
    <w:rsid w:val="00F10193"/>
    <w:rsid w:val="00F10582"/>
    <w:rsid w:val="00F113F1"/>
    <w:rsid w:val="00F11F36"/>
    <w:rsid w:val="00F122A5"/>
    <w:rsid w:val="00F122EE"/>
    <w:rsid w:val="00F1256C"/>
    <w:rsid w:val="00F12661"/>
    <w:rsid w:val="00F12F80"/>
    <w:rsid w:val="00F1314B"/>
    <w:rsid w:val="00F13173"/>
    <w:rsid w:val="00F13367"/>
    <w:rsid w:val="00F138A1"/>
    <w:rsid w:val="00F13962"/>
    <w:rsid w:val="00F147D9"/>
    <w:rsid w:val="00F15157"/>
    <w:rsid w:val="00F15385"/>
    <w:rsid w:val="00F153C4"/>
    <w:rsid w:val="00F154E9"/>
    <w:rsid w:val="00F158F8"/>
    <w:rsid w:val="00F159D5"/>
    <w:rsid w:val="00F15FBA"/>
    <w:rsid w:val="00F1612E"/>
    <w:rsid w:val="00F16C81"/>
    <w:rsid w:val="00F171FB"/>
    <w:rsid w:val="00F17239"/>
    <w:rsid w:val="00F172CF"/>
    <w:rsid w:val="00F17342"/>
    <w:rsid w:val="00F1751A"/>
    <w:rsid w:val="00F176B0"/>
    <w:rsid w:val="00F178A9"/>
    <w:rsid w:val="00F17E8C"/>
    <w:rsid w:val="00F17F2C"/>
    <w:rsid w:val="00F2076B"/>
    <w:rsid w:val="00F20DD0"/>
    <w:rsid w:val="00F20EF4"/>
    <w:rsid w:val="00F20F20"/>
    <w:rsid w:val="00F21183"/>
    <w:rsid w:val="00F21260"/>
    <w:rsid w:val="00F213C3"/>
    <w:rsid w:val="00F22091"/>
    <w:rsid w:val="00F2235D"/>
    <w:rsid w:val="00F22B32"/>
    <w:rsid w:val="00F23256"/>
    <w:rsid w:val="00F23889"/>
    <w:rsid w:val="00F23BA0"/>
    <w:rsid w:val="00F24312"/>
    <w:rsid w:val="00F24DDF"/>
    <w:rsid w:val="00F2513B"/>
    <w:rsid w:val="00F2530E"/>
    <w:rsid w:val="00F256DD"/>
    <w:rsid w:val="00F25EA7"/>
    <w:rsid w:val="00F26198"/>
    <w:rsid w:val="00F264E6"/>
    <w:rsid w:val="00F26E7B"/>
    <w:rsid w:val="00F2715D"/>
    <w:rsid w:val="00F272E3"/>
    <w:rsid w:val="00F27886"/>
    <w:rsid w:val="00F27AC3"/>
    <w:rsid w:val="00F30A46"/>
    <w:rsid w:val="00F30BCA"/>
    <w:rsid w:val="00F30C57"/>
    <w:rsid w:val="00F3110B"/>
    <w:rsid w:val="00F3162D"/>
    <w:rsid w:val="00F317CC"/>
    <w:rsid w:val="00F31877"/>
    <w:rsid w:val="00F323AF"/>
    <w:rsid w:val="00F329BA"/>
    <w:rsid w:val="00F32CE9"/>
    <w:rsid w:val="00F331D3"/>
    <w:rsid w:val="00F33C90"/>
    <w:rsid w:val="00F33F05"/>
    <w:rsid w:val="00F33FC5"/>
    <w:rsid w:val="00F3401F"/>
    <w:rsid w:val="00F34310"/>
    <w:rsid w:val="00F34372"/>
    <w:rsid w:val="00F34B5B"/>
    <w:rsid w:val="00F34D15"/>
    <w:rsid w:val="00F34E19"/>
    <w:rsid w:val="00F3533F"/>
    <w:rsid w:val="00F35516"/>
    <w:rsid w:val="00F35875"/>
    <w:rsid w:val="00F358A4"/>
    <w:rsid w:val="00F358EE"/>
    <w:rsid w:val="00F35B08"/>
    <w:rsid w:val="00F35FD8"/>
    <w:rsid w:val="00F36049"/>
    <w:rsid w:val="00F3666C"/>
    <w:rsid w:val="00F36702"/>
    <w:rsid w:val="00F36CD4"/>
    <w:rsid w:val="00F36F90"/>
    <w:rsid w:val="00F3736A"/>
    <w:rsid w:val="00F376D7"/>
    <w:rsid w:val="00F37C26"/>
    <w:rsid w:val="00F40040"/>
    <w:rsid w:val="00F40138"/>
    <w:rsid w:val="00F401E7"/>
    <w:rsid w:val="00F40214"/>
    <w:rsid w:val="00F40279"/>
    <w:rsid w:val="00F407A4"/>
    <w:rsid w:val="00F407F1"/>
    <w:rsid w:val="00F40836"/>
    <w:rsid w:val="00F40B3F"/>
    <w:rsid w:val="00F40CFF"/>
    <w:rsid w:val="00F40EB7"/>
    <w:rsid w:val="00F40FB0"/>
    <w:rsid w:val="00F41905"/>
    <w:rsid w:val="00F41C7E"/>
    <w:rsid w:val="00F4211B"/>
    <w:rsid w:val="00F4218C"/>
    <w:rsid w:val="00F42570"/>
    <w:rsid w:val="00F430EC"/>
    <w:rsid w:val="00F4361E"/>
    <w:rsid w:val="00F445B4"/>
    <w:rsid w:val="00F44967"/>
    <w:rsid w:val="00F4501A"/>
    <w:rsid w:val="00F45529"/>
    <w:rsid w:val="00F45989"/>
    <w:rsid w:val="00F461E9"/>
    <w:rsid w:val="00F46290"/>
    <w:rsid w:val="00F462EE"/>
    <w:rsid w:val="00F46889"/>
    <w:rsid w:val="00F46973"/>
    <w:rsid w:val="00F46C5A"/>
    <w:rsid w:val="00F470F0"/>
    <w:rsid w:val="00F47374"/>
    <w:rsid w:val="00F47589"/>
    <w:rsid w:val="00F47ADD"/>
    <w:rsid w:val="00F47D6C"/>
    <w:rsid w:val="00F47FF8"/>
    <w:rsid w:val="00F50739"/>
    <w:rsid w:val="00F508A2"/>
    <w:rsid w:val="00F510CE"/>
    <w:rsid w:val="00F5135B"/>
    <w:rsid w:val="00F51455"/>
    <w:rsid w:val="00F514FA"/>
    <w:rsid w:val="00F5176B"/>
    <w:rsid w:val="00F517D4"/>
    <w:rsid w:val="00F5182F"/>
    <w:rsid w:val="00F51A4C"/>
    <w:rsid w:val="00F520A3"/>
    <w:rsid w:val="00F523A4"/>
    <w:rsid w:val="00F52434"/>
    <w:rsid w:val="00F52481"/>
    <w:rsid w:val="00F52A88"/>
    <w:rsid w:val="00F52AC4"/>
    <w:rsid w:val="00F53011"/>
    <w:rsid w:val="00F532A4"/>
    <w:rsid w:val="00F533D1"/>
    <w:rsid w:val="00F533E1"/>
    <w:rsid w:val="00F5375A"/>
    <w:rsid w:val="00F537E7"/>
    <w:rsid w:val="00F53DC6"/>
    <w:rsid w:val="00F541A3"/>
    <w:rsid w:val="00F5457E"/>
    <w:rsid w:val="00F545A1"/>
    <w:rsid w:val="00F54829"/>
    <w:rsid w:val="00F549E9"/>
    <w:rsid w:val="00F54ED3"/>
    <w:rsid w:val="00F55879"/>
    <w:rsid w:val="00F5587F"/>
    <w:rsid w:val="00F55E90"/>
    <w:rsid w:val="00F5603A"/>
    <w:rsid w:val="00F56047"/>
    <w:rsid w:val="00F5628E"/>
    <w:rsid w:val="00F5633C"/>
    <w:rsid w:val="00F56BEE"/>
    <w:rsid w:val="00F56DB9"/>
    <w:rsid w:val="00F57275"/>
    <w:rsid w:val="00F575C6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A58"/>
    <w:rsid w:val="00F61C2E"/>
    <w:rsid w:val="00F61C32"/>
    <w:rsid w:val="00F61C77"/>
    <w:rsid w:val="00F623C3"/>
    <w:rsid w:val="00F62510"/>
    <w:rsid w:val="00F62558"/>
    <w:rsid w:val="00F62736"/>
    <w:rsid w:val="00F62DB6"/>
    <w:rsid w:val="00F6348C"/>
    <w:rsid w:val="00F63D90"/>
    <w:rsid w:val="00F64045"/>
    <w:rsid w:val="00F6404A"/>
    <w:rsid w:val="00F64273"/>
    <w:rsid w:val="00F6495A"/>
    <w:rsid w:val="00F65494"/>
    <w:rsid w:val="00F655BD"/>
    <w:rsid w:val="00F663AD"/>
    <w:rsid w:val="00F6668E"/>
    <w:rsid w:val="00F666A0"/>
    <w:rsid w:val="00F6677C"/>
    <w:rsid w:val="00F66EF2"/>
    <w:rsid w:val="00F6745C"/>
    <w:rsid w:val="00F6746D"/>
    <w:rsid w:val="00F67AF5"/>
    <w:rsid w:val="00F67BF6"/>
    <w:rsid w:val="00F70123"/>
    <w:rsid w:val="00F7053E"/>
    <w:rsid w:val="00F70AE7"/>
    <w:rsid w:val="00F70F25"/>
    <w:rsid w:val="00F71063"/>
    <w:rsid w:val="00F71308"/>
    <w:rsid w:val="00F7145F"/>
    <w:rsid w:val="00F71564"/>
    <w:rsid w:val="00F719F6"/>
    <w:rsid w:val="00F71EF6"/>
    <w:rsid w:val="00F7220D"/>
    <w:rsid w:val="00F72B2C"/>
    <w:rsid w:val="00F72ED4"/>
    <w:rsid w:val="00F731FA"/>
    <w:rsid w:val="00F7322C"/>
    <w:rsid w:val="00F73946"/>
    <w:rsid w:val="00F73D35"/>
    <w:rsid w:val="00F742FF"/>
    <w:rsid w:val="00F7451D"/>
    <w:rsid w:val="00F7497C"/>
    <w:rsid w:val="00F74A99"/>
    <w:rsid w:val="00F74C59"/>
    <w:rsid w:val="00F750FE"/>
    <w:rsid w:val="00F75232"/>
    <w:rsid w:val="00F7597E"/>
    <w:rsid w:val="00F7599F"/>
    <w:rsid w:val="00F75B77"/>
    <w:rsid w:val="00F75D60"/>
    <w:rsid w:val="00F75F77"/>
    <w:rsid w:val="00F76442"/>
    <w:rsid w:val="00F765A8"/>
    <w:rsid w:val="00F769A6"/>
    <w:rsid w:val="00F76A40"/>
    <w:rsid w:val="00F76BB0"/>
    <w:rsid w:val="00F770AD"/>
    <w:rsid w:val="00F77107"/>
    <w:rsid w:val="00F7745A"/>
    <w:rsid w:val="00F77507"/>
    <w:rsid w:val="00F7778D"/>
    <w:rsid w:val="00F77CA9"/>
    <w:rsid w:val="00F77FAE"/>
    <w:rsid w:val="00F8004A"/>
    <w:rsid w:val="00F80988"/>
    <w:rsid w:val="00F81375"/>
    <w:rsid w:val="00F82054"/>
    <w:rsid w:val="00F8223F"/>
    <w:rsid w:val="00F82985"/>
    <w:rsid w:val="00F82E80"/>
    <w:rsid w:val="00F83077"/>
    <w:rsid w:val="00F832FD"/>
    <w:rsid w:val="00F83B45"/>
    <w:rsid w:val="00F83E27"/>
    <w:rsid w:val="00F846AF"/>
    <w:rsid w:val="00F84753"/>
    <w:rsid w:val="00F849E4"/>
    <w:rsid w:val="00F855B4"/>
    <w:rsid w:val="00F8608E"/>
    <w:rsid w:val="00F860E9"/>
    <w:rsid w:val="00F86488"/>
    <w:rsid w:val="00F87927"/>
    <w:rsid w:val="00F87A8A"/>
    <w:rsid w:val="00F87EE9"/>
    <w:rsid w:val="00F901A6"/>
    <w:rsid w:val="00F9020F"/>
    <w:rsid w:val="00F903ED"/>
    <w:rsid w:val="00F903FE"/>
    <w:rsid w:val="00F908B4"/>
    <w:rsid w:val="00F909E1"/>
    <w:rsid w:val="00F90E3F"/>
    <w:rsid w:val="00F91623"/>
    <w:rsid w:val="00F921F1"/>
    <w:rsid w:val="00F9224F"/>
    <w:rsid w:val="00F92529"/>
    <w:rsid w:val="00F9252E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3A"/>
    <w:rsid w:val="00F93DEC"/>
    <w:rsid w:val="00F945F5"/>
    <w:rsid w:val="00F9470F"/>
    <w:rsid w:val="00F951C0"/>
    <w:rsid w:val="00F95264"/>
    <w:rsid w:val="00F953B2"/>
    <w:rsid w:val="00F95910"/>
    <w:rsid w:val="00F9594D"/>
    <w:rsid w:val="00F95B5F"/>
    <w:rsid w:val="00F95ED3"/>
    <w:rsid w:val="00F960E2"/>
    <w:rsid w:val="00F9621E"/>
    <w:rsid w:val="00F9662B"/>
    <w:rsid w:val="00F967E6"/>
    <w:rsid w:val="00F9692A"/>
    <w:rsid w:val="00F96A4D"/>
    <w:rsid w:val="00F96A99"/>
    <w:rsid w:val="00F96A9C"/>
    <w:rsid w:val="00F97101"/>
    <w:rsid w:val="00F979A6"/>
    <w:rsid w:val="00FA01BA"/>
    <w:rsid w:val="00FA0263"/>
    <w:rsid w:val="00FA0343"/>
    <w:rsid w:val="00FA0518"/>
    <w:rsid w:val="00FA0928"/>
    <w:rsid w:val="00FA0C48"/>
    <w:rsid w:val="00FA0DD0"/>
    <w:rsid w:val="00FA0FD8"/>
    <w:rsid w:val="00FA182F"/>
    <w:rsid w:val="00FA1A3B"/>
    <w:rsid w:val="00FA1D38"/>
    <w:rsid w:val="00FA1E3E"/>
    <w:rsid w:val="00FA248E"/>
    <w:rsid w:val="00FA25CD"/>
    <w:rsid w:val="00FA25E2"/>
    <w:rsid w:val="00FA2CCA"/>
    <w:rsid w:val="00FA2FB8"/>
    <w:rsid w:val="00FA30EC"/>
    <w:rsid w:val="00FA3D67"/>
    <w:rsid w:val="00FA3FF3"/>
    <w:rsid w:val="00FA43A0"/>
    <w:rsid w:val="00FA4444"/>
    <w:rsid w:val="00FA4C88"/>
    <w:rsid w:val="00FA517B"/>
    <w:rsid w:val="00FA52B9"/>
    <w:rsid w:val="00FA5829"/>
    <w:rsid w:val="00FA58FA"/>
    <w:rsid w:val="00FA5DEA"/>
    <w:rsid w:val="00FA5F79"/>
    <w:rsid w:val="00FA602E"/>
    <w:rsid w:val="00FA6055"/>
    <w:rsid w:val="00FA608B"/>
    <w:rsid w:val="00FA6213"/>
    <w:rsid w:val="00FA6E69"/>
    <w:rsid w:val="00FA6EF8"/>
    <w:rsid w:val="00FA72EB"/>
    <w:rsid w:val="00FA749C"/>
    <w:rsid w:val="00FA7503"/>
    <w:rsid w:val="00FA79E6"/>
    <w:rsid w:val="00FA7ACE"/>
    <w:rsid w:val="00FA7D26"/>
    <w:rsid w:val="00FB00DD"/>
    <w:rsid w:val="00FB036F"/>
    <w:rsid w:val="00FB0753"/>
    <w:rsid w:val="00FB0820"/>
    <w:rsid w:val="00FB0FC1"/>
    <w:rsid w:val="00FB1122"/>
    <w:rsid w:val="00FB1269"/>
    <w:rsid w:val="00FB1B54"/>
    <w:rsid w:val="00FB1C94"/>
    <w:rsid w:val="00FB206D"/>
    <w:rsid w:val="00FB26DD"/>
    <w:rsid w:val="00FB274B"/>
    <w:rsid w:val="00FB2C70"/>
    <w:rsid w:val="00FB2F55"/>
    <w:rsid w:val="00FB32AD"/>
    <w:rsid w:val="00FB3BEE"/>
    <w:rsid w:val="00FB3E3C"/>
    <w:rsid w:val="00FB3E45"/>
    <w:rsid w:val="00FB41D8"/>
    <w:rsid w:val="00FB436C"/>
    <w:rsid w:val="00FB46D2"/>
    <w:rsid w:val="00FB4732"/>
    <w:rsid w:val="00FB4E20"/>
    <w:rsid w:val="00FB53CD"/>
    <w:rsid w:val="00FB5513"/>
    <w:rsid w:val="00FB562A"/>
    <w:rsid w:val="00FB57CF"/>
    <w:rsid w:val="00FB58FB"/>
    <w:rsid w:val="00FB59D8"/>
    <w:rsid w:val="00FB5B37"/>
    <w:rsid w:val="00FB653F"/>
    <w:rsid w:val="00FB6723"/>
    <w:rsid w:val="00FB6F3B"/>
    <w:rsid w:val="00FB7689"/>
    <w:rsid w:val="00FB7772"/>
    <w:rsid w:val="00FB79A7"/>
    <w:rsid w:val="00FB7C63"/>
    <w:rsid w:val="00FB7C69"/>
    <w:rsid w:val="00FB7DAC"/>
    <w:rsid w:val="00FB7E45"/>
    <w:rsid w:val="00FB7FCB"/>
    <w:rsid w:val="00FC008E"/>
    <w:rsid w:val="00FC01AE"/>
    <w:rsid w:val="00FC060B"/>
    <w:rsid w:val="00FC0C6C"/>
    <w:rsid w:val="00FC1364"/>
    <w:rsid w:val="00FC15E8"/>
    <w:rsid w:val="00FC1961"/>
    <w:rsid w:val="00FC1B64"/>
    <w:rsid w:val="00FC1C72"/>
    <w:rsid w:val="00FC1E7F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410B"/>
    <w:rsid w:val="00FC4282"/>
    <w:rsid w:val="00FC464D"/>
    <w:rsid w:val="00FC482E"/>
    <w:rsid w:val="00FC5245"/>
    <w:rsid w:val="00FC52CF"/>
    <w:rsid w:val="00FC5585"/>
    <w:rsid w:val="00FC56E0"/>
    <w:rsid w:val="00FC57F1"/>
    <w:rsid w:val="00FC5A25"/>
    <w:rsid w:val="00FC643F"/>
    <w:rsid w:val="00FC6522"/>
    <w:rsid w:val="00FC67DA"/>
    <w:rsid w:val="00FC6A97"/>
    <w:rsid w:val="00FC6B6B"/>
    <w:rsid w:val="00FC76B2"/>
    <w:rsid w:val="00FC7922"/>
    <w:rsid w:val="00FC7B15"/>
    <w:rsid w:val="00FD031B"/>
    <w:rsid w:val="00FD047F"/>
    <w:rsid w:val="00FD05A9"/>
    <w:rsid w:val="00FD0BF2"/>
    <w:rsid w:val="00FD0DB9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79F"/>
    <w:rsid w:val="00FD39E0"/>
    <w:rsid w:val="00FD3BAF"/>
    <w:rsid w:val="00FD3BE5"/>
    <w:rsid w:val="00FD4104"/>
    <w:rsid w:val="00FD4583"/>
    <w:rsid w:val="00FD4C1B"/>
    <w:rsid w:val="00FD561D"/>
    <w:rsid w:val="00FD6212"/>
    <w:rsid w:val="00FD63FD"/>
    <w:rsid w:val="00FD6931"/>
    <w:rsid w:val="00FD6996"/>
    <w:rsid w:val="00FD6AC6"/>
    <w:rsid w:val="00FD6D82"/>
    <w:rsid w:val="00FD709A"/>
    <w:rsid w:val="00FD764C"/>
    <w:rsid w:val="00FD769E"/>
    <w:rsid w:val="00FD77BB"/>
    <w:rsid w:val="00FD7B1E"/>
    <w:rsid w:val="00FD7E93"/>
    <w:rsid w:val="00FE02E0"/>
    <w:rsid w:val="00FE049F"/>
    <w:rsid w:val="00FE0689"/>
    <w:rsid w:val="00FE10AC"/>
    <w:rsid w:val="00FE1295"/>
    <w:rsid w:val="00FE12D7"/>
    <w:rsid w:val="00FE1C96"/>
    <w:rsid w:val="00FE23C8"/>
    <w:rsid w:val="00FE2BB1"/>
    <w:rsid w:val="00FE2C25"/>
    <w:rsid w:val="00FE2E0B"/>
    <w:rsid w:val="00FE2E40"/>
    <w:rsid w:val="00FE3164"/>
    <w:rsid w:val="00FE33C0"/>
    <w:rsid w:val="00FE346E"/>
    <w:rsid w:val="00FE38CC"/>
    <w:rsid w:val="00FE400E"/>
    <w:rsid w:val="00FE4297"/>
    <w:rsid w:val="00FE42DC"/>
    <w:rsid w:val="00FE4E26"/>
    <w:rsid w:val="00FE4F58"/>
    <w:rsid w:val="00FE5326"/>
    <w:rsid w:val="00FE533E"/>
    <w:rsid w:val="00FE57A4"/>
    <w:rsid w:val="00FE5A2C"/>
    <w:rsid w:val="00FE5D9A"/>
    <w:rsid w:val="00FE63F4"/>
    <w:rsid w:val="00FE669C"/>
    <w:rsid w:val="00FE6760"/>
    <w:rsid w:val="00FE6C3A"/>
    <w:rsid w:val="00FE701D"/>
    <w:rsid w:val="00FE74B8"/>
    <w:rsid w:val="00FE7C4C"/>
    <w:rsid w:val="00FE7CD9"/>
    <w:rsid w:val="00FF0046"/>
    <w:rsid w:val="00FF02B7"/>
    <w:rsid w:val="00FF0753"/>
    <w:rsid w:val="00FF08D2"/>
    <w:rsid w:val="00FF0ACF"/>
    <w:rsid w:val="00FF0E6B"/>
    <w:rsid w:val="00FF1276"/>
    <w:rsid w:val="00FF1562"/>
    <w:rsid w:val="00FF1611"/>
    <w:rsid w:val="00FF17F5"/>
    <w:rsid w:val="00FF2312"/>
    <w:rsid w:val="00FF284E"/>
    <w:rsid w:val="00FF2971"/>
    <w:rsid w:val="00FF2CD9"/>
    <w:rsid w:val="00FF2D13"/>
    <w:rsid w:val="00FF3399"/>
    <w:rsid w:val="00FF36E0"/>
    <w:rsid w:val="00FF3B48"/>
    <w:rsid w:val="00FF3D80"/>
    <w:rsid w:val="00FF3EA7"/>
    <w:rsid w:val="00FF4215"/>
    <w:rsid w:val="00FF4454"/>
    <w:rsid w:val="00FF4728"/>
    <w:rsid w:val="00FF4A6B"/>
    <w:rsid w:val="00FF4BD1"/>
    <w:rsid w:val="00FF551B"/>
    <w:rsid w:val="00FF5D19"/>
    <w:rsid w:val="00FF5F80"/>
    <w:rsid w:val="00FF6503"/>
    <w:rsid w:val="00FF68AC"/>
    <w:rsid w:val="00FF6B52"/>
    <w:rsid w:val="00FF6FB4"/>
    <w:rsid w:val="00FF790B"/>
    <w:rsid w:val="019734C9"/>
    <w:rsid w:val="048314CD"/>
    <w:rsid w:val="04BC36AE"/>
    <w:rsid w:val="04F9332E"/>
    <w:rsid w:val="05393390"/>
    <w:rsid w:val="06671381"/>
    <w:rsid w:val="07C36EC9"/>
    <w:rsid w:val="07E34819"/>
    <w:rsid w:val="07F5A3D1"/>
    <w:rsid w:val="08895287"/>
    <w:rsid w:val="091BC98A"/>
    <w:rsid w:val="09573814"/>
    <w:rsid w:val="0979D920"/>
    <w:rsid w:val="09B1B392"/>
    <w:rsid w:val="09D2CC10"/>
    <w:rsid w:val="09EC6129"/>
    <w:rsid w:val="0AF0BA18"/>
    <w:rsid w:val="0B023ED7"/>
    <w:rsid w:val="0B82BA96"/>
    <w:rsid w:val="0B96478E"/>
    <w:rsid w:val="0C68CE5E"/>
    <w:rsid w:val="0DC2D341"/>
    <w:rsid w:val="0DE500DA"/>
    <w:rsid w:val="0DF55725"/>
    <w:rsid w:val="0E1F116B"/>
    <w:rsid w:val="0F115B48"/>
    <w:rsid w:val="0FAA78E4"/>
    <w:rsid w:val="100EDFA7"/>
    <w:rsid w:val="103F8CE7"/>
    <w:rsid w:val="105C1156"/>
    <w:rsid w:val="11C25C06"/>
    <w:rsid w:val="11E0C8AA"/>
    <w:rsid w:val="1225942E"/>
    <w:rsid w:val="1289D860"/>
    <w:rsid w:val="1299966D"/>
    <w:rsid w:val="12ADEA2F"/>
    <w:rsid w:val="12D3F1E5"/>
    <w:rsid w:val="13A43CBD"/>
    <w:rsid w:val="1416A14D"/>
    <w:rsid w:val="144067C4"/>
    <w:rsid w:val="14737DCF"/>
    <w:rsid w:val="1482CD38"/>
    <w:rsid w:val="14B25AE8"/>
    <w:rsid w:val="15DD34F4"/>
    <w:rsid w:val="16E067A7"/>
    <w:rsid w:val="17335810"/>
    <w:rsid w:val="177E3234"/>
    <w:rsid w:val="17ADC930"/>
    <w:rsid w:val="18F7C776"/>
    <w:rsid w:val="19507BDA"/>
    <w:rsid w:val="19D755BF"/>
    <w:rsid w:val="19FC2370"/>
    <w:rsid w:val="1B34BF72"/>
    <w:rsid w:val="1B473B7E"/>
    <w:rsid w:val="1C11FD48"/>
    <w:rsid w:val="1CD0A100"/>
    <w:rsid w:val="1E970F9C"/>
    <w:rsid w:val="1E97CC19"/>
    <w:rsid w:val="1EC25BBC"/>
    <w:rsid w:val="1ED04F10"/>
    <w:rsid w:val="1F71E697"/>
    <w:rsid w:val="1FBAD593"/>
    <w:rsid w:val="200B1AA3"/>
    <w:rsid w:val="201A4283"/>
    <w:rsid w:val="20B460F0"/>
    <w:rsid w:val="2174CDE2"/>
    <w:rsid w:val="21E6184D"/>
    <w:rsid w:val="22117B65"/>
    <w:rsid w:val="2239BF13"/>
    <w:rsid w:val="23013C21"/>
    <w:rsid w:val="230D3835"/>
    <w:rsid w:val="233C268D"/>
    <w:rsid w:val="237ADEF7"/>
    <w:rsid w:val="24277331"/>
    <w:rsid w:val="247A9E72"/>
    <w:rsid w:val="24A11CC8"/>
    <w:rsid w:val="24EAC867"/>
    <w:rsid w:val="24ECE9A9"/>
    <w:rsid w:val="2520D70A"/>
    <w:rsid w:val="262D1B03"/>
    <w:rsid w:val="26405246"/>
    <w:rsid w:val="26E65BF0"/>
    <w:rsid w:val="27CFB373"/>
    <w:rsid w:val="27DD69E0"/>
    <w:rsid w:val="280F860C"/>
    <w:rsid w:val="281BCFC1"/>
    <w:rsid w:val="28F11A35"/>
    <w:rsid w:val="28F4FF82"/>
    <w:rsid w:val="291C0338"/>
    <w:rsid w:val="2B0FF3C3"/>
    <w:rsid w:val="2B5E7F3D"/>
    <w:rsid w:val="2C8A566E"/>
    <w:rsid w:val="2C90F837"/>
    <w:rsid w:val="2CA60DD7"/>
    <w:rsid w:val="2CF150FC"/>
    <w:rsid w:val="2CF95DB3"/>
    <w:rsid w:val="2D0A778F"/>
    <w:rsid w:val="2D3D2017"/>
    <w:rsid w:val="2DF75487"/>
    <w:rsid w:val="2E757F28"/>
    <w:rsid w:val="2F4C71B6"/>
    <w:rsid w:val="2FADD20F"/>
    <w:rsid w:val="2FE9FF73"/>
    <w:rsid w:val="305619DA"/>
    <w:rsid w:val="30939EC8"/>
    <w:rsid w:val="30C38F8A"/>
    <w:rsid w:val="30D4B988"/>
    <w:rsid w:val="31B5E8EC"/>
    <w:rsid w:val="31C4E845"/>
    <w:rsid w:val="3214F2B7"/>
    <w:rsid w:val="323C78BC"/>
    <w:rsid w:val="32FC11AB"/>
    <w:rsid w:val="334FE5C2"/>
    <w:rsid w:val="335C8C74"/>
    <w:rsid w:val="33C691ED"/>
    <w:rsid w:val="35423F10"/>
    <w:rsid w:val="358F5756"/>
    <w:rsid w:val="3621B710"/>
    <w:rsid w:val="367F6EC4"/>
    <w:rsid w:val="3726A954"/>
    <w:rsid w:val="37909B79"/>
    <w:rsid w:val="381D114E"/>
    <w:rsid w:val="3855D416"/>
    <w:rsid w:val="385754C5"/>
    <w:rsid w:val="38A90852"/>
    <w:rsid w:val="3915D085"/>
    <w:rsid w:val="39B1F8FC"/>
    <w:rsid w:val="3B8807FD"/>
    <w:rsid w:val="3BDE5689"/>
    <w:rsid w:val="3C503ACD"/>
    <w:rsid w:val="3EBCFE5B"/>
    <w:rsid w:val="3F12F2AC"/>
    <w:rsid w:val="3F2CA987"/>
    <w:rsid w:val="3F48A08B"/>
    <w:rsid w:val="4138D92D"/>
    <w:rsid w:val="418CE572"/>
    <w:rsid w:val="41B8399D"/>
    <w:rsid w:val="41DBC8DF"/>
    <w:rsid w:val="4397BC69"/>
    <w:rsid w:val="43D58C10"/>
    <w:rsid w:val="43F21EA6"/>
    <w:rsid w:val="44262248"/>
    <w:rsid w:val="448811CE"/>
    <w:rsid w:val="44B6E4E8"/>
    <w:rsid w:val="44EE6BC0"/>
    <w:rsid w:val="45641D59"/>
    <w:rsid w:val="458157F9"/>
    <w:rsid w:val="45AAD223"/>
    <w:rsid w:val="46465A05"/>
    <w:rsid w:val="489B19A1"/>
    <w:rsid w:val="48B5F678"/>
    <w:rsid w:val="48D3625A"/>
    <w:rsid w:val="49B33E5C"/>
    <w:rsid w:val="49EA5D9E"/>
    <w:rsid w:val="4A4926DB"/>
    <w:rsid w:val="4A66B031"/>
    <w:rsid w:val="4A8CEF28"/>
    <w:rsid w:val="4C5123CC"/>
    <w:rsid w:val="4CAB4591"/>
    <w:rsid w:val="4CC792A3"/>
    <w:rsid w:val="4CD262F2"/>
    <w:rsid w:val="4CE10FA0"/>
    <w:rsid w:val="4D021774"/>
    <w:rsid w:val="4D292DCD"/>
    <w:rsid w:val="4E16143A"/>
    <w:rsid w:val="4F205E42"/>
    <w:rsid w:val="4F4B082B"/>
    <w:rsid w:val="4FA23CCF"/>
    <w:rsid w:val="50537D1D"/>
    <w:rsid w:val="50E8606E"/>
    <w:rsid w:val="51291B24"/>
    <w:rsid w:val="52053F89"/>
    <w:rsid w:val="525BDF62"/>
    <w:rsid w:val="52680F38"/>
    <w:rsid w:val="527E3995"/>
    <w:rsid w:val="5284C18C"/>
    <w:rsid w:val="52BE425D"/>
    <w:rsid w:val="54241BA4"/>
    <w:rsid w:val="54258437"/>
    <w:rsid w:val="54F51088"/>
    <w:rsid w:val="5764B51F"/>
    <w:rsid w:val="57B1A69F"/>
    <w:rsid w:val="57B77161"/>
    <w:rsid w:val="5802AC45"/>
    <w:rsid w:val="5811CC42"/>
    <w:rsid w:val="58BC2AB0"/>
    <w:rsid w:val="58BD124D"/>
    <w:rsid w:val="591C5BC8"/>
    <w:rsid w:val="59B17CFC"/>
    <w:rsid w:val="5A035650"/>
    <w:rsid w:val="5A4BF05F"/>
    <w:rsid w:val="5A8675CC"/>
    <w:rsid w:val="5C0F68D8"/>
    <w:rsid w:val="5C81683E"/>
    <w:rsid w:val="5CA8C324"/>
    <w:rsid w:val="5D25EDE6"/>
    <w:rsid w:val="5D53938F"/>
    <w:rsid w:val="5E9969F6"/>
    <w:rsid w:val="60842AAC"/>
    <w:rsid w:val="611143DA"/>
    <w:rsid w:val="617E3DFF"/>
    <w:rsid w:val="61C81E85"/>
    <w:rsid w:val="6273ED24"/>
    <w:rsid w:val="627F46AF"/>
    <w:rsid w:val="62AA2EF1"/>
    <w:rsid w:val="63E3505A"/>
    <w:rsid w:val="6409736A"/>
    <w:rsid w:val="656372D9"/>
    <w:rsid w:val="659A21D5"/>
    <w:rsid w:val="659EFF00"/>
    <w:rsid w:val="6642393E"/>
    <w:rsid w:val="664CA559"/>
    <w:rsid w:val="667069AD"/>
    <w:rsid w:val="675B2DDE"/>
    <w:rsid w:val="676BBC1E"/>
    <w:rsid w:val="6787A171"/>
    <w:rsid w:val="68883EB6"/>
    <w:rsid w:val="68D0399F"/>
    <w:rsid w:val="68D27358"/>
    <w:rsid w:val="6917D609"/>
    <w:rsid w:val="69232110"/>
    <w:rsid w:val="693DC035"/>
    <w:rsid w:val="69921194"/>
    <w:rsid w:val="69CC3ED9"/>
    <w:rsid w:val="6B7E0F7F"/>
    <w:rsid w:val="6C368FA7"/>
    <w:rsid w:val="6F4A9CCB"/>
    <w:rsid w:val="6F7A0DB9"/>
    <w:rsid w:val="6FDD8E99"/>
    <w:rsid w:val="705F664B"/>
    <w:rsid w:val="70E69B86"/>
    <w:rsid w:val="710CE60E"/>
    <w:rsid w:val="712EF857"/>
    <w:rsid w:val="7153F151"/>
    <w:rsid w:val="71626717"/>
    <w:rsid w:val="7239DB60"/>
    <w:rsid w:val="727E3F90"/>
    <w:rsid w:val="72A14B2D"/>
    <w:rsid w:val="72E0A647"/>
    <w:rsid w:val="736E7AE2"/>
    <w:rsid w:val="73820C93"/>
    <w:rsid w:val="739AD565"/>
    <w:rsid w:val="75445B57"/>
    <w:rsid w:val="76D5EC86"/>
    <w:rsid w:val="771BBDB9"/>
    <w:rsid w:val="77936E57"/>
    <w:rsid w:val="78196B56"/>
    <w:rsid w:val="7827038A"/>
    <w:rsid w:val="7945857F"/>
    <w:rsid w:val="79B886A9"/>
    <w:rsid w:val="7A0201E3"/>
    <w:rsid w:val="7B1F1DF8"/>
    <w:rsid w:val="7BF04F89"/>
    <w:rsid w:val="7C22FAB3"/>
    <w:rsid w:val="7E1ED6CF"/>
    <w:rsid w:val="7EACD2B0"/>
    <w:rsid w:val="7EAFC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1E607A9"/>
  <w15:chartTrackingRefBased/>
  <w15:docId w15:val="{F64BE31E-C0D5-4D92-BB9C-1F9320DAC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61B"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617AC1"/>
    <w:pPr>
      <w:tabs>
        <w:tab w:val="left" w:pos="400"/>
        <w:tab w:val="left" w:pos="567"/>
        <w:tab w:val="right" w:leader="dot" w:pos="8931"/>
      </w:tabs>
      <w:spacing w:line="360" w:lineRule="auto"/>
      <w:ind w:right="-1"/>
      <w:jc w:val="both"/>
    </w:pPr>
    <w:rPr>
      <w:rFonts w:ascii="Calibri" w:hAnsi="Calibri" w:cs="Arial"/>
      <w:noProof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3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1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1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iPriority w:val="99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tabs>
        <w:tab w:val="num" w:pos="1440"/>
      </w:tabs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10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Commarcadores4">
    <w:name w:val="List Bullet 4"/>
    <w:basedOn w:val="Normal"/>
    <w:rsid w:val="009C3E8F"/>
    <w:pPr>
      <w:tabs>
        <w:tab w:val="num" w:pos="720"/>
      </w:tabs>
      <w:ind w:left="720" w:hanging="720"/>
      <w:contextualSpacing/>
    </w:pPr>
  </w:style>
  <w:style w:type="table" w:customStyle="1" w:styleId="Tabelacomgrade4">
    <w:name w:val="Tabela com grade4"/>
    <w:basedOn w:val="Tabelanormal"/>
    <w:next w:val="Tabelacomgrade"/>
    <w:uiPriority w:val="59"/>
    <w:rsid w:val="0059433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-Cadu1">
    <w:name w:val="Estilo - Cadu1"/>
    <w:uiPriority w:val="99"/>
    <w:rsid w:val="00594339"/>
    <w:pPr>
      <w:numPr>
        <w:numId w:val="5"/>
      </w:numPr>
    </w:pPr>
  </w:style>
  <w:style w:type="table" w:customStyle="1" w:styleId="Tabelacomgrade5">
    <w:name w:val="Tabela com grade5"/>
    <w:basedOn w:val="Tabelanormal"/>
    <w:next w:val="Tabelacomgrade"/>
    <w:uiPriority w:val="59"/>
    <w:rsid w:val="008368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B02011"/>
  </w:style>
  <w:style w:type="character" w:styleId="MenoPendente">
    <w:name w:val="Unresolved Mention"/>
    <w:uiPriority w:val="99"/>
    <w:semiHidden/>
    <w:unhideWhenUsed/>
    <w:rsid w:val="00DD04A4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38593C"/>
  </w:style>
  <w:style w:type="paragraph" w:customStyle="1" w:styleId="TableParagraph">
    <w:name w:val="Table Paragraph"/>
    <w:basedOn w:val="Normal"/>
    <w:uiPriority w:val="1"/>
    <w:qFormat/>
    <w:rsid w:val="00D9647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1">
    <w:name w:val="Table Normal1"/>
    <w:uiPriority w:val="2"/>
    <w:semiHidden/>
    <w:unhideWhenUsed/>
    <w:qFormat/>
    <w:rsid w:val="00E8187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030C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vtex-store-components-3-x-productbrand">
    <w:name w:val="vtex-store-components-3-x-productbrand"/>
    <w:basedOn w:val="Fontepargpadro"/>
    <w:rsid w:val="008B369B"/>
  </w:style>
  <w:style w:type="table" w:customStyle="1" w:styleId="TableNormal3">
    <w:name w:val="Table Normal3"/>
    <w:uiPriority w:val="2"/>
    <w:semiHidden/>
    <w:unhideWhenUsed/>
    <w:qFormat/>
    <w:rsid w:val="000562D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3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2024-07-23T12:54:57+00:00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5EE5A0A-C392-45CA-945B-D53257A63A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D716DB-4B09-4C37-B585-36493B990D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E2C2C0-F5A3-4E11-8070-7A4DF6FD16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B37E5D-E7F8-4E4E-8CE0-AE49856E0D67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144</Words>
  <Characters>997</Characters>
  <Application>Microsoft Office Word</Application>
  <DocSecurity>0</DocSecurity>
  <Lines>8</Lines>
  <Paragraphs>2</Paragraphs>
  <ScaleCrop>false</ScaleCrop>
  <Company>FHE e POUPEX</Company>
  <LinksUpToDate>false</LinksUpToDate>
  <CharactersWithSpaces>1139</CharactersWithSpaces>
  <SharedDoc>false</SharedDoc>
  <HLinks>
    <vt:vector size="294" baseType="variant">
      <vt:variant>
        <vt:i4>1507365</vt:i4>
      </vt:variant>
      <vt:variant>
        <vt:i4>242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7077949</vt:i4>
      </vt:variant>
      <vt:variant>
        <vt:i4>236</vt:i4>
      </vt:variant>
      <vt:variant>
        <vt:i4>0</vt:i4>
      </vt:variant>
      <vt:variant>
        <vt:i4>5</vt:i4>
      </vt:variant>
      <vt:variant>
        <vt:lpwstr>https://www.poupex.com.br/</vt:lpwstr>
      </vt:variant>
      <vt:variant>
        <vt:lpwstr/>
      </vt:variant>
      <vt:variant>
        <vt:i4>3145777</vt:i4>
      </vt:variant>
      <vt:variant>
        <vt:i4>233</vt:i4>
      </vt:variant>
      <vt:variant>
        <vt:i4>0</vt:i4>
      </vt:variant>
      <vt:variant>
        <vt:i4>5</vt:i4>
      </vt:variant>
      <vt:variant>
        <vt:lpwstr>http://www.gov.br/compras/pt-br</vt:lpwstr>
      </vt:variant>
      <vt:variant>
        <vt:lpwstr/>
      </vt:variant>
      <vt:variant>
        <vt:i4>3473502</vt:i4>
      </vt:variant>
      <vt:variant>
        <vt:i4>230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5636187</vt:i4>
      </vt:variant>
      <vt:variant>
        <vt:i4>227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224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221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1048642</vt:i4>
      </vt:variant>
      <vt:variant>
        <vt:i4>218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2883682</vt:i4>
      </vt:variant>
      <vt:variant>
        <vt:i4>215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3473502</vt:i4>
      </vt:variant>
      <vt:variant>
        <vt:i4>212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207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204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201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198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195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2686985</vt:i4>
      </vt:variant>
      <vt:variant>
        <vt:i4>192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852041</vt:i4>
      </vt:variant>
      <vt:variant>
        <vt:i4>189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186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1179709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_Toc195602981</vt:lpwstr>
      </vt:variant>
      <vt:variant>
        <vt:i4>1179709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_Toc195602980</vt:lpwstr>
      </vt:variant>
      <vt:variant>
        <vt:i4>1900605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_Toc195602979</vt:lpwstr>
      </vt:variant>
      <vt:variant>
        <vt:i4>1900605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_Toc195602978</vt:lpwstr>
      </vt:variant>
      <vt:variant>
        <vt:i4>1900605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_Toc195602977</vt:lpwstr>
      </vt:variant>
      <vt:variant>
        <vt:i4>1900605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_Toc195602976</vt:lpwstr>
      </vt:variant>
      <vt:variant>
        <vt:i4>1900605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_Toc195602975</vt:lpwstr>
      </vt:variant>
      <vt:variant>
        <vt:i4>1900605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_Toc195602974</vt:lpwstr>
      </vt:variant>
      <vt:variant>
        <vt:i4>1900605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_Toc195602973</vt:lpwstr>
      </vt:variant>
      <vt:variant>
        <vt:i4>1900605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_Toc195602972</vt:lpwstr>
      </vt:variant>
      <vt:variant>
        <vt:i4>1900605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_Toc195602971</vt:lpwstr>
      </vt:variant>
      <vt:variant>
        <vt:i4>1900605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_Toc195602970</vt:lpwstr>
      </vt:variant>
      <vt:variant>
        <vt:i4>1835069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_Toc195602969</vt:lpwstr>
      </vt:variant>
      <vt:variant>
        <vt:i4>1835069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_Toc195602968</vt:lpwstr>
      </vt:variant>
      <vt:variant>
        <vt:i4>1835069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_Toc195602967</vt:lpwstr>
      </vt:variant>
      <vt:variant>
        <vt:i4>1835069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_Toc195602966</vt:lpwstr>
      </vt:variant>
      <vt:variant>
        <vt:i4>1835069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_Toc195602965</vt:lpwstr>
      </vt:variant>
      <vt:variant>
        <vt:i4>1835069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_Toc195602964</vt:lpwstr>
      </vt:variant>
      <vt:variant>
        <vt:i4>1835069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_Toc195602963</vt:lpwstr>
      </vt:variant>
      <vt:variant>
        <vt:i4>1835069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_Toc195602962</vt:lpwstr>
      </vt:variant>
      <vt:variant>
        <vt:i4>1835069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_Toc195602961</vt:lpwstr>
      </vt:variant>
      <vt:variant>
        <vt:i4>1835069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_Toc195602960</vt:lpwstr>
      </vt:variant>
      <vt:variant>
        <vt:i4>2031677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_Toc195602959</vt:lpwstr>
      </vt:variant>
      <vt:variant>
        <vt:i4>2031677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_Toc195602958</vt:lpwstr>
      </vt:variant>
      <vt:variant>
        <vt:i4>2031677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_Toc195602957</vt:lpwstr>
      </vt:variant>
      <vt:variant>
        <vt:i4>2031677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_Toc195602956</vt:lpwstr>
      </vt:variant>
      <vt:variant>
        <vt:i4>2031677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_Toc195602955</vt:lpwstr>
      </vt:variant>
      <vt:variant>
        <vt:i4>2031677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_Toc195602954</vt:lpwstr>
      </vt:variant>
      <vt:variant>
        <vt:i4>2031677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_Toc195602953</vt:lpwstr>
      </vt:variant>
      <vt:variant>
        <vt:i4>2031677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_Toc195602952</vt:lpwstr>
      </vt:variant>
      <vt:variant>
        <vt:i4>3145824</vt:i4>
      </vt:variant>
      <vt:variant>
        <vt:i4>0</vt:i4>
      </vt:variant>
      <vt:variant>
        <vt:i4>0</vt:i4>
      </vt:variant>
      <vt:variant>
        <vt:i4>5</vt:i4>
      </vt:variant>
      <vt:variant>
        <vt:lpwstr>https://www.poupex.com.br/institucional/editais7/?ano=2025&amp;tipo=Preg%C3%B5es+eletr%C3%B4nicos</vt:lpwstr>
      </vt:variant>
      <vt:variant>
        <vt:lpwstr>conteudoEdital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PREGÃO</dc:title>
  <dc:subject/>
  <dc:creator>RAFAEL</dc:creator>
  <cp:keywords/>
  <cp:lastModifiedBy>João Antonio Andrade Moraes</cp:lastModifiedBy>
  <cp:revision>40</cp:revision>
  <cp:lastPrinted>2025-05-13T12:39:00Z</cp:lastPrinted>
  <dcterms:created xsi:type="dcterms:W3CDTF">2025-05-06T16:57:00Z</dcterms:created>
  <dcterms:modified xsi:type="dcterms:W3CDTF">2025-05-15T13:54:00Z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5967ab7e,429de219,29f217dd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2024-12-11T12:58:57Z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aed36b3c-d044-481b-82fe-22e634d2796d</vt:lpwstr>
  </property>
  <property fmtid="{D5CDD505-2E9C-101B-9397-08002B2CF9AE}" pid="13" name="MSIP_Label_e7073b22-4fa6-4a78-98b1-87d7d3aea64d_ContentBits">
    <vt:lpwstr>2</vt:lpwstr>
  </property>
</Properties>
</file>