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991CA" w14:textId="77777777" w:rsidR="00AD5BA6" w:rsidRDefault="00AD5BA6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  <w:bookmarkStart w:id="0" w:name="_Toc309813269"/>
      <w:bookmarkStart w:id="1" w:name="_Toc316285026"/>
    </w:p>
    <w:p w14:paraId="3D2944A1" w14:textId="77777777" w:rsidR="002A6304" w:rsidRDefault="002A6304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</w:p>
    <w:p w14:paraId="005A9FF2" w14:textId="00A7C766" w:rsidR="00AD5BA6" w:rsidRDefault="002A6304" w:rsidP="002A6304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4"/>
          <w:szCs w:val="24"/>
        </w:rPr>
      </w:pPr>
      <w:r w:rsidRPr="002A6304">
        <w:rPr>
          <w:rFonts w:ascii="Calibri" w:hAnsi="Calibri" w:cs="Calibri"/>
          <w:b/>
          <w:bCs/>
          <w:sz w:val="24"/>
          <w:szCs w:val="24"/>
        </w:rPr>
        <w:t>MODELO DE DECLARAÇÃO DE VISTORIA DO LOCAL</w:t>
      </w:r>
    </w:p>
    <w:p w14:paraId="11324213" w14:textId="77777777" w:rsidR="002A6304" w:rsidRDefault="002A6304" w:rsidP="002A6304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8B5FD88" w14:textId="77777777" w:rsidR="002A6304" w:rsidRDefault="002A6304" w:rsidP="002A6304">
      <w:pPr>
        <w:autoSpaceDE w:val="0"/>
        <w:autoSpaceDN w:val="0"/>
        <w:adjustRightInd w:val="0"/>
        <w:jc w:val="center"/>
        <w:rPr>
          <w:rFonts w:ascii="Calibri" w:hAnsi="Calibri" w:cs="Calibri"/>
          <w:i/>
          <w:iCs/>
          <w:sz w:val="24"/>
          <w:szCs w:val="24"/>
        </w:rPr>
      </w:pPr>
    </w:p>
    <w:p w14:paraId="0CDD8540" w14:textId="77777777" w:rsidR="00521491" w:rsidRPr="0040709D" w:rsidRDefault="00521491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2"/>
          <w:szCs w:val="22"/>
        </w:rPr>
      </w:pPr>
      <w:r w:rsidRPr="0040709D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294DA744" w14:textId="77777777" w:rsidR="00521491" w:rsidRPr="0040709D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</w:p>
    <w:p w14:paraId="2316AC54" w14:textId="77777777" w:rsidR="00521491" w:rsidRPr="0040709D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</w:p>
    <w:p w14:paraId="37DDD713" w14:textId="77777777" w:rsidR="00521491" w:rsidRPr="0040709D" w:rsidRDefault="00521491" w:rsidP="00521491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 xml:space="preserve">À </w:t>
      </w:r>
    </w:p>
    <w:p w14:paraId="5490D575" w14:textId="77777777" w:rsidR="00521491" w:rsidRPr="0040709D" w:rsidRDefault="00521491" w:rsidP="00521491">
      <w:pPr>
        <w:jc w:val="both"/>
        <w:rPr>
          <w:rFonts w:ascii="Calibri" w:hAnsi="Calibri" w:cs="Calibri"/>
          <w:b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5359D660" w14:textId="40175CA8" w:rsidR="00521491" w:rsidRPr="0040709D" w:rsidRDefault="00521491" w:rsidP="00521491">
      <w:pPr>
        <w:rPr>
          <w:rFonts w:ascii="Calibri" w:hAnsi="Calibri" w:cs="Calibri"/>
          <w:b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5209BA">
        <w:rPr>
          <w:rFonts w:ascii="Calibri" w:hAnsi="Calibri" w:cs="Calibri"/>
          <w:b/>
          <w:sz w:val="22"/>
          <w:szCs w:val="22"/>
        </w:rPr>
        <w:t>9098</w:t>
      </w:r>
      <w:r w:rsidR="00D90681">
        <w:rPr>
          <w:rFonts w:ascii="Calibri" w:hAnsi="Calibri" w:cs="Calibri"/>
          <w:b/>
          <w:sz w:val="22"/>
          <w:szCs w:val="22"/>
        </w:rPr>
        <w:t>1</w:t>
      </w:r>
      <w:r w:rsidR="008A4339">
        <w:rPr>
          <w:rFonts w:ascii="Calibri" w:hAnsi="Calibri" w:cs="Calibri"/>
          <w:b/>
          <w:sz w:val="22"/>
          <w:szCs w:val="22"/>
        </w:rPr>
        <w:t>/2025</w:t>
      </w:r>
    </w:p>
    <w:p w14:paraId="3881F7CB" w14:textId="77777777" w:rsidR="00521491" w:rsidRPr="0040709D" w:rsidRDefault="00521491" w:rsidP="00521491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6D0BF532" w14:textId="77777777" w:rsidR="00521491" w:rsidRPr="0040709D" w:rsidRDefault="00521491" w:rsidP="00521491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70630-902 – Brasília/DF</w:t>
      </w:r>
    </w:p>
    <w:p w14:paraId="7ECA5FD1" w14:textId="77777777" w:rsidR="00521491" w:rsidRPr="0040709D" w:rsidRDefault="00521491" w:rsidP="00521491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34CAE16B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66368F86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562CF6B9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1601F864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214C7A5A" w14:textId="77777777" w:rsidR="006E52E0" w:rsidRDefault="00521491" w:rsidP="008538D8">
      <w:pPr>
        <w:jc w:val="both"/>
        <w:rPr>
          <w:rFonts w:ascii="Calibri" w:hAnsi="Calibri" w:cs="Calibri"/>
          <w:sz w:val="22"/>
          <w:szCs w:val="22"/>
        </w:rPr>
      </w:pPr>
      <w:r w:rsidRPr="00797818">
        <w:rPr>
          <w:rFonts w:ascii="Calibri" w:hAnsi="Calibri" w:cs="Calibri"/>
          <w:sz w:val="22"/>
          <w:szCs w:val="22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797818">
        <w:rPr>
          <w:rFonts w:ascii="Calibri" w:hAnsi="Calibri" w:cs="Calibri"/>
          <w:sz w:val="22"/>
          <w:szCs w:val="22"/>
        </w:rPr>
        <w:t>Sr</w:t>
      </w:r>
      <w:proofErr w:type="spellEnd"/>
      <w:r w:rsidRPr="00797818">
        <w:rPr>
          <w:rFonts w:ascii="Calibri" w:hAnsi="Calibri" w:cs="Calibri"/>
          <w:sz w:val="22"/>
          <w:szCs w:val="22"/>
        </w:rPr>
        <w:t xml:space="preserve"> (a). ---------------------------------------------------------------------------------------------------------, DECLARA QUE</w:t>
      </w:r>
      <w:r w:rsidR="006E52E0">
        <w:rPr>
          <w:rFonts w:ascii="Calibri" w:hAnsi="Calibri" w:cs="Calibri"/>
          <w:sz w:val="22"/>
          <w:szCs w:val="22"/>
        </w:rPr>
        <w:t>:</w:t>
      </w:r>
    </w:p>
    <w:p w14:paraId="7C6C4EC2" w14:textId="77777777" w:rsidR="006E52E0" w:rsidRDefault="006E52E0" w:rsidP="008538D8">
      <w:pPr>
        <w:jc w:val="both"/>
        <w:rPr>
          <w:rFonts w:ascii="Calibri" w:hAnsi="Calibri" w:cs="Calibri"/>
          <w:sz w:val="22"/>
          <w:szCs w:val="22"/>
        </w:rPr>
      </w:pPr>
    </w:p>
    <w:p w14:paraId="1108498B" w14:textId="77777777" w:rsidR="006E52E0" w:rsidRDefault="006E52E0" w:rsidP="008538D8">
      <w:pPr>
        <w:jc w:val="both"/>
        <w:rPr>
          <w:rFonts w:ascii="Calibri" w:hAnsi="Calibri" w:cs="Calibri"/>
          <w:sz w:val="22"/>
          <w:szCs w:val="22"/>
        </w:rPr>
      </w:pPr>
    </w:p>
    <w:p w14:paraId="525904EB" w14:textId="77777777" w:rsidR="00C71EE1" w:rsidRPr="0040709D" w:rsidRDefault="00C71EE1" w:rsidP="00C71EE1">
      <w:pPr>
        <w:jc w:val="both"/>
        <w:rPr>
          <w:rFonts w:ascii="Calibri" w:hAnsi="Calibri" w:cs="Calibri"/>
          <w:sz w:val="22"/>
          <w:szCs w:val="22"/>
        </w:rPr>
      </w:pPr>
      <w:proofErr w:type="gramStart"/>
      <w:r w:rsidRPr="0040709D">
        <w:rPr>
          <w:rFonts w:ascii="Calibri" w:hAnsi="Calibri" w:cs="Calibri"/>
          <w:sz w:val="22"/>
          <w:szCs w:val="22"/>
        </w:rPr>
        <w:t xml:space="preserve">(  </w:t>
      </w:r>
      <w:proofErr w:type="gramEnd"/>
      <w:r w:rsidRPr="0040709D">
        <w:rPr>
          <w:rFonts w:ascii="Calibri" w:hAnsi="Calibri" w:cs="Calibri"/>
          <w:sz w:val="22"/>
          <w:szCs w:val="22"/>
        </w:rPr>
        <w:t xml:space="preserve"> ) tem o conhecimento prévio da área de execução dos serviços; ou</w:t>
      </w:r>
    </w:p>
    <w:p w14:paraId="26B30414" w14:textId="77777777" w:rsidR="006E52E0" w:rsidRDefault="006E52E0" w:rsidP="008538D8">
      <w:pPr>
        <w:jc w:val="both"/>
        <w:rPr>
          <w:rFonts w:ascii="Calibri" w:hAnsi="Calibri" w:cs="Calibri"/>
          <w:sz w:val="22"/>
          <w:szCs w:val="22"/>
        </w:rPr>
      </w:pPr>
    </w:p>
    <w:p w14:paraId="0A5BFF91" w14:textId="5A32EA6C" w:rsidR="004A4ED8" w:rsidRPr="0040709D" w:rsidRDefault="00C71EE1" w:rsidP="008538D8">
      <w:pPr>
        <w:jc w:val="both"/>
        <w:rPr>
          <w:rFonts w:ascii="Calibri" w:hAnsi="Calibri" w:cs="Calibri"/>
          <w:sz w:val="22"/>
          <w:szCs w:val="22"/>
        </w:rPr>
      </w:pPr>
      <w:proofErr w:type="gramStart"/>
      <w:r w:rsidRPr="0040709D">
        <w:rPr>
          <w:rFonts w:ascii="Calibri" w:hAnsi="Calibri" w:cs="Calibri"/>
          <w:sz w:val="22"/>
          <w:szCs w:val="22"/>
        </w:rPr>
        <w:t xml:space="preserve">( </w:t>
      </w:r>
      <w:r>
        <w:rPr>
          <w:rFonts w:ascii="Calibri" w:hAnsi="Calibri" w:cs="Calibri"/>
          <w:sz w:val="22"/>
          <w:szCs w:val="22"/>
        </w:rPr>
        <w:t xml:space="preserve"> </w:t>
      </w:r>
      <w:proofErr w:type="gramEnd"/>
      <w:r w:rsidR="009A0565">
        <w:rPr>
          <w:rFonts w:ascii="Calibri" w:hAnsi="Calibri" w:cs="Calibri"/>
          <w:sz w:val="22"/>
          <w:szCs w:val="22"/>
        </w:rPr>
        <w:t xml:space="preserve"> </w:t>
      </w:r>
      <w:r w:rsidRPr="0040709D">
        <w:rPr>
          <w:rFonts w:ascii="Calibri" w:hAnsi="Calibri" w:cs="Calibri"/>
          <w:sz w:val="22"/>
          <w:szCs w:val="22"/>
        </w:rPr>
        <w:t>)</w:t>
      </w:r>
      <w:r w:rsidR="00D90681">
        <w:rPr>
          <w:rFonts w:ascii="Calibri" w:hAnsi="Calibri" w:cs="Calibri"/>
          <w:sz w:val="22"/>
          <w:szCs w:val="22"/>
        </w:rPr>
        <w:t xml:space="preserve"> </w:t>
      </w:r>
      <w:r w:rsidR="705F664B" w:rsidRPr="00797818">
        <w:rPr>
          <w:rFonts w:ascii="Calibri" w:hAnsi="Calibri" w:cs="Calibri"/>
          <w:sz w:val="22"/>
          <w:szCs w:val="22"/>
        </w:rPr>
        <w:t xml:space="preserve">compareceu ao </w:t>
      </w:r>
      <w:r w:rsidR="5802AC45" w:rsidRPr="00797818">
        <w:rPr>
          <w:rFonts w:ascii="Calibri" w:hAnsi="Calibri" w:cs="Calibri"/>
          <w:sz w:val="22"/>
          <w:szCs w:val="22"/>
        </w:rPr>
        <w:t xml:space="preserve">empreendimento </w:t>
      </w:r>
      <w:r w:rsidR="00D90681" w:rsidRPr="00D90681">
        <w:rPr>
          <w:rFonts w:ascii="Calibri" w:hAnsi="Calibri" w:cs="Calibri"/>
          <w:sz w:val="22"/>
          <w:szCs w:val="22"/>
        </w:rPr>
        <w:t>Residencial Monte Verde, localizado na Rua Pétala Misteriosa nº 0, Área 20A, Quadra F, Estrela Sul, Santa Luzia, Juiz de Fora/MG</w:t>
      </w:r>
      <w:r w:rsidR="705F664B" w:rsidRPr="00797818">
        <w:rPr>
          <w:rFonts w:ascii="Calibri" w:hAnsi="Calibri" w:cs="Calibri"/>
          <w:sz w:val="22"/>
          <w:szCs w:val="22"/>
        </w:rPr>
        <w:t>, tendo tomado conhecimento de todas as informações e condições locais para o cumprimento das obrigações</w:t>
      </w:r>
      <w:r w:rsidR="3855D416" w:rsidRPr="00797818">
        <w:rPr>
          <w:rFonts w:ascii="Calibri" w:hAnsi="Calibri" w:cs="Calibri"/>
          <w:sz w:val="22"/>
          <w:szCs w:val="22"/>
        </w:rPr>
        <w:t>,</w:t>
      </w:r>
      <w:r w:rsidR="705F664B" w:rsidRPr="00797818">
        <w:rPr>
          <w:rFonts w:ascii="Calibri" w:hAnsi="Calibri" w:cs="Calibri"/>
          <w:sz w:val="22"/>
          <w:szCs w:val="22"/>
        </w:rPr>
        <w:t xml:space="preserve"> objeto do Pregão Eletrônico.</w:t>
      </w:r>
    </w:p>
    <w:p w14:paraId="4F0AE18E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39ECB8E9" w14:textId="77777777" w:rsidR="009443B8" w:rsidRDefault="009443B8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</w:p>
    <w:p w14:paraId="7D617528" w14:textId="31EF0702" w:rsidR="00521491" w:rsidRDefault="00521491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Local e data</w:t>
      </w:r>
    </w:p>
    <w:p w14:paraId="16E78E02" w14:textId="77777777" w:rsidR="009443B8" w:rsidRPr="0040709D" w:rsidRDefault="009443B8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</w:p>
    <w:p w14:paraId="70087F4E" w14:textId="77777777" w:rsidR="00521491" w:rsidRPr="0040709D" w:rsidRDefault="00521491" w:rsidP="00521491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1108B8F1" w14:textId="77777777" w:rsidR="00521491" w:rsidRPr="0040709D" w:rsidRDefault="00521491" w:rsidP="00521491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16ABB4B8" w14:textId="77777777" w:rsidR="00521491" w:rsidRPr="0040709D" w:rsidRDefault="00521491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___________________________________</w:t>
      </w:r>
    </w:p>
    <w:p w14:paraId="5440AF0A" w14:textId="77777777" w:rsidR="00521491" w:rsidRPr="0040709D" w:rsidRDefault="00521491" w:rsidP="00521491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Nome e assinatura do Diretor ou representante legal da empresa</w:t>
      </w:r>
    </w:p>
    <w:p w14:paraId="5087F550" w14:textId="77777777" w:rsidR="00521491" w:rsidRPr="0040709D" w:rsidRDefault="00521491" w:rsidP="00521491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Cédula de Identidade (número e órgão expedidor)</w:t>
      </w:r>
    </w:p>
    <w:p w14:paraId="0ADAE05F" w14:textId="77777777" w:rsidR="00521491" w:rsidRPr="0040709D" w:rsidRDefault="00521491" w:rsidP="00521491">
      <w:pPr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CPF/MF (número) e carimbo</w:t>
      </w:r>
    </w:p>
    <w:p w14:paraId="09A7EAE7" w14:textId="05FB737B" w:rsidR="0060492E" w:rsidRDefault="32FC11AB" w:rsidP="00272952">
      <w:pPr>
        <w:spacing w:line="238" w:lineRule="exact"/>
        <w:jc w:val="center"/>
        <w:rPr>
          <w:rFonts w:ascii="Calibri" w:hAnsi="Calibri" w:cs="Calibri"/>
          <w:color w:val="000000" w:themeColor="text1"/>
          <w:sz w:val="22"/>
          <w:szCs w:val="22"/>
        </w:rPr>
      </w:pPr>
      <w:r w:rsidRPr="4A66B031">
        <w:rPr>
          <w:rFonts w:ascii="Calibri" w:hAnsi="Calibri" w:cs="Calibri"/>
          <w:color w:val="000000" w:themeColor="text1"/>
          <w:sz w:val="22"/>
          <w:szCs w:val="22"/>
        </w:rPr>
        <w:t>CNPJ/Endereço da empresa</w:t>
      </w:r>
      <w:bookmarkEnd w:id="0"/>
      <w:bookmarkEnd w:id="1"/>
    </w:p>
    <w:sectPr w:rsidR="0060492E" w:rsidSect="001F2A4B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1702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0DF60" w14:textId="77777777" w:rsidR="00711C01" w:rsidRDefault="00711C01">
      <w:pPr>
        <w:pStyle w:val="Cabealho"/>
      </w:pPr>
      <w:r>
        <w:separator/>
      </w:r>
    </w:p>
  </w:endnote>
  <w:endnote w:type="continuationSeparator" w:id="0">
    <w:p w14:paraId="1F10434C" w14:textId="77777777" w:rsidR="00711C01" w:rsidRDefault="00711C01">
      <w:pPr>
        <w:pStyle w:val="Cabealho"/>
      </w:pPr>
      <w:r>
        <w:continuationSeparator/>
      </w:r>
    </w:p>
  </w:endnote>
  <w:endnote w:type="continuationNotice" w:id="1">
    <w:p w14:paraId="6A75CB07" w14:textId="77777777" w:rsidR="00711C01" w:rsidRDefault="00711C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61BF65CF" w:rsidR="005A0F3A" w:rsidRPr="00B270A0" w:rsidRDefault="00B85180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1" behindDoc="0" locked="0" layoutInCell="1" allowOverlap="1" wp14:anchorId="02A86511" wp14:editId="11F543AE">
                    <wp:simplePos x="1080198" y="1026941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1117643289" name="Caixa de Texto 2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479435E" w14:textId="6B1A6ED9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2A86511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2" o:spid="_x0000_s1026" type="#_x0000_t202" alt="Ostensivo" style="position:absolute;margin-left:0;margin-top:0;width:40.15pt;height:27.2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      <v:textbox style="mso-fit-shape-to-text:t" inset="0,0,0,15pt">
                      <w:txbxContent>
                        <w:p w14:paraId="7479435E" w14:textId="6B1A6ED9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6359A3">
            <w:rPr>
              <w:rFonts w:ascii="Calibri" w:hAnsi="Calibri" w:cs="Calibri"/>
              <w:noProof/>
              <w:color w:val="808080"/>
              <w:sz w:val="12"/>
              <w:szCs w:val="16"/>
            </w:rPr>
            <w:t>Edital-90981.2025.docx</w: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6BC3CC92" w:rsidR="005A0F3A" w:rsidRPr="00D52759" w:rsidRDefault="00B85180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2" behindDoc="0" locked="0" layoutInCell="1" allowOverlap="1" wp14:anchorId="1A4AC636" wp14:editId="47F45CBD">
                    <wp:simplePos x="1080198" y="10168932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703731677" name="Caixa de Texto 3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B4A57E4" w14:textId="0E1A9661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A4AC636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7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      <v:textbox style="mso-fit-shape-to-text:t" inset="0,0,0,15pt">
                      <w:txbxContent>
                        <w:p w14:paraId="1B4A57E4" w14:textId="0E1A966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272952"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77777777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1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bookmarkStart w:id="2" w:name="_Hlk102746035"/>
        </w:p>
      </w:tc>
    </w:tr>
    <w:bookmarkEnd w:id="2"/>
  </w:tbl>
  <w:p w14:paraId="6120D211" w14:textId="77777777" w:rsidR="005A0F3A" w:rsidRPr="00BB5868" w:rsidRDefault="005A0F3A" w:rsidP="00BB5868">
    <w:pPr>
      <w:pStyle w:val="Rodap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47956" w14:textId="7B0DD367" w:rsidR="00D44A10" w:rsidRDefault="00B85180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7421C8" wp14:editId="6C684B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499966334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4A546C" w14:textId="5A95931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7421C8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4C4A546C" w14:textId="5A959311" w:rsidR="00B85180" w:rsidRPr="00B85180" w:rsidRDefault="00B85180" w:rsidP="00B8518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8518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69F52" w14:textId="77777777" w:rsidR="00711C01" w:rsidRDefault="00711C01">
      <w:pPr>
        <w:pStyle w:val="Cabealho"/>
      </w:pPr>
      <w:r>
        <w:separator/>
      </w:r>
    </w:p>
  </w:footnote>
  <w:footnote w:type="continuationSeparator" w:id="0">
    <w:p w14:paraId="4F89DD9F" w14:textId="77777777" w:rsidR="00711C01" w:rsidRDefault="00711C01">
      <w:pPr>
        <w:pStyle w:val="Cabealho"/>
      </w:pPr>
      <w:r>
        <w:continuationSeparator/>
      </w:r>
    </w:p>
  </w:footnote>
  <w:footnote w:type="continuationNotice" w:id="1">
    <w:p w14:paraId="0A5DC329" w14:textId="77777777" w:rsidR="00711C01" w:rsidRDefault="00711C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11337851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2D9F" w14:textId="522078D8" w:rsidR="005A0F3A" w:rsidRDefault="005A0F3A" w:rsidP="00154BAD">
    <w:pPr>
      <w:pStyle w:val="Cabealho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0100843"/>
    <w:multiLevelType w:val="hybridMultilevel"/>
    <w:tmpl w:val="512EBFBC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49B55E0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04A561AC"/>
    <w:multiLevelType w:val="multilevel"/>
    <w:tmpl w:val="B3683F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5263D9F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B2A0B37"/>
    <w:multiLevelType w:val="multilevel"/>
    <w:tmpl w:val="93CC5C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C9C63F3"/>
    <w:multiLevelType w:val="multilevel"/>
    <w:tmpl w:val="2DCE93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AC0AE9"/>
    <w:multiLevelType w:val="hybridMultilevel"/>
    <w:tmpl w:val="75F6EF3E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7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15580BF0"/>
    <w:multiLevelType w:val="multilevel"/>
    <w:tmpl w:val="1AFC7CA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 w15:restartNumberingAfterBreak="0">
    <w:nsid w:val="1B8877FE"/>
    <w:multiLevelType w:val="multilevel"/>
    <w:tmpl w:val="D4D0EB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Calibri" w:eastAsia="Times New Roman" w:hAnsi="Calibri" w:cs="Calibri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CCF6DDD"/>
    <w:multiLevelType w:val="multilevel"/>
    <w:tmpl w:val="9BE2CF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D700BE8"/>
    <w:multiLevelType w:val="hybridMultilevel"/>
    <w:tmpl w:val="17E4CB7A"/>
    <w:lvl w:ilvl="0" w:tplc="989287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20A0E55"/>
    <w:multiLevelType w:val="multilevel"/>
    <w:tmpl w:val="9CC017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2CB14A8B"/>
    <w:multiLevelType w:val="hybridMultilevel"/>
    <w:tmpl w:val="02B2BD2A"/>
    <w:lvl w:ilvl="0" w:tplc="04160011">
      <w:start w:val="1"/>
      <w:numFmt w:val="decimal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3835B02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34D35179"/>
    <w:multiLevelType w:val="multilevel"/>
    <w:tmpl w:val="ED100D2A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8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2F0324B"/>
    <w:multiLevelType w:val="hybridMultilevel"/>
    <w:tmpl w:val="4E28AEDC"/>
    <w:lvl w:ilvl="0" w:tplc="CCCC2C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A33E65"/>
    <w:multiLevelType w:val="hybridMultilevel"/>
    <w:tmpl w:val="B36E25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135C2"/>
    <w:multiLevelType w:val="hybridMultilevel"/>
    <w:tmpl w:val="41FE4024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93070EB"/>
    <w:multiLevelType w:val="multilevel"/>
    <w:tmpl w:val="118226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4FC02CC"/>
    <w:multiLevelType w:val="hybridMultilevel"/>
    <w:tmpl w:val="D078096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63D2685"/>
    <w:multiLevelType w:val="multilevel"/>
    <w:tmpl w:val="544AF16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5CC4101D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65302BA9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8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3839"/>
        </w:tabs>
        <w:ind w:left="3623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 w15:restartNumberingAfterBreak="0">
    <w:nsid w:val="6AAE705E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1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33A55E7"/>
    <w:multiLevelType w:val="multilevel"/>
    <w:tmpl w:val="96E0BA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93865295">
    <w:abstractNumId w:val="3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2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24"/>
  </w:num>
  <w:num w:numId="3" w16cid:durableId="1460104597">
    <w:abstractNumId w:val="17"/>
  </w:num>
  <w:num w:numId="4" w16cid:durableId="820266814">
    <w:abstractNumId w:val="0"/>
  </w:num>
  <w:num w:numId="5" w16cid:durableId="1705207394">
    <w:abstractNumId w:val="39"/>
  </w:num>
  <w:num w:numId="6" w16cid:durableId="168451842">
    <w:abstractNumId w:val="39"/>
  </w:num>
  <w:num w:numId="7" w16cid:durableId="728114441">
    <w:abstractNumId w:val="39"/>
    <w:lvlOverride w:ilvl="2">
      <w:lvl w:ilvl="2">
        <w:start w:val="1"/>
        <w:numFmt w:val="decimal"/>
        <w:lvlText w:val="%1.%2.%3."/>
        <w:lvlJc w:val="left"/>
        <w:pPr>
          <w:tabs>
            <w:tab w:val="num" w:pos="3839"/>
          </w:tabs>
          <w:ind w:left="3623" w:hanging="504"/>
        </w:pPr>
      </w:lvl>
    </w:lvlOverride>
  </w:num>
  <w:num w:numId="8" w16cid:durableId="408507905">
    <w:abstractNumId w:val="39"/>
  </w:num>
  <w:num w:numId="9" w16cid:durableId="818038695">
    <w:abstractNumId w:val="29"/>
  </w:num>
  <w:num w:numId="10" w16cid:durableId="525795988">
    <w:abstractNumId w:val="16"/>
  </w:num>
  <w:num w:numId="11" w16cid:durableId="274602956">
    <w:abstractNumId w:val="35"/>
  </w:num>
  <w:num w:numId="12" w16cid:durableId="175670720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9778290">
    <w:abstractNumId w:val="11"/>
  </w:num>
  <w:num w:numId="15" w16cid:durableId="2039381676">
    <w:abstractNumId w:val="12"/>
  </w:num>
  <w:num w:numId="16" w16cid:durableId="424106982">
    <w:abstractNumId w:val="23"/>
  </w:num>
  <w:num w:numId="17" w16cid:durableId="702363377">
    <w:abstractNumId w:val="38"/>
  </w:num>
  <w:num w:numId="18" w16cid:durableId="157315651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625080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69045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92670965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93604001">
    <w:abstractNumId w:val="33"/>
  </w:num>
  <w:num w:numId="23" w16cid:durableId="570388652">
    <w:abstractNumId w:val="9"/>
  </w:num>
  <w:num w:numId="24" w16cid:durableId="1354267566">
    <w:abstractNumId w:val="21"/>
  </w:num>
  <w:num w:numId="25" w16cid:durableId="704647085">
    <w:abstractNumId w:val="15"/>
  </w:num>
  <w:num w:numId="26" w16cid:durableId="682322635">
    <w:abstractNumId w:val="31"/>
  </w:num>
  <w:num w:numId="27" w16cid:durableId="1590581426">
    <w:abstractNumId w:val="6"/>
  </w:num>
  <w:num w:numId="28" w16cid:durableId="1430735858">
    <w:abstractNumId w:val="14"/>
  </w:num>
  <w:num w:numId="29" w16cid:durableId="598025148">
    <w:abstractNumId w:val="25"/>
  </w:num>
  <w:num w:numId="30" w16cid:durableId="1471287410">
    <w:abstractNumId w:val="36"/>
  </w:num>
  <w:num w:numId="31" w16cid:durableId="560213826">
    <w:abstractNumId w:val="37"/>
  </w:num>
  <w:num w:numId="32" w16cid:durableId="354696361">
    <w:abstractNumId w:val="26"/>
  </w:num>
  <w:num w:numId="33" w16cid:durableId="671221627">
    <w:abstractNumId w:val="40"/>
  </w:num>
  <w:num w:numId="34" w16cid:durableId="1094402570">
    <w:abstractNumId w:val="7"/>
  </w:num>
  <w:num w:numId="35" w16cid:durableId="2086607276">
    <w:abstractNumId w:val="22"/>
  </w:num>
  <w:num w:numId="36" w16cid:durableId="602080517">
    <w:abstractNumId w:val="32"/>
  </w:num>
  <w:num w:numId="37" w16cid:durableId="1165630528">
    <w:abstractNumId w:val="42"/>
  </w:num>
  <w:num w:numId="38" w16cid:durableId="1869830843">
    <w:abstractNumId w:val="8"/>
  </w:num>
  <w:num w:numId="39" w16cid:durableId="1314526669">
    <w:abstractNumId w:val="13"/>
  </w:num>
  <w:num w:numId="40" w16cid:durableId="2032611354">
    <w:abstractNumId w:val="19"/>
  </w:num>
  <w:num w:numId="41" w16cid:durableId="1239097976">
    <w:abstractNumId w:val="20"/>
  </w:num>
  <w:num w:numId="42" w16cid:durableId="1366709822">
    <w:abstractNumId w:val="34"/>
  </w:num>
  <w:num w:numId="43" w16cid:durableId="906916377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activeWritingStyle w:appName="MSWord" w:lang="en-US" w:vendorID="64" w:dllVersion="0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savePreviewPicture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DA7"/>
    <w:rsid w:val="000010AC"/>
    <w:rsid w:val="0000112D"/>
    <w:rsid w:val="00001842"/>
    <w:rsid w:val="00001AEB"/>
    <w:rsid w:val="00001DCA"/>
    <w:rsid w:val="000023BB"/>
    <w:rsid w:val="000023C5"/>
    <w:rsid w:val="00002EB5"/>
    <w:rsid w:val="000030FB"/>
    <w:rsid w:val="000032F5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E7"/>
    <w:rsid w:val="0000595C"/>
    <w:rsid w:val="00005AF2"/>
    <w:rsid w:val="00005B04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1226"/>
    <w:rsid w:val="00011344"/>
    <w:rsid w:val="00011388"/>
    <w:rsid w:val="0001184F"/>
    <w:rsid w:val="0001198D"/>
    <w:rsid w:val="00011A6E"/>
    <w:rsid w:val="00012DBF"/>
    <w:rsid w:val="00013092"/>
    <w:rsid w:val="0001311B"/>
    <w:rsid w:val="000132C0"/>
    <w:rsid w:val="000135E2"/>
    <w:rsid w:val="00013917"/>
    <w:rsid w:val="00014454"/>
    <w:rsid w:val="000145E6"/>
    <w:rsid w:val="00014981"/>
    <w:rsid w:val="00014F96"/>
    <w:rsid w:val="000155E9"/>
    <w:rsid w:val="0001562E"/>
    <w:rsid w:val="00015920"/>
    <w:rsid w:val="0001594B"/>
    <w:rsid w:val="00015D61"/>
    <w:rsid w:val="000160E9"/>
    <w:rsid w:val="000162B1"/>
    <w:rsid w:val="000162CF"/>
    <w:rsid w:val="000170BF"/>
    <w:rsid w:val="0001744C"/>
    <w:rsid w:val="00017514"/>
    <w:rsid w:val="00017817"/>
    <w:rsid w:val="00017913"/>
    <w:rsid w:val="00017A2E"/>
    <w:rsid w:val="00017C9C"/>
    <w:rsid w:val="00017E4C"/>
    <w:rsid w:val="00020004"/>
    <w:rsid w:val="000200EC"/>
    <w:rsid w:val="00020288"/>
    <w:rsid w:val="000203BA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90C"/>
    <w:rsid w:val="00032226"/>
    <w:rsid w:val="000322A1"/>
    <w:rsid w:val="0003275B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366"/>
    <w:rsid w:val="0003445A"/>
    <w:rsid w:val="000344A1"/>
    <w:rsid w:val="00034504"/>
    <w:rsid w:val="00034CDA"/>
    <w:rsid w:val="00034E92"/>
    <w:rsid w:val="00035083"/>
    <w:rsid w:val="000351B2"/>
    <w:rsid w:val="00035848"/>
    <w:rsid w:val="00035B00"/>
    <w:rsid w:val="00035F46"/>
    <w:rsid w:val="00036817"/>
    <w:rsid w:val="00036BFB"/>
    <w:rsid w:val="00037246"/>
    <w:rsid w:val="00037300"/>
    <w:rsid w:val="00037ECD"/>
    <w:rsid w:val="0004057E"/>
    <w:rsid w:val="0004076D"/>
    <w:rsid w:val="00040879"/>
    <w:rsid w:val="00040938"/>
    <w:rsid w:val="000412A0"/>
    <w:rsid w:val="0004151C"/>
    <w:rsid w:val="00041874"/>
    <w:rsid w:val="000419C2"/>
    <w:rsid w:val="00041EAB"/>
    <w:rsid w:val="0004249D"/>
    <w:rsid w:val="000427CB"/>
    <w:rsid w:val="00042886"/>
    <w:rsid w:val="000429BB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4D9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5F6"/>
    <w:rsid w:val="000506E0"/>
    <w:rsid w:val="00050813"/>
    <w:rsid w:val="0005119D"/>
    <w:rsid w:val="000514BB"/>
    <w:rsid w:val="00051954"/>
    <w:rsid w:val="00051A1A"/>
    <w:rsid w:val="00051F29"/>
    <w:rsid w:val="00051FD0"/>
    <w:rsid w:val="00052066"/>
    <w:rsid w:val="000526DF"/>
    <w:rsid w:val="0005287C"/>
    <w:rsid w:val="00052B67"/>
    <w:rsid w:val="000530E5"/>
    <w:rsid w:val="00053654"/>
    <w:rsid w:val="00053826"/>
    <w:rsid w:val="000539BC"/>
    <w:rsid w:val="00053E3E"/>
    <w:rsid w:val="000541B3"/>
    <w:rsid w:val="0005444C"/>
    <w:rsid w:val="00054E41"/>
    <w:rsid w:val="0005507E"/>
    <w:rsid w:val="000551A1"/>
    <w:rsid w:val="000551BF"/>
    <w:rsid w:val="00055312"/>
    <w:rsid w:val="00055388"/>
    <w:rsid w:val="00055BEF"/>
    <w:rsid w:val="00055FE8"/>
    <w:rsid w:val="000561C7"/>
    <w:rsid w:val="000562D5"/>
    <w:rsid w:val="000568C0"/>
    <w:rsid w:val="00056B9C"/>
    <w:rsid w:val="000573AC"/>
    <w:rsid w:val="00057446"/>
    <w:rsid w:val="000574E9"/>
    <w:rsid w:val="000575D6"/>
    <w:rsid w:val="0005765B"/>
    <w:rsid w:val="000577C8"/>
    <w:rsid w:val="00057A58"/>
    <w:rsid w:val="00057AA3"/>
    <w:rsid w:val="00057C67"/>
    <w:rsid w:val="00057DF5"/>
    <w:rsid w:val="00057F59"/>
    <w:rsid w:val="000600CA"/>
    <w:rsid w:val="000609BC"/>
    <w:rsid w:val="000609F2"/>
    <w:rsid w:val="00060ED8"/>
    <w:rsid w:val="00060F5F"/>
    <w:rsid w:val="00061533"/>
    <w:rsid w:val="000617BF"/>
    <w:rsid w:val="000617C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6EC"/>
    <w:rsid w:val="00064BEB"/>
    <w:rsid w:val="00064C37"/>
    <w:rsid w:val="00064F78"/>
    <w:rsid w:val="0006504C"/>
    <w:rsid w:val="00065128"/>
    <w:rsid w:val="00065740"/>
    <w:rsid w:val="000658B6"/>
    <w:rsid w:val="00065D22"/>
    <w:rsid w:val="00066391"/>
    <w:rsid w:val="000669A4"/>
    <w:rsid w:val="00066B5A"/>
    <w:rsid w:val="00066B8B"/>
    <w:rsid w:val="00066E26"/>
    <w:rsid w:val="00067385"/>
    <w:rsid w:val="00067578"/>
    <w:rsid w:val="0006757F"/>
    <w:rsid w:val="00067767"/>
    <w:rsid w:val="00067964"/>
    <w:rsid w:val="00067C42"/>
    <w:rsid w:val="0007004D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91C"/>
    <w:rsid w:val="00072A23"/>
    <w:rsid w:val="00073014"/>
    <w:rsid w:val="0007313B"/>
    <w:rsid w:val="00073E5D"/>
    <w:rsid w:val="00073EC2"/>
    <w:rsid w:val="0007556B"/>
    <w:rsid w:val="00075844"/>
    <w:rsid w:val="00075846"/>
    <w:rsid w:val="00075C74"/>
    <w:rsid w:val="00075CE8"/>
    <w:rsid w:val="0007629E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59C"/>
    <w:rsid w:val="000808A2"/>
    <w:rsid w:val="000808DB"/>
    <w:rsid w:val="00081312"/>
    <w:rsid w:val="00081CE5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894"/>
    <w:rsid w:val="00084D1A"/>
    <w:rsid w:val="00084DE2"/>
    <w:rsid w:val="00084E57"/>
    <w:rsid w:val="00085692"/>
    <w:rsid w:val="00085B01"/>
    <w:rsid w:val="000861F6"/>
    <w:rsid w:val="00086A76"/>
    <w:rsid w:val="00086C2E"/>
    <w:rsid w:val="0008796C"/>
    <w:rsid w:val="000879AD"/>
    <w:rsid w:val="0009009B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F3B"/>
    <w:rsid w:val="00091FB8"/>
    <w:rsid w:val="00092130"/>
    <w:rsid w:val="000921AA"/>
    <w:rsid w:val="0009223E"/>
    <w:rsid w:val="0009227A"/>
    <w:rsid w:val="0009234E"/>
    <w:rsid w:val="0009281B"/>
    <w:rsid w:val="000929DC"/>
    <w:rsid w:val="00092AF9"/>
    <w:rsid w:val="00092F35"/>
    <w:rsid w:val="00093056"/>
    <w:rsid w:val="0009306E"/>
    <w:rsid w:val="000930BE"/>
    <w:rsid w:val="00093837"/>
    <w:rsid w:val="00093BED"/>
    <w:rsid w:val="0009486B"/>
    <w:rsid w:val="00094F26"/>
    <w:rsid w:val="00094F28"/>
    <w:rsid w:val="000959A3"/>
    <w:rsid w:val="00095ACE"/>
    <w:rsid w:val="00095CBC"/>
    <w:rsid w:val="00095DA3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498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696"/>
    <w:rsid w:val="000A47F9"/>
    <w:rsid w:val="000A486B"/>
    <w:rsid w:val="000A4A49"/>
    <w:rsid w:val="000A4CA0"/>
    <w:rsid w:val="000A4EBC"/>
    <w:rsid w:val="000A4FAB"/>
    <w:rsid w:val="000A53A1"/>
    <w:rsid w:val="000A5B75"/>
    <w:rsid w:val="000A5BAC"/>
    <w:rsid w:val="000A5D1D"/>
    <w:rsid w:val="000A63FD"/>
    <w:rsid w:val="000A6501"/>
    <w:rsid w:val="000A67DB"/>
    <w:rsid w:val="000A6891"/>
    <w:rsid w:val="000A6EC9"/>
    <w:rsid w:val="000A6EFB"/>
    <w:rsid w:val="000A7216"/>
    <w:rsid w:val="000A7435"/>
    <w:rsid w:val="000A74FB"/>
    <w:rsid w:val="000A7843"/>
    <w:rsid w:val="000B0206"/>
    <w:rsid w:val="000B0277"/>
    <w:rsid w:val="000B0648"/>
    <w:rsid w:val="000B06BF"/>
    <w:rsid w:val="000B10D7"/>
    <w:rsid w:val="000B1367"/>
    <w:rsid w:val="000B1566"/>
    <w:rsid w:val="000B1A63"/>
    <w:rsid w:val="000B1AC9"/>
    <w:rsid w:val="000B1FA3"/>
    <w:rsid w:val="000B2859"/>
    <w:rsid w:val="000B2A18"/>
    <w:rsid w:val="000B2A81"/>
    <w:rsid w:val="000B3358"/>
    <w:rsid w:val="000B3835"/>
    <w:rsid w:val="000B38F1"/>
    <w:rsid w:val="000B3D4B"/>
    <w:rsid w:val="000B3DD3"/>
    <w:rsid w:val="000B4381"/>
    <w:rsid w:val="000B5430"/>
    <w:rsid w:val="000B5794"/>
    <w:rsid w:val="000B5A1F"/>
    <w:rsid w:val="000B60A9"/>
    <w:rsid w:val="000B62BF"/>
    <w:rsid w:val="000B69E0"/>
    <w:rsid w:val="000B6D19"/>
    <w:rsid w:val="000B6F95"/>
    <w:rsid w:val="000B6FF6"/>
    <w:rsid w:val="000B73D5"/>
    <w:rsid w:val="000B75E8"/>
    <w:rsid w:val="000B770B"/>
    <w:rsid w:val="000B7822"/>
    <w:rsid w:val="000B78D5"/>
    <w:rsid w:val="000B7B24"/>
    <w:rsid w:val="000B7CA6"/>
    <w:rsid w:val="000C0292"/>
    <w:rsid w:val="000C0341"/>
    <w:rsid w:val="000C059C"/>
    <w:rsid w:val="000C0B9C"/>
    <w:rsid w:val="000C0CF3"/>
    <w:rsid w:val="000C0D6F"/>
    <w:rsid w:val="000C11A9"/>
    <w:rsid w:val="000C1284"/>
    <w:rsid w:val="000C1560"/>
    <w:rsid w:val="000C1815"/>
    <w:rsid w:val="000C18DB"/>
    <w:rsid w:val="000C1CC5"/>
    <w:rsid w:val="000C1F14"/>
    <w:rsid w:val="000C21BA"/>
    <w:rsid w:val="000C27BE"/>
    <w:rsid w:val="000C2F17"/>
    <w:rsid w:val="000C3313"/>
    <w:rsid w:val="000C3447"/>
    <w:rsid w:val="000C350C"/>
    <w:rsid w:val="000C35D8"/>
    <w:rsid w:val="000C389C"/>
    <w:rsid w:val="000C3ABB"/>
    <w:rsid w:val="000C3E73"/>
    <w:rsid w:val="000C430A"/>
    <w:rsid w:val="000C46B4"/>
    <w:rsid w:val="000C493E"/>
    <w:rsid w:val="000C5088"/>
    <w:rsid w:val="000C5708"/>
    <w:rsid w:val="000C5AF0"/>
    <w:rsid w:val="000C649C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FD5"/>
    <w:rsid w:val="000D141A"/>
    <w:rsid w:val="000D1E42"/>
    <w:rsid w:val="000D221B"/>
    <w:rsid w:val="000D2443"/>
    <w:rsid w:val="000D2ADC"/>
    <w:rsid w:val="000D30F3"/>
    <w:rsid w:val="000D36BA"/>
    <w:rsid w:val="000D3CE9"/>
    <w:rsid w:val="000D42CC"/>
    <w:rsid w:val="000D466B"/>
    <w:rsid w:val="000D4A31"/>
    <w:rsid w:val="000D4DE8"/>
    <w:rsid w:val="000D4F7B"/>
    <w:rsid w:val="000D4FE8"/>
    <w:rsid w:val="000D5058"/>
    <w:rsid w:val="000D5850"/>
    <w:rsid w:val="000D5BD0"/>
    <w:rsid w:val="000D5DFE"/>
    <w:rsid w:val="000D5F11"/>
    <w:rsid w:val="000D6179"/>
    <w:rsid w:val="000D6A92"/>
    <w:rsid w:val="000D7316"/>
    <w:rsid w:val="000D76A2"/>
    <w:rsid w:val="000D7860"/>
    <w:rsid w:val="000D7A79"/>
    <w:rsid w:val="000D7BE7"/>
    <w:rsid w:val="000E024D"/>
    <w:rsid w:val="000E0907"/>
    <w:rsid w:val="000E0AA2"/>
    <w:rsid w:val="000E0BC7"/>
    <w:rsid w:val="000E0D29"/>
    <w:rsid w:val="000E12ED"/>
    <w:rsid w:val="000E205E"/>
    <w:rsid w:val="000E2213"/>
    <w:rsid w:val="000E244A"/>
    <w:rsid w:val="000E2912"/>
    <w:rsid w:val="000E2A30"/>
    <w:rsid w:val="000E2A36"/>
    <w:rsid w:val="000E2A7D"/>
    <w:rsid w:val="000E2F02"/>
    <w:rsid w:val="000E345F"/>
    <w:rsid w:val="000E3A08"/>
    <w:rsid w:val="000E3BBA"/>
    <w:rsid w:val="000E3E1C"/>
    <w:rsid w:val="000E40A6"/>
    <w:rsid w:val="000E4567"/>
    <w:rsid w:val="000E4580"/>
    <w:rsid w:val="000E4D44"/>
    <w:rsid w:val="000E5160"/>
    <w:rsid w:val="000E5211"/>
    <w:rsid w:val="000E5438"/>
    <w:rsid w:val="000E548B"/>
    <w:rsid w:val="000E5557"/>
    <w:rsid w:val="000E5A24"/>
    <w:rsid w:val="000E64FE"/>
    <w:rsid w:val="000E6838"/>
    <w:rsid w:val="000E6D6A"/>
    <w:rsid w:val="000E710E"/>
    <w:rsid w:val="000E731C"/>
    <w:rsid w:val="000E73B8"/>
    <w:rsid w:val="000E73F6"/>
    <w:rsid w:val="000E78D1"/>
    <w:rsid w:val="000E7CB4"/>
    <w:rsid w:val="000F1157"/>
    <w:rsid w:val="000F1202"/>
    <w:rsid w:val="000F1603"/>
    <w:rsid w:val="000F17BF"/>
    <w:rsid w:val="000F1AF3"/>
    <w:rsid w:val="000F2046"/>
    <w:rsid w:val="000F2601"/>
    <w:rsid w:val="000F3169"/>
    <w:rsid w:val="000F3313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50F"/>
    <w:rsid w:val="000F6B4F"/>
    <w:rsid w:val="000F7431"/>
    <w:rsid w:val="000F7521"/>
    <w:rsid w:val="000F7742"/>
    <w:rsid w:val="000F77FF"/>
    <w:rsid w:val="000F7CCE"/>
    <w:rsid w:val="00100176"/>
    <w:rsid w:val="0010040C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66C"/>
    <w:rsid w:val="00102965"/>
    <w:rsid w:val="00102A3F"/>
    <w:rsid w:val="00102C58"/>
    <w:rsid w:val="00102FA5"/>
    <w:rsid w:val="001030E6"/>
    <w:rsid w:val="00103145"/>
    <w:rsid w:val="0010332C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711"/>
    <w:rsid w:val="0010687B"/>
    <w:rsid w:val="001068B6"/>
    <w:rsid w:val="00106A73"/>
    <w:rsid w:val="00106C58"/>
    <w:rsid w:val="00106F6D"/>
    <w:rsid w:val="00107C3F"/>
    <w:rsid w:val="00107FEC"/>
    <w:rsid w:val="00110354"/>
    <w:rsid w:val="001103EE"/>
    <w:rsid w:val="00110889"/>
    <w:rsid w:val="001108E1"/>
    <w:rsid w:val="001108F2"/>
    <w:rsid w:val="00110E3F"/>
    <w:rsid w:val="00111005"/>
    <w:rsid w:val="0011117E"/>
    <w:rsid w:val="0011147F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17F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6671"/>
    <w:rsid w:val="00117440"/>
    <w:rsid w:val="001178CE"/>
    <w:rsid w:val="00117914"/>
    <w:rsid w:val="00117D5A"/>
    <w:rsid w:val="00117D83"/>
    <w:rsid w:val="00117F81"/>
    <w:rsid w:val="001209EC"/>
    <w:rsid w:val="00120A4E"/>
    <w:rsid w:val="00121153"/>
    <w:rsid w:val="0012167D"/>
    <w:rsid w:val="001218F1"/>
    <w:rsid w:val="00121BC9"/>
    <w:rsid w:val="00121D74"/>
    <w:rsid w:val="00121F49"/>
    <w:rsid w:val="00122104"/>
    <w:rsid w:val="001222F9"/>
    <w:rsid w:val="00122840"/>
    <w:rsid w:val="00123EDC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D18"/>
    <w:rsid w:val="00131EB3"/>
    <w:rsid w:val="00131F39"/>
    <w:rsid w:val="0013277F"/>
    <w:rsid w:val="00132932"/>
    <w:rsid w:val="00132A36"/>
    <w:rsid w:val="00132EDC"/>
    <w:rsid w:val="0013348C"/>
    <w:rsid w:val="00133C62"/>
    <w:rsid w:val="001342CE"/>
    <w:rsid w:val="0013499C"/>
    <w:rsid w:val="00134E07"/>
    <w:rsid w:val="00134E53"/>
    <w:rsid w:val="0013506C"/>
    <w:rsid w:val="001354BD"/>
    <w:rsid w:val="001354C4"/>
    <w:rsid w:val="001356F8"/>
    <w:rsid w:val="00135D01"/>
    <w:rsid w:val="00135F52"/>
    <w:rsid w:val="001362CF"/>
    <w:rsid w:val="0013632B"/>
    <w:rsid w:val="001366C9"/>
    <w:rsid w:val="001367C2"/>
    <w:rsid w:val="00136A5F"/>
    <w:rsid w:val="00136A84"/>
    <w:rsid w:val="00136B13"/>
    <w:rsid w:val="00136F66"/>
    <w:rsid w:val="00137026"/>
    <w:rsid w:val="001373F9"/>
    <w:rsid w:val="00137979"/>
    <w:rsid w:val="00137D6A"/>
    <w:rsid w:val="00137D90"/>
    <w:rsid w:val="00137DC8"/>
    <w:rsid w:val="00140138"/>
    <w:rsid w:val="0014014E"/>
    <w:rsid w:val="00140579"/>
    <w:rsid w:val="001407DB"/>
    <w:rsid w:val="00140A97"/>
    <w:rsid w:val="00140C81"/>
    <w:rsid w:val="00140CB0"/>
    <w:rsid w:val="00140CC1"/>
    <w:rsid w:val="00140D6D"/>
    <w:rsid w:val="00140D82"/>
    <w:rsid w:val="00140F2C"/>
    <w:rsid w:val="00140FA5"/>
    <w:rsid w:val="00140FF6"/>
    <w:rsid w:val="0014119E"/>
    <w:rsid w:val="00141406"/>
    <w:rsid w:val="00141431"/>
    <w:rsid w:val="001417D6"/>
    <w:rsid w:val="00141848"/>
    <w:rsid w:val="001419B5"/>
    <w:rsid w:val="00142316"/>
    <w:rsid w:val="00142B91"/>
    <w:rsid w:val="00142DBE"/>
    <w:rsid w:val="001433CC"/>
    <w:rsid w:val="00143646"/>
    <w:rsid w:val="00144029"/>
    <w:rsid w:val="001443F6"/>
    <w:rsid w:val="0014468F"/>
    <w:rsid w:val="00144A47"/>
    <w:rsid w:val="00144CCB"/>
    <w:rsid w:val="001450E9"/>
    <w:rsid w:val="001452D7"/>
    <w:rsid w:val="00145358"/>
    <w:rsid w:val="00145AD9"/>
    <w:rsid w:val="00145B1D"/>
    <w:rsid w:val="00145BDD"/>
    <w:rsid w:val="00145D30"/>
    <w:rsid w:val="00145D93"/>
    <w:rsid w:val="00145E49"/>
    <w:rsid w:val="0014604A"/>
    <w:rsid w:val="00146142"/>
    <w:rsid w:val="001464B0"/>
    <w:rsid w:val="0014656E"/>
    <w:rsid w:val="00146D43"/>
    <w:rsid w:val="00146D6D"/>
    <w:rsid w:val="0014761C"/>
    <w:rsid w:val="00147892"/>
    <w:rsid w:val="00147C6E"/>
    <w:rsid w:val="001502F5"/>
    <w:rsid w:val="00150B09"/>
    <w:rsid w:val="00150C57"/>
    <w:rsid w:val="00151141"/>
    <w:rsid w:val="00151168"/>
    <w:rsid w:val="001520BF"/>
    <w:rsid w:val="0015253B"/>
    <w:rsid w:val="00152E91"/>
    <w:rsid w:val="00152F97"/>
    <w:rsid w:val="0015321C"/>
    <w:rsid w:val="00153D93"/>
    <w:rsid w:val="00153FC2"/>
    <w:rsid w:val="00154576"/>
    <w:rsid w:val="00154BAD"/>
    <w:rsid w:val="00154EB6"/>
    <w:rsid w:val="0015500C"/>
    <w:rsid w:val="00155806"/>
    <w:rsid w:val="00155AB7"/>
    <w:rsid w:val="00155C46"/>
    <w:rsid w:val="00156047"/>
    <w:rsid w:val="001562F5"/>
    <w:rsid w:val="00156CFE"/>
    <w:rsid w:val="00156DA7"/>
    <w:rsid w:val="00156F65"/>
    <w:rsid w:val="0015785C"/>
    <w:rsid w:val="00157D07"/>
    <w:rsid w:val="00160184"/>
    <w:rsid w:val="001606F8"/>
    <w:rsid w:val="00160890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5EF"/>
    <w:rsid w:val="00165763"/>
    <w:rsid w:val="00165860"/>
    <w:rsid w:val="001658ED"/>
    <w:rsid w:val="00165DC2"/>
    <w:rsid w:val="00165E57"/>
    <w:rsid w:val="00165F83"/>
    <w:rsid w:val="001662E1"/>
    <w:rsid w:val="0016672E"/>
    <w:rsid w:val="00166DB1"/>
    <w:rsid w:val="0016718A"/>
    <w:rsid w:val="00167BF6"/>
    <w:rsid w:val="00167C7C"/>
    <w:rsid w:val="00167CA6"/>
    <w:rsid w:val="00170189"/>
    <w:rsid w:val="00170199"/>
    <w:rsid w:val="0017086D"/>
    <w:rsid w:val="00170A73"/>
    <w:rsid w:val="00170F4B"/>
    <w:rsid w:val="0017104C"/>
    <w:rsid w:val="0017134F"/>
    <w:rsid w:val="00171414"/>
    <w:rsid w:val="00171551"/>
    <w:rsid w:val="001715B8"/>
    <w:rsid w:val="001717DC"/>
    <w:rsid w:val="00171811"/>
    <w:rsid w:val="0017192F"/>
    <w:rsid w:val="00171DE8"/>
    <w:rsid w:val="00171F35"/>
    <w:rsid w:val="001720DD"/>
    <w:rsid w:val="001727FD"/>
    <w:rsid w:val="001728E1"/>
    <w:rsid w:val="0017295A"/>
    <w:rsid w:val="001732A8"/>
    <w:rsid w:val="0017352A"/>
    <w:rsid w:val="001739AD"/>
    <w:rsid w:val="001742D5"/>
    <w:rsid w:val="001749DB"/>
    <w:rsid w:val="00174E8B"/>
    <w:rsid w:val="00175138"/>
    <w:rsid w:val="00175D96"/>
    <w:rsid w:val="00175DAF"/>
    <w:rsid w:val="0017610B"/>
    <w:rsid w:val="001761F3"/>
    <w:rsid w:val="00176414"/>
    <w:rsid w:val="0017655A"/>
    <w:rsid w:val="00176A88"/>
    <w:rsid w:val="00177972"/>
    <w:rsid w:val="00177B7E"/>
    <w:rsid w:val="00177D6C"/>
    <w:rsid w:val="00177EC6"/>
    <w:rsid w:val="00180313"/>
    <w:rsid w:val="00180447"/>
    <w:rsid w:val="0018059A"/>
    <w:rsid w:val="001808E9"/>
    <w:rsid w:val="00180C3E"/>
    <w:rsid w:val="00180DA1"/>
    <w:rsid w:val="00180FED"/>
    <w:rsid w:val="001817DF"/>
    <w:rsid w:val="00181DD8"/>
    <w:rsid w:val="001820C5"/>
    <w:rsid w:val="00182616"/>
    <w:rsid w:val="001829EA"/>
    <w:rsid w:val="00182EEF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87A3F"/>
    <w:rsid w:val="00187F0B"/>
    <w:rsid w:val="00190096"/>
    <w:rsid w:val="001904FC"/>
    <w:rsid w:val="00190B57"/>
    <w:rsid w:val="00190B9F"/>
    <w:rsid w:val="00191046"/>
    <w:rsid w:val="00191436"/>
    <w:rsid w:val="00191B91"/>
    <w:rsid w:val="00191B9A"/>
    <w:rsid w:val="00192421"/>
    <w:rsid w:val="00192942"/>
    <w:rsid w:val="00192A8E"/>
    <w:rsid w:val="00192A9F"/>
    <w:rsid w:val="00192F16"/>
    <w:rsid w:val="00193B53"/>
    <w:rsid w:val="00193B91"/>
    <w:rsid w:val="00193D4E"/>
    <w:rsid w:val="00193E59"/>
    <w:rsid w:val="00194092"/>
    <w:rsid w:val="00194342"/>
    <w:rsid w:val="001945EE"/>
    <w:rsid w:val="001946D8"/>
    <w:rsid w:val="00194CAC"/>
    <w:rsid w:val="00194D02"/>
    <w:rsid w:val="00195021"/>
    <w:rsid w:val="0019542C"/>
    <w:rsid w:val="00195800"/>
    <w:rsid w:val="00195850"/>
    <w:rsid w:val="001958B2"/>
    <w:rsid w:val="00195D9D"/>
    <w:rsid w:val="00195FAD"/>
    <w:rsid w:val="00196014"/>
    <w:rsid w:val="00196828"/>
    <w:rsid w:val="00196A63"/>
    <w:rsid w:val="00196AC4"/>
    <w:rsid w:val="00196C88"/>
    <w:rsid w:val="00196D7F"/>
    <w:rsid w:val="00197162"/>
    <w:rsid w:val="00197350"/>
    <w:rsid w:val="0019771F"/>
    <w:rsid w:val="0019775A"/>
    <w:rsid w:val="0019791A"/>
    <w:rsid w:val="00197B36"/>
    <w:rsid w:val="00197C3F"/>
    <w:rsid w:val="001A06D9"/>
    <w:rsid w:val="001A0BA0"/>
    <w:rsid w:val="001A0F0C"/>
    <w:rsid w:val="001A11C1"/>
    <w:rsid w:val="001A1362"/>
    <w:rsid w:val="001A13C1"/>
    <w:rsid w:val="001A155D"/>
    <w:rsid w:val="001A189A"/>
    <w:rsid w:val="001A1B48"/>
    <w:rsid w:val="001A1EEA"/>
    <w:rsid w:val="001A1FBA"/>
    <w:rsid w:val="001A2A77"/>
    <w:rsid w:val="001A2E24"/>
    <w:rsid w:val="001A2EEE"/>
    <w:rsid w:val="001A3329"/>
    <w:rsid w:val="001A372A"/>
    <w:rsid w:val="001A3CAC"/>
    <w:rsid w:val="001A3F03"/>
    <w:rsid w:val="001A40BF"/>
    <w:rsid w:val="001A42A0"/>
    <w:rsid w:val="001A4D31"/>
    <w:rsid w:val="001A4E0B"/>
    <w:rsid w:val="001A4FD7"/>
    <w:rsid w:val="001A5130"/>
    <w:rsid w:val="001A53D0"/>
    <w:rsid w:val="001A5499"/>
    <w:rsid w:val="001A54EE"/>
    <w:rsid w:val="001A5587"/>
    <w:rsid w:val="001A5A8A"/>
    <w:rsid w:val="001A5EA0"/>
    <w:rsid w:val="001A6404"/>
    <w:rsid w:val="001A6527"/>
    <w:rsid w:val="001A65C7"/>
    <w:rsid w:val="001A6A16"/>
    <w:rsid w:val="001A6A1D"/>
    <w:rsid w:val="001A7556"/>
    <w:rsid w:val="001A755F"/>
    <w:rsid w:val="001A7996"/>
    <w:rsid w:val="001B03D2"/>
    <w:rsid w:val="001B03D5"/>
    <w:rsid w:val="001B05D3"/>
    <w:rsid w:val="001B0607"/>
    <w:rsid w:val="001B0996"/>
    <w:rsid w:val="001B0B39"/>
    <w:rsid w:val="001B0D3F"/>
    <w:rsid w:val="001B1255"/>
    <w:rsid w:val="001B1457"/>
    <w:rsid w:val="001B1490"/>
    <w:rsid w:val="001B1576"/>
    <w:rsid w:val="001B15A0"/>
    <w:rsid w:val="001B1A5A"/>
    <w:rsid w:val="001B1B0A"/>
    <w:rsid w:val="001B1E3A"/>
    <w:rsid w:val="001B207F"/>
    <w:rsid w:val="001B22F8"/>
    <w:rsid w:val="001B2366"/>
    <w:rsid w:val="001B241B"/>
    <w:rsid w:val="001B252E"/>
    <w:rsid w:val="001B29DF"/>
    <w:rsid w:val="001B2CF1"/>
    <w:rsid w:val="001B2FA8"/>
    <w:rsid w:val="001B3198"/>
    <w:rsid w:val="001B359C"/>
    <w:rsid w:val="001B4133"/>
    <w:rsid w:val="001B44D3"/>
    <w:rsid w:val="001B45E6"/>
    <w:rsid w:val="001B462A"/>
    <w:rsid w:val="001B4B97"/>
    <w:rsid w:val="001B5022"/>
    <w:rsid w:val="001B5258"/>
    <w:rsid w:val="001B5686"/>
    <w:rsid w:val="001B58D3"/>
    <w:rsid w:val="001B5AA7"/>
    <w:rsid w:val="001B5CC6"/>
    <w:rsid w:val="001B64AA"/>
    <w:rsid w:val="001B6C51"/>
    <w:rsid w:val="001B6E5F"/>
    <w:rsid w:val="001B74A0"/>
    <w:rsid w:val="001B75CD"/>
    <w:rsid w:val="001B76F1"/>
    <w:rsid w:val="001B7AE3"/>
    <w:rsid w:val="001C0133"/>
    <w:rsid w:val="001C035B"/>
    <w:rsid w:val="001C0365"/>
    <w:rsid w:val="001C040D"/>
    <w:rsid w:val="001C07F2"/>
    <w:rsid w:val="001C0ACD"/>
    <w:rsid w:val="001C0BE7"/>
    <w:rsid w:val="001C0C42"/>
    <w:rsid w:val="001C0C68"/>
    <w:rsid w:val="001C0D35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6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266"/>
    <w:rsid w:val="001D13E8"/>
    <w:rsid w:val="001D15FA"/>
    <w:rsid w:val="001D17AE"/>
    <w:rsid w:val="001D1859"/>
    <w:rsid w:val="001D190D"/>
    <w:rsid w:val="001D1986"/>
    <w:rsid w:val="001D1AAB"/>
    <w:rsid w:val="001D2434"/>
    <w:rsid w:val="001D2A88"/>
    <w:rsid w:val="001D2F2A"/>
    <w:rsid w:val="001D309A"/>
    <w:rsid w:val="001D31B1"/>
    <w:rsid w:val="001D3270"/>
    <w:rsid w:val="001D3397"/>
    <w:rsid w:val="001D38ED"/>
    <w:rsid w:val="001D3A08"/>
    <w:rsid w:val="001D3DD7"/>
    <w:rsid w:val="001D448B"/>
    <w:rsid w:val="001D532C"/>
    <w:rsid w:val="001D5D8F"/>
    <w:rsid w:val="001D5F08"/>
    <w:rsid w:val="001D5F89"/>
    <w:rsid w:val="001D637D"/>
    <w:rsid w:val="001D6692"/>
    <w:rsid w:val="001D6725"/>
    <w:rsid w:val="001D6BF5"/>
    <w:rsid w:val="001D6E92"/>
    <w:rsid w:val="001D6F77"/>
    <w:rsid w:val="001D764C"/>
    <w:rsid w:val="001D7D24"/>
    <w:rsid w:val="001E0015"/>
    <w:rsid w:val="001E011C"/>
    <w:rsid w:val="001E026F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9D1"/>
    <w:rsid w:val="001E2C41"/>
    <w:rsid w:val="001E2D0B"/>
    <w:rsid w:val="001E3B3F"/>
    <w:rsid w:val="001E4755"/>
    <w:rsid w:val="001E57DC"/>
    <w:rsid w:val="001E5C4E"/>
    <w:rsid w:val="001E5D2D"/>
    <w:rsid w:val="001E5DAA"/>
    <w:rsid w:val="001E63B8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F54"/>
    <w:rsid w:val="001F31F1"/>
    <w:rsid w:val="001F3555"/>
    <w:rsid w:val="001F3622"/>
    <w:rsid w:val="001F411D"/>
    <w:rsid w:val="001F4127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90E"/>
    <w:rsid w:val="001F7B3E"/>
    <w:rsid w:val="001F7BCA"/>
    <w:rsid w:val="001F7D0C"/>
    <w:rsid w:val="001F7D15"/>
    <w:rsid w:val="00200051"/>
    <w:rsid w:val="00200528"/>
    <w:rsid w:val="0020056D"/>
    <w:rsid w:val="002007C4"/>
    <w:rsid w:val="002007E5"/>
    <w:rsid w:val="002009BE"/>
    <w:rsid w:val="00200F19"/>
    <w:rsid w:val="00201015"/>
    <w:rsid w:val="002018EC"/>
    <w:rsid w:val="00201E7B"/>
    <w:rsid w:val="00202116"/>
    <w:rsid w:val="00202137"/>
    <w:rsid w:val="002023A3"/>
    <w:rsid w:val="00202847"/>
    <w:rsid w:val="00202E36"/>
    <w:rsid w:val="00202EBF"/>
    <w:rsid w:val="00202F0A"/>
    <w:rsid w:val="002031D0"/>
    <w:rsid w:val="002036E2"/>
    <w:rsid w:val="00203E6E"/>
    <w:rsid w:val="002047E4"/>
    <w:rsid w:val="00204B23"/>
    <w:rsid w:val="00204BC0"/>
    <w:rsid w:val="00204CDA"/>
    <w:rsid w:val="00204DFC"/>
    <w:rsid w:val="00204E50"/>
    <w:rsid w:val="00205327"/>
    <w:rsid w:val="002054A6"/>
    <w:rsid w:val="0020559E"/>
    <w:rsid w:val="00205A59"/>
    <w:rsid w:val="00205A7A"/>
    <w:rsid w:val="00205B54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0244"/>
    <w:rsid w:val="0021054C"/>
    <w:rsid w:val="00210702"/>
    <w:rsid w:val="00211074"/>
    <w:rsid w:val="002112FF"/>
    <w:rsid w:val="002115C3"/>
    <w:rsid w:val="00211AEB"/>
    <w:rsid w:val="00211CD4"/>
    <w:rsid w:val="002120C8"/>
    <w:rsid w:val="00212B57"/>
    <w:rsid w:val="002134D9"/>
    <w:rsid w:val="0021391B"/>
    <w:rsid w:val="00213EFC"/>
    <w:rsid w:val="00214267"/>
    <w:rsid w:val="00214952"/>
    <w:rsid w:val="00214A22"/>
    <w:rsid w:val="00214EAD"/>
    <w:rsid w:val="00214F95"/>
    <w:rsid w:val="002151AB"/>
    <w:rsid w:val="0021587B"/>
    <w:rsid w:val="002158F1"/>
    <w:rsid w:val="00215C00"/>
    <w:rsid w:val="00215E35"/>
    <w:rsid w:val="00215E8E"/>
    <w:rsid w:val="00216407"/>
    <w:rsid w:val="002169C1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A44"/>
    <w:rsid w:val="00223BC9"/>
    <w:rsid w:val="00223F32"/>
    <w:rsid w:val="00224358"/>
    <w:rsid w:val="0022452B"/>
    <w:rsid w:val="0022476E"/>
    <w:rsid w:val="00224C89"/>
    <w:rsid w:val="00224EA8"/>
    <w:rsid w:val="0022523D"/>
    <w:rsid w:val="00225755"/>
    <w:rsid w:val="00225B49"/>
    <w:rsid w:val="00225BAE"/>
    <w:rsid w:val="00225E5F"/>
    <w:rsid w:val="00226DE7"/>
    <w:rsid w:val="002270B3"/>
    <w:rsid w:val="002274A9"/>
    <w:rsid w:val="0022765A"/>
    <w:rsid w:val="002277EE"/>
    <w:rsid w:val="00227E26"/>
    <w:rsid w:val="00230018"/>
    <w:rsid w:val="00230316"/>
    <w:rsid w:val="00231230"/>
    <w:rsid w:val="00231255"/>
    <w:rsid w:val="002313BA"/>
    <w:rsid w:val="002318AE"/>
    <w:rsid w:val="00231FDA"/>
    <w:rsid w:val="002323D4"/>
    <w:rsid w:val="0023240B"/>
    <w:rsid w:val="002324A0"/>
    <w:rsid w:val="00232904"/>
    <w:rsid w:val="00232949"/>
    <w:rsid w:val="00232AAF"/>
    <w:rsid w:val="00232CAB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CFE"/>
    <w:rsid w:val="00235E8B"/>
    <w:rsid w:val="0023636D"/>
    <w:rsid w:val="00236827"/>
    <w:rsid w:val="00236C71"/>
    <w:rsid w:val="00236DEF"/>
    <w:rsid w:val="00237009"/>
    <w:rsid w:val="002370FA"/>
    <w:rsid w:val="00237172"/>
    <w:rsid w:val="0023741A"/>
    <w:rsid w:val="00237461"/>
    <w:rsid w:val="002376B7"/>
    <w:rsid w:val="002376F9"/>
    <w:rsid w:val="00237D1A"/>
    <w:rsid w:val="00237E86"/>
    <w:rsid w:val="002403CC"/>
    <w:rsid w:val="002404D8"/>
    <w:rsid w:val="00240C41"/>
    <w:rsid w:val="00240E21"/>
    <w:rsid w:val="00240F35"/>
    <w:rsid w:val="00240FC4"/>
    <w:rsid w:val="002412B0"/>
    <w:rsid w:val="0024163C"/>
    <w:rsid w:val="00241678"/>
    <w:rsid w:val="00241684"/>
    <w:rsid w:val="0024177E"/>
    <w:rsid w:val="00241F1E"/>
    <w:rsid w:val="00241F5C"/>
    <w:rsid w:val="00242227"/>
    <w:rsid w:val="002422AD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88A"/>
    <w:rsid w:val="00245D3D"/>
    <w:rsid w:val="00245DB8"/>
    <w:rsid w:val="00245FE3"/>
    <w:rsid w:val="002460AA"/>
    <w:rsid w:val="002460FF"/>
    <w:rsid w:val="00246375"/>
    <w:rsid w:val="002465D6"/>
    <w:rsid w:val="00246843"/>
    <w:rsid w:val="00247225"/>
    <w:rsid w:val="0024724C"/>
    <w:rsid w:val="00247976"/>
    <w:rsid w:val="002479A1"/>
    <w:rsid w:val="00247C63"/>
    <w:rsid w:val="00247E9E"/>
    <w:rsid w:val="00250636"/>
    <w:rsid w:val="00250A23"/>
    <w:rsid w:val="00250E07"/>
    <w:rsid w:val="00251135"/>
    <w:rsid w:val="00251528"/>
    <w:rsid w:val="002517AA"/>
    <w:rsid w:val="00251ABD"/>
    <w:rsid w:val="00251BE9"/>
    <w:rsid w:val="00252167"/>
    <w:rsid w:val="0025389B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4E98"/>
    <w:rsid w:val="00255527"/>
    <w:rsid w:val="00255A1F"/>
    <w:rsid w:val="00255BD8"/>
    <w:rsid w:val="00255CD2"/>
    <w:rsid w:val="00255DEA"/>
    <w:rsid w:val="00255E13"/>
    <w:rsid w:val="00255E4D"/>
    <w:rsid w:val="00256172"/>
    <w:rsid w:val="002562EC"/>
    <w:rsid w:val="00256333"/>
    <w:rsid w:val="0025657A"/>
    <w:rsid w:val="0025664D"/>
    <w:rsid w:val="0025684A"/>
    <w:rsid w:val="00256DBA"/>
    <w:rsid w:val="0025756D"/>
    <w:rsid w:val="002575C9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ABB"/>
    <w:rsid w:val="00261FFA"/>
    <w:rsid w:val="00262406"/>
    <w:rsid w:val="0026381D"/>
    <w:rsid w:val="00263DDB"/>
    <w:rsid w:val="00264169"/>
    <w:rsid w:val="00264308"/>
    <w:rsid w:val="002645DF"/>
    <w:rsid w:val="0026466B"/>
    <w:rsid w:val="0026480C"/>
    <w:rsid w:val="00264B36"/>
    <w:rsid w:val="00265024"/>
    <w:rsid w:val="00265068"/>
    <w:rsid w:val="002657C9"/>
    <w:rsid w:val="00265C36"/>
    <w:rsid w:val="0026634D"/>
    <w:rsid w:val="0026675D"/>
    <w:rsid w:val="00266781"/>
    <w:rsid w:val="002667A2"/>
    <w:rsid w:val="002667EE"/>
    <w:rsid w:val="00267597"/>
    <w:rsid w:val="002676E6"/>
    <w:rsid w:val="00267DDC"/>
    <w:rsid w:val="00267DF4"/>
    <w:rsid w:val="00267FBC"/>
    <w:rsid w:val="002701EE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6E5"/>
    <w:rsid w:val="00272885"/>
    <w:rsid w:val="00272952"/>
    <w:rsid w:val="00273A36"/>
    <w:rsid w:val="00273D06"/>
    <w:rsid w:val="0027433E"/>
    <w:rsid w:val="00274790"/>
    <w:rsid w:val="0027485E"/>
    <w:rsid w:val="002748C3"/>
    <w:rsid w:val="002754C1"/>
    <w:rsid w:val="00275530"/>
    <w:rsid w:val="0027587B"/>
    <w:rsid w:val="00275C0C"/>
    <w:rsid w:val="00275C1B"/>
    <w:rsid w:val="00275E1A"/>
    <w:rsid w:val="00276154"/>
    <w:rsid w:val="00277682"/>
    <w:rsid w:val="002777AF"/>
    <w:rsid w:val="002800ED"/>
    <w:rsid w:val="0028039D"/>
    <w:rsid w:val="00280904"/>
    <w:rsid w:val="00281644"/>
    <w:rsid w:val="002817E5"/>
    <w:rsid w:val="002818C5"/>
    <w:rsid w:val="00281AA6"/>
    <w:rsid w:val="00281C74"/>
    <w:rsid w:val="00281FDE"/>
    <w:rsid w:val="00282839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447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22C"/>
    <w:rsid w:val="00291895"/>
    <w:rsid w:val="002918E0"/>
    <w:rsid w:val="00291A79"/>
    <w:rsid w:val="0029200B"/>
    <w:rsid w:val="00292046"/>
    <w:rsid w:val="00292954"/>
    <w:rsid w:val="00292AEC"/>
    <w:rsid w:val="00292B51"/>
    <w:rsid w:val="00292D26"/>
    <w:rsid w:val="00292D60"/>
    <w:rsid w:val="00292D77"/>
    <w:rsid w:val="00292DB4"/>
    <w:rsid w:val="0029397B"/>
    <w:rsid w:val="00293AE6"/>
    <w:rsid w:val="00293E0A"/>
    <w:rsid w:val="00293EC3"/>
    <w:rsid w:val="00294261"/>
    <w:rsid w:val="002942A0"/>
    <w:rsid w:val="002943E2"/>
    <w:rsid w:val="00294BD6"/>
    <w:rsid w:val="00294ECE"/>
    <w:rsid w:val="00295310"/>
    <w:rsid w:val="00295F8A"/>
    <w:rsid w:val="0029622B"/>
    <w:rsid w:val="0029643B"/>
    <w:rsid w:val="00296655"/>
    <w:rsid w:val="0029675C"/>
    <w:rsid w:val="002974FA"/>
    <w:rsid w:val="00297678"/>
    <w:rsid w:val="00297728"/>
    <w:rsid w:val="002977A8"/>
    <w:rsid w:val="00297834"/>
    <w:rsid w:val="00297A40"/>
    <w:rsid w:val="00297A8F"/>
    <w:rsid w:val="00297CDA"/>
    <w:rsid w:val="00297D96"/>
    <w:rsid w:val="00297E28"/>
    <w:rsid w:val="00297E91"/>
    <w:rsid w:val="002A032A"/>
    <w:rsid w:val="002A03E1"/>
    <w:rsid w:val="002A04F9"/>
    <w:rsid w:val="002A08BB"/>
    <w:rsid w:val="002A0F06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6304"/>
    <w:rsid w:val="002A66E1"/>
    <w:rsid w:val="002A67A7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2349"/>
    <w:rsid w:val="002B2685"/>
    <w:rsid w:val="002B2B3C"/>
    <w:rsid w:val="002B304A"/>
    <w:rsid w:val="002B3090"/>
    <w:rsid w:val="002B337A"/>
    <w:rsid w:val="002B3CF3"/>
    <w:rsid w:val="002B4139"/>
    <w:rsid w:val="002B4571"/>
    <w:rsid w:val="002B467A"/>
    <w:rsid w:val="002B5490"/>
    <w:rsid w:val="002B54C3"/>
    <w:rsid w:val="002B566B"/>
    <w:rsid w:val="002B5DFB"/>
    <w:rsid w:val="002B623C"/>
    <w:rsid w:val="002B688B"/>
    <w:rsid w:val="002B68F4"/>
    <w:rsid w:val="002B6AC4"/>
    <w:rsid w:val="002B78BA"/>
    <w:rsid w:val="002B7ABF"/>
    <w:rsid w:val="002B7B79"/>
    <w:rsid w:val="002B7D4D"/>
    <w:rsid w:val="002B7DDD"/>
    <w:rsid w:val="002B7FE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223"/>
    <w:rsid w:val="002C3B74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829"/>
    <w:rsid w:val="002D1ACA"/>
    <w:rsid w:val="002D1F0C"/>
    <w:rsid w:val="002D23AB"/>
    <w:rsid w:val="002D31C5"/>
    <w:rsid w:val="002D3631"/>
    <w:rsid w:val="002D3A8E"/>
    <w:rsid w:val="002D3C4A"/>
    <w:rsid w:val="002D4016"/>
    <w:rsid w:val="002D430C"/>
    <w:rsid w:val="002D4421"/>
    <w:rsid w:val="002D4B1C"/>
    <w:rsid w:val="002D4E35"/>
    <w:rsid w:val="002D527D"/>
    <w:rsid w:val="002D534A"/>
    <w:rsid w:val="002D54B6"/>
    <w:rsid w:val="002D57B5"/>
    <w:rsid w:val="002D5AEE"/>
    <w:rsid w:val="002D5C2F"/>
    <w:rsid w:val="002D5E5E"/>
    <w:rsid w:val="002D609B"/>
    <w:rsid w:val="002D6216"/>
    <w:rsid w:val="002D67D4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9BD"/>
    <w:rsid w:val="002E1E57"/>
    <w:rsid w:val="002E25E5"/>
    <w:rsid w:val="002E2670"/>
    <w:rsid w:val="002E2BB8"/>
    <w:rsid w:val="002E2C41"/>
    <w:rsid w:val="002E2E04"/>
    <w:rsid w:val="002E2ED1"/>
    <w:rsid w:val="002E3214"/>
    <w:rsid w:val="002E3266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6DE"/>
    <w:rsid w:val="002E5908"/>
    <w:rsid w:val="002E5C19"/>
    <w:rsid w:val="002E5D0A"/>
    <w:rsid w:val="002E5E43"/>
    <w:rsid w:val="002E6145"/>
    <w:rsid w:val="002E6606"/>
    <w:rsid w:val="002E6762"/>
    <w:rsid w:val="002E69F8"/>
    <w:rsid w:val="002E715D"/>
    <w:rsid w:val="002E724A"/>
    <w:rsid w:val="002E74A0"/>
    <w:rsid w:val="002E7A37"/>
    <w:rsid w:val="002E7CEC"/>
    <w:rsid w:val="002E7FB4"/>
    <w:rsid w:val="002F1979"/>
    <w:rsid w:val="002F1C91"/>
    <w:rsid w:val="002F1EA2"/>
    <w:rsid w:val="002F21E7"/>
    <w:rsid w:val="002F24AE"/>
    <w:rsid w:val="002F2657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0C"/>
    <w:rsid w:val="002F5099"/>
    <w:rsid w:val="002F550F"/>
    <w:rsid w:val="002F569A"/>
    <w:rsid w:val="002F5BA2"/>
    <w:rsid w:val="002F5FC2"/>
    <w:rsid w:val="002F60F4"/>
    <w:rsid w:val="002F63CB"/>
    <w:rsid w:val="002F6983"/>
    <w:rsid w:val="002F6A15"/>
    <w:rsid w:val="002F6CA0"/>
    <w:rsid w:val="002F6D4D"/>
    <w:rsid w:val="002F6E0C"/>
    <w:rsid w:val="002F74FD"/>
    <w:rsid w:val="002F758A"/>
    <w:rsid w:val="002F77AC"/>
    <w:rsid w:val="002F788D"/>
    <w:rsid w:val="002F7B21"/>
    <w:rsid w:val="002F7B47"/>
    <w:rsid w:val="002F7C37"/>
    <w:rsid w:val="002F7CA0"/>
    <w:rsid w:val="002F7D58"/>
    <w:rsid w:val="002F7E51"/>
    <w:rsid w:val="002F7FA2"/>
    <w:rsid w:val="003000DC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33A"/>
    <w:rsid w:val="00303361"/>
    <w:rsid w:val="00303ADE"/>
    <w:rsid w:val="00303F0B"/>
    <w:rsid w:val="003040D6"/>
    <w:rsid w:val="003044A2"/>
    <w:rsid w:val="00304662"/>
    <w:rsid w:val="003054EC"/>
    <w:rsid w:val="0030551C"/>
    <w:rsid w:val="00305947"/>
    <w:rsid w:val="00305A18"/>
    <w:rsid w:val="00305B6E"/>
    <w:rsid w:val="00305FCF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5B0"/>
    <w:rsid w:val="003106E1"/>
    <w:rsid w:val="00310702"/>
    <w:rsid w:val="00310BA9"/>
    <w:rsid w:val="00310C79"/>
    <w:rsid w:val="00311497"/>
    <w:rsid w:val="00311B5F"/>
    <w:rsid w:val="00311BC3"/>
    <w:rsid w:val="00312F8B"/>
    <w:rsid w:val="00312FFE"/>
    <w:rsid w:val="0031325D"/>
    <w:rsid w:val="003138B5"/>
    <w:rsid w:val="00313ABF"/>
    <w:rsid w:val="00313B9D"/>
    <w:rsid w:val="0031432F"/>
    <w:rsid w:val="00314865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6C7B"/>
    <w:rsid w:val="003172F4"/>
    <w:rsid w:val="0031736C"/>
    <w:rsid w:val="00317571"/>
    <w:rsid w:val="00317D4C"/>
    <w:rsid w:val="00317D7E"/>
    <w:rsid w:val="003208AC"/>
    <w:rsid w:val="00320A41"/>
    <w:rsid w:val="00320AC5"/>
    <w:rsid w:val="00320CC2"/>
    <w:rsid w:val="00321179"/>
    <w:rsid w:val="00321260"/>
    <w:rsid w:val="00321401"/>
    <w:rsid w:val="0032142B"/>
    <w:rsid w:val="00321906"/>
    <w:rsid w:val="00321C7A"/>
    <w:rsid w:val="00321D7E"/>
    <w:rsid w:val="003223F4"/>
    <w:rsid w:val="00322480"/>
    <w:rsid w:val="00322772"/>
    <w:rsid w:val="00322CC9"/>
    <w:rsid w:val="003232C8"/>
    <w:rsid w:val="00323796"/>
    <w:rsid w:val="00323DB3"/>
    <w:rsid w:val="00323F54"/>
    <w:rsid w:val="00324487"/>
    <w:rsid w:val="003246F2"/>
    <w:rsid w:val="00324771"/>
    <w:rsid w:val="00324A74"/>
    <w:rsid w:val="00324A94"/>
    <w:rsid w:val="00324B38"/>
    <w:rsid w:val="003252D1"/>
    <w:rsid w:val="0032576B"/>
    <w:rsid w:val="00326118"/>
    <w:rsid w:val="00326344"/>
    <w:rsid w:val="00326474"/>
    <w:rsid w:val="00326B38"/>
    <w:rsid w:val="00327046"/>
    <w:rsid w:val="00327274"/>
    <w:rsid w:val="00327352"/>
    <w:rsid w:val="0032745F"/>
    <w:rsid w:val="003275C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87E"/>
    <w:rsid w:val="00330E92"/>
    <w:rsid w:val="00331261"/>
    <w:rsid w:val="003312A2"/>
    <w:rsid w:val="003312C5"/>
    <w:rsid w:val="0033230C"/>
    <w:rsid w:val="003323E5"/>
    <w:rsid w:val="00332ACC"/>
    <w:rsid w:val="0033302D"/>
    <w:rsid w:val="00333067"/>
    <w:rsid w:val="0033358E"/>
    <w:rsid w:val="00333667"/>
    <w:rsid w:val="00333C5B"/>
    <w:rsid w:val="00333F15"/>
    <w:rsid w:val="0033470D"/>
    <w:rsid w:val="003348CE"/>
    <w:rsid w:val="00334939"/>
    <w:rsid w:val="00334AA8"/>
    <w:rsid w:val="00334E50"/>
    <w:rsid w:val="003354C2"/>
    <w:rsid w:val="00335AEE"/>
    <w:rsid w:val="00336272"/>
    <w:rsid w:val="0033668B"/>
    <w:rsid w:val="0033677A"/>
    <w:rsid w:val="0033693C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392"/>
    <w:rsid w:val="0034056C"/>
    <w:rsid w:val="00340CCB"/>
    <w:rsid w:val="00341097"/>
    <w:rsid w:val="003414B2"/>
    <w:rsid w:val="0034172E"/>
    <w:rsid w:val="0034175E"/>
    <w:rsid w:val="00341CAE"/>
    <w:rsid w:val="003425BA"/>
    <w:rsid w:val="003428AC"/>
    <w:rsid w:val="00342E42"/>
    <w:rsid w:val="00342FD4"/>
    <w:rsid w:val="00343340"/>
    <w:rsid w:val="00343574"/>
    <w:rsid w:val="00343937"/>
    <w:rsid w:val="0034395A"/>
    <w:rsid w:val="00343BEF"/>
    <w:rsid w:val="00344087"/>
    <w:rsid w:val="0034447A"/>
    <w:rsid w:val="0034453C"/>
    <w:rsid w:val="00344BB4"/>
    <w:rsid w:val="00345327"/>
    <w:rsid w:val="00345375"/>
    <w:rsid w:val="003457A7"/>
    <w:rsid w:val="00345AF1"/>
    <w:rsid w:val="00345B5E"/>
    <w:rsid w:val="00345C2B"/>
    <w:rsid w:val="003460C1"/>
    <w:rsid w:val="003464E9"/>
    <w:rsid w:val="003467E1"/>
    <w:rsid w:val="00346BBC"/>
    <w:rsid w:val="00347319"/>
    <w:rsid w:val="00347F7B"/>
    <w:rsid w:val="00350446"/>
    <w:rsid w:val="00350490"/>
    <w:rsid w:val="00350671"/>
    <w:rsid w:val="00350B40"/>
    <w:rsid w:val="00350F04"/>
    <w:rsid w:val="00350FF1"/>
    <w:rsid w:val="00351094"/>
    <w:rsid w:val="0035156B"/>
    <w:rsid w:val="003515F4"/>
    <w:rsid w:val="00351A56"/>
    <w:rsid w:val="00351CE5"/>
    <w:rsid w:val="003524BB"/>
    <w:rsid w:val="00352721"/>
    <w:rsid w:val="003527BF"/>
    <w:rsid w:val="00352D4F"/>
    <w:rsid w:val="00352F52"/>
    <w:rsid w:val="0035322C"/>
    <w:rsid w:val="00353D0B"/>
    <w:rsid w:val="003544E4"/>
    <w:rsid w:val="00354614"/>
    <w:rsid w:val="00354DDC"/>
    <w:rsid w:val="003551C7"/>
    <w:rsid w:val="003551FC"/>
    <w:rsid w:val="00355435"/>
    <w:rsid w:val="003558F0"/>
    <w:rsid w:val="00355BDA"/>
    <w:rsid w:val="0035601A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41A"/>
    <w:rsid w:val="003658D1"/>
    <w:rsid w:val="00365DB0"/>
    <w:rsid w:val="00365F1B"/>
    <w:rsid w:val="00365F46"/>
    <w:rsid w:val="00365FD8"/>
    <w:rsid w:val="003662DC"/>
    <w:rsid w:val="00366456"/>
    <w:rsid w:val="003667EA"/>
    <w:rsid w:val="00366801"/>
    <w:rsid w:val="00366853"/>
    <w:rsid w:val="003670C2"/>
    <w:rsid w:val="00367228"/>
    <w:rsid w:val="0036738D"/>
    <w:rsid w:val="003674BE"/>
    <w:rsid w:val="00367613"/>
    <w:rsid w:val="003679C0"/>
    <w:rsid w:val="00367DE5"/>
    <w:rsid w:val="00367FB8"/>
    <w:rsid w:val="00370AA7"/>
    <w:rsid w:val="00370DE9"/>
    <w:rsid w:val="00370FDD"/>
    <w:rsid w:val="00371A9D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2E41"/>
    <w:rsid w:val="0037308E"/>
    <w:rsid w:val="00373491"/>
    <w:rsid w:val="0037397B"/>
    <w:rsid w:val="00374122"/>
    <w:rsid w:val="00374E3B"/>
    <w:rsid w:val="00375048"/>
    <w:rsid w:val="00375199"/>
    <w:rsid w:val="00375749"/>
    <w:rsid w:val="00375887"/>
    <w:rsid w:val="00375E60"/>
    <w:rsid w:val="0037636D"/>
    <w:rsid w:val="003765B0"/>
    <w:rsid w:val="003771B9"/>
    <w:rsid w:val="003779B6"/>
    <w:rsid w:val="003779B9"/>
    <w:rsid w:val="003779C1"/>
    <w:rsid w:val="00377A67"/>
    <w:rsid w:val="00377C1E"/>
    <w:rsid w:val="00377D36"/>
    <w:rsid w:val="00380141"/>
    <w:rsid w:val="00380339"/>
    <w:rsid w:val="0038044F"/>
    <w:rsid w:val="003809F5"/>
    <w:rsid w:val="00380F66"/>
    <w:rsid w:val="00381751"/>
    <w:rsid w:val="00381D37"/>
    <w:rsid w:val="00381E75"/>
    <w:rsid w:val="00382391"/>
    <w:rsid w:val="0038268D"/>
    <w:rsid w:val="0038272D"/>
    <w:rsid w:val="003837C0"/>
    <w:rsid w:val="00383CD7"/>
    <w:rsid w:val="00383F7C"/>
    <w:rsid w:val="00383FB0"/>
    <w:rsid w:val="003840DF"/>
    <w:rsid w:val="00384448"/>
    <w:rsid w:val="0038446D"/>
    <w:rsid w:val="0038481F"/>
    <w:rsid w:val="00384871"/>
    <w:rsid w:val="003849C9"/>
    <w:rsid w:val="00384AED"/>
    <w:rsid w:val="00384B17"/>
    <w:rsid w:val="00384DCE"/>
    <w:rsid w:val="00384DF9"/>
    <w:rsid w:val="00384FA6"/>
    <w:rsid w:val="003852F3"/>
    <w:rsid w:val="00385766"/>
    <w:rsid w:val="0038593C"/>
    <w:rsid w:val="00385BF8"/>
    <w:rsid w:val="00385D92"/>
    <w:rsid w:val="00386623"/>
    <w:rsid w:val="00386B59"/>
    <w:rsid w:val="00387138"/>
    <w:rsid w:val="003871EC"/>
    <w:rsid w:val="00387565"/>
    <w:rsid w:val="003875CC"/>
    <w:rsid w:val="0038770E"/>
    <w:rsid w:val="003877B1"/>
    <w:rsid w:val="00387900"/>
    <w:rsid w:val="00387F72"/>
    <w:rsid w:val="00387FD3"/>
    <w:rsid w:val="00387FEA"/>
    <w:rsid w:val="003900BC"/>
    <w:rsid w:val="00390E0C"/>
    <w:rsid w:val="00390E7A"/>
    <w:rsid w:val="00390ED0"/>
    <w:rsid w:val="003915B2"/>
    <w:rsid w:val="003916C4"/>
    <w:rsid w:val="003917C9"/>
    <w:rsid w:val="00391A5E"/>
    <w:rsid w:val="00391B1C"/>
    <w:rsid w:val="00391DF2"/>
    <w:rsid w:val="00391F1C"/>
    <w:rsid w:val="0039202E"/>
    <w:rsid w:val="00392034"/>
    <w:rsid w:val="0039218D"/>
    <w:rsid w:val="003924B1"/>
    <w:rsid w:val="003926B9"/>
    <w:rsid w:val="00392A2A"/>
    <w:rsid w:val="003935DB"/>
    <w:rsid w:val="00393651"/>
    <w:rsid w:val="00393A58"/>
    <w:rsid w:val="00393A9D"/>
    <w:rsid w:val="00393BB8"/>
    <w:rsid w:val="00393E6A"/>
    <w:rsid w:val="00393E6E"/>
    <w:rsid w:val="00393EEF"/>
    <w:rsid w:val="0039499C"/>
    <w:rsid w:val="00394DF0"/>
    <w:rsid w:val="00394E1D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DC5"/>
    <w:rsid w:val="003A004B"/>
    <w:rsid w:val="003A0086"/>
    <w:rsid w:val="003A0532"/>
    <w:rsid w:val="003A060C"/>
    <w:rsid w:val="003A0756"/>
    <w:rsid w:val="003A0F44"/>
    <w:rsid w:val="003A13A7"/>
    <w:rsid w:val="003A171E"/>
    <w:rsid w:val="003A1903"/>
    <w:rsid w:val="003A1956"/>
    <w:rsid w:val="003A218C"/>
    <w:rsid w:val="003A2314"/>
    <w:rsid w:val="003A25C5"/>
    <w:rsid w:val="003A274B"/>
    <w:rsid w:val="003A28FD"/>
    <w:rsid w:val="003A2B15"/>
    <w:rsid w:val="003A2DC0"/>
    <w:rsid w:val="003A31E4"/>
    <w:rsid w:val="003A35F2"/>
    <w:rsid w:val="003A3725"/>
    <w:rsid w:val="003A3E7A"/>
    <w:rsid w:val="003A3EC0"/>
    <w:rsid w:val="003A42AF"/>
    <w:rsid w:val="003A4895"/>
    <w:rsid w:val="003A4C79"/>
    <w:rsid w:val="003A4E8A"/>
    <w:rsid w:val="003A5318"/>
    <w:rsid w:val="003A56AD"/>
    <w:rsid w:val="003A5755"/>
    <w:rsid w:val="003A5955"/>
    <w:rsid w:val="003A5D7B"/>
    <w:rsid w:val="003A5DFD"/>
    <w:rsid w:val="003A5EAF"/>
    <w:rsid w:val="003A627E"/>
    <w:rsid w:val="003A66AA"/>
    <w:rsid w:val="003A6A23"/>
    <w:rsid w:val="003A6ED5"/>
    <w:rsid w:val="003A72B7"/>
    <w:rsid w:val="003A74E0"/>
    <w:rsid w:val="003A7593"/>
    <w:rsid w:val="003A7C97"/>
    <w:rsid w:val="003B0155"/>
    <w:rsid w:val="003B01C2"/>
    <w:rsid w:val="003B0785"/>
    <w:rsid w:val="003B0BB4"/>
    <w:rsid w:val="003B0FD3"/>
    <w:rsid w:val="003B14F4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4CEE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37B"/>
    <w:rsid w:val="003B6789"/>
    <w:rsid w:val="003B69A5"/>
    <w:rsid w:val="003B6A3B"/>
    <w:rsid w:val="003B6A8F"/>
    <w:rsid w:val="003B7194"/>
    <w:rsid w:val="003B72BD"/>
    <w:rsid w:val="003B735B"/>
    <w:rsid w:val="003B73AC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32F"/>
    <w:rsid w:val="003C1BF7"/>
    <w:rsid w:val="003C1E13"/>
    <w:rsid w:val="003C211D"/>
    <w:rsid w:val="003C2441"/>
    <w:rsid w:val="003C2941"/>
    <w:rsid w:val="003C2F60"/>
    <w:rsid w:val="003C3416"/>
    <w:rsid w:val="003C3B21"/>
    <w:rsid w:val="003C3C36"/>
    <w:rsid w:val="003C3ED7"/>
    <w:rsid w:val="003C405C"/>
    <w:rsid w:val="003C4076"/>
    <w:rsid w:val="003C4608"/>
    <w:rsid w:val="003C467F"/>
    <w:rsid w:val="003C4A3F"/>
    <w:rsid w:val="003C51F8"/>
    <w:rsid w:val="003C53F7"/>
    <w:rsid w:val="003C5613"/>
    <w:rsid w:val="003C5A9C"/>
    <w:rsid w:val="003C5C6B"/>
    <w:rsid w:val="003C5E23"/>
    <w:rsid w:val="003C5E54"/>
    <w:rsid w:val="003C5F15"/>
    <w:rsid w:val="003C638E"/>
    <w:rsid w:val="003C63F2"/>
    <w:rsid w:val="003C6728"/>
    <w:rsid w:val="003C697E"/>
    <w:rsid w:val="003C6E1C"/>
    <w:rsid w:val="003C71B9"/>
    <w:rsid w:val="003C73E7"/>
    <w:rsid w:val="003C7449"/>
    <w:rsid w:val="003C782F"/>
    <w:rsid w:val="003C7D31"/>
    <w:rsid w:val="003C7D86"/>
    <w:rsid w:val="003C7EB5"/>
    <w:rsid w:val="003D0438"/>
    <w:rsid w:val="003D0588"/>
    <w:rsid w:val="003D0787"/>
    <w:rsid w:val="003D0B92"/>
    <w:rsid w:val="003D0CFA"/>
    <w:rsid w:val="003D181E"/>
    <w:rsid w:val="003D18FA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8F2"/>
    <w:rsid w:val="003D52BC"/>
    <w:rsid w:val="003D52E2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DC5"/>
    <w:rsid w:val="003D7E19"/>
    <w:rsid w:val="003E03F1"/>
    <w:rsid w:val="003E0668"/>
    <w:rsid w:val="003E1461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3FEC"/>
    <w:rsid w:val="003E49D8"/>
    <w:rsid w:val="003E4B4C"/>
    <w:rsid w:val="003E4F2F"/>
    <w:rsid w:val="003E5072"/>
    <w:rsid w:val="003E50BF"/>
    <w:rsid w:val="003E5B75"/>
    <w:rsid w:val="003E5D89"/>
    <w:rsid w:val="003E601F"/>
    <w:rsid w:val="003E625F"/>
    <w:rsid w:val="003E62F5"/>
    <w:rsid w:val="003E6A3F"/>
    <w:rsid w:val="003E6B97"/>
    <w:rsid w:val="003E75B4"/>
    <w:rsid w:val="003E75E1"/>
    <w:rsid w:val="003E7D9D"/>
    <w:rsid w:val="003E7E8B"/>
    <w:rsid w:val="003F075D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B02"/>
    <w:rsid w:val="003F3C3C"/>
    <w:rsid w:val="003F452A"/>
    <w:rsid w:val="003F4816"/>
    <w:rsid w:val="003F5549"/>
    <w:rsid w:val="003F5D34"/>
    <w:rsid w:val="003F667D"/>
    <w:rsid w:val="003F6D7E"/>
    <w:rsid w:val="003F72C1"/>
    <w:rsid w:val="003F785D"/>
    <w:rsid w:val="003F7CA3"/>
    <w:rsid w:val="003F7E7B"/>
    <w:rsid w:val="0040043F"/>
    <w:rsid w:val="00400515"/>
    <w:rsid w:val="004008F3"/>
    <w:rsid w:val="00400991"/>
    <w:rsid w:val="00400E7E"/>
    <w:rsid w:val="004016D2"/>
    <w:rsid w:val="004017C0"/>
    <w:rsid w:val="00401F64"/>
    <w:rsid w:val="00401FFE"/>
    <w:rsid w:val="00402BDE"/>
    <w:rsid w:val="004036EE"/>
    <w:rsid w:val="00403A17"/>
    <w:rsid w:val="00403A8C"/>
    <w:rsid w:val="00404016"/>
    <w:rsid w:val="00404656"/>
    <w:rsid w:val="004048BC"/>
    <w:rsid w:val="00404E12"/>
    <w:rsid w:val="00404E13"/>
    <w:rsid w:val="0040563D"/>
    <w:rsid w:val="00405BE1"/>
    <w:rsid w:val="00405DEA"/>
    <w:rsid w:val="004064FA"/>
    <w:rsid w:val="004067B0"/>
    <w:rsid w:val="00406DDD"/>
    <w:rsid w:val="0040709D"/>
    <w:rsid w:val="00407BEE"/>
    <w:rsid w:val="00410232"/>
    <w:rsid w:val="00410567"/>
    <w:rsid w:val="0041056A"/>
    <w:rsid w:val="00410BED"/>
    <w:rsid w:val="004117DF"/>
    <w:rsid w:val="004120B8"/>
    <w:rsid w:val="00412824"/>
    <w:rsid w:val="004129AA"/>
    <w:rsid w:val="00412D86"/>
    <w:rsid w:val="0041311C"/>
    <w:rsid w:val="0041378F"/>
    <w:rsid w:val="004139B8"/>
    <w:rsid w:val="00414270"/>
    <w:rsid w:val="004144D3"/>
    <w:rsid w:val="0041456D"/>
    <w:rsid w:val="004146A7"/>
    <w:rsid w:val="00414AF5"/>
    <w:rsid w:val="00414CCF"/>
    <w:rsid w:val="00415297"/>
    <w:rsid w:val="00415378"/>
    <w:rsid w:val="00415478"/>
    <w:rsid w:val="004155F5"/>
    <w:rsid w:val="0041582C"/>
    <w:rsid w:val="00415918"/>
    <w:rsid w:val="00415AEE"/>
    <w:rsid w:val="00415D17"/>
    <w:rsid w:val="00416117"/>
    <w:rsid w:val="004169A7"/>
    <w:rsid w:val="00416A12"/>
    <w:rsid w:val="00416AD5"/>
    <w:rsid w:val="00416B96"/>
    <w:rsid w:val="00416B99"/>
    <w:rsid w:val="00416F03"/>
    <w:rsid w:val="004170C6"/>
    <w:rsid w:val="0041718A"/>
    <w:rsid w:val="004171AA"/>
    <w:rsid w:val="0041724C"/>
    <w:rsid w:val="0041736A"/>
    <w:rsid w:val="00417613"/>
    <w:rsid w:val="00417745"/>
    <w:rsid w:val="00417822"/>
    <w:rsid w:val="00417B12"/>
    <w:rsid w:val="0042022D"/>
    <w:rsid w:val="00420351"/>
    <w:rsid w:val="00420439"/>
    <w:rsid w:val="004208E0"/>
    <w:rsid w:val="00420ACE"/>
    <w:rsid w:val="00420AD3"/>
    <w:rsid w:val="00420D21"/>
    <w:rsid w:val="00421242"/>
    <w:rsid w:val="0042168B"/>
    <w:rsid w:val="00421750"/>
    <w:rsid w:val="00421ABE"/>
    <w:rsid w:val="00421E3A"/>
    <w:rsid w:val="00422131"/>
    <w:rsid w:val="00422350"/>
    <w:rsid w:val="00422403"/>
    <w:rsid w:val="00423457"/>
    <w:rsid w:val="004236BB"/>
    <w:rsid w:val="00423C2E"/>
    <w:rsid w:val="00424CA5"/>
    <w:rsid w:val="00424DFD"/>
    <w:rsid w:val="00424FCF"/>
    <w:rsid w:val="004254FB"/>
    <w:rsid w:val="0042550B"/>
    <w:rsid w:val="00425672"/>
    <w:rsid w:val="00425B63"/>
    <w:rsid w:val="00425CAF"/>
    <w:rsid w:val="00425F2D"/>
    <w:rsid w:val="00425FF6"/>
    <w:rsid w:val="00426261"/>
    <w:rsid w:val="00426B51"/>
    <w:rsid w:val="00426FD1"/>
    <w:rsid w:val="0042785E"/>
    <w:rsid w:val="00427A38"/>
    <w:rsid w:val="00427D28"/>
    <w:rsid w:val="00427D5D"/>
    <w:rsid w:val="00427F64"/>
    <w:rsid w:val="004306FC"/>
    <w:rsid w:val="00430B09"/>
    <w:rsid w:val="00431B3C"/>
    <w:rsid w:val="00431D5E"/>
    <w:rsid w:val="00431E3E"/>
    <w:rsid w:val="00431F3E"/>
    <w:rsid w:val="0043231C"/>
    <w:rsid w:val="00432458"/>
    <w:rsid w:val="00432570"/>
    <w:rsid w:val="0043277A"/>
    <w:rsid w:val="00433077"/>
    <w:rsid w:val="00433214"/>
    <w:rsid w:val="00433DF3"/>
    <w:rsid w:val="0043407F"/>
    <w:rsid w:val="0043417C"/>
    <w:rsid w:val="0043418F"/>
    <w:rsid w:val="004341F5"/>
    <w:rsid w:val="0043459B"/>
    <w:rsid w:val="004347F5"/>
    <w:rsid w:val="00434937"/>
    <w:rsid w:val="00434C91"/>
    <w:rsid w:val="00434EE2"/>
    <w:rsid w:val="00435182"/>
    <w:rsid w:val="00435375"/>
    <w:rsid w:val="00435606"/>
    <w:rsid w:val="00435610"/>
    <w:rsid w:val="004357C3"/>
    <w:rsid w:val="00435A0A"/>
    <w:rsid w:val="00435C13"/>
    <w:rsid w:val="00435E51"/>
    <w:rsid w:val="00435E83"/>
    <w:rsid w:val="004362A1"/>
    <w:rsid w:val="004366F0"/>
    <w:rsid w:val="00436CEC"/>
    <w:rsid w:val="00436ED7"/>
    <w:rsid w:val="00436F68"/>
    <w:rsid w:val="00437477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734"/>
    <w:rsid w:val="00441BAD"/>
    <w:rsid w:val="00441D76"/>
    <w:rsid w:val="00441F2A"/>
    <w:rsid w:val="0044209C"/>
    <w:rsid w:val="00442153"/>
    <w:rsid w:val="0044215B"/>
    <w:rsid w:val="0044227B"/>
    <w:rsid w:val="0044229E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E27"/>
    <w:rsid w:val="00446F18"/>
    <w:rsid w:val="0044726D"/>
    <w:rsid w:val="0044732D"/>
    <w:rsid w:val="00447334"/>
    <w:rsid w:val="00447968"/>
    <w:rsid w:val="004503B0"/>
    <w:rsid w:val="00450471"/>
    <w:rsid w:val="00450B3C"/>
    <w:rsid w:val="00450B7F"/>
    <w:rsid w:val="0045117D"/>
    <w:rsid w:val="00451315"/>
    <w:rsid w:val="00451463"/>
    <w:rsid w:val="00451FA4"/>
    <w:rsid w:val="00452FE1"/>
    <w:rsid w:val="0045318B"/>
    <w:rsid w:val="00453CBF"/>
    <w:rsid w:val="00453E60"/>
    <w:rsid w:val="004542B6"/>
    <w:rsid w:val="00454B95"/>
    <w:rsid w:val="00454CCD"/>
    <w:rsid w:val="00454FEC"/>
    <w:rsid w:val="004551CD"/>
    <w:rsid w:val="004553DA"/>
    <w:rsid w:val="0045550A"/>
    <w:rsid w:val="004558D8"/>
    <w:rsid w:val="00455D9E"/>
    <w:rsid w:val="00455F60"/>
    <w:rsid w:val="00456048"/>
    <w:rsid w:val="00456717"/>
    <w:rsid w:val="00456990"/>
    <w:rsid w:val="00456C4D"/>
    <w:rsid w:val="00457069"/>
    <w:rsid w:val="004570F5"/>
    <w:rsid w:val="0045733C"/>
    <w:rsid w:val="00457F1C"/>
    <w:rsid w:val="0046017E"/>
    <w:rsid w:val="004605C0"/>
    <w:rsid w:val="00460733"/>
    <w:rsid w:val="004607F8"/>
    <w:rsid w:val="00460C90"/>
    <w:rsid w:val="00460D45"/>
    <w:rsid w:val="0046102E"/>
    <w:rsid w:val="00461197"/>
    <w:rsid w:val="00461471"/>
    <w:rsid w:val="00461489"/>
    <w:rsid w:val="004617B2"/>
    <w:rsid w:val="00461988"/>
    <w:rsid w:val="00461B16"/>
    <w:rsid w:val="00461B1A"/>
    <w:rsid w:val="00461B98"/>
    <w:rsid w:val="0046205D"/>
    <w:rsid w:val="00462155"/>
    <w:rsid w:val="00462327"/>
    <w:rsid w:val="00462A17"/>
    <w:rsid w:val="00463467"/>
    <w:rsid w:val="004635C0"/>
    <w:rsid w:val="0046375B"/>
    <w:rsid w:val="00463B32"/>
    <w:rsid w:val="0046467E"/>
    <w:rsid w:val="004646E2"/>
    <w:rsid w:val="00464850"/>
    <w:rsid w:val="004649B2"/>
    <w:rsid w:val="00464B8B"/>
    <w:rsid w:val="00464EC5"/>
    <w:rsid w:val="0046522B"/>
    <w:rsid w:val="004652D6"/>
    <w:rsid w:val="004653D4"/>
    <w:rsid w:val="004654CD"/>
    <w:rsid w:val="00465622"/>
    <w:rsid w:val="00465A85"/>
    <w:rsid w:val="00465E3F"/>
    <w:rsid w:val="0046640B"/>
    <w:rsid w:val="00466A9B"/>
    <w:rsid w:val="00466D0B"/>
    <w:rsid w:val="00466ED2"/>
    <w:rsid w:val="004670E0"/>
    <w:rsid w:val="00467340"/>
    <w:rsid w:val="00467D7B"/>
    <w:rsid w:val="00467FD7"/>
    <w:rsid w:val="00470308"/>
    <w:rsid w:val="004704F5"/>
    <w:rsid w:val="004707D7"/>
    <w:rsid w:val="004707EC"/>
    <w:rsid w:val="00470936"/>
    <w:rsid w:val="00470EA5"/>
    <w:rsid w:val="004710B6"/>
    <w:rsid w:val="00471211"/>
    <w:rsid w:val="00471634"/>
    <w:rsid w:val="004717C0"/>
    <w:rsid w:val="004721A5"/>
    <w:rsid w:val="004724F5"/>
    <w:rsid w:val="0047266D"/>
    <w:rsid w:val="00472894"/>
    <w:rsid w:val="00472A72"/>
    <w:rsid w:val="00472EF6"/>
    <w:rsid w:val="00472F42"/>
    <w:rsid w:val="00473697"/>
    <w:rsid w:val="0047372A"/>
    <w:rsid w:val="00473961"/>
    <w:rsid w:val="00473C78"/>
    <w:rsid w:val="00474854"/>
    <w:rsid w:val="00474C47"/>
    <w:rsid w:val="00474C9A"/>
    <w:rsid w:val="00475373"/>
    <w:rsid w:val="004755F2"/>
    <w:rsid w:val="0047566B"/>
    <w:rsid w:val="00475B85"/>
    <w:rsid w:val="00475E1E"/>
    <w:rsid w:val="00476222"/>
    <w:rsid w:val="00476227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F37"/>
    <w:rsid w:val="0048100F"/>
    <w:rsid w:val="004818E8"/>
    <w:rsid w:val="00481C28"/>
    <w:rsid w:val="00481C45"/>
    <w:rsid w:val="00481F7B"/>
    <w:rsid w:val="004821D5"/>
    <w:rsid w:val="00482421"/>
    <w:rsid w:val="004824A4"/>
    <w:rsid w:val="004825BA"/>
    <w:rsid w:val="004827B4"/>
    <w:rsid w:val="004829A6"/>
    <w:rsid w:val="00482CA1"/>
    <w:rsid w:val="00483121"/>
    <w:rsid w:val="004837C9"/>
    <w:rsid w:val="00483B3F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4B"/>
    <w:rsid w:val="004872F8"/>
    <w:rsid w:val="004874F3"/>
    <w:rsid w:val="00487782"/>
    <w:rsid w:val="004878DD"/>
    <w:rsid w:val="00487B02"/>
    <w:rsid w:val="00487F14"/>
    <w:rsid w:val="00490072"/>
    <w:rsid w:val="004901DC"/>
    <w:rsid w:val="004905CD"/>
    <w:rsid w:val="004916D9"/>
    <w:rsid w:val="004916F4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C78"/>
    <w:rsid w:val="004945ED"/>
    <w:rsid w:val="004951E7"/>
    <w:rsid w:val="004953AF"/>
    <w:rsid w:val="00495651"/>
    <w:rsid w:val="00495822"/>
    <w:rsid w:val="00495BDE"/>
    <w:rsid w:val="00495E3B"/>
    <w:rsid w:val="00495F64"/>
    <w:rsid w:val="00496355"/>
    <w:rsid w:val="00496388"/>
    <w:rsid w:val="004969B4"/>
    <w:rsid w:val="00497859"/>
    <w:rsid w:val="00497A12"/>
    <w:rsid w:val="00497B0E"/>
    <w:rsid w:val="004A0156"/>
    <w:rsid w:val="004A0280"/>
    <w:rsid w:val="004A0415"/>
    <w:rsid w:val="004A08CF"/>
    <w:rsid w:val="004A0DB4"/>
    <w:rsid w:val="004A12D9"/>
    <w:rsid w:val="004A154B"/>
    <w:rsid w:val="004A15B4"/>
    <w:rsid w:val="004A176E"/>
    <w:rsid w:val="004A1D2B"/>
    <w:rsid w:val="004A1D44"/>
    <w:rsid w:val="004A1DF3"/>
    <w:rsid w:val="004A1F34"/>
    <w:rsid w:val="004A200E"/>
    <w:rsid w:val="004A2164"/>
    <w:rsid w:val="004A2573"/>
    <w:rsid w:val="004A26DF"/>
    <w:rsid w:val="004A293C"/>
    <w:rsid w:val="004A2BE6"/>
    <w:rsid w:val="004A2CEF"/>
    <w:rsid w:val="004A30CC"/>
    <w:rsid w:val="004A3A6F"/>
    <w:rsid w:val="004A4043"/>
    <w:rsid w:val="004A4120"/>
    <w:rsid w:val="004A4301"/>
    <w:rsid w:val="004A4321"/>
    <w:rsid w:val="004A4430"/>
    <w:rsid w:val="004A4682"/>
    <w:rsid w:val="004A4768"/>
    <w:rsid w:val="004A49A7"/>
    <w:rsid w:val="004A4ED8"/>
    <w:rsid w:val="004A4FD0"/>
    <w:rsid w:val="004A5403"/>
    <w:rsid w:val="004A5468"/>
    <w:rsid w:val="004A5EE5"/>
    <w:rsid w:val="004A73C1"/>
    <w:rsid w:val="004A7848"/>
    <w:rsid w:val="004B01F7"/>
    <w:rsid w:val="004B0724"/>
    <w:rsid w:val="004B0A2D"/>
    <w:rsid w:val="004B0C52"/>
    <w:rsid w:val="004B0D2A"/>
    <w:rsid w:val="004B0D85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2F"/>
    <w:rsid w:val="004B2D39"/>
    <w:rsid w:val="004B2F2A"/>
    <w:rsid w:val="004B311F"/>
    <w:rsid w:val="004B3A41"/>
    <w:rsid w:val="004B3BBB"/>
    <w:rsid w:val="004B4060"/>
    <w:rsid w:val="004B4081"/>
    <w:rsid w:val="004B45FE"/>
    <w:rsid w:val="004B4BDE"/>
    <w:rsid w:val="004B4CCE"/>
    <w:rsid w:val="004B50D6"/>
    <w:rsid w:val="004B513E"/>
    <w:rsid w:val="004B5378"/>
    <w:rsid w:val="004B53CE"/>
    <w:rsid w:val="004B543C"/>
    <w:rsid w:val="004B565D"/>
    <w:rsid w:val="004B570A"/>
    <w:rsid w:val="004B5C16"/>
    <w:rsid w:val="004B5D83"/>
    <w:rsid w:val="004B5FA3"/>
    <w:rsid w:val="004B60DD"/>
    <w:rsid w:val="004B6A31"/>
    <w:rsid w:val="004B6DED"/>
    <w:rsid w:val="004B6F4A"/>
    <w:rsid w:val="004B7421"/>
    <w:rsid w:val="004B7866"/>
    <w:rsid w:val="004B7F1C"/>
    <w:rsid w:val="004C018D"/>
    <w:rsid w:val="004C0502"/>
    <w:rsid w:val="004C07B4"/>
    <w:rsid w:val="004C0BD3"/>
    <w:rsid w:val="004C0C5D"/>
    <w:rsid w:val="004C17B5"/>
    <w:rsid w:val="004C1B3C"/>
    <w:rsid w:val="004C1F40"/>
    <w:rsid w:val="004C21D0"/>
    <w:rsid w:val="004C24D5"/>
    <w:rsid w:val="004C275E"/>
    <w:rsid w:val="004C275F"/>
    <w:rsid w:val="004C2F6F"/>
    <w:rsid w:val="004C3148"/>
    <w:rsid w:val="004C3288"/>
    <w:rsid w:val="004C37AF"/>
    <w:rsid w:val="004C3902"/>
    <w:rsid w:val="004C406E"/>
    <w:rsid w:val="004C473C"/>
    <w:rsid w:val="004C4B58"/>
    <w:rsid w:val="004C57E7"/>
    <w:rsid w:val="004C58EA"/>
    <w:rsid w:val="004C5C67"/>
    <w:rsid w:val="004C5C68"/>
    <w:rsid w:val="004C5F75"/>
    <w:rsid w:val="004C6271"/>
    <w:rsid w:val="004C62F3"/>
    <w:rsid w:val="004C6412"/>
    <w:rsid w:val="004C6725"/>
    <w:rsid w:val="004C6AD4"/>
    <w:rsid w:val="004C6F1A"/>
    <w:rsid w:val="004C6FE5"/>
    <w:rsid w:val="004C76FD"/>
    <w:rsid w:val="004D0315"/>
    <w:rsid w:val="004D0367"/>
    <w:rsid w:val="004D05C0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472"/>
    <w:rsid w:val="004D27E6"/>
    <w:rsid w:val="004D2A62"/>
    <w:rsid w:val="004D2C9C"/>
    <w:rsid w:val="004D3492"/>
    <w:rsid w:val="004D369B"/>
    <w:rsid w:val="004D3F39"/>
    <w:rsid w:val="004D4015"/>
    <w:rsid w:val="004D4103"/>
    <w:rsid w:val="004D469E"/>
    <w:rsid w:val="004D4794"/>
    <w:rsid w:val="004D4A83"/>
    <w:rsid w:val="004D4B9A"/>
    <w:rsid w:val="004D4C64"/>
    <w:rsid w:val="004D4D33"/>
    <w:rsid w:val="004D5159"/>
    <w:rsid w:val="004D532A"/>
    <w:rsid w:val="004D5423"/>
    <w:rsid w:val="004D56BC"/>
    <w:rsid w:val="004D5A22"/>
    <w:rsid w:val="004D5AD6"/>
    <w:rsid w:val="004D5C96"/>
    <w:rsid w:val="004D699F"/>
    <w:rsid w:val="004D6AC6"/>
    <w:rsid w:val="004D6FB8"/>
    <w:rsid w:val="004D7170"/>
    <w:rsid w:val="004D76CC"/>
    <w:rsid w:val="004D797B"/>
    <w:rsid w:val="004D7C88"/>
    <w:rsid w:val="004D7F6B"/>
    <w:rsid w:val="004E0839"/>
    <w:rsid w:val="004E0CB8"/>
    <w:rsid w:val="004E14E7"/>
    <w:rsid w:val="004E179C"/>
    <w:rsid w:val="004E1968"/>
    <w:rsid w:val="004E1C4A"/>
    <w:rsid w:val="004E1DC6"/>
    <w:rsid w:val="004E201A"/>
    <w:rsid w:val="004E29ED"/>
    <w:rsid w:val="004E2C67"/>
    <w:rsid w:val="004E2D1B"/>
    <w:rsid w:val="004E3045"/>
    <w:rsid w:val="004E30AA"/>
    <w:rsid w:val="004E3593"/>
    <w:rsid w:val="004E3D53"/>
    <w:rsid w:val="004E3DA6"/>
    <w:rsid w:val="004E4448"/>
    <w:rsid w:val="004E4484"/>
    <w:rsid w:val="004E4A40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846"/>
    <w:rsid w:val="004E792C"/>
    <w:rsid w:val="004E7F06"/>
    <w:rsid w:val="004E7F1B"/>
    <w:rsid w:val="004E7FEE"/>
    <w:rsid w:val="004F00AE"/>
    <w:rsid w:val="004F01A1"/>
    <w:rsid w:val="004F01A6"/>
    <w:rsid w:val="004F0BD6"/>
    <w:rsid w:val="004F0E02"/>
    <w:rsid w:val="004F0E2F"/>
    <w:rsid w:val="004F0E6A"/>
    <w:rsid w:val="004F1758"/>
    <w:rsid w:val="004F195E"/>
    <w:rsid w:val="004F1C2F"/>
    <w:rsid w:val="004F2CD7"/>
    <w:rsid w:val="004F2F33"/>
    <w:rsid w:val="004F3156"/>
    <w:rsid w:val="004F3DC6"/>
    <w:rsid w:val="004F3EAD"/>
    <w:rsid w:val="004F4014"/>
    <w:rsid w:val="004F419D"/>
    <w:rsid w:val="004F426C"/>
    <w:rsid w:val="004F4467"/>
    <w:rsid w:val="004F4B2E"/>
    <w:rsid w:val="004F4FBA"/>
    <w:rsid w:val="004F53C5"/>
    <w:rsid w:val="004F5A1D"/>
    <w:rsid w:val="004F5F26"/>
    <w:rsid w:val="004F6257"/>
    <w:rsid w:val="004F64FF"/>
    <w:rsid w:val="004F675E"/>
    <w:rsid w:val="004F683B"/>
    <w:rsid w:val="004F70D6"/>
    <w:rsid w:val="004F7251"/>
    <w:rsid w:val="004F738D"/>
    <w:rsid w:val="004F7429"/>
    <w:rsid w:val="004F74D1"/>
    <w:rsid w:val="004F77C2"/>
    <w:rsid w:val="004F7A09"/>
    <w:rsid w:val="004F7E62"/>
    <w:rsid w:val="00500358"/>
    <w:rsid w:val="00500408"/>
    <w:rsid w:val="00500490"/>
    <w:rsid w:val="00500B0B"/>
    <w:rsid w:val="00500BB0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1F7"/>
    <w:rsid w:val="00503338"/>
    <w:rsid w:val="0050347D"/>
    <w:rsid w:val="005037F4"/>
    <w:rsid w:val="00503A52"/>
    <w:rsid w:val="00503DB4"/>
    <w:rsid w:val="00503FD3"/>
    <w:rsid w:val="005044F0"/>
    <w:rsid w:val="0050498D"/>
    <w:rsid w:val="00504A1F"/>
    <w:rsid w:val="00504E17"/>
    <w:rsid w:val="00504F48"/>
    <w:rsid w:val="005057BF"/>
    <w:rsid w:val="00505DDF"/>
    <w:rsid w:val="00506411"/>
    <w:rsid w:val="00506DC0"/>
    <w:rsid w:val="0050708A"/>
    <w:rsid w:val="005074F0"/>
    <w:rsid w:val="00507515"/>
    <w:rsid w:val="005076BB"/>
    <w:rsid w:val="00507A42"/>
    <w:rsid w:val="00507A5B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081"/>
    <w:rsid w:val="00511106"/>
    <w:rsid w:val="0051137E"/>
    <w:rsid w:val="005115B2"/>
    <w:rsid w:val="00511922"/>
    <w:rsid w:val="00511C9B"/>
    <w:rsid w:val="00511D39"/>
    <w:rsid w:val="00511F85"/>
    <w:rsid w:val="00512336"/>
    <w:rsid w:val="0051289E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AD7"/>
    <w:rsid w:val="00517C03"/>
    <w:rsid w:val="0052023A"/>
    <w:rsid w:val="0052032E"/>
    <w:rsid w:val="005203C3"/>
    <w:rsid w:val="00520751"/>
    <w:rsid w:val="005209BA"/>
    <w:rsid w:val="00520CC3"/>
    <w:rsid w:val="00520E6A"/>
    <w:rsid w:val="0052113D"/>
    <w:rsid w:val="005212AC"/>
    <w:rsid w:val="005212C9"/>
    <w:rsid w:val="00521491"/>
    <w:rsid w:val="00521523"/>
    <w:rsid w:val="00523000"/>
    <w:rsid w:val="005230AB"/>
    <w:rsid w:val="005240B9"/>
    <w:rsid w:val="00524309"/>
    <w:rsid w:val="00524546"/>
    <w:rsid w:val="00524688"/>
    <w:rsid w:val="005249E8"/>
    <w:rsid w:val="00524A81"/>
    <w:rsid w:val="00524B64"/>
    <w:rsid w:val="00524CAE"/>
    <w:rsid w:val="005251DE"/>
    <w:rsid w:val="005259B3"/>
    <w:rsid w:val="00525D81"/>
    <w:rsid w:val="00525F99"/>
    <w:rsid w:val="00525FC7"/>
    <w:rsid w:val="00526790"/>
    <w:rsid w:val="00526799"/>
    <w:rsid w:val="005273D6"/>
    <w:rsid w:val="005274B6"/>
    <w:rsid w:val="005276F3"/>
    <w:rsid w:val="00527FB3"/>
    <w:rsid w:val="00530241"/>
    <w:rsid w:val="0053046E"/>
    <w:rsid w:val="00530653"/>
    <w:rsid w:val="0053080B"/>
    <w:rsid w:val="005308F5"/>
    <w:rsid w:val="00530C63"/>
    <w:rsid w:val="00531027"/>
    <w:rsid w:val="0053112C"/>
    <w:rsid w:val="005311AF"/>
    <w:rsid w:val="0053142B"/>
    <w:rsid w:val="0053152E"/>
    <w:rsid w:val="005315F9"/>
    <w:rsid w:val="00531ED7"/>
    <w:rsid w:val="00531FAB"/>
    <w:rsid w:val="0053205A"/>
    <w:rsid w:val="00532207"/>
    <w:rsid w:val="0053252F"/>
    <w:rsid w:val="005326A1"/>
    <w:rsid w:val="005327BE"/>
    <w:rsid w:val="0053288F"/>
    <w:rsid w:val="00532DB5"/>
    <w:rsid w:val="00532E64"/>
    <w:rsid w:val="00532F50"/>
    <w:rsid w:val="00533055"/>
    <w:rsid w:val="0053340D"/>
    <w:rsid w:val="0053390D"/>
    <w:rsid w:val="0053399B"/>
    <w:rsid w:val="00533A98"/>
    <w:rsid w:val="005343CC"/>
    <w:rsid w:val="0053452C"/>
    <w:rsid w:val="00534754"/>
    <w:rsid w:val="00534A21"/>
    <w:rsid w:val="00534A79"/>
    <w:rsid w:val="00535004"/>
    <w:rsid w:val="00535346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997"/>
    <w:rsid w:val="005401DA"/>
    <w:rsid w:val="00540540"/>
    <w:rsid w:val="005407BA"/>
    <w:rsid w:val="00540BAC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4C3"/>
    <w:rsid w:val="005438DC"/>
    <w:rsid w:val="00543F26"/>
    <w:rsid w:val="00544224"/>
    <w:rsid w:val="005442CB"/>
    <w:rsid w:val="00544823"/>
    <w:rsid w:val="0054491C"/>
    <w:rsid w:val="00544992"/>
    <w:rsid w:val="005449FE"/>
    <w:rsid w:val="00544BBB"/>
    <w:rsid w:val="00544D71"/>
    <w:rsid w:val="00545437"/>
    <w:rsid w:val="005459A8"/>
    <w:rsid w:val="005459B9"/>
    <w:rsid w:val="00545D53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11"/>
    <w:rsid w:val="00550944"/>
    <w:rsid w:val="00550AE7"/>
    <w:rsid w:val="00550C09"/>
    <w:rsid w:val="00551D8C"/>
    <w:rsid w:val="00551F6E"/>
    <w:rsid w:val="005522F3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973"/>
    <w:rsid w:val="00554C7C"/>
    <w:rsid w:val="00554F28"/>
    <w:rsid w:val="0055512E"/>
    <w:rsid w:val="00555990"/>
    <w:rsid w:val="0055662F"/>
    <w:rsid w:val="00556A01"/>
    <w:rsid w:val="00557263"/>
    <w:rsid w:val="00557787"/>
    <w:rsid w:val="005577B0"/>
    <w:rsid w:val="0055780F"/>
    <w:rsid w:val="00557CEE"/>
    <w:rsid w:val="00557F4B"/>
    <w:rsid w:val="00560193"/>
    <w:rsid w:val="00560562"/>
    <w:rsid w:val="005606B3"/>
    <w:rsid w:val="00560E2F"/>
    <w:rsid w:val="00560F60"/>
    <w:rsid w:val="005614E6"/>
    <w:rsid w:val="0056156C"/>
    <w:rsid w:val="00561B96"/>
    <w:rsid w:val="00562022"/>
    <w:rsid w:val="005621B2"/>
    <w:rsid w:val="00562592"/>
    <w:rsid w:val="00562994"/>
    <w:rsid w:val="00562E6A"/>
    <w:rsid w:val="0056308A"/>
    <w:rsid w:val="0056336C"/>
    <w:rsid w:val="00563753"/>
    <w:rsid w:val="005638B8"/>
    <w:rsid w:val="005640AB"/>
    <w:rsid w:val="005643E5"/>
    <w:rsid w:val="00564940"/>
    <w:rsid w:val="00565026"/>
    <w:rsid w:val="00565246"/>
    <w:rsid w:val="00565307"/>
    <w:rsid w:val="00565352"/>
    <w:rsid w:val="0056572A"/>
    <w:rsid w:val="0056594F"/>
    <w:rsid w:val="00565FDB"/>
    <w:rsid w:val="00566036"/>
    <w:rsid w:val="00566130"/>
    <w:rsid w:val="00566535"/>
    <w:rsid w:val="00566A2D"/>
    <w:rsid w:val="00566AF1"/>
    <w:rsid w:val="00566CCD"/>
    <w:rsid w:val="00566F29"/>
    <w:rsid w:val="005672B4"/>
    <w:rsid w:val="005673F6"/>
    <w:rsid w:val="00567D87"/>
    <w:rsid w:val="00567ED3"/>
    <w:rsid w:val="00567F0A"/>
    <w:rsid w:val="00567FE7"/>
    <w:rsid w:val="005705CC"/>
    <w:rsid w:val="00570EA4"/>
    <w:rsid w:val="00570EC1"/>
    <w:rsid w:val="005716EA"/>
    <w:rsid w:val="005717F0"/>
    <w:rsid w:val="00571B17"/>
    <w:rsid w:val="00572584"/>
    <w:rsid w:val="005726DB"/>
    <w:rsid w:val="0057278E"/>
    <w:rsid w:val="00572803"/>
    <w:rsid w:val="00572FDB"/>
    <w:rsid w:val="00573C64"/>
    <w:rsid w:val="005743A5"/>
    <w:rsid w:val="00574651"/>
    <w:rsid w:val="00574753"/>
    <w:rsid w:val="0057553B"/>
    <w:rsid w:val="0057553F"/>
    <w:rsid w:val="00575728"/>
    <w:rsid w:val="00575FFF"/>
    <w:rsid w:val="00576269"/>
    <w:rsid w:val="0057633D"/>
    <w:rsid w:val="00576366"/>
    <w:rsid w:val="00576CEB"/>
    <w:rsid w:val="00576FE9"/>
    <w:rsid w:val="0057795D"/>
    <w:rsid w:val="00580172"/>
    <w:rsid w:val="00580580"/>
    <w:rsid w:val="00580C6F"/>
    <w:rsid w:val="00580C90"/>
    <w:rsid w:val="0058142F"/>
    <w:rsid w:val="005814FE"/>
    <w:rsid w:val="0058245D"/>
    <w:rsid w:val="0058273D"/>
    <w:rsid w:val="005828E6"/>
    <w:rsid w:val="0058300B"/>
    <w:rsid w:val="00583390"/>
    <w:rsid w:val="00583A05"/>
    <w:rsid w:val="00583D02"/>
    <w:rsid w:val="00583F54"/>
    <w:rsid w:val="005840C3"/>
    <w:rsid w:val="0058499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F44"/>
    <w:rsid w:val="0058741E"/>
    <w:rsid w:val="00587651"/>
    <w:rsid w:val="00587A15"/>
    <w:rsid w:val="00587D96"/>
    <w:rsid w:val="00590145"/>
    <w:rsid w:val="00590208"/>
    <w:rsid w:val="00590518"/>
    <w:rsid w:val="00590830"/>
    <w:rsid w:val="00590B5A"/>
    <w:rsid w:val="00590C8D"/>
    <w:rsid w:val="00591055"/>
    <w:rsid w:val="00591061"/>
    <w:rsid w:val="005912AB"/>
    <w:rsid w:val="0059157D"/>
    <w:rsid w:val="00591832"/>
    <w:rsid w:val="00591BA4"/>
    <w:rsid w:val="00591C6F"/>
    <w:rsid w:val="00592BCF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881"/>
    <w:rsid w:val="00596BCF"/>
    <w:rsid w:val="00596D77"/>
    <w:rsid w:val="00596D89"/>
    <w:rsid w:val="005972B6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7EC"/>
    <w:rsid w:val="005A2F5D"/>
    <w:rsid w:val="005A34D2"/>
    <w:rsid w:val="005A3612"/>
    <w:rsid w:val="005A3654"/>
    <w:rsid w:val="005A3F26"/>
    <w:rsid w:val="005A52D4"/>
    <w:rsid w:val="005A5A4B"/>
    <w:rsid w:val="005A5F83"/>
    <w:rsid w:val="005A64A4"/>
    <w:rsid w:val="005A6DCC"/>
    <w:rsid w:val="005A6DEB"/>
    <w:rsid w:val="005A70B0"/>
    <w:rsid w:val="005A70F6"/>
    <w:rsid w:val="005A72D7"/>
    <w:rsid w:val="005A7404"/>
    <w:rsid w:val="005A746A"/>
    <w:rsid w:val="005A7715"/>
    <w:rsid w:val="005A77B0"/>
    <w:rsid w:val="005A793A"/>
    <w:rsid w:val="005A7D4B"/>
    <w:rsid w:val="005A7EC2"/>
    <w:rsid w:val="005B041E"/>
    <w:rsid w:val="005B054C"/>
    <w:rsid w:val="005B0675"/>
    <w:rsid w:val="005B0ABF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D79"/>
    <w:rsid w:val="005B2F31"/>
    <w:rsid w:val="005B2F95"/>
    <w:rsid w:val="005B2FBF"/>
    <w:rsid w:val="005B354E"/>
    <w:rsid w:val="005B3A74"/>
    <w:rsid w:val="005B3B2C"/>
    <w:rsid w:val="005B3C11"/>
    <w:rsid w:val="005B3DB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205"/>
    <w:rsid w:val="005C7258"/>
    <w:rsid w:val="005C74F5"/>
    <w:rsid w:val="005C7D56"/>
    <w:rsid w:val="005D0201"/>
    <w:rsid w:val="005D0321"/>
    <w:rsid w:val="005D05B5"/>
    <w:rsid w:val="005D06E9"/>
    <w:rsid w:val="005D164C"/>
    <w:rsid w:val="005D19D9"/>
    <w:rsid w:val="005D1B9C"/>
    <w:rsid w:val="005D1C58"/>
    <w:rsid w:val="005D20CB"/>
    <w:rsid w:val="005D236F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AD1"/>
    <w:rsid w:val="005D4E3A"/>
    <w:rsid w:val="005D4EF9"/>
    <w:rsid w:val="005D4FDF"/>
    <w:rsid w:val="005D5175"/>
    <w:rsid w:val="005D5BB9"/>
    <w:rsid w:val="005D5CD2"/>
    <w:rsid w:val="005D5D43"/>
    <w:rsid w:val="005D5DF5"/>
    <w:rsid w:val="005D6198"/>
    <w:rsid w:val="005D6660"/>
    <w:rsid w:val="005D67F2"/>
    <w:rsid w:val="005D6A11"/>
    <w:rsid w:val="005D6FB4"/>
    <w:rsid w:val="005D703D"/>
    <w:rsid w:val="005D70ED"/>
    <w:rsid w:val="005D7504"/>
    <w:rsid w:val="005D7708"/>
    <w:rsid w:val="005D7893"/>
    <w:rsid w:val="005E005D"/>
    <w:rsid w:val="005E03D7"/>
    <w:rsid w:val="005E0614"/>
    <w:rsid w:val="005E1807"/>
    <w:rsid w:val="005E182B"/>
    <w:rsid w:val="005E1E5F"/>
    <w:rsid w:val="005E1F23"/>
    <w:rsid w:val="005E25DC"/>
    <w:rsid w:val="005E2AF7"/>
    <w:rsid w:val="005E3084"/>
    <w:rsid w:val="005E36B6"/>
    <w:rsid w:val="005E36DD"/>
    <w:rsid w:val="005E3A24"/>
    <w:rsid w:val="005E3B2F"/>
    <w:rsid w:val="005E3CE4"/>
    <w:rsid w:val="005E448E"/>
    <w:rsid w:val="005E4695"/>
    <w:rsid w:val="005E46CC"/>
    <w:rsid w:val="005E4992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412"/>
    <w:rsid w:val="005E6728"/>
    <w:rsid w:val="005E6DBD"/>
    <w:rsid w:val="005E6E3E"/>
    <w:rsid w:val="005E6FDC"/>
    <w:rsid w:val="005E72A6"/>
    <w:rsid w:val="005E778F"/>
    <w:rsid w:val="005F03AC"/>
    <w:rsid w:val="005F0938"/>
    <w:rsid w:val="005F0CFC"/>
    <w:rsid w:val="005F1009"/>
    <w:rsid w:val="005F1307"/>
    <w:rsid w:val="005F15CC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60A"/>
    <w:rsid w:val="005F5A97"/>
    <w:rsid w:val="005F5C23"/>
    <w:rsid w:val="005F5D15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0EB5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441"/>
    <w:rsid w:val="0060366C"/>
    <w:rsid w:val="006039C9"/>
    <w:rsid w:val="00603B78"/>
    <w:rsid w:val="0060408D"/>
    <w:rsid w:val="0060414A"/>
    <w:rsid w:val="006041E7"/>
    <w:rsid w:val="0060422D"/>
    <w:rsid w:val="0060492E"/>
    <w:rsid w:val="00604B2B"/>
    <w:rsid w:val="00604BEE"/>
    <w:rsid w:val="00604C04"/>
    <w:rsid w:val="00604C87"/>
    <w:rsid w:val="00604E01"/>
    <w:rsid w:val="00605494"/>
    <w:rsid w:val="006054AF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10737"/>
    <w:rsid w:val="006109E5"/>
    <w:rsid w:val="006113DD"/>
    <w:rsid w:val="00611460"/>
    <w:rsid w:val="00611ED8"/>
    <w:rsid w:val="0061215E"/>
    <w:rsid w:val="00612164"/>
    <w:rsid w:val="006122D6"/>
    <w:rsid w:val="006125B8"/>
    <w:rsid w:val="006127B4"/>
    <w:rsid w:val="006129F1"/>
    <w:rsid w:val="00612F6E"/>
    <w:rsid w:val="00613702"/>
    <w:rsid w:val="00613BF6"/>
    <w:rsid w:val="00613DD3"/>
    <w:rsid w:val="00613DF2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AC1"/>
    <w:rsid w:val="00617BEF"/>
    <w:rsid w:val="00617C6D"/>
    <w:rsid w:val="00617ED1"/>
    <w:rsid w:val="0062000E"/>
    <w:rsid w:val="00620D2E"/>
    <w:rsid w:val="00621272"/>
    <w:rsid w:val="0062130F"/>
    <w:rsid w:val="00621704"/>
    <w:rsid w:val="00621DB1"/>
    <w:rsid w:val="006222F4"/>
    <w:rsid w:val="0062246E"/>
    <w:rsid w:val="006227DC"/>
    <w:rsid w:val="00622996"/>
    <w:rsid w:val="00622BCF"/>
    <w:rsid w:val="0062325C"/>
    <w:rsid w:val="0062327A"/>
    <w:rsid w:val="00623512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4F58"/>
    <w:rsid w:val="006257B9"/>
    <w:rsid w:val="00625806"/>
    <w:rsid w:val="00625A46"/>
    <w:rsid w:val="00625F7A"/>
    <w:rsid w:val="006261DB"/>
    <w:rsid w:val="006264DC"/>
    <w:rsid w:val="006266B7"/>
    <w:rsid w:val="00626B0F"/>
    <w:rsid w:val="00626E69"/>
    <w:rsid w:val="00626E8D"/>
    <w:rsid w:val="006273C5"/>
    <w:rsid w:val="00627AF7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3E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9A3"/>
    <w:rsid w:val="00635AE5"/>
    <w:rsid w:val="00635B24"/>
    <w:rsid w:val="00636134"/>
    <w:rsid w:val="006366C8"/>
    <w:rsid w:val="006368DA"/>
    <w:rsid w:val="00636D1A"/>
    <w:rsid w:val="00636E89"/>
    <w:rsid w:val="0063720B"/>
    <w:rsid w:val="0063738B"/>
    <w:rsid w:val="006374CD"/>
    <w:rsid w:val="00637559"/>
    <w:rsid w:val="00637C07"/>
    <w:rsid w:val="00637E89"/>
    <w:rsid w:val="00637F2C"/>
    <w:rsid w:val="00640498"/>
    <w:rsid w:val="0064079F"/>
    <w:rsid w:val="0064083E"/>
    <w:rsid w:val="00640F82"/>
    <w:rsid w:val="006415AB"/>
    <w:rsid w:val="006417C7"/>
    <w:rsid w:val="00641A50"/>
    <w:rsid w:val="00641ECE"/>
    <w:rsid w:val="00641F68"/>
    <w:rsid w:val="0064207E"/>
    <w:rsid w:val="006420C2"/>
    <w:rsid w:val="006426AF"/>
    <w:rsid w:val="006426D5"/>
    <w:rsid w:val="00642703"/>
    <w:rsid w:val="0064299F"/>
    <w:rsid w:val="00642DEA"/>
    <w:rsid w:val="0064306A"/>
    <w:rsid w:val="00643586"/>
    <w:rsid w:val="0064365E"/>
    <w:rsid w:val="006436BA"/>
    <w:rsid w:val="00643AD2"/>
    <w:rsid w:val="00643B7F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03C"/>
    <w:rsid w:val="00646142"/>
    <w:rsid w:val="00646829"/>
    <w:rsid w:val="00646ECF"/>
    <w:rsid w:val="0064700C"/>
    <w:rsid w:val="00647462"/>
    <w:rsid w:val="00647CCB"/>
    <w:rsid w:val="00647E2B"/>
    <w:rsid w:val="00647E58"/>
    <w:rsid w:val="00650314"/>
    <w:rsid w:val="00650E3E"/>
    <w:rsid w:val="0065127D"/>
    <w:rsid w:val="00651F2D"/>
    <w:rsid w:val="00652C00"/>
    <w:rsid w:val="00652D52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5FAE"/>
    <w:rsid w:val="006560B0"/>
    <w:rsid w:val="00656300"/>
    <w:rsid w:val="00656DDE"/>
    <w:rsid w:val="00657625"/>
    <w:rsid w:val="00657722"/>
    <w:rsid w:val="00657857"/>
    <w:rsid w:val="00657B7A"/>
    <w:rsid w:val="00657DCB"/>
    <w:rsid w:val="006601FF"/>
    <w:rsid w:val="0066030B"/>
    <w:rsid w:val="006603B7"/>
    <w:rsid w:val="0066060F"/>
    <w:rsid w:val="006613D3"/>
    <w:rsid w:val="00661743"/>
    <w:rsid w:val="00661863"/>
    <w:rsid w:val="00661C0E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3BAF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E53"/>
    <w:rsid w:val="006703E0"/>
    <w:rsid w:val="006705F4"/>
    <w:rsid w:val="00670C7C"/>
    <w:rsid w:val="00670D70"/>
    <w:rsid w:val="00670E44"/>
    <w:rsid w:val="00670FA5"/>
    <w:rsid w:val="0067162E"/>
    <w:rsid w:val="00671909"/>
    <w:rsid w:val="00671B04"/>
    <w:rsid w:val="00671B6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B3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6AA"/>
    <w:rsid w:val="006768BB"/>
    <w:rsid w:val="0067695B"/>
    <w:rsid w:val="00676D97"/>
    <w:rsid w:val="00677557"/>
    <w:rsid w:val="0067766F"/>
    <w:rsid w:val="00677701"/>
    <w:rsid w:val="00680100"/>
    <w:rsid w:val="006805B6"/>
    <w:rsid w:val="00680633"/>
    <w:rsid w:val="0068076E"/>
    <w:rsid w:val="006814FA"/>
    <w:rsid w:val="0068187D"/>
    <w:rsid w:val="0068197C"/>
    <w:rsid w:val="00681BDF"/>
    <w:rsid w:val="00681C0F"/>
    <w:rsid w:val="00681C3A"/>
    <w:rsid w:val="00681CB9"/>
    <w:rsid w:val="00681CE7"/>
    <w:rsid w:val="006827EB"/>
    <w:rsid w:val="00682E18"/>
    <w:rsid w:val="00682FC4"/>
    <w:rsid w:val="006830AA"/>
    <w:rsid w:val="006831E6"/>
    <w:rsid w:val="00683DEF"/>
    <w:rsid w:val="00683DF2"/>
    <w:rsid w:val="00684770"/>
    <w:rsid w:val="006847BF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4D0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04"/>
    <w:rsid w:val="00691F73"/>
    <w:rsid w:val="0069214D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645"/>
    <w:rsid w:val="006A38E5"/>
    <w:rsid w:val="006A3961"/>
    <w:rsid w:val="006A4038"/>
    <w:rsid w:val="006A492C"/>
    <w:rsid w:val="006A5467"/>
    <w:rsid w:val="006A5C69"/>
    <w:rsid w:val="006A5EE9"/>
    <w:rsid w:val="006A60C5"/>
    <w:rsid w:val="006A620D"/>
    <w:rsid w:val="006A6705"/>
    <w:rsid w:val="006A6A4C"/>
    <w:rsid w:val="006A6D52"/>
    <w:rsid w:val="006A6E4C"/>
    <w:rsid w:val="006A758F"/>
    <w:rsid w:val="006A75D0"/>
    <w:rsid w:val="006A7E28"/>
    <w:rsid w:val="006B0048"/>
    <w:rsid w:val="006B0A2D"/>
    <w:rsid w:val="006B0DEA"/>
    <w:rsid w:val="006B1072"/>
    <w:rsid w:val="006B10FC"/>
    <w:rsid w:val="006B1157"/>
    <w:rsid w:val="006B12E9"/>
    <w:rsid w:val="006B1669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3F66"/>
    <w:rsid w:val="006B400E"/>
    <w:rsid w:val="006B4304"/>
    <w:rsid w:val="006B4B13"/>
    <w:rsid w:val="006B536A"/>
    <w:rsid w:val="006B554F"/>
    <w:rsid w:val="006B5640"/>
    <w:rsid w:val="006B5880"/>
    <w:rsid w:val="006B5918"/>
    <w:rsid w:val="006B5EB4"/>
    <w:rsid w:val="006B5FBA"/>
    <w:rsid w:val="006B6089"/>
    <w:rsid w:val="006B6BFC"/>
    <w:rsid w:val="006B6C7C"/>
    <w:rsid w:val="006B705D"/>
    <w:rsid w:val="006B7B51"/>
    <w:rsid w:val="006B7D52"/>
    <w:rsid w:val="006B7E5E"/>
    <w:rsid w:val="006B7ED6"/>
    <w:rsid w:val="006C0A45"/>
    <w:rsid w:val="006C0A94"/>
    <w:rsid w:val="006C0BD9"/>
    <w:rsid w:val="006C0C45"/>
    <w:rsid w:val="006C10D1"/>
    <w:rsid w:val="006C12E5"/>
    <w:rsid w:val="006C1C9B"/>
    <w:rsid w:val="006C1FFE"/>
    <w:rsid w:val="006C2C09"/>
    <w:rsid w:val="006C3318"/>
    <w:rsid w:val="006C355D"/>
    <w:rsid w:val="006C38BB"/>
    <w:rsid w:val="006C3CD6"/>
    <w:rsid w:val="006C4712"/>
    <w:rsid w:val="006C48AD"/>
    <w:rsid w:val="006C49AD"/>
    <w:rsid w:val="006C4F75"/>
    <w:rsid w:val="006C566A"/>
    <w:rsid w:val="006C56E2"/>
    <w:rsid w:val="006C5A9D"/>
    <w:rsid w:val="006C5B37"/>
    <w:rsid w:val="006C6116"/>
    <w:rsid w:val="006C634F"/>
    <w:rsid w:val="006C653B"/>
    <w:rsid w:val="006C671F"/>
    <w:rsid w:val="006C6B6A"/>
    <w:rsid w:val="006C6C8F"/>
    <w:rsid w:val="006C6CDF"/>
    <w:rsid w:val="006C73A1"/>
    <w:rsid w:val="006D00B4"/>
    <w:rsid w:val="006D028B"/>
    <w:rsid w:val="006D0664"/>
    <w:rsid w:val="006D0C69"/>
    <w:rsid w:val="006D14E1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A2"/>
    <w:rsid w:val="006D3DFF"/>
    <w:rsid w:val="006D43EF"/>
    <w:rsid w:val="006D464E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C4E"/>
    <w:rsid w:val="006D6D85"/>
    <w:rsid w:val="006D7105"/>
    <w:rsid w:val="006D76E8"/>
    <w:rsid w:val="006E0184"/>
    <w:rsid w:val="006E07DE"/>
    <w:rsid w:val="006E0896"/>
    <w:rsid w:val="006E0A4A"/>
    <w:rsid w:val="006E0D74"/>
    <w:rsid w:val="006E102C"/>
    <w:rsid w:val="006E1044"/>
    <w:rsid w:val="006E16D8"/>
    <w:rsid w:val="006E177A"/>
    <w:rsid w:val="006E17A6"/>
    <w:rsid w:val="006E18D4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2E0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E7C84"/>
    <w:rsid w:val="006F0151"/>
    <w:rsid w:val="006F0244"/>
    <w:rsid w:val="006F0258"/>
    <w:rsid w:val="006F0639"/>
    <w:rsid w:val="006F06B4"/>
    <w:rsid w:val="006F097C"/>
    <w:rsid w:val="006F0A96"/>
    <w:rsid w:val="006F1669"/>
    <w:rsid w:val="006F17F2"/>
    <w:rsid w:val="006F1BD9"/>
    <w:rsid w:val="006F215A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CF0"/>
    <w:rsid w:val="006F5D83"/>
    <w:rsid w:val="006F5D9D"/>
    <w:rsid w:val="006F5E00"/>
    <w:rsid w:val="006F62C4"/>
    <w:rsid w:val="006F64FF"/>
    <w:rsid w:val="006F6A0A"/>
    <w:rsid w:val="006F73FF"/>
    <w:rsid w:val="006F756D"/>
    <w:rsid w:val="00700643"/>
    <w:rsid w:val="00700652"/>
    <w:rsid w:val="00700B1C"/>
    <w:rsid w:val="00700BED"/>
    <w:rsid w:val="00700F6A"/>
    <w:rsid w:val="00701E95"/>
    <w:rsid w:val="00702975"/>
    <w:rsid w:val="00702B23"/>
    <w:rsid w:val="007031E6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706F"/>
    <w:rsid w:val="0070765B"/>
    <w:rsid w:val="0070793D"/>
    <w:rsid w:val="00707BE1"/>
    <w:rsid w:val="00710092"/>
    <w:rsid w:val="007104C2"/>
    <w:rsid w:val="00710612"/>
    <w:rsid w:val="00710871"/>
    <w:rsid w:val="007109DE"/>
    <w:rsid w:val="007116F6"/>
    <w:rsid w:val="00711C01"/>
    <w:rsid w:val="007128B7"/>
    <w:rsid w:val="00712DA5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807"/>
    <w:rsid w:val="0071497C"/>
    <w:rsid w:val="00714B90"/>
    <w:rsid w:val="007151FC"/>
    <w:rsid w:val="0071523F"/>
    <w:rsid w:val="00715746"/>
    <w:rsid w:val="00715854"/>
    <w:rsid w:val="00715A58"/>
    <w:rsid w:val="00715BF2"/>
    <w:rsid w:val="00715C14"/>
    <w:rsid w:val="00715FCC"/>
    <w:rsid w:val="00716606"/>
    <w:rsid w:val="0071668C"/>
    <w:rsid w:val="007166AC"/>
    <w:rsid w:val="00717C49"/>
    <w:rsid w:val="00717CED"/>
    <w:rsid w:val="00717EAF"/>
    <w:rsid w:val="0072024E"/>
    <w:rsid w:val="0072097B"/>
    <w:rsid w:val="00720ADD"/>
    <w:rsid w:val="007212AA"/>
    <w:rsid w:val="007218DF"/>
    <w:rsid w:val="00721926"/>
    <w:rsid w:val="00721DDE"/>
    <w:rsid w:val="0072210B"/>
    <w:rsid w:val="00722751"/>
    <w:rsid w:val="00722B93"/>
    <w:rsid w:val="0072328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6EE9"/>
    <w:rsid w:val="007270FB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85B"/>
    <w:rsid w:val="00731AE7"/>
    <w:rsid w:val="0073215A"/>
    <w:rsid w:val="007324EC"/>
    <w:rsid w:val="007327BE"/>
    <w:rsid w:val="0073288B"/>
    <w:rsid w:val="00732CB4"/>
    <w:rsid w:val="00732D37"/>
    <w:rsid w:val="00732FE3"/>
    <w:rsid w:val="0073362D"/>
    <w:rsid w:val="00733646"/>
    <w:rsid w:val="00733656"/>
    <w:rsid w:val="0073366A"/>
    <w:rsid w:val="00733DBC"/>
    <w:rsid w:val="00734662"/>
    <w:rsid w:val="00734868"/>
    <w:rsid w:val="0073488A"/>
    <w:rsid w:val="00734B71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2B9"/>
    <w:rsid w:val="007407F0"/>
    <w:rsid w:val="007410CD"/>
    <w:rsid w:val="007412ED"/>
    <w:rsid w:val="0074148B"/>
    <w:rsid w:val="0074150D"/>
    <w:rsid w:val="00741667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2E80"/>
    <w:rsid w:val="0074309D"/>
    <w:rsid w:val="00743A4D"/>
    <w:rsid w:val="00743C3A"/>
    <w:rsid w:val="00743DA4"/>
    <w:rsid w:val="0074430B"/>
    <w:rsid w:val="007443A3"/>
    <w:rsid w:val="0074444B"/>
    <w:rsid w:val="00744793"/>
    <w:rsid w:val="00744851"/>
    <w:rsid w:val="00744B52"/>
    <w:rsid w:val="007455DC"/>
    <w:rsid w:val="00745B41"/>
    <w:rsid w:val="00746127"/>
    <w:rsid w:val="0074613B"/>
    <w:rsid w:val="007470C8"/>
    <w:rsid w:val="007471BE"/>
    <w:rsid w:val="00747901"/>
    <w:rsid w:val="0074796B"/>
    <w:rsid w:val="00747A33"/>
    <w:rsid w:val="00747C1A"/>
    <w:rsid w:val="00747C6A"/>
    <w:rsid w:val="00747D37"/>
    <w:rsid w:val="0075020D"/>
    <w:rsid w:val="00750720"/>
    <w:rsid w:val="00750839"/>
    <w:rsid w:val="00751401"/>
    <w:rsid w:val="00751AFD"/>
    <w:rsid w:val="00752028"/>
    <w:rsid w:val="00752043"/>
    <w:rsid w:val="007528B0"/>
    <w:rsid w:val="00752979"/>
    <w:rsid w:val="00752B7B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3B4"/>
    <w:rsid w:val="0075453D"/>
    <w:rsid w:val="00754681"/>
    <w:rsid w:val="00754BB9"/>
    <w:rsid w:val="00754E32"/>
    <w:rsid w:val="00754FFE"/>
    <w:rsid w:val="007551A0"/>
    <w:rsid w:val="007551EB"/>
    <w:rsid w:val="007556FE"/>
    <w:rsid w:val="0075577E"/>
    <w:rsid w:val="007562B2"/>
    <w:rsid w:val="0075634C"/>
    <w:rsid w:val="007563E7"/>
    <w:rsid w:val="00756A2A"/>
    <w:rsid w:val="00756CE2"/>
    <w:rsid w:val="00757147"/>
    <w:rsid w:val="007573AC"/>
    <w:rsid w:val="00757448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2130"/>
    <w:rsid w:val="007624BE"/>
    <w:rsid w:val="00762A8D"/>
    <w:rsid w:val="00762F72"/>
    <w:rsid w:val="007633CD"/>
    <w:rsid w:val="0076352D"/>
    <w:rsid w:val="007637BC"/>
    <w:rsid w:val="00763DAE"/>
    <w:rsid w:val="00764363"/>
    <w:rsid w:val="00764A82"/>
    <w:rsid w:val="00764BE7"/>
    <w:rsid w:val="00764D6B"/>
    <w:rsid w:val="00764DD4"/>
    <w:rsid w:val="00765426"/>
    <w:rsid w:val="0076567F"/>
    <w:rsid w:val="007659E6"/>
    <w:rsid w:val="00765B12"/>
    <w:rsid w:val="00766141"/>
    <w:rsid w:val="0076619A"/>
    <w:rsid w:val="00766A30"/>
    <w:rsid w:val="0076719F"/>
    <w:rsid w:val="00767225"/>
    <w:rsid w:val="007672A9"/>
    <w:rsid w:val="007672B2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718"/>
    <w:rsid w:val="00773AA0"/>
    <w:rsid w:val="00773B25"/>
    <w:rsid w:val="00773C84"/>
    <w:rsid w:val="00773D0E"/>
    <w:rsid w:val="007744F3"/>
    <w:rsid w:val="0077452C"/>
    <w:rsid w:val="0077482D"/>
    <w:rsid w:val="00774B72"/>
    <w:rsid w:val="0077511A"/>
    <w:rsid w:val="0077523B"/>
    <w:rsid w:val="0077523F"/>
    <w:rsid w:val="007756AC"/>
    <w:rsid w:val="00775D2F"/>
    <w:rsid w:val="00776332"/>
    <w:rsid w:val="00776858"/>
    <w:rsid w:val="00776BAE"/>
    <w:rsid w:val="0077700C"/>
    <w:rsid w:val="00777108"/>
    <w:rsid w:val="00777B70"/>
    <w:rsid w:val="00780366"/>
    <w:rsid w:val="00780B7E"/>
    <w:rsid w:val="00780CEC"/>
    <w:rsid w:val="00780DA3"/>
    <w:rsid w:val="00781373"/>
    <w:rsid w:val="00781500"/>
    <w:rsid w:val="00781CEE"/>
    <w:rsid w:val="00781E77"/>
    <w:rsid w:val="007821BE"/>
    <w:rsid w:val="00782252"/>
    <w:rsid w:val="00782D61"/>
    <w:rsid w:val="0078318E"/>
    <w:rsid w:val="007833F5"/>
    <w:rsid w:val="007835CF"/>
    <w:rsid w:val="0078388D"/>
    <w:rsid w:val="00783930"/>
    <w:rsid w:val="00783B8D"/>
    <w:rsid w:val="00783E62"/>
    <w:rsid w:val="0078467C"/>
    <w:rsid w:val="00784DA0"/>
    <w:rsid w:val="00784E2D"/>
    <w:rsid w:val="00785A2C"/>
    <w:rsid w:val="0078605F"/>
    <w:rsid w:val="007864E5"/>
    <w:rsid w:val="007865D1"/>
    <w:rsid w:val="00786E6B"/>
    <w:rsid w:val="0078771E"/>
    <w:rsid w:val="00787C46"/>
    <w:rsid w:val="00787D77"/>
    <w:rsid w:val="00787F0E"/>
    <w:rsid w:val="0079019F"/>
    <w:rsid w:val="00790A2C"/>
    <w:rsid w:val="00790BD4"/>
    <w:rsid w:val="00790DCA"/>
    <w:rsid w:val="00790E22"/>
    <w:rsid w:val="00791169"/>
    <w:rsid w:val="00791644"/>
    <w:rsid w:val="00791A8F"/>
    <w:rsid w:val="007927E3"/>
    <w:rsid w:val="00792F39"/>
    <w:rsid w:val="00793115"/>
    <w:rsid w:val="00793D83"/>
    <w:rsid w:val="00793E0E"/>
    <w:rsid w:val="00794121"/>
    <w:rsid w:val="00794427"/>
    <w:rsid w:val="007944E5"/>
    <w:rsid w:val="00794817"/>
    <w:rsid w:val="00794C59"/>
    <w:rsid w:val="00794F58"/>
    <w:rsid w:val="00795245"/>
    <w:rsid w:val="0079547C"/>
    <w:rsid w:val="0079558E"/>
    <w:rsid w:val="0079595B"/>
    <w:rsid w:val="00795AF3"/>
    <w:rsid w:val="0079633C"/>
    <w:rsid w:val="007964CE"/>
    <w:rsid w:val="00796B2B"/>
    <w:rsid w:val="00797012"/>
    <w:rsid w:val="0079708A"/>
    <w:rsid w:val="007974EC"/>
    <w:rsid w:val="007976EF"/>
    <w:rsid w:val="007977B7"/>
    <w:rsid w:val="00797818"/>
    <w:rsid w:val="007A0190"/>
    <w:rsid w:val="007A0A59"/>
    <w:rsid w:val="007A0A77"/>
    <w:rsid w:val="007A0E6C"/>
    <w:rsid w:val="007A0F05"/>
    <w:rsid w:val="007A1124"/>
    <w:rsid w:val="007A155F"/>
    <w:rsid w:val="007A1B17"/>
    <w:rsid w:val="007A1E9E"/>
    <w:rsid w:val="007A2836"/>
    <w:rsid w:val="007A2BA8"/>
    <w:rsid w:val="007A3054"/>
    <w:rsid w:val="007A38C3"/>
    <w:rsid w:val="007A3F57"/>
    <w:rsid w:val="007A4ABF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BE"/>
    <w:rsid w:val="007B026F"/>
    <w:rsid w:val="007B0608"/>
    <w:rsid w:val="007B07EB"/>
    <w:rsid w:val="007B0C3E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B3"/>
    <w:rsid w:val="007B404E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193"/>
    <w:rsid w:val="007B750D"/>
    <w:rsid w:val="007B7617"/>
    <w:rsid w:val="007B76AC"/>
    <w:rsid w:val="007B7C28"/>
    <w:rsid w:val="007C0309"/>
    <w:rsid w:val="007C0A4D"/>
    <w:rsid w:val="007C0EF8"/>
    <w:rsid w:val="007C1319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538E"/>
    <w:rsid w:val="007C625B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4ED"/>
    <w:rsid w:val="007D365F"/>
    <w:rsid w:val="007D387B"/>
    <w:rsid w:val="007D3C5B"/>
    <w:rsid w:val="007D3DC3"/>
    <w:rsid w:val="007D3EB3"/>
    <w:rsid w:val="007D3EF1"/>
    <w:rsid w:val="007D44F9"/>
    <w:rsid w:val="007D4A04"/>
    <w:rsid w:val="007D4D58"/>
    <w:rsid w:val="007D57AC"/>
    <w:rsid w:val="007D5ABA"/>
    <w:rsid w:val="007D5D76"/>
    <w:rsid w:val="007D5EB1"/>
    <w:rsid w:val="007D5F4B"/>
    <w:rsid w:val="007D6818"/>
    <w:rsid w:val="007D68A8"/>
    <w:rsid w:val="007D6EB8"/>
    <w:rsid w:val="007D75A2"/>
    <w:rsid w:val="007D76A2"/>
    <w:rsid w:val="007D7732"/>
    <w:rsid w:val="007D780E"/>
    <w:rsid w:val="007D78A4"/>
    <w:rsid w:val="007D7B1E"/>
    <w:rsid w:val="007E024D"/>
    <w:rsid w:val="007E1763"/>
    <w:rsid w:val="007E19C3"/>
    <w:rsid w:val="007E1A97"/>
    <w:rsid w:val="007E1F56"/>
    <w:rsid w:val="007E2C64"/>
    <w:rsid w:val="007E3079"/>
    <w:rsid w:val="007E31E9"/>
    <w:rsid w:val="007E38B0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79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58E"/>
    <w:rsid w:val="007F18BE"/>
    <w:rsid w:val="007F24BB"/>
    <w:rsid w:val="007F26F8"/>
    <w:rsid w:val="007F3557"/>
    <w:rsid w:val="007F35D9"/>
    <w:rsid w:val="007F376E"/>
    <w:rsid w:val="007F3F83"/>
    <w:rsid w:val="007F4107"/>
    <w:rsid w:val="007F4118"/>
    <w:rsid w:val="007F423F"/>
    <w:rsid w:val="007F47E3"/>
    <w:rsid w:val="007F4930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6BFD"/>
    <w:rsid w:val="007F72E7"/>
    <w:rsid w:val="007F7531"/>
    <w:rsid w:val="007F79B5"/>
    <w:rsid w:val="007F7CC2"/>
    <w:rsid w:val="007FDE8D"/>
    <w:rsid w:val="00800224"/>
    <w:rsid w:val="00800225"/>
    <w:rsid w:val="008007F6"/>
    <w:rsid w:val="00800D3C"/>
    <w:rsid w:val="00800EB0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110"/>
    <w:rsid w:val="0080629C"/>
    <w:rsid w:val="00806328"/>
    <w:rsid w:val="00806569"/>
    <w:rsid w:val="00806BAD"/>
    <w:rsid w:val="00806D5B"/>
    <w:rsid w:val="00806DA2"/>
    <w:rsid w:val="00806E66"/>
    <w:rsid w:val="008071BE"/>
    <w:rsid w:val="00807451"/>
    <w:rsid w:val="00807504"/>
    <w:rsid w:val="00807851"/>
    <w:rsid w:val="008078CF"/>
    <w:rsid w:val="00807A28"/>
    <w:rsid w:val="00807AF6"/>
    <w:rsid w:val="00810166"/>
    <w:rsid w:val="00810186"/>
    <w:rsid w:val="0081041E"/>
    <w:rsid w:val="00810431"/>
    <w:rsid w:val="00810FC4"/>
    <w:rsid w:val="00811044"/>
    <w:rsid w:val="008110CA"/>
    <w:rsid w:val="008116CC"/>
    <w:rsid w:val="008116F3"/>
    <w:rsid w:val="00811955"/>
    <w:rsid w:val="00811CB5"/>
    <w:rsid w:val="00811D91"/>
    <w:rsid w:val="00811E0C"/>
    <w:rsid w:val="00812D90"/>
    <w:rsid w:val="00812E1E"/>
    <w:rsid w:val="00813BC6"/>
    <w:rsid w:val="00813D70"/>
    <w:rsid w:val="0081408B"/>
    <w:rsid w:val="00814543"/>
    <w:rsid w:val="0081483B"/>
    <w:rsid w:val="00814F36"/>
    <w:rsid w:val="0081556E"/>
    <w:rsid w:val="00815668"/>
    <w:rsid w:val="00815A8B"/>
    <w:rsid w:val="00815DC0"/>
    <w:rsid w:val="008166EE"/>
    <w:rsid w:val="00816AA1"/>
    <w:rsid w:val="00816D78"/>
    <w:rsid w:val="00817359"/>
    <w:rsid w:val="008179D1"/>
    <w:rsid w:val="00817B32"/>
    <w:rsid w:val="008208DD"/>
    <w:rsid w:val="00820907"/>
    <w:rsid w:val="00820F70"/>
    <w:rsid w:val="00821538"/>
    <w:rsid w:val="0082167C"/>
    <w:rsid w:val="00821689"/>
    <w:rsid w:val="00821B47"/>
    <w:rsid w:val="00822128"/>
    <w:rsid w:val="00822190"/>
    <w:rsid w:val="0082310B"/>
    <w:rsid w:val="008232F9"/>
    <w:rsid w:val="00823541"/>
    <w:rsid w:val="008235D7"/>
    <w:rsid w:val="00823D2B"/>
    <w:rsid w:val="00823EA2"/>
    <w:rsid w:val="00824080"/>
    <w:rsid w:val="0082437C"/>
    <w:rsid w:val="008243EA"/>
    <w:rsid w:val="00824837"/>
    <w:rsid w:val="00824BA3"/>
    <w:rsid w:val="0082518F"/>
    <w:rsid w:val="0082532A"/>
    <w:rsid w:val="008256C0"/>
    <w:rsid w:val="00825A33"/>
    <w:rsid w:val="00826412"/>
    <w:rsid w:val="00826465"/>
    <w:rsid w:val="008268CB"/>
    <w:rsid w:val="00826F90"/>
    <w:rsid w:val="00826FAF"/>
    <w:rsid w:val="00827223"/>
    <w:rsid w:val="00827286"/>
    <w:rsid w:val="00827F2C"/>
    <w:rsid w:val="00830779"/>
    <w:rsid w:val="008307FC"/>
    <w:rsid w:val="00830957"/>
    <w:rsid w:val="008312CB"/>
    <w:rsid w:val="008315BD"/>
    <w:rsid w:val="00832051"/>
    <w:rsid w:val="0083215D"/>
    <w:rsid w:val="008321C9"/>
    <w:rsid w:val="00832225"/>
    <w:rsid w:val="00832281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443"/>
    <w:rsid w:val="008356E6"/>
    <w:rsid w:val="00835720"/>
    <w:rsid w:val="00835DBF"/>
    <w:rsid w:val="008365B1"/>
    <w:rsid w:val="00836820"/>
    <w:rsid w:val="00836A17"/>
    <w:rsid w:val="0083719E"/>
    <w:rsid w:val="0083728C"/>
    <w:rsid w:val="0083733A"/>
    <w:rsid w:val="00837356"/>
    <w:rsid w:val="00837499"/>
    <w:rsid w:val="008377D9"/>
    <w:rsid w:val="00837D2D"/>
    <w:rsid w:val="00837E73"/>
    <w:rsid w:val="008406DA"/>
    <w:rsid w:val="00840B7F"/>
    <w:rsid w:val="0084102C"/>
    <w:rsid w:val="008410B9"/>
    <w:rsid w:val="008411D9"/>
    <w:rsid w:val="00841875"/>
    <w:rsid w:val="00841C7A"/>
    <w:rsid w:val="00841DA5"/>
    <w:rsid w:val="00841FA3"/>
    <w:rsid w:val="00842068"/>
    <w:rsid w:val="00842195"/>
    <w:rsid w:val="0084256B"/>
    <w:rsid w:val="00842B01"/>
    <w:rsid w:val="00842DA4"/>
    <w:rsid w:val="0084307D"/>
    <w:rsid w:val="008434A9"/>
    <w:rsid w:val="00843677"/>
    <w:rsid w:val="0084370A"/>
    <w:rsid w:val="00843CD1"/>
    <w:rsid w:val="00843FA9"/>
    <w:rsid w:val="00844214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690"/>
    <w:rsid w:val="00847934"/>
    <w:rsid w:val="00847968"/>
    <w:rsid w:val="008479FB"/>
    <w:rsid w:val="00847A68"/>
    <w:rsid w:val="00847AB9"/>
    <w:rsid w:val="00850948"/>
    <w:rsid w:val="00850C92"/>
    <w:rsid w:val="00850D3E"/>
    <w:rsid w:val="00851065"/>
    <w:rsid w:val="008510DB"/>
    <w:rsid w:val="00851149"/>
    <w:rsid w:val="008519AA"/>
    <w:rsid w:val="00852455"/>
    <w:rsid w:val="0085255E"/>
    <w:rsid w:val="0085257E"/>
    <w:rsid w:val="00852A9E"/>
    <w:rsid w:val="0085331B"/>
    <w:rsid w:val="0085344F"/>
    <w:rsid w:val="008538D8"/>
    <w:rsid w:val="00853B1E"/>
    <w:rsid w:val="00853C01"/>
    <w:rsid w:val="00853C83"/>
    <w:rsid w:val="0085413C"/>
    <w:rsid w:val="0085460F"/>
    <w:rsid w:val="008547AE"/>
    <w:rsid w:val="008547CA"/>
    <w:rsid w:val="00854993"/>
    <w:rsid w:val="00854BDB"/>
    <w:rsid w:val="00854E1A"/>
    <w:rsid w:val="00854F8D"/>
    <w:rsid w:val="00855748"/>
    <w:rsid w:val="008559FC"/>
    <w:rsid w:val="00856138"/>
    <w:rsid w:val="0085638B"/>
    <w:rsid w:val="00856FA8"/>
    <w:rsid w:val="008570AF"/>
    <w:rsid w:val="00857BC3"/>
    <w:rsid w:val="00857CE1"/>
    <w:rsid w:val="0086034D"/>
    <w:rsid w:val="0086037F"/>
    <w:rsid w:val="00860711"/>
    <w:rsid w:val="00860943"/>
    <w:rsid w:val="00860A0B"/>
    <w:rsid w:val="00860C37"/>
    <w:rsid w:val="00860CF7"/>
    <w:rsid w:val="00860D23"/>
    <w:rsid w:val="00860D28"/>
    <w:rsid w:val="00861A05"/>
    <w:rsid w:val="00861DB4"/>
    <w:rsid w:val="00861FA7"/>
    <w:rsid w:val="00862186"/>
    <w:rsid w:val="0086234D"/>
    <w:rsid w:val="00862D62"/>
    <w:rsid w:val="00862EBB"/>
    <w:rsid w:val="00863388"/>
    <w:rsid w:val="00863393"/>
    <w:rsid w:val="0086368D"/>
    <w:rsid w:val="00863F56"/>
    <w:rsid w:val="0086451C"/>
    <w:rsid w:val="00864790"/>
    <w:rsid w:val="008658AE"/>
    <w:rsid w:val="00865E1F"/>
    <w:rsid w:val="0086636A"/>
    <w:rsid w:val="00866778"/>
    <w:rsid w:val="008667B2"/>
    <w:rsid w:val="0086694E"/>
    <w:rsid w:val="00866E5E"/>
    <w:rsid w:val="0086704E"/>
    <w:rsid w:val="008670F6"/>
    <w:rsid w:val="00867407"/>
    <w:rsid w:val="0086765E"/>
    <w:rsid w:val="008677E5"/>
    <w:rsid w:val="0086787C"/>
    <w:rsid w:val="008679FD"/>
    <w:rsid w:val="00867C91"/>
    <w:rsid w:val="00867F25"/>
    <w:rsid w:val="0087097C"/>
    <w:rsid w:val="00870CA2"/>
    <w:rsid w:val="008710D5"/>
    <w:rsid w:val="008719E3"/>
    <w:rsid w:val="00871FD2"/>
    <w:rsid w:val="008723B2"/>
    <w:rsid w:val="00872632"/>
    <w:rsid w:val="00873743"/>
    <w:rsid w:val="0087440B"/>
    <w:rsid w:val="00874674"/>
    <w:rsid w:val="008752C8"/>
    <w:rsid w:val="008758D0"/>
    <w:rsid w:val="00875942"/>
    <w:rsid w:val="00875A1A"/>
    <w:rsid w:val="00876260"/>
    <w:rsid w:val="0087680B"/>
    <w:rsid w:val="008768F5"/>
    <w:rsid w:val="00877214"/>
    <w:rsid w:val="0087722C"/>
    <w:rsid w:val="00880908"/>
    <w:rsid w:val="00880DD5"/>
    <w:rsid w:val="00880EF4"/>
    <w:rsid w:val="0088109E"/>
    <w:rsid w:val="0088122E"/>
    <w:rsid w:val="00881519"/>
    <w:rsid w:val="008816F1"/>
    <w:rsid w:val="00881A27"/>
    <w:rsid w:val="00881FBF"/>
    <w:rsid w:val="00882349"/>
    <w:rsid w:val="008825C1"/>
    <w:rsid w:val="008825F8"/>
    <w:rsid w:val="0088274A"/>
    <w:rsid w:val="00882DED"/>
    <w:rsid w:val="00883308"/>
    <w:rsid w:val="008835D7"/>
    <w:rsid w:val="00883C89"/>
    <w:rsid w:val="00883D35"/>
    <w:rsid w:val="0088447E"/>
    <w:rsid w:val="008845A3"/>
    <w:rsid w:val="0088487E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787"/>
    <w:rsid w:val="00886839"/>
    <w:rsid w:val="00886B7C"/>
    <w:rsid w:val="00886D25"/>
    <w:rsid w:val="00886D27"/>
    <w:rsid w:val="00886FD8"/>
    <w:rsid w:val="0088748A"/>
    <w:rsid w:val="00887603"/>
    <w:rsid w:val="008878B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1D6A"/>
    <w:rsid w:val="00891E76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E1"/>
    <w:rsid w:val="0089547A"/>
    <w:rsid w:val="00895618"/>
    <w:rsid w:val="00895949"/>
    <w:rsid w:val="00895BDD"/>
    <w:rsid w:val="00895E07"/>
    <w:rsid w:val="0089683A"/>
    <w:rsid w:val="00896BA6"/>
    <w:rsid w:val="00896BA7"/>
    <w:rsid w:val="00896D5A"/>
    <w:rsid w:val="00896D83"/>
    <w:rsid w:val="00897121"/>
    <w:rsid w:val="008973CC"/>
    <w:rsid w:val="00897683"/>
    <w:rsid w:val="00897772"/>
    <w:rsid w:val="00897899"/>
    <w:rsid w:val="00897D42"/>
    <w:rsid w:val="008A04E6"/>
    <w:rsid w:val="008A05BE"/>
    <w:rsid w:val="008A068D"/>
    <w:rsid w:val="008A079E"/>
    <w:rsid w:val="008A080C"/>
    <w:rsid w:val="008A0EC7"/>
    <w:rsid w:val="008A1194"/>
    <w:rsid w:val="008A1534"/>
    <w:rsid w:val="008A16C4"/>
    <w:rsid w:val="008A198C"/>
    <w:rsid w:val="008A1C5F"/>
    <w:rsid w:val="008A1CFC"/>
    <w:rsid w:val="008A1D50"/>
    <w:rsid w:val="008A1D9E"/>
    <w:rsid w:val="008A1E85"/>
    <w:rsid w:val="008A230C"/>
    <w:rsid w:val="008A23E3"/>
    <w:rsid w:val="008A2895"/>
    <w:rsid w:val="008A2914"/>
    <w:rsid w:val="008A2AB8"/>
    <w:rsid w:val="008A30B6"/>
    <w:rsid w:val="008A323F"/>
    <w:rsid w:val="008A3465"/>
    <w:rsid w:val="008A34AB"/>
    <w:rsid w:val="008A34F0"/>
    <w:rsid w:val="008A37C7"/>
    <w:rsid w:val="008A3C4A"/>
    <w:rsid w:val="008A403C"/>
    <w:rsid w:val="008A4339"/>
    <w:rsid w:val="008A4369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6FBE"/>
    <w:rsid w:val="008A741B"/>
    <w:rsid w:val="008A7448"/>
    <w:rsid w:val="008A7606"/>
    <w:rsid w:val="008B08EB"/>
    <w:rsid w:val="008B0976"/>
    <w:rsid w:val="008B0A0D"/>
    <w:rsid w:val="008B0D89"/>
    <w:rsid w:val="008B1479"/>
    <w:rsid w:val="008B1E55"/>
    <w:rsid w:val="008B25F7"/>
    <w:rsid w:val="008B2EAF"/>
    <w:rsid w:val="008B369B"/>
    <w:rsid w:val="008B446D"/>
    <w:rsid w:val="008B4645"/>
    <w:rsid w:val="008B46B6"/>
    <w:rsid w:val="008B47F8"/>
    <w:rsid w:val="008B4DBE"/>
    <w:rsid w:val="008B51CF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CA5"/>
    <w:rsid w:val="008C1E79"/>
    <w:rsid w:val="008C227C"/>
    <w:rsid w:val="008C2BEA"/>
    <w:rsid w:val="008C2C0C"/>
    <w:rsid w:val="008C305B"/>
    <w:rsid w:val="008C323C"/>
    <w:rsid w:val="008C39A3"/>
    <w:rsid w:val="008C3E2A"/>
    <w:rsid w:val="008C3ED9"/>
    <w:rsid w:val="008C42F6"/>
    <w:rsid w:val="008C4398"/>
    <w:rsid w:val="008C46AC"/>
    <w:rsid w:val="008C4821"/>
    <w:rsid w:val="008C4DC6"/>
    <w:rsid w:val="008C50E9"/>
    <w:rsid w:val="008C533A"/>
    <w:rsid w:val="008C5C7E"/>
    <w:rsid w:val="008C5CFA"/>
    <w:rsid w:val="008C66FF"/>
    <w:rsid w:val="008C6AC5"/>
    <w:rsid w:val="008C7010"/>
    <w:rsid w:val="008C7AAE"/>
    <w:rsid w:val="008C7D1C"/>
    <w:rsid w:val="008D0343"/>
    <w:rsid w:val="008D0404"/>
    <w:rsid w:val="008D0617"/>
    <w:rsid w:val="008D0650"/>
    <w:rsid w:val="008D06FC"/>
    <w:rsid w:val="008D0E4A"/>
    <w:rsid w:val="008D1265"/>
    <w:rsid w:val="008D13E1"/>
    <w:rsid w:val="008D146B"/>
    <w:rsid w:val="008D1D5D"/>
    <w:rsid w:val="008D1D8C"/>
    <w:rsid w:val="008D1ED9"/>
    <w:rsid w:val="008D25B9"/>
    <w:rsid w:val="008D2AE0"/>
    <w:rsid w:val="008D31FE"/>
    <w:rsid w:val="008D3354"/>
    <w:rsid w:val="008D3866"/>
    <w:rsid w:val="008D3933"/>
    <w:rsid w:val="008D3BF9"/>
    <w:rsid w:val="008D3FF7"/>
    <w:rsid w:val="008D4463"/>
    <w:rsid w:val="008D4651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CDA"/>
    <w:rsid w:val="008D7D1E"/>
    <w:rsid w:val="008E07B3"/>
    <w:rsid w:val="008E0A41"/>
    <w:rsid w:val="008E0A48"/>
    <w:rsid w:val="008E0B23"/>
    <w:rsid w:val="008E0C24"/>
    <w:rsid w:val="008E0CD1"/>
    <w:rsid w:val="008E0D39"/>
    <w:rsid w:val="008E15BB"/>
    <w:rsid w:val="008E19E8"/>
    <w:rsid w:val="008E1BBC"/>
    <w:rsid w:val="008E1DFC"/>
    <w:rsid w:val="008E2431"/>
    <w:rsid w:val="008E28BE"/>
    <w:rsid w:val="008E2A90"/>
    <w:rsid w:val="008E2B4B"/>
    <w:rsid w:val="008E2D87"/>
    <w:rsid w:val="008E33F4"/>
    <w:rsid w:val="008E37E8"/>
    <w:rsid w:val="008E393D"/>
    <w:rsid w:val="008E3BD5"/>
    <w:rsid w:val="008E3F92"/>
    <w:rsid w:val="008E4124"/>
    <w:rsid w:val="008E43EF"/>
    <w:rsid w:val="008E441A"/>
    <w:rsid w:val="008E443B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6CE5"/>
    <w:rsid w:val="008E6D91"/>
    <w:rsid w:val="008E70CE"/>
    <w:rsid w:val="008E725A"/>
    <w:rsid w:val="008E761A"/>
    <w:rsid w:val="008E764E"/>
    <w:rsid w:val="008E778A"/>
    <w:rsid w:val="008E7CC7"/>
    <w:rsid w:val="008E7D43"/>
    <w:rsid w:val="008E7DEC"/>
    <w:rsid w:val="008F003C"/>
    <w:rsid w:val="008F014C"/>
    <w:rsid w:val="008F07BF"/>
    <w:rsid w:val="008F0E0F"/>
    <w:rsid w:val="008F0F1B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15"/>
    <w:rsid w:val="008F4F7A"/>
    <w:rsid w:val="008F51CB"/>
    <w:rsid w:val="008F52D0"/>
    <w:rsid w:val="008F612B"/>
    <w:rsid w:val="008F651B"/>
    <w:rsid w:val="008F6725"/>
    <w:rsid w:val="008F6778"/>
    <w:rsid w:val="008F6913"/>
    <w:rsid w:val="008F6B96"/>
    <w:rsid w:val="008F6C20"/>
    <w:rsid w:val="008F6CFD"/>
    <w:rsid w:val="008F7B0D"/>
    <w:rsid w:val="00900AA8"/>
    <w:rsid w:val="00900E82"/>
    <w:rsid w:val="00900F66"/>
    <w:rsid w:val="00901267"/>
    <w:rsid w:val="00901D24"/>
    <w:rsid w:val="009020C0"/>
    <w:rsid w:val="00902125"/>
    <w:rsid w:val="00902345"/>
    <w:rsid w:val="009023A4"/>
    <w:rsid w:val="0090292A"/>
    <w:rsid w:val="009032A8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FD1"/>
    <w:rsid w:val="0090559B"/>
    <w:rsid w:val="00905EDD"/>
    <w:rsid w:val="00906290"/>
    <w:rsid w:val="009065C4"/>
    <w:rsid w:val="00906A03"/>
    <w:rsid w:val="00906B6D"/>
    <w:rsid w:val="00906DF5"/>
    <w:rsid w:val="00907A22"/>
    <w:rsid w:val="0091124F"/>
    <w:rsid w:val="0091128F"/>
    <w:rsid w:val="00911763"/>
    <w:rsid w:val="00911B4C"/>
    <w:rsid w:val="00911BE7"/>
    <w:rsid w:val="00912512"/>
    <w:rsid w:val="0091269E"/>
    <w:rsid w:val="00912B0F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658E"/>
    <w:rsid w:val="00917629"/>
    <w:rsid w:val="009179E2"/>
    <w:rsid w:val="009179E6"/>
    <w:rsid w:val="00917DF7"/>
    <w:rsid w:val="0092003E"/>
    <w:rsid w:val="009200FB"/>
    <w:rsid w:val="00920256"/>
    <w:rsid w:val="00920494"/>
    <w:rsid w:val="0092085E"/>
    <w:rsid w:val="00920915"/>
    <w:rsid w:val="009211AC"/>
    <w:rsid w:val="009211C5"/>
    <w:rsid w:val="0092125D"/>
    <w:rsid w:val="0092193B"/>
    <w:rsid w:val="00921F34"/>
    <w:rsid w:val="0092205C"/>
    <w:rsid w:val="009221A6"/>
    <w:rsid w:val="009223BD"/>
    <w:rsid w:val="009226E8"/>
    <w:rsid w:val="009227AE"/>
    <w:rsid w:val="00922BDE"/>
    <w:rsid w:val="0092301F"/>
    <w:rsid w:val="0092319B"/>
    <w:rsid w:val="009233E6"/>
    <w:rsid w:val="00923854"/>
    <w:rsid w:val="009238A7"/>
    <w:rsid w:val="00923AE5"/>
    <w:rsid w:val="00923D8A"/>
    <w:rsid w:val="00924306"/>
    <w:rsid w:val="009244D3"/>
    <w:rsid w:val="00924664"/>
    <w:rsid w:val="0092469D"/>
    <w:rsid w:val="00924CB2"/>
    <w:rsid w:val="00924D72"/>
    <w:rsid w:val="00924DE9"/>
    <w:rsid w:val="009258D3"/>
    <w:rsid w:val="00925929"/>
    <w:rsid w:val="00925B58"/>
    <w:rsid w:val="00925F63"/>
    <w:rsid w:val="009262CA"/>
    <w:rsid w:val="0092634A"/>
    <w:rsid w:val="00926678"/>
    <w:rsid w:val="009268F9"/>
    <w:rsid w:val="00926929"/>
    <w:rsid w:val="00926938"/>
    <w:rsid w:val="0092699F"/>
    <w:rsid w:val="009269B9"/>
    <w:rsid w:val="00927244"/>
    <w:rsid w:val="0092748B"/>
    <w:rsid w:val="00927499"/>
    <w:rsid w:val="00927C7A"/>
    <w:rsid w:val="00927FDE"/>
    <w:rsid w:val="0093029E"/>
    <w:rsid w:val="00930529"/>
    <w:rsid w:val="00930B14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EC5"/>
    <w:rsid w:val="00936270"/>
    <w:rsid w:val="0093632C"/>
    <w:rsid w:val="009363DC"/>
    <w:rsid w:val="009366C2"/>
    <w:rsid w:val="00936D59"/>
    <w:rsid w:val="00937036"/>
    <w:rsid w:val="009377F6"/>
    <w:rsid w:val="00937ED0"/>
    <w:rsid w:val="009401FD"/>
    <w:rsid w:val="009406B4"/>
    <w:rsid w:val="00940AD7"/>
    <w:rsid w:val="0094169C"/>
    <w:rsid w:val="00941A4C"/>
    <w:rsid w:val="00941F52"/>
    <w:rsid w:val="00942041"/>
    <w:rsid w:val="0094227D"/>
    <w:rsid w:val="00942A1A"/>
    <w:rsid w:val="00943053"/>
    <w:rsid w:val="0094342D"/>
    <w:rsid w:val="00943A8F"/>
    <w:rsid w:val="0094436F"/>
    <w:rsid w:val="009443B8"/>
    <w:rsid w:val="009446D0"/>
    <w:rsid w:val="0094473F"/>
    <w:rsid w:val="0094474B"/>
    <w:rsid w:val="0094487D"/>
    <w:rsid w:val="009448AB"/>
    <w:rsid w:val="0094497F"/>
    <w:rsid w:val="00944A3B"/>
    <w:rsid w:val="00944E10"/>
    <w:rsid w:val="00944E6C"/>
    <w:rsid w:val="00945346"/>
    <w:rsid w:val="00945768"/>
    <w:rsid w:val="00945A68"/>
    <w:rsid w:val="00945E57"/>
    <w:rsid w:val="0094605C"/>
    <w:rsid w:val="009462D9"/>
    <w:rsid w:val="009462E8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266C"/>
    <w:rsid w:val="009527F0"/>
    <w:rsid w:val="00952E4A"/>
    <w:rsid w:val="00953060"/>
    <w:rsid w:val="00953257"/>
    <w:rsid w:val="00953337"/>
    <w:rsid w:val="0095334A"/>
    <w:rsid w:val="009536AF"/>
    <w:rsid w:val="00953985"/>
    <w:rsid w:val="00953A4F"/>
    <w:rsid w:val="00953ACF"/>
    <w:rsid w:val="00953E72"/>
    <w:rsid w:val="00953E8C"/>
    <w:rsid w:val="00954056"/>
    <w:rsid w:val="009542A9"/>
    <w:rsid w:val="009546FD"/>
    <w:rsid w:val="00955173"/>
    <w:rsid w:val="009555EB"/>
    <w:rsid w:val="00955615"/>
    <w:rsid w:val="00955873"/>
    <w:rsid w:val="00955AB4"/>
    <w:rsid w:val="00955C84"/>
    <w:rsid w:val="009561FA"/>
    <w:rsid w:val="00956791"/>
    <w:rsid w:val="009572AB"/>
    <w:rsid w:val="00957336"/>
    <w:rsid w:val="0095750E"/>
    <w:rsid w:val="00957865"/>
    <w:rsid w:val="00957A95"/>
    <w:rsid w:val="00957B6F"/>
    <w:rsid w:val="00957C68"/>
    <w:rsid w:val="00957D12"/>
    <w:rsid w:val="00957ECB"/>
    <w:rsid w:val="00957EF1"/>
    <w:rsid w:val="00960AA0"/>
    <w:rsid w:val="009615AD"/>
    <w:rsid w:val="00961D9B"/>
    <w:rsid w:val="00961E29"/>
    <w:rsid w:val="0096300B"/>
    <w:rsid w:val="009632C2"/>
    <w:rsid w:val="00963385"/>
    <w:rsid w:val="009633D6"/>
    <w:rsid w:val="009636FC"/>
    <w:rsid w:val="00963714"/>
    <w:rsid w:val="009639D6"/>
    <w:rsid w:val="00963A99"/>
    <w:rsid w:val="00963C5F"/>
    <w:rsid w:val="00963FFC"/>
    <w:rsid w:val="009642A4"/>
    <w:rsid w:val="00964316"/>
    <w:rsid w:val="0096463C"/>
    <w:rsid w:val="0096523C"/>
    <w:rsid w:val="00965D5B"/>
    <w:rsid w:val="00965E71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A1C"/>
    <w:rsid w:val="00970C1D"/>
    <w:rsid w:val="00970E15"/>
    <w:rsid w:val="009712A3"/>
    <w:rsid w:val="009713A1"/>
    <w:rsid w:val="0097142C"/>
    <w:rsid w:val="00971883"/>
    <w:rsid w:val="00972212"/>
    <w:rsid w:val="00972630"/>
    <w:rsid w:val="009726EF"/>
    <w:rsid w:val="00972877"/>
    <w:rsid w:val="00972ADE"/>
    <w:rsid w:val="00972AE5"/>
    <w:rsid w:val="00972B2E"/>
    <w:rsid w:val="00972C2E"/>
    <w:rsid w:val="0097388A"/>
    <w:rsid w:val="00973C57"/>
    <w:rsid w:val="009740CF"/>
    <w:rsid w:val="00974412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6A69"/>
    <w:rsid w:val="00977098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BBB"/>
    <w:rsid w:val="00980DBC"/>
    <w:rsid w:val="0098100C"/>
    <w:rsid w:val="00981313"/>
    <w:rsid w:val="00981466"/>
    <w:rsid w:val="00981ABE"/>
    <w:rsid w:val="00982489"/>
    <w:rsid w:val="00982B16"/>
    <w:rsid w:val="009834D6"/>
    <w:rsid w:val="009836B4"/>
    <w:rsid w:val="00983705"/>
    <w:rsid w:val="00983BE2"/>
    <w:rsid w:val="00984180"/>
    <w:rsid w:val="0098420D"/>
    <w:rsid w:val="0098465F"/>
    <w:rsid w:val="009847C9"/>
    <w:rsid w:val="00984952"/>
    <w:rsid w:val="00984AC7"/>
    <w:rsid w:val="00984C8D"/>
    <w:rsid w:val="00984E10"/>
    <w:rsid w:val="00985F63"/>
    <w:rsid w:val="009860A0"/>
    <w:rsid w:val="00986434"/>
    <w:rsid w:val="00986740"/>
    <w:rsid w:val="00986C19"/>
    <w:rsid w:val="00986E7B"/>
    <w:rsid w:val="00986F1E"/>
    <w:rsid w:val="00987005"/>
    <w:rsid w:val="00987337"/>
    <w:rsid w:val="00987C81"/>
    <w:rsid w:val="00987F29"/>
    <w:rsid w:val="009903F0"/>
    <w:rsid w:val="00990443"/>
    <w:rsid w:val="009904EA"/>
    <w:rsid w:val="00990C51"/>
    <w:rsid w:val="00991033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08B"/>
    <w:rsid w:val="0099469F"/>
    <w:rsid w:val="00994C9C"/>
    <w:rsid w:val="009956FC"/>
    <w:rsid w:val="00995744"/>
    <w:rsid w:val="00995755"/>
    <w:rsid w:val="00995BF1"/>
    <w:rsid w:val="00995EDE"/>
    <w:rsid w:val="009960B2"/>
    <w:rsid w:val="0099611B"/>
    <w:rsid w:val="0099617D"/>
    <w:rsid w:val="00997369"/>
    <w:rsid w:val="0099738F"/>
    <w:rsid w:val="00997405"/>
    <w:rsid w:val="00997443"/>
    <w:rsid w:val="009975AC"/>
    <w:rsid w:val="009A0208"/>
    <w:rsid w:val="009A033E"/>
    <w:rsid w:val="009A03EE"/>
    <w:rsid w:val="009A0565"/>
    <w:rsid w:val="009A09D8"/>
    <w:rsid w:val="009A0C00"/>
    <w:rsid w:val="009A0CF0"/>
    <w:rsid w:val="009A1134"/>
    <w:rsid w:val="009A1184"/>
    <w:rsid w:val="009A18CA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5AE"/>
    <w:rsid w:val="009A47F2"/>
    <w:rsid w:val="009A4A2D"/>
    <w:rsid w:val="009A4A34"/>
    <w:rsid w:val="009A4A6D"/>
    <w:rsid w:val="009A4A96"/>
    <w:rsid w:val="009A4ADD"/>
    <w:rsid w:val="009A4B82"/>
    <w:rsid w:val="009A4D46"/>
    <w:rsid w:val="009A4D95"/>
    <w:rsid w:val="009A4FA9"/>
    <w:rsid w:val="009A50A6"/>
    <w:rsid w:val="009A5194"/>
    <w:rsid w:val="009A521A"/>
    <w:rsid w:val="009A55DC"/>
    <w:rsid w:val="009A5D90"/>
    <w:rsid w:val="009A60CB"/>
    <w:rsid w:val="009A68AF"/>
    <w:rsid w:val="009A7392"/>
    <w:rsid w:val="009A7621"/>
    <w:rsid w:val="009A76B9"/>
    <w:rsid w:val="009A79A6"/>
    <w:rsid w:val="009A7B11"/>
    <w:rsid w:val="009A7B3C"/>
    <w:rsid w:val="009B0056"/>
    <w:rsid w:val="009B01D7"/>
    <w:rsid w:val="009B0203"/>
    <w:rsid w:val="009B03D0"/>
    <w:rsid w:val="009B0503"/>
    <w:rsid w:val="009B0590"/>
    <w:rsid w:val="009B08FF"/>
    <w:rsid w:val="009B1D3E"/>
    <w:rsid w:val="009B20F7"/>
    <w:rsid w:val="009B2170"/>
    <w:rsid w:val="009B25B0"/>
    <w:rsid w:val="009B2ACB"/>
    <w:rsid w:val="009B2C0A"/>
    <w:rsid w:val="009B30D6"/>
    <w:rsid w:val="009B3326"/>
    <w:rsid w:val="009B339F"/>
    <w:rsid w:val="009B34E7"/>
    <w:rsid w:val="009B3646"/>
    <w:rsid w:val="009B398F"/>
    <w:rsid w:val="009B3AF3"/>
    <w:rsid w:val="009B4222"/>
    <w:rsid w:val="009B4241"/>
    <w:rsid w:val="009B457B"/>
    <w:rsid w:val="009B4976"/>
    <w:rsid w:val="009B4A2A"/>
    <w:rsid w:val="009B4ABE"/>
    <w:rsid w:val="009B4B05"/>
    <w:rsid w:val="009B4CF6"/>
    <w:rsid w:val="009B4E83"/>
    <w:rsid w:val="009B4F22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8A4"/>
    <w:rsid w:val="009B6ACF"/>
    <w:rsid w:val="009B6C38"/>
    <w:rsid w:val="009B753B"/>
    <w:rsid w:val="009B757A"/>
    <w:rsid w:val="009B7C28"/>
    <w:rsid w:val="009B7CF3"/>
    <w:rsid w:val="009C023D"/>
    <w:rsid w:val="009C08EE"/>
    <w:rsid w:val="009C0963"/>
    <w:rsid w:val="009C0CE1"/>
    <w:rsid w:val="009C0ECC"/>
    <w:rsid w:val="009C13C5"/>
    <w:rsid w:val="009C1426"/>
    <w:rsid w:val="009C22D6"/>
    <w:rsid w:val="009C2328"/>
    <w:rsid w:val="009C2DA8"/>
    <w:rsid w:val="009C2E9C"/>
    <w:rsid w:val="009C2EF1"/>
    <w:rsid w:val="009C34C1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5051"/>
    <w:rsid w:val="009C572D"/>
    <w:rsid w:val="009C5F02"/>
    <w:rsid w:val="009C63EB"/>
    <w:rsid w:val="009C6448"/>
    <w:rsid w:val="009C6D57"/>
    <w:rsid w:val="009C7245"/>
    <w:rsid w:val="009C7353"/>
    <w:rsid w:val="009C77F6"/>
    <w:rsid w:val="009C794F"/>
    <w:rsid w:val="009C79BF"/>
    <w:rsid w:val="009C7A04"/>
    <w:rsid w:val="009C7DCC"/>
    <w:rsid w:val="009C7E24"/>
    <w:rsid w:val="009D0177"/>
    <w:rsid w:val="009D0588"/>
    <w:rsid w:val="009D07C7"/>
    <w:rsid w:val="009D1132"/>
    <w:rsid w:val="009D1154"/>
    <w:rsid w:val="009D118D"/>
    <w:rsid w:val="009D196B"/>
    <w:rsid w:val="009D1A04"/>
    <w:rsid w:val="009D2292"/>
    <w:rsid w:val="009D2304"/>
    <w:rsid w:val="009D248F"/>
    <w:rsid w:val="009D297F"/>
    <w:rsid w:val="009D2C85"/>
    <w:rsid w:val="009D30ED"/>
    <w:rsid w:val="009D3474"/>
    <w:rsid w:val="009D35FF"/>
    <w:rsid w:val="009D3615"/>
    <w:rsid w:val="009D375B"/>
    <w:rsid w:val="009D3A5A"/>
    <w:rsid w:val="009D3C29"/>
    <w:rsid w:val="009D3E2E"/>
    <w:rsid w:val="009D3F87"/>
    <w:rsid w:val="009D3FAF"/>
    <w:rsid w:val="009D48C6"/>
    <w:rsid w:val="009D48D1"/>
    <w:rsid w:val="009D4A33"/>
    <w:rsid w:val="009D4F31"/>
    <w:rsid w:val="009D5235"/>
    <w:rsid w:val="009D5449"/>
    <w:rsid w:val="009D550A"/>
    <w:rsid w:val="009D5CDE"/>
    <w:rsid w:val="009D5FEB"/>
    <w:rsid w:val="009D643E"/>
    <w:rsid w:val="009D6748"/>
    <w:rsid w:val="009D68CC"/>
    <w:rsid w:val="009D6A4B"/>
    <w:rsid w:val="009D6EEA"/>
    <w:rsid w:val="009D6F88"/>
    <w:rsid w:val="009D6FC6"/>
    <w:rsid w:val="009D7BE2"/>
    <w:rsid w:val="009D7CD0"/>
    <w:rsid w:val="009D7EE8"/>
    <w:rsid w:val="009D7FAA"/>
    <w:rsid w:val="009E03DB"/>
    <w:rsid w:val="009E0583"/>
    <w:rsid w:val="009E0807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A9B"/>
    <w:rsid w:val="009E4A9D"/>
    <w:rsid w:val="009E4F10"/>
    <w:rsid w:val="009E5067"/>
    <w:rsid w:val="009E5CE3"/>
    <w:rsid w:val="009E5EC1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B7C"/>
    <w:rsid w:val="00A00CC4"/>
    <w:rsid w:val="00A00CC7"/>
    <w:rsid w:val="00A00D03"/>
    <w:rsid w:val="00A00FE5"/>
    <w:rsid w:val="00A0135E"/>
    <w:rsid w:val="00A0166B"/>
    <w:rsid w:val="00A01778"/>
    <w:rsid w:val="00A01885"/>
    <w:rsid w:val="00A018C2"/>
    <w:rsid w:val="00A01B15"/>
    <w:rsid w:val="00A01B69"/>
    <w:rsid w:val="00A02831"/>
    <w:rsid w:val="00A0283A"/>
    <w:rsid w:val="00A02984"/>
    <w:rsid w:val="00A030E8"/>
    <w:rsid w:val="00A03D22"/>
    <w:rsid w:val="00A03FD1"/>
    <w:rsid w:val="00A0422F"/>
    <w:rsid w:val="00A05687"/>
    <w:rsid w:val="00A0573C"/>
    <w:rsid w:val="00A0581C"/>
    <w:rsid w:val="00A05C35"/>
    <w:rsid w:val="00A05D84"/>
    <w:rsid w:val="00A060A3"/>
    <w:rsid w:val="00A06874"/>
    <w:rsid w:val="00A06AD6"/>
    <w:rsid w:val="00A074D0"/>
    <w:rsid w:val="00A078B5"/>
    <w:rsid w:val="00A07C4F"/>
    <w:rsid w:val="00A07D61"/>
    <w:rsid w:val="00A07E15"/>
    <w:rsid w:val="00A07F11"/>
    <w:rsid w:val="00A10236"/>
    <w:rsid w:val="00A1073B"/>
    <w:rsid w:val="00A1088E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1F3E"/>
    <w:rsid w:val="00A12558"/>
    <w:rsid w:val="00A12BA6"/>
    <w:rsid w:val="00A12C94"/>
    <w:rsid w:val="00A13508"/>
    <w:rsid w:val="00A13D93"/>
    <w:rsid w:val="00A13DAD"/>
    <w:rsid w:val="00A14388"/>
    <w:rsid w:val="00A14558"/>
    <w:rsid w:val="00A14A38"/>
    <w:rsid w:val="00A14C5D"/>
    <w:rsid w:val="00A14EA5"/>
    <w:rsid w:val="00A150EF"/>
    <w:rsid w:val="00A1543C"/>
    <w:rsid w:val="00A1559C"/>
    <w:rsid w:val="00A1561B"/>
    <w:rsid w:val="00A1569F"/>
    <w:rsid w:val="00A15B71"/>
    <w:rsid w:val="00A15CC2"/>
    <w:rsid w:val="00A16064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0E2"/>
    <w:rsid w:val="00A2241F"/>
    <w:rsid w:val="00A225AE"/>
    <w:rsid w:val="00A226A7"/>
    <w:rsid w:val="00A22892"/>
    <w:rsid w:val="00A22D96"/>
    <w:rsid w:val="00A22DB9"/>
    <w:rsid w:val="00A231DA"/>
    <w:rsid w:val="00A23B6A"/>
    <w:rsid w:val="00A23DC3"/>
    <w:rsid w:val="00A243A8"/>
    <w:rsid w:val="00A24752"/>
    <w:rsid w:val="00A24921"/>
    <w:rsid w:val="00A24A55"/>
    <w:rsid w:val="00A25A8D"/>
    <w:rsid w:val="00A25AE2"/>
    <w:rsid w:val="00A25E4E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C32"/>
    <w:rsid w:val="00A27E49"/>
    <w:rsid w:val="00A300E8"/>
    <w:rsid w:val="00A303A5"/>
    <w:rsid w:val="00A30837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4B5"/>
    <w:rsid w:val="00A325CC"/>
    <w:rsid w:val="00A329B7"/>
    <w:rsid w:val="00A3316B"/>
    <w:rsid w:val="00A331B9"/>
    <w:rsid w:val="00A33244"/>
    <w:rsid w:val="00A332DC"/>
    <w:rsid w:val="00A33431"/>
    <w:rsid w:val="00A334BE"/>
    <w:rsid w:val="00A33A0A"/>
    <w:rsid w:val="00A33B70"/>
    <w:rsid w:val="00A33F9D"/>
    <w:rsid w:val="00A34003"/>
    <w:rsid w:val="00A34698"/>
    <w:rsid w:val="00A34CC8"/>
    <w:rsid w:val="00A34D30"/>
    <w:rsid w:val="00A34DD1"/>
    <w:rsid w:val="00A3576A"/>
    <w:rsid w:val="00A35914"/>
    <w:rsid w:val="00A35987"/>
    <w:rsid w:val="00A35D9F"/>
    <w:rsid w:val="00A35E08"/>
    <w:rsid w:val="00A35E5B"/>
    <w:rsid w:val="00A36382"/>
    <w:rsid w:val="00A366B7"/>
    <w:rsid w:val="00A369B4"/>
    <w:rsid w:val="00A369CB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70D"/>
    <w:rsid w:val="00A4089C"/>
    <w:rsid w:val="00A41991"/>
    <w:rsid w:val="00A42190"/>
    <w:rsid w:val="00A422BE"/>
    <w:rsid w:val="00A42643"/>
    <w:rsid w:val="00A42860"/>
    <w:rsid w:val="00A42B9C"/>
    <w:rsid w:val="00A42C2B"/>
    <w:rsid w:val="00A42EFB"/>
    <w:rsid w:val="00A432CA"/>
    <w:rsid w:val="00A433BD"/>
    <w:rsid w:val="00A4355C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7FB"/>
    <w:rsid w:val="00A4593F"/>
    <w:rsid w:val="00A459E1"/>
    <w:rsid w:val="00A46311"/>
    <w:rsid w:val="00A46357"/>
    <w:rsid w:val="00A46B1E"/>
    <w:rsid w:val="00A46DE1"/>
    <w:rsid w:val="00A47070"/>
    <w:rsid w:val="00A471C9"/>
    <w:rsid w:val="00A47435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38"/>
    <w:rsid w:val="00A51AD7"/>
    <w:rsid w:val="00A51C13"/>
    <w:rsid w:val="00A520A8"/>
    <w:rsid w:val="00A524F7"/>
    <w:rsid w:val="00A5265A"/>
    <w:rsid w:val="00A529E5"/>
    <w:rsid w:val="00A52AE7"/>
    <w:rsid w:val="00A52B8E"/>
    <w:rsid w:val="00A52ED5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CC4"/>
    <w:rsid w:val="00A60DD1"/>
    <w:rsid w:val="00A60EEE"/>
    <w:rsid w:val="00A6136C"/>
    <w:rsid w:val="00A61474"/>
    <w:rsid w:val="00A61564"/>
    <w:rsid w:val="00A61CE6"/>
    <w:rsid w:val="00A61F46"/>
    <w:rsid w:val="00A6215A"/>
    <w:rsid w:val="00A62461"/>
    <w:rsid w:val="00A6260A"/>
    <w:rsid w:val="00A62654"/>
    <w:rsid w:val="00A63C99"/>
    <w:rsid w:val="00A64107"/>
    <w:rsid w:val="00A642E8"/>
    <w:rsid w:val="00A64460"/>
    <w:rsid w:val="00A64784"/>
    <w:rsid w:val="00A64B22"/>
    <w:rsid w:val="00A6534E"/>
    <w:rsid w:val="00A65E66"/>
    <w:rsid w:val="00A660EF"/>
    <w:rsid w:val="00A6621E"/>
    <w:rsid w:val="00A66DDF"/>
    <w:rsid w:val="00A6706D"/>
    <w:rsid w:val="00A67682"/>
    <w:rsid w:val="00A67C0D"/>
    <w:rsid w:val="00A702AC"/>
    <w:rsid w:val="00A7031C"/>
    <w:rsid w:val="00A70F6A"/>
    <w:rsid w:val="00A715E4"/>
    <w:rsid w:val="00A717B5"/>
    <w:rsid w:val="00A718CE"/>
    <w:rsid w:val="00A724BD"/>
    <w:rsid w:val="00A725CF"/>
    <w:rsid w:val="00A725D3"/>
    <w:rsid w:val="00A72621"/>
    <w:rsid w:val="00A731BC"/>
    <w:rsid w:val="00A733A4"/>
    <w:rsid w:val="00A737A4"/>
    <w:rsid w:val="00A73A63"/>
    <w:rsid w:val="00A73DD5"/>
    <w:rsid w:val="00A74059"/>
    <w:rsid w:val="00A74321"/>
    <w:rsid w:val="00A74BAB"/>
    <w:rsid w:val="00A75001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77B4B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5FEB"/>
    <w:rsid w:val="00A8602E"/>
    <w:rsid w:val="00A862B3"/>
    <w:rsid w:val="00A863F8"/>
    <w:rsid w:val="00A8642F"/>
    <w:rsid w:val="00A86787"/>
    <w:rsid w:val="00A87331"/>
    <w:rsid w:val="00A8765D"/>
    <w:rsid w:val="00A87930"/>
    <w:rsid w:val="00A87A32"/>
    <w:rsid w:val="00A87E83"/>
    <w:rsid w:val="00A87F74"/>
    <w:rsid w:val="00A90515"/>
    <w:rsid w:val="00A90AAA"/>
    <w:rsid w:val="00A90ABB"/>
    <w:rsid w:val="00A90C0F"/>
    <w:rsid w:val="00A90C52"/>
    <w:rsid w:val="00A90D4F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2B6A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68B"/>
    <w:rsid w:val="00A967E1"/>
    <w:rsid w:val="00A96E04"/>
    <w:rsid w:val="00A96F9A"/>
    <w:rsid w:val="00A96FC3"/>
    <w:rsid w:val="00A974EF"/>
    <w:rsid w:val="00A97ABC"/>
    <w:rsid w:val="00A97EC0"/>
    <w:rsid w:val="00AA000B"/>
    <w:rsid w:val="00AA0238"/>
    <w:rsid w:val="00AA0379"/>
    <w:rsid w:val="00AA0578"/>
    <w:rsid w:val="00AA0DAC"/>
    <w:rsid w:val="00AA1137"/>
    <w:rsid w:val="00AA137A"/>
    <w:rsid w:val="00AA1A80"/>
    <w:rsid w:val="00AA1E97"/>
    <w:rsid w:val="00AA1F9B"/>
    <w:rsid w:val="00AA2AE6"/>
    <w:rsid w:val="00AA2CAD"/>
    <w:rsid w:val="00AA2EAC"/>
    <w:rsid w:val="00AA3147"/>
    <w:rsid w:val="00AA31E4"/>
    <w:rsid w:val="00AA3482"/>
    <w:rsid w:val="00AA363D"/>
    <w:rsid w:val="00AA37DF"/>
    <w:rsid w:val="00AA3949"/>
    <w:rsid w:val="00AA39F2"/>
    <w:rsid w:val="00AA4EDA"/>
    <w:rsid w:val="00AA5139"/>
    <w:rsid w:val="00AA529F"/>
    <w:rsid w:val="00AA57F6"/>
    <w:rsid w:val="00AA5BB8"/>
    <w:rsid w:val="00AA5C5C"/>
    <w:rsid w:val="00AA60F7"/>
    <w:rsid w:val="00AA6199"/>
    <w:rsid w:val="00AA623D"/>
    <w:rsid w:val="00AA6CF0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7F1"/>
    <w:rsid w:val="00AB085C"/>
    <w:rsid w:val="00AB0D80"/>
    <w:rsid w:val="00AB0F69"/>
    <w:rsid w:val="00AB1369"/>
    <w:rsid w:val="00AB147B"/>
    <w:rsid w:val="00AB1D97"/>
    <w:rsid w:val="00AB1F7C"/>
    <w:rsid w:val="00AB20DF"/>
    <w:rsid w:val="00AB2350"/>
    <w:rsid w:val="00AB24B2"/>
    <w:rsid w:val="00AB260F"/>
    <w:rsid w:val="00AB2CB6"/>
    <w:rsid w:val="00AB2ED3"/>
    <w:rsid w:val="00AB3187"/>
    <w:rsid w:val="00AB3218"/>
    <w:rsid w:val="00AB35D1"/>
    <w:rsid w:val="00AB3638"/>
    <w:rsid w:val="00AB39F7"/>
    <w:rsid w:val="00AB4336"/>
    <w:rsid w:val="00AB4510"/>
    <w:rsid w:val="00AB46E3"/>
    <w:rsid w:val="00AB4847"/>
    <w:rsid w:val="00AB493C"/>
    <w:rsid w:val="00AB4CA6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9F7"/>
    <w:rsid w:val="00AB6BA3"/>
    <w:rsid w:val="00AB6C50"/>
    <w:rsid w:val="00AB70DB"/>
    <w:rsid w:val="00AB71F0"/>
    <w:rsid w:val="00AB7240"/>
    <w:rsid w:val="00AB7300"/>
    <w:rsid w:val="00AB796E"/>
    <w:rsid w:val="00AC0016"/>
    <w:rsid w:val="00AC0757"/>
    <w:rsid w:val="00AC0992"/>
    <w:rsid w:val="00AC0F5F"/>
    <w:rsid w:val="00AC1415"/>
    <w:rsid w:val="00AC1431"/>
    <w:rsid w:val="00AC1B33"/>
    <w:rsid w:val="00AC1F64"/>
    <w:rsid w:val="00AC20B7"/>
    <w:rsid w:val="00AC2289"/>
    <w:rsid w:val="00AC23D1"/>
    <w:rsid w:val="00AC2ACF"/>
    <w:rsid w:val="00AC2FC6"/>
    <w:rsid w:val="00AC32A2"/>
    <w:rsid w:val="00AC3312"/>
    <w:rsid w:val="00AC4407"/>
    <w:rsid w:val="00AC44B2"/>
    <w:rsid w:val="00AC480E"/>
    <w:rsid w:val="00AC48BF"/>
    <w:rsid w:val="00AC4998"/>
    <w:rsid w:val="00AC4DBE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D0194"/>
    <w:rsid w:val="00AD04B7"/>
    <w:rsid w:val="00AD0934"/>
    <w:rsid w:val="00AD0CB4"/>
    <w:rsid w:val="00AD0CD3"/>
    <w:rsid w:val="00AD17CD"/>
    <w:rsid w:val="00AD19AB"/>
    <w:rsid w:val="00AD1AB0"/>
    <w:rsid w:val="00AD1C9F"/>
    <w:rsid w:val="00AD1D96"/>
    <w:rsid w:val="00AD27F4"/>
    <w:rsid w:val="00AD28CF"/>
    <w:rsid w:val="00AD2A45"/>
    <w:rsid w:val="00AD2AD7"/>
    <w:rsid w:val="00AD2E20"/>
    <w:rsid w:val="00AD307F"/>
    <w:rsid w:val="00AD35A3"/>
    <w:rsid w:val="00AD37F0"/>
    <w:rsid w:val="00AD391E"/>
    <w:rsid w:val="00AD3CBF"/>
    <w:rsid w:val="00AD3E23"/>
    <w:rsid w:val="00AD3F6D"/>
    <w:rsid w:val="00AD463B"/>
    <w:rsid w:val="00AD4821"/>
    <w:rsid w:val="00AD4F30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2C3"/>
    <w:rsid w:val="00AE0B0D"/>
    <w:rsid w:val="00AE1A39"/>
    <w:rsid w:val="00AE1B15"/>
    <w:rsid w:val="00AE2081"/>
    <w:rsid w:val="00AE2F37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C43"/>
    <w:rsid w:val="00AE6D2C"/>
    <w:rsid w:val="00AE6F7E"/>
    <w:rsid w:val="00AE77B2"/>
    <w:rsid w:val="00AE7A51"/>
    <w:rsid w:val="00AE7F7F"/>
    <w:rsid w:val="00AF0137"/>
    <w:rsid w:val="00AF02E9"/>
    <w:rsid w:val="00AF03C0"/>
    <w:rsid w:val="00AF0431"/>
    <w:rsid w:val="00AF0716"/>
    <w:rsid w:val="00AF0A23"/>
    <w:rsid w:val="00AF0E80"/>
    <w:rsid w:val="00AF10C5"/>
    <w:rsid w:val="00AF1141"/>
    <w:rsid w:val="00AF12BA"/>
    <w:rsid w:val="00AF143E"/>
    <w:rsid w:val="00AF179C"/>
    <w:rsid w:val="00AF1E9F"/>
    <w:rsid w:val="00AF26CA"/>
    <w:rsid w:val="00AF299F"/>
    <w:rsid w:val="00AF2CB3"/>
    <w:rsid w:val="00AF3C08"/>
    <w:rsid w:val="00AF3E98"/>
    <w:rsid w:val="00AF3FF0"/>
    <w:rsid w:val="00AF40CB"/>
    <w:rsid w:val="00AF41EF"/>
    <w:rsid w:val="00AF4240"/>
    <w:rsid w:val="00AF434C"/>
    <w:rsid w:val="00AF44C5"/>
    <w:rsid w:val="00AF4804"/>
    <w:rsid w:val="00AF4C99"/>
    <w:rsid w:val="00AF4E40"/>
    <w:rsid w:val="00AF4E63"/>
    <w:rsid w:val="00AF5468"/>
    <w:rsid w:val="00AF55CA"/>
    <w:rsid w:val="00AF5D79"/>
    <w:rsid w:val="00AF5E65"/>
    <w:rsid w:val="00AF6745"/>
    <w:rsid w:val="00AF710A"/>
    <w:rsid w:val="00AF76AF"/>
    <w:rsid w:val="00AF7AC0"/>
    <w:rsid w:val="00AF7D2D"/>
    <w:rsid w:val="00AF7DF6"/>
    <w:rsid w:val="00AF7EA0"/>
    <w:rsid w:val="00B0010D"/>
    <w:rsid w:val="00B0024A"/>
    <w:rsid w:val="00B00A97"/>
    <w:rsid w:val="00B00A9A"/>
    <w:rsid w:val="00B01BDC"/>
    <w:rsid w:val="00B01D64"/>
    <w:rsid w:val="00B01F92"/>
    <w:rsid w:val="00B02011"/>
    <w:rsid w:val="00B0215B"/>
    <w:rsid w:val="00B02746"/>
    <w:rsid w:val="00B028E2"/>
    <w:rsid w:val="00B02932"/>
    <w:rsid w:val="00B02D2E"/>
    <w:rsid w:val="00B0308F"/>
    <w:rsid w:val="00B030C4"/>
    <w:rsid w:val="00B035A3"/>
    <w:rsid w:val="00B03BB8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42E"/>
    <w:rsid w:val="00B0571F"/>
    <w:rsid w:val="00B05947"/>
    <w:rsid w:val="00B05EEA"/>
    <w:rsid w:val="00B0600E"/>
    <w:rsid w:val="00B0670B"/>
    <w:rsid w:val="00B06774"/>
    <w:rsid w:val="00B074B0"/>
    <w:rsid w:val="00B074CC"/>
    <w:rsid w:val="00B0765A"/>
    <w:rsid w:val="00B0773F"/>
    <w:rsid w:val="00B0790F"/>
    <w:rsid w:val="00B079E0"/>
    <w:rsid w:val="00B07ACD"/>
    <w:rsid w:val="00B07FDF"/>
    <w:rsid w:val="00B105E0"/>
    <w:rsid w:val="00B107F6"/>
    <w:rsid w:val="00B10856"/>
    <w:rsid w:val="00B10EB0"/>
    <w:rsid w:val="00B1183D"/>
    <w:rsid w:val="00B118CA"/>
    <w:rsid w:val="00B11C7A"/>
    <w:rsid w:val="00B11D4D"/>
    <w:rsid w:val="00B12521"/>
    <w:rsid w:val="00B126B5"/>
    <w:rsid w:val="00B12938"/>
    <w:rsid w:val="00B12BBB"/>
    <w:rsid w:val="00B1306F"/>
    <w:rsid w:val="00B13283"/>
    <w:rsid w:val="00B137D5"/>
    <w:rsid w:val="00B13ACD"/>
    <w:rsid w:val="00B13ECA"/>
    <w:rsid w:val="00B14B70"/>
    <w:rsid w:val="00B14F65"/>
    <w:rsid w:val="00B150C9"/>
    <w:rsid w:val="00B15154"/>
    <w:rsid w:val="00B15992"/>
    <w:rsid w:val="00B16D2C"/>
    <w:rsid w:val="00B16E50"/>
    <w:rsid w:val="00B17176"/>
    <w:rsid w:val="00B17637"/>
    <w:rsid w:val="00B17957"/>
    <w:rsid w:val="00B17E8D"/>
    <w:rsid w:val="00B20049"/>
    <w:rsid w:val="00B201AB"/>
    <w:rsid w:val="00B201BF"/>
    <w:rsid w:val="00B2083E"/>
    <w:rsid w:val="00B20B04"/>
    <w:rsid w:val="00B20D5C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2CC"/>
    <w:rsid w:val="00B2631E"/>
    <w:rsid w:val="00B265D0"/>
    <w:rsid w:val="00B26EE0"/>
    <w:rsid w:val="00B27037"/>
    <w:rsid w:val="00B270A0"/>
    <w:rsid w:val="00B27313"/>
    <w:rsid w:val="00B273F5"/>
    <w:rsid w:val="00B2758E"/>
    <w:rsid w:val="00B27708"/>
    <w:rsid w:val="00B277A1"/>
    <w:rsid w:val="00B3078C"/>
    <w:rsid w:val="00B30A1B"/>
    <w:rsid w:val="00B3164D"/>
    <w:rsid w:val="00B3172A"/>
    <w:rsid w:val="00B31A76"/>
    <w:rsid w:val="00B31A99"/>
    <w:rsid w:val="00B31AAB"/>
    <w:rsid w:val="00B31DAD"/>
    <w:rsid w:val="00B322F3"/>
    <w:rsid w:val="00B32427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8EB"/>
    <w:rsid w:val="00B34E7F"/>
    <w:rsid w:val="00B34F2A"/>
    <w:rsid w:val="00B35805"/>
    <w:rsid w:val="00B35879"/>
    <w:rsid w:val="00B3593F"/>
    <w:rsid w:val="00B35ED3"/>
    <w:rsid w:val="00B364E4"/>
    <w:rsid w:val="00B36637"/>
    <w:rsid w:val="00B367AD"/>
    <w:rsid w:val="00B36C1D"/>
    <w:rsid w:val="00B3700C"/>
    <w:rsid w:val="00B37171"/>
    <w:rsid w:val="00B3780B"/>
    <w:rsid w:val="00B37E7A"/>
    <w:rsid w:val="00B401DA"/>
    <w:rsid w:val="00B40470"/>
    <w:rsid w:val="00B40E6D"/>
    <w:rsid w:val="00B414BD"/>
    <w:rsid w:val="00B415B0"/>
    <w:rsid w:val="00B41691"/>
    <w:rsid w:val="00B41904"/>
    <w:rsid w:val="00B4197F"/>
    <w:rsid w:val="00B41C9C"/>
    <w:rsid w:val="00B41E68"/>
    <w:rsid w:val="00B41EA9"/>
    <w:rsid w:val="00B4200E"/>
    <w:rsid w:val="00B425E4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5CD0"/>
    <w:rsid w:val="00B45F08"/>
    <w:rsid w:val="00B46323"/>
    <w:rsid w:val="00B4632A"/>
    <w:rsid w:val="00B46962"/>
    <w:rsid w:val="00B46B61"/>
    <w:rsid w:val="00B46EAD"/>
    <w:rsid w:val="00B47223"/>
    <w:rsid w:val="00B477D6"/>
    <w:rsid w:val="00B47FA9"/>
    <w:rsid w:val="00B50D5B"/>
    <w:rsid w:val="00B50F0C"/>
    <w:rsid w:val="00B51113"/>
    <w:rsid w:val="00B51341"/>
    <w:rsid w:val="00B51427"/>
    <w:rsid w:val="00B515A2"/>
    <w:rsid w:val="00B51743"/>
    <w:rsid w:val="00B5174A"/>
    <w:rsid w:val="00B51861"/>
    <w:rsid w:val="00B519D4"/>
    <w:rsid w:val="00B51C02"/>
    <w:rsid w:val="00B522A7"/>
    <w:rsid w:val="00B522C9"/>
    <w:rsid w:val="00B52352"/>
    <w:rsid w:val="00B52DDC"/>
    <w:rsid w:val="00B53039"/>
    <w:rsid w:val="00B5351E"/>
    <w:rsid w:val="00B53693"/>
    <w:rsid w:val="00B53953"/>
    <w:rsid w:val="00B53BEB"/>
    <w:rsid w:val="00B53DC1"/>
    <w:rsid w:val="00B54349"/>
    <w:rsid w:val="00B544FD"/>
    <w:rsid w:val="00B54884"/>
    <w:rsid w:val="00B55183"/>
    <w:rsid w:val="00B5533B"/>
    <w:rsid w:val="00B55847"/>
    <w:rsid w:val="00B558AA"/>
    <w:rsid w:val="00B558B9"/>
    <w:rsid w:val="00B55B7A"/>
    <w:rsid w:val="00B55C98"/>
    <w:rsid w:val="00B55EF3"/>
    <w:rsid w:val="00B56C4F"/>
    <w:rsid w:val="00B56D4E"/>
    <w:rsid w:val="00B56E5E"/>
    <w:rsid w:val="00B57570"/>
    <w:rsid w:val="00B57BB9"/>
    <w:rsid w:val="00B60C00"/>
    <w:rsid w:val="00B60EF0"/>
    <w:rsid w:val="00B60F9F"/>
    <w:rsid w:val="00B614D5"/>
    <w:rsid w:val="00B617CE"/>
    <w:rsid w:val="00B61D20"/>
    <w:rsid w:val="00B61E30"/>
    <w:rsid w:val="00B61EBE"/>
    <w:rsid w:val="00B61F8F"/>
    <w:rsid w:val="00B620EA"/>
    <w:rsid w:val="00B62E60"/>
    <w:rsid w:val="00B63874"/>
    <w:rsid w:val="00B63C2B"/>
    <w:rsid w:val="00B63EF6"/>
    <w:rsid w:val="00B640EB"/>
    <w:rsid w:val="00B642BB"/>
    <w:rsid w:val="00B64731"/>
    <w:rsid w:val="00B64928"/>
    <w:rsid w:val="00B64B0B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60B"/>
    <w:rsid w:val="00B6777A"/>
    <w:rsid w:val="00B678F3"/>
    <w:rsid w:val="00B679D2"/>
    <w:rsid w:val="00B67AEA"/>
    <w:rsid w:val="00B67B39"/>
    <w:rsid w:val="00B67DC2"/>
    <w:rsid w:val="00B67E95"/>
    <w:rsid w:val="00B703C1"/>
    <w:rsid w:val="00B703CA"/>
    <w:rsid w:val="00B70704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CE4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48F"/>
    <w:rsid w:val="00B7770B"/>
    <w:rsid w:val="00B778F7"/>
    <w:rsid w:val="00B77DFE"/>
    <w:rsid w:val="00B80097"/>
    <w:rsid w:val="00B804A0"/>
    <w:rsid w:val="00B805C0"/>
    <w:rsid w:val="00B808E3"/>
    <w:rsid w:val="00B80AF7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2CB1"/>
    <w:rsid w:val="00B82F8D"/>
    <w:rsid w:val="00B83248"/>
    <w:rsid w:val="00B835D8"/>
    <w:rsid w:val="00B83C42"/>
    <w:rsid w:val="00B83C52"/>
    <w:rsid w:val="00B840B4"/>
    <w:rsid w:val="00B8415F"/>
    <w:rsid w:val="00B842AE"/>
    <w:rsid w:val="00B84789"/>
    <w:rsid w:val="00B84881"/>
    <w:rsid w:val="00B849D1"/>
    <w:rsid w:val="00B84AEB"/>
    <w:rsid w:val="00B84C9D"/>
    <w:rsid w:val="00B84D1F"/>
    <w:rsid w:val="00B85180"/>
    <w:rsid w:val="00B85B0D"/>
    <w:rsid w:val="00B878E7"/>
    <w:rsid w:val="00B87F50"/>
    <w:rsid w:val="00B90915"/>
    <w:rsid w:val="00B90C60"/>
    <w:rsid w:val="00B90D42"/>
    <w:rsid w:val="00B911FD"/>
    <w:rsid w:val="00B913A9"/>
    <w:rsid w:val="00B91521"/>
    <w:rsid w:val="00B91721"/>
    <w:rsid w:val="00B91DE8"/>
    <w:rsid w:val="00B9240F"/>
    <w:rsid w:val="00B92FC3"/>
    <w:rsid w:val="00B93448"/>
    <w:rsid w:val="00B93730"/>
    <w:rsid w:val="00B944FD"/>
    <w:rsid w:val="00B946DF"/>
    <w:rsid w:val="00B94A40"/>
    <w:rsid w:val="00B94E31"/>
    <w:rsid w:val="00B9536F"/>
    <w:rsid w:val="00B95370"/>
    <w:rsid w:val="00B95552"/>
    <w:rsid w:val="00B955EE"/>
    <w:rsid w:val="00B95C97"/>
    <w:rsid w:val="00B96190"/>
    <w:rsid w:val="00B961F6"/>
    <w:rsid w:val="00B96265"/>
    <w:rsid w:val="00B9673A"/>
    <w:rsid w:val="00B969E3"/>
    <w:rsid w:val="00B96BA1"/>
    <w:rsid w:val="00B96C32"/>
    <w:rsid w:val="00B97099"/>
    <w:rsid w:val="00B9760D"/>
    <w:rsid w:val="00B97625"/>
    <w:rsid w:val="00BA038A"/>
    <w:rsid w:val="00BA049F"/>
    <w:rsid w:val="00BA04DB"/>
    <w:rsid w:val="00BA05EE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1F5C"/>
    <w:rsid w:val="00BA2305"/>
    <w:rsid w:val="00BA2A9F"/>
    <w:rsid w:val="00BA2B1B"/>
    <w:rsid w:val="00BA3992"/>
    <w:rsid w:val="00BA4253"/>
    <w:rsid w:val="00BA4668"/>
    <w:rsid w:val="00BA4A7B"/>
    <w:rsid w:val="00BA4AE0"/>
    <w:rsid w:val="00BA4B02"/>
    <w:rsid w:val="00BA4C69"/>
    <w:rsid w:val="00BA4CC0"/>
    <w:rsid w:val="00BA539D"/>
    <w:rsid w:val="00BA5CC7"/>
    <w:rsid w:val="00BA5DFD"/>
    <w:rsid w:val="00BA65C2"/>
    <w:rsid w:val="00BA67A3"/>
    <w:rsid w:val="00BA6AF8"/>
    <w:rsid w:val="00BA6F0A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509"/>
    <w:rsid w:val="00BB1E41"/>
    <w:rsid w:val="00BB21B6"/>
    <w:rsid w:val="00BB3017"/>
    <w:rsid w:val="00BB30A2"/>
    <w:rsid w:val="00BB30D8"/>
    <w:rsid w:val="00BB3118"/>
    <w:rsid w:val="00BB33BD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489"/>
    <w:rsid w:val="00BB5752"/>
    <w:rsid w:val="00BB5868"/>
    <w:rsid w:val="00BB5E98"/>
    <w:rsid w:val="00BB6B46"/>
    <w:rsid w:val="00BB6DBC"/>
    <w:rsid w:val="00BB7227"/>
    <w:rsid w:val="00BB72F8"/>
    <w:rsid w:val="00BB775C"/>
    <w:rsid w:val="00BB7C73"/>
    <w:rsid w:val="00BB7DC8"/>
    <w:rsid w:val="00BB7DEA"/>
    <w:rsid w:val="00BB7FC8"/>
    <w:rsid w:val="00BC028D"/>
    <w:rsid w:val="00BC032A"/>
    <w:rsid w:val="00BC0436"/>
    <w:rsid w:val="00BC0A9C"/>
    <w:rsid w:val="00BC0B0C"/>
    <w:rsid w:val="00BC127F"/>
    <w:rsid w:val="00BC128A"/>
    <w:rsid w:val="00BC1759"/>
    <w:rsid w:val="00BC1E9E"/>
    <w:rsid w:val="00BC233F"/>
    <w:rsid w:val="00BC24F1"/>
    <w:rsid w:val="00BC2DA0"/>
    <w:rsid w:val="00BC2E3F"/>
    <w:rsid w:val="00BC344F"/>
    <w:rsid w:val="00BC35CE"/>
    <w:rsid w:val="00BC36EF"/>
    <w:rsid w:val="00BC387E"/>
    <w:rsid w:val="00BC3CFF"/>
    <w:rsid w:val="00BC3F13"/>
    <w:rsid w:val="00BC44F6"/>
    <w:rsid w:val="00BC4506"/>
    <w:rsid w:val="00BC48BB"/>
    <w:rsid w:val="00BC4B4B"/>
    <w:rsid w:val="00BC4DBD"/>
    <w:rsid w:val="00BC5B24"/>
    <w:rsid w:val="00BC5EC2"/>
    <w:rsid w:val="00BC681F"/>
    <w:rsid w:val="00BC6FCA"/>
    <w:rsid w:val="00BC70A2"/>
    <w:rsid w:val="00BC7457"/>
    <w:rsid w:val="00BC74FB"/>
    <w:rsid w:val="00BC796C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797"/>
    <w:rsid w:val="00BD294C"/>
    <w:rsid w:val="00BD296A"/>
    <w:rsid w:val="00BD2E37"/>
    <w:rsid w:val="00BD3057"/>
    <w:rsid w:val="00BD3058"/>
    <w:rsid w:val="00BD35A4"/>
    <w:rsid w:val="00BD3B61"/>
    <w:rsid w:val="00BD3B64"/>
    <w:rsid w:val="00BD3BE5"/>
    <w:rsid w:val="00BD3DD2"/>
    <w:rsid w:val="00BD4684"/>
    <w:rsid w:val="00BD4B50"/>
    <w:rsid w:val="00BD4C01"/>
    <w:rsid w:val="00BD4D51"/>
    <w:rsid w:val="00BD50B8"/>
    <w:rsid w:val="00BD5198"/>
    <w:rsid w:val="00BD554D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BB"/>
    <w:rsid w:val="00BD7F00"/>
    <w:rsid w:val="00BE0ADE"/>
    <w:rsid w:val="00BE0CF1"/>
    <w:rsid w:val="00BE130E"/>
    <w:rsid w:val="00BE13B8"/>
    <w:rsid w:val="00BE13C8"/>
    <w:rsid w:val="00BE1A19"/>
    <w:rsid w:val="00BE1A6C"/>
    <w:rsid w:val="00BE1C4C"/>
    <w:rsid w:val="00BE1C60"/>
    <w:rsid w:val="00BE1F3A"/>
    <w:rsid w:val="00BE2137"/>
    <w:rsid w:val="00BE216D"/>
    <w:rsid w:val="00BE22C4"/>
    <w:rsid w:val="00BE23D1"/>
    <w:rsid w:val="00BE2AFC"/>
    <w:rsid w:val="00BE2BDB"/>
    <w:rsid w:val="00BE2C61"/>
    <w:rsid w:val="00BE2EFE"/>
    <w:rsid w:val="00BE2F2A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49C"/>
    <w:rsid w:val="00BE56DC"/>
    <w:rsid w:val="00BE58DB"/>
    <w:rsid w:val="00BE5A3E"/>
    <w:rsid w:val="00BE6563"/>
    <w:rsid w:val="00BE6573"/>
    <w:rsid w:val="00BE6E95"/>
    <w:rsid w:val="00BE76EC"/>
    <w:rsid w:val="00BE7C29"/>
    <w:rsid w:val="00BF05EB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1C7"/>
    <w:rsid w:val="00BF522F"/>
    <w:rsid w:val="00BF537A"/>
    <w:rsid w:val="00BF58C6"/>
    <w:rsid w:val="00BF5D4D"/>
    <w:rsid w:val="00BF64D5"/>
    <w:rsid w:val="00BF6DED"/>
    <w:rsid w:val="00BF6E39"/>
    <w:rsid w:val="00BF6E85"/>
    <w:rsid w:val="00BF71F0"/>
    <w:rsid w:val="00BF7682"/>
    <w:rsid w:val="00BF7D56"/>
    <w:rsid w:val="00C0002A"/>
    <w:rsid w:val="00C00075"/>
    <w:rsid w:val="00C0010F"/>
    <w:rsid w:val="00C00185"/>
    <w:rsid w:val="00C0069E"/>
    <w:rsid w:val="00C01A72"/>
    <w:rsid w:val="00C01CB6"/>
    <w:rsid w:val="00C01E0F"/>
    <w:rsid w:val="00C01E2C"/>
    <w:rsid w:val="00C01FE0"/>
    <w:rsid w:val="00C02752"/>
    <w:rsid w:val="00C02B86"/>
    <w:rsid w:val="00C02C6D"/>
    <w:rsid w:val="00C031A8"/>
    <w:rsid w:val="00C03B2B"/>
    <w:rsid w:val="00C03BE8"/>
    <w:rsid w:val="00C03CDB"/>
    <w:rsid w:val="00C03E50"/>
    <w:rsid w:val="00C03FD8"/>
    <w:rsid w:val="00C042C7"/>
    <w:rsid w:val="00C049BA"/>
    <w:rsid w:val="00C04E8D"/>
    <w:rsid w:val="00C04EAB"/>
    <w:rsid w:val="00C0503E"/>
    <w:rsid w:val="00C050EF"/>
    <w:rsid w:val="00C05107"/>
    <w:rsid w:val="00C051B3"/>
    <w:rsid w:val="00C059E1"/>
    <w:rsid w:val="00C05EBA"/>
    <w:rsid w:val="00C062EF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20C"/>
    <w:rsid w:val="00C104BD"/>
    <w:rsid w:val="00C10566"/>
    <w:rsid w:val="00C10B87"/>
    <w:rsid w:val="00C10BB3"/>
    <w:rsid w:val="00C11537"/>
    <w:rsid w:val="00C117F8"/>
    <w:rsid w:val="00C1182B"/>
    <w:rsid w:val="00C118A4"/>
    <w:rsid w:val="00C11D6E"/>
    <w:rsid w:val="00C11E56"/>
    <w:rsid w:val="00C12465"/>
    <w:rsid w:val="00C12529"/>
    <w:rsid w:val="00C125E6"/>
    <w:rsid w:val="00C1276B"/>
    <w:rsid w:val="00C12939"/>
    <w:rsid w:val="00C12AB3"/>
    <w:rsid w:val="00C13350"/>
    <w:rsid w:val="00C13480"/>
    <w:rsid w:val="00C13981"/>
    <w:rsid w:val="00C1398E"/>
    <w:rsid w:val="00C13BF3"/>
    <w:rsid w:val="00C13C96"/>
    <w:rsid w:val="00C13DA7"/>
    <w:rsid w:val="00C13DDB"/>
    <w:rsid w:val="00C13F8A"/>
    <w:rsid w:val="00C141A4"/>
    <w:rsid w:val="00C143F0"/>
    <w:rsid w:val="00C146A7"/>
    <w:rsid w:val="00C14743"/>
    <w:rsid w:val="00C14E64"/>
    <w:rsid w:val="00C150A3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1C8"/>
    <w:rsid w:val="00C22420"/>
    <w:rsid w:val="00C22783"/>
    <w:rsid w:val="00C22D6C"/>
    <w:rsid w:val="00C22DFE"/>
    <w:rsid w:val="00C23037"/>
    <w:rsid w:val="00C234CF"/>
    <w:rsid w:val="00C241F2"/>
    <w:rsid w:val="00C24879"/>
    <w:rsid w:val="00C24B59"/>
    <w:rsid w:val="00C2500C"/>
    <w:rsid w:val="00C25133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DEF"/>
    <w:rsid w:val="00C27FDD"/>
    <w:rsid w:val="00C30186"/>
    <w:rsid w:val="00C301B6"/>
    <w:rsid w:val="00C30703"/>
    <w:rsid w:val="00C3071A"/>
    <w:rsid w:val="00C30901"/>
    <w:rsid w:val="00C309FF"/>
    <w:rsid w:val="00C313D7"/>
    <w:rsid w:val="00C31D1E"/>
    <w:rsid w:val="00C31DA6"/>
    <w:rsid w:val="00C31EC1"/>
    <w:rsid w:val="00C32046"/>
    <w:rsid w:val="00C32D87"/>
    <w:rsid w:val="00C33245"/>
    <w:rsid w:val="00C3344F"/>
    <w:rsid w:val="00C334BA"/>
    <w:rsid w:val="00C334E6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A53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15"/>
    <w:rsid w:val="00C40B7F"/>
    <w:rsid w:val="00C40D10"/>
    <w:rsid w:val="00C40F06"/>
    <w:rsid w:val="00C40F54"/>
    <w:rsid w:val="00C41326"/>
    <w:rsid w:val="00C414D2"/>
    <w:rsid w:val="00C41653"/>
    <w:rsid w:val="00C41852"/>
    <w:rsid w:val="00C41DDE"/>
    <w:rsid w:val="00C423BE"/>
    <w:rsid w:val="00C42572"/>
    <w:rsid w:val="00C425BE"/>
    <w:rsid w:val="00C428EC"/>
    <w:rsid w:val="00C42C69"/>
    <w:rsid w:val="00C42DCB"/>
    <w:rsid w:val="00C42F24"/>
    <w:rsid w:val="00C4365C"/>
    <w:rsid w:val="00C437A1"/>
    <w:rsid w:val="00C437AE"/>
    <w:rsid w:val="00C44294"/>
    <w:rsid w:val="00C44656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6E6C"/>
    <w:rsid w:val="00C470E0"/>
    <w:rsid w:val="00C475B9"/>
    <w:rsid w:val="00C4794B"/>
    <w:rsid w:val="00C47B29"/>
    <w:rsid w:val="00C47D0C"/>
    <w:rsid w:val="00C50042"/>
    <w:rsid w:val="00C503E4"/>
    <w:rsid w:val="00C511FF"/>
    <w:rsid w:val="00C5138F"/>
    <w:rsid w:val="00C51487"/>
    <w:rsid w:val="00C5179B"/>
    <w:rsid w:val="00C51B04"/>
    <w:rsid w:val="00C51BDE"/>
    <w:rsid w:val="00C51F92"/>
    <w:rsid w:val="00C522A1"/>
    <w:rsid w:val="00C524A7"/>
    <w:rsid w:val="00C524E1"/>
    <w:rsid w:val="00C5292F"/>
    <w:rsid w:val="00C52AC2"/>
    <w:rsid w:val="00C52B72"/>
    <w:rsid w:val="00C52F01"/>
    <w:rsid w:val="00C53190"/>
    <w:rsid w:val="00C53238"/>
    <w:rsid w:val="00C53486"/>
    <w:rsid w:val="00C538C6"/>
    <w:rsid w:val="00C53972"/>
    <w:rsid w:val="00C53B5C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6DB1"/>
    <w:rsid w:val="00C5778F"/>
    <w:rsid w:val="00C57863"/>
    <w:rsid w:val="00C579E6"/>
    <w:rsid w:val="00C604CB"/>
    <w:rsid w:val="00C608D1"/>
    <w:rsid w:val="00C611A6"/>
    <w:rsid w:val="00C619EB"/>
    <w:rsid w:val="00C619F2"/>
    <w:rsid w:val="00C61B55"/>
    <w:rsid w:val="00C61C3C"/>
    <w:rsid w:val="00C61EDD"/>
    <w:rsid w:val="00C61F4B"/>
    <w:rsid w:val="00C62092"/>
    <w:rsid w:val="00C62362"/>
    <w:rsid w:val="00C624B8"/>
    <w:rsid w:val="00C62535"/>
    <w:rsid w:val="00C627ED"/>
    <w:rsid w:val="00C62B90"/>
    <w:rsid w:val="00C62BF3"/>
    <w:rsid w:val="00C6333A"/>
    <w:rsid w:val="00C633A1"/>
    <w:rsid w:val="00C6341A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72C4"/>
    <w:rsid w:val="00C672F1"/>
    <w:rsid w:val="00C67336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0D12"/>
    <w:rsid w:val="00C71089"/>
    <w:rsid w:val="00C71618"/>
    <w:rsid w:val="00C71743"/>
    <w:rsid w:val="00C71A47"/>
    <w:rsid w:val="00C71EE1"/>
    <w:rsid w:val="00C71FD2"/>
    <w:rsid w:val="00C723A1"/>
    <w:rsid w:val="00C724A6"/>
    <w:rsid w:val="00C7275F"/>
    <w:rsid w:val="00C7341A"/>
    <w:rsid w:val="00C738BD"/>
    <w:rsid w:val="00C73CB6"/>
    <w:rsid w:val="00C73CF2"/>
    <w:rsid w:val="00C7428C"/>
    <w:rsid w:val="00C749A0"/>
    <w:rsid w:val="00C74A52"/>
    <w:rsid w:val="00C74AF9"/>
    <w:rsid w:val="00C756A5"/>
    <w:rsid w:val="00C757D6"/>
    <w:rsid w:val="00C758C0"/>
    <w:rsid w:val="00C75932"/>
    <w:rsid w:val="00C75E0D"/>
    <w:rsid w:val="00C76167"/>
    <w:rsid w:val="00C76365"/>
    <w:rsid w:val="00C7677D"/>
    <w:rsid w:val="00C768CB"/>
    <w:rsid w:val="00C76A21"/>
    <w:rsid w:val="00C76C80"/>
    <w:rsid w:val="00C76E44"/>
    <w:rsid w:val="00C77072"/>
    <w:rsid w:val="00C776C8"/>
    <w:rsid w:val="00C7783C"/>
    <w:rsid w:val="00C77C71"/>
    <w:rsid w:val="00C77E18"/>
    <w:rsid w:val="00C80316"/>
    <w:rsid w:val="00C80C31"/>
    <w:rsid w:val="00C813A4"/>
    <w:rsid w:val="00C8164C"/>
    <w:rsid w:val="00C81B7D"/>
    <w:rsid w:val="00C82415"/>
    <w:rsid w:val="00C82455"/>
    <w:rsid w:val="00C824CB"/>
    <w:rsid w:val="00C82AA8"/>
    <w:rsid w:val="00C82BFE"/>
    <w:rsid w:val="00C83222"/>
    <w:rsid w:val="00C8358D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682C"/>
    <w:rsid w:val="00C868FD"/>
    <w:rsid w:val="00C86A70"/>
    <w:rsid w:val="00C86EE0"/>
    <w:rsid w:val="00C87521"/>
    <w:rsid w:val="00C877B2"/>
    <w:rsid w:val="00C87AD9"/>
    <w:rsid w:val="00C87C3A"/>
    <w:rsid w:val="00C90318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4E92"/>
    <w:rsid w:val="00C954D8"/>
    <w:rsid w:val="00C95640"/>
    <w:rsid w:val="00C9564E"/>
    <w:rsid w:val="00C958FA"/>
    <w:rsid w:val="00C9590D"/>
    <w:rsid w:val="00C95CE3"/>
    <w:rsid w:val="00C95EF4"/>
    <w:rsid w:val="00C960BA"/>
    <w:rsid w:val="00C96AD0"/>
    <w:rsid w:val="00C96EEA"/>
    <w:rsid w:val="00C97007"/>
    <w:rsid w:val="00C970DD"/>
    <w:rsid w:val="00C97152"/>
    <w:rsid w:val="00C9755C"/>
    <w:rsid w:val="00C9758A"/>
    <w:rsid w:val="00C979CD"/>
    <w:rsid w:val="00C97B7F"/>
    <w:rsid w:val="00C97CE8"/>
    <w:rsid w:val="00CA023B"/>
    <w:rsid w:val="00CA09B5"/>
    <w:rsid w:val="00CA0C2D"/>
    <w:rsid w:val="00CA1010"/>
    <w:rsid w:val="00CA156E"/>
    <w:rsid w:val="00CA1BD8"/>
    <w:rsid w:val="00CA1F02"/>
    <w:rsid w:val="00CA240C"/>
    <w:rsid w:val="00CA37ED"/>
    <w:rsid w:val="00CA4286"/>
    <w:rsid w:val="00CA4C3D"/>
    <w:rsid w:val="00CA4D85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2F5"/>
    <w:rsid w:val="00CB03CA"/>
    <w:rsid w:val="00CB0411"/>
    <w:rsid w:val="00CB0E91"/>
    <w:rsid w:val="00CB0ECA"/>
    <w:rsid w:val="00CB0F69"/>
    <w:rsid w:val="00CB1376"/>
    <w:rsid w:val="00CB13B6"/>
    <w:rsid w:val="00CB15B1"/>
    <w:rsid w:val="00CB1674"/>
    <w:rsid w:val="00CB1881"/>
    <w:rsid w:val="00CB19AB"/>
    <w:rsid w:val="00CB21F6"/>
    <w:rsid w:val="00CB2557"/>
    <w:rsid w:val="00CB2AAA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6D53"/>
    <w:rsid w:val="00CB6E7F"/>
    <w:rsid w:val="00CB74C6"/>
    <w:rsid w:val="00CB7CDC"/>
    <w:rsid w:val="00CB7D3A"/>
    <w:rsid w:val="00CC0A85"/>
    <w:rsid w:val="00CC1279"/>
    <w:rsid w:val="00CC143A"/>
    <w:rsid w:val="00CC1FA4"/>
    <w:rsid w:val="00CC27D2"/>
    <w:rsid w:val="00CC299E"/>
    <w:rsid w:val="00CC30DA"/>
    <w:rsid w:val="00CC3783"/>
    <w:rsid w:val="00CC3AD5"/>
    <w:rsid w:val="00CC3BD7"/>
    <w:rsid w:val="00CC3C69"/>
    <w:rsid w:val="00CC3C7F"/>
    <w:rsid w:val="00CC3DD9"/>
    <w:rsid w:val="00CC3EFA"/>
    <w:rsid w:val="00CC3F01"/>
    <w:rsid w:val="00CC40B5"/>
    <w:rsid w:val="00CC4606"/>
    <w:rsid w:val="00CC461B"/>
    <w:rsid w:val="00CC473D"/>
    <w:rsid w:val="00CC4E76"/>
    <w:rsid w:val="00CC510A"/>
    <w:rsid w:val="00CC5888"/>
    <w:rsid w:val="00CC5AB9"/>
    <w:rsid w:val="00CC5CA8"/>
    <w:rsid w:val="00CC64A0"/>
    <w:rsid w:val="00CC6AFA"/>
    <w:rsid w:val="00CC6C8A"/>
    <w:rsid w:val="00CC6EE1"/>
    <w:rsid w:val="00CC6F2F"/>
    <w:rsid w:val="00CC7159"/>
    <w:rsid w:val="00CC71F1"/>
    <w:rsid w:val="00CC72F7"/>
    <w:rsid w:val="00CC7417"/>
    <w:rsid w:val="00CD0134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8D9"/>
    <w:rsid w:val="00CD3D5E"/>
    <w:rsid w:val="00CD3E15"/>
    <w:rsid w:val="00CD4089"/>
    <w:rsid w:val="00CD4094"/>
    <w:rsid w:val="00CD42C1"/>
    <w:rsid w:val="00CD4A52"/>
    <w:rsid w:val="00CD4C41"/>
    <w:rsid w:val="00CD4DE8"/>
    <w:rsid w:val="00CD506F"/>
    <w:rsid w:val="00CD581A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A38"/>
    <w:rsid w:val="00CD7D52"/>
    <w:rsid w:val="00CD7E87"/>
    <w:rsid w:val="00CE0291"/>
    <w:rsid w:val="00CE066A"/>
    <w:rsid w:val="00CE0F27"/>
    <w:rsid w:val="00CE1387"/>
    <w:rsid w:val="00CE14A3"/>
    <w:rsid w:val="00CE14D9"/>
    <w:rsid w:val="00CE1534"/>
    <w:rsid w:val="00CE16FB"/>
    <w:rsid w:val="00CE1895"/>
    <w:rsid w:val="00CE1ED9"/>
    <w:rsid w:val="00CE2265"/>
    <w:rsid w:val="00CE245B"/>
    <w:rsid w:val="00CE259B"/>
    <w:rsid w:val="00CE26EE"/>
    <w:rsid w:val="00CE2757"/>
    <w:rsid w:val="00CE2A24"/>
    <w:rsid w:val="00CE2A9C"/>
    <w:rsid w:val="00CE2D91"/>
    <w:rsid w:val="00CE2F13"/>
    <w:rsid w:val="00CE2F37"/>
    <w:rsid w:val="00CE30B0"/>
    <w:rsid w:val="00CE32C0"/>
    <w:rsid w:val="00CE339B"/>
    <w:rsid w:val="00CE3A3A"/>
    <w:rsid w:val="00CE4166"/>
    <w:rsid w:val="00CE4391"/>
    <w:rsid w:val="00CE550C"/>
    <w:rsid w:val="00CE67CA"/>
    <w:rsid w:val="00CE6C76"/>
    <w:rsid w:val="00CE6CDF"/>
    <w:rsid w:val="00CE6D3E"/>
    <w:rsid w:val="00CE74BE"/>
    <w:rsid w:val="00CE750D"/>
    <w:rsid w:val="00CE7D14"/>
    <w:rsid w:val="00CE7E11"/>
    <w:rsid w:val="00CF0011"/>
    <w:rsid w:val="00CF02C5"/>
    <w:rsid w:val="00CF0337"/>
    <w:rsid w:val="00CF034B"/>
    <w:rsid w:val="00CF0C5D"/>
    <w:rsid w:val="00CF1326"/>
    <w:rsid w:val="00CF15DC"/>
    <w:rsid w:val="00CF1C92"/>
    <w:rsid w:val="00CF25C9"/>
    <w:rsid w:val="00CF273B"/>
    <w:rsid w:val="00CF2BF8"/>
    <w:rsid w:val="00CF2E57"/>
    <w:rsid w:val="00CF3707"/>
    <w:rsid w:val="00CF3766"/>
    <w:rsid w:val="00CF392B"/>
    <w:rsid w:val="00CF3BE1"/>
    <w:rsid w:val="00CF4272"/>
    <w:rsid w:val="00CF4973"/>
    <w:rsid w:val="00CF49D6"/>
    <w:rsid w:val="00CF4ED9"/>
    <w:rsid w:val="00CF4EF8"/>
    <w:rsid w:val="00CF4FC2"/>
    <w:rsid w:val="00CF5142"/>
    <w:rsid w:val="00CF55DD"/>
    <w:rsid w:val="00CF5688"/>
    <w:rsid w:val="00CF584A"/>
    <w:rsid w:val="00CF5A0E"/>
    <w:rsid w:val="00CF5ECA"/>
    <w:rsid w:val="00CF602B"/>
    <w:rsid w:val="00CF639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6D7"/>
    <w:rsid w:val="00D0096D"/>
    <w:rsid w:val="00D00ADC"/>
    <w:rsid w:val="00D00E18"/>
    <w:rsid w:val="00D00E83"/>
    <w:rsid w:val="00D00F63"/>
    <w:rsid w:val="00D01063"/>
    <w:rsid w:val="00D0113C"/>
    <w:rsid w:val="00D01670"/>
    <w:rsid w:val="00D01B5F"/>
    <w:rsid w:val="00D01D87"/>
    <w:rsid w:val="00D01DCB"/>
    <w:rsid w:val="00D01E28"/>
    <w:rsid w:val="00D021C4"/>
    <w:rsid w:val="00D021DB"/>
    <w:rsid w:val="00D0227F"/>
    <w:rsid w:val="00D02722"/>
    <w:rsid w:val="00D028AA"/>
    <w:rsid w:val="00D02924"/>
    <w:rsid w:val="00D0302C"/>
    <w:rsid w:val="00D03117"/>
    <w:rsid w:val="00D031FD"/>
    <w:rsid w:val="00D03428"/>
    <w:rsid w:val="00D03456"/>
    <w:rsid w:val="00D0362C"/>
    <w:rsid w:val="00D037EF"/>
    <w:rsid w:val="00D038F9"/>
    <w:rsid w:val="00D03C67"/>
    <w:rsid w:val="00D03F10"/>
    <w:rsid w:val="00D041DE"/>
    <w:rsid w:val="00D0465B"/>
    <w:rsid w:val="00D04824"/>
    <w:rsid w:val="00D0487A"/>
    <w:rsid w:val="00D04FAC"/>
    <w:rsid w:val="00D05301"/>
    <w:rsid w:val="00D054D9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790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CD7"/>
    <w:rsid w:val="00D20DC5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48"/>
    <w:rsid w:val="00D240D7"/>
    <w:rsid w:val="00D24686"/>
    <w:rsid w:val="00D24878"/>
    <w:rsid w:val="00D24B73"/>
    <w:rsid w:val="00D24B9D"/>
    <w:rsid w:val="00D24C2E"/>
    <w:rsid w:val="00D25560"/>
    <w:rsid w:val="00D25660"/>
    <w:rsid w:val="00D26114"/>
    <w:rsid w:val="00D26343"/>
    <w:rsid w:val="00D26B71"/>
    <w:rsid w:val="00D26FB8"/>
    <w:rsid w:val="00D27180"/>
    <w:rsid w:val="00D27224"/>
    <w:rsid w:val="00D27349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118E"/>
    <w:rsid w:val="00D31794"/>
    <w:rsid w:val="00D31823"/>
    <w:rsid w:val="00D319E5"/>
    <w:rsid w:val="00D31AB1"/>
    <w:rsid w:val="00D31B24"/>
    <w:rsid w:val="00D31CC0"/>
    <w:rsid w:val="00D32279"/>
    <w:rsid w:val="00D32358"/>
    <w:rsid w:val="00D323DE"/>
    <w:rsid w:val="00D329D8"/>
    <w:rsid w:val="00D32C10"/>
    <w:rsid w:val="00D33478"/>
    <w:rsid w:val="00D3348B"/>
    <w:rsid w:val="00D3357E"/>
    <w:rsid w:val="00D337C1"/>
    <w:rsid w:val="00D3398C"/>
    <w:rsid w:val="00D33CD4"/>
    <w:rsid w:val="00D33DE0"/>
    <w:rsid w:val="00D33ED5"/>
    <w:rsid w:val="00D34801"/>
    <w:rsid w:val="00D3484F"/>
    <w:rsid w:val="00D34C28"/>
    <w:rsid w:val="00D3563D"/>
    <w:rsid w:val="00D356B0"/>
    <w:rsid w:val="00D35953"/>
    <w:rsid w:val="00D359FA"/>
    <w:rsid w:val="00D36567"/>
    <w:rsid w:val="00D368D9"/>
    <w:rsid w:val="00D36903"/>
    <w:rsid w:val="00D36ECA"/>
    <w:rsid w:val="00D37086"/>
    <w:rsid w:val="00D370A9"/>
    <w:rsid w:val="00D370C0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5A8"/>
    <w:rsid w:val="00D426A4"/>
    <w:rsid w:val="00D42A78"/>
    <w:rsid w:val="00D43363"/>
    <w:rsid w:val="00D43BA5"/>
    <w:rsid w:val="00D44160"/>
    <w:rsid w:val="00D44212"/>
    <w:rsid w:val="00D44A10"/>
    <w:rsid w:val="00D44A65"/>
    <w:rsid w:val="00D44EBD"/>
    <w:rsid w:val="00D4549F"/>
    <w:rsid w:val="00D45B60"/>
    <w:rsid w:val="00D45ECC"/>
    <w:rsid w:val="00D4633C"/>
    <w:rsid w:val="00D46700"/>
    <w:rsid w:val="00D467DE"/>
    <w:rsid w:val="00D46C20"/>
    <w:rsid w:val="00D4703B"/>
    <w:rsid w:val="00D4713C"/>
    <w:rsid w:val="00D4715C"/>
    <w:rsid w:val="00D47186"/>
    <w:rsid w:val="00D47BB2"/>
    <w:rsid w:val="00D47C97"/>
    <w:rsid w:val="00D47DA3"/>
    <w:rsid w:val="00D50069"/>
    <w:rsid w:val="00D50470"/>
    <w:rsid w:val="00D50536"/>
    <w:rsid w:val="00D50608"/>
    <w:rsid w:val="00D506E5"/>
    <w:rsid w:val="00D50D3E"/>
    <w:rsid w:val="00D50E6D"/>
    <w:rsid w:val="00D510C9"/>
    <w:rsid w:val="00D51120"/>
    <w:rsid w:val="00D5161A"/>
    <w:rsid w:val="00D51916"/>
    <w:rsid w:val="00D51960"/>
    <w:rsid w:val="00D51DA0"/>
    <w:rsid w:val="00D51E08"/>
    <w:rsid w:val="00D525F7"/>
    <w:rsid w:val="00D52759"/>
    <w:rsid w:val="00D52791"/>
    <w:rsid w:val="00D5281A"/>
    <w:rsid w:val="00D52F85"/>
    <w:rsid w:val="00D533FE"/>
    <w:rsid w:val="00D536A6"/>
    <w:rsid w:val="00D53AA9"/>
    <w:rsid w:val="00D542CE"/>
    <w:rsid w:val="00D54346"/>
    <w:rsid w:val="00D54D27"/>
    <w:rsid w:val="00D54DCF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CF3"/>
    <w:rsid w:val="00D60E0A"/>
    <w:rsid w:val="00D60F5D"/>
    <w:rsid w:val="00D6127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08"/>
    <w:rsid w:val="00D6367A"/>
    <w:rsid w:val="00D63B56"/>
    <w:rsid w:val="00D63D90"/>
    <w:rsid w:val="00D63F31"/>
    <w:rsid w:val="00D64248"/>
    <w:rsid w:val="00D6427A"/>
    <w:rsid w:val="00D64363"/>
    <w:rsid w:val="00D648B1"/>
    <w:rsid w:val="00D64A28"/>
    <w:rsid w:val="00D64D6C"/>
    <w:rsid w:val="00D64E60"/>
    <w:rsid w:val="00D64FB5"/>
    <w:rsid w:val="00D650E5"/>
    <w:rsid w:val="00D650EC"/>
    <w:rsid w:val="00D651BD"/>
    <w:rsid w:val="00D65608"/>
    <w:rsid w:val="00D65CDB"/>
    <w:rsid w:val="00D65DC8"/>
    <w:rsid w:val="00D66140"/>
    <w:rsid w:val="00D66834"/>
    <w:rsid w:val="00D6695D"/>
    <w:rsid w:val="00D66A98"/>
    <w:rsid w:val="00D66BC4"/>
    <w:rsid w:val="00D67123"/>
    <w:rsid w:val="00D673C4"/>
    <w:rsid w:val="00D67B23"/>
    <w:rsid w:val="00D67D2B"/>
    <w:rsid w:val="00D70627"/>
    <w:rsid w:val="00D70903"/>
    <w:rsid w:val="00D70A12"/>
    <w:rsid w:val="00D70BC7"/>
    <w:rsid w:val="00D70C10"/>
    <w:rsid w:val="00D70ED3"/>
    <w:rsid w:val="00D70F4B"/>
    <w:rsid w:val="00D71184"/>
    <w:rsid w:val="00D7130E"/>
    <w:rsid w:val="00D7278C"/>
    <w:rsid w:val="00D72C7E"/>
    <w:rsid w:val="00D72CCB"/>
    <w:rsid w:val="00D7357E"/>
    <w:rsid w:val="00D73671"/>
    <w:rsid w:val="00D73B40"/>
    <w:rsid w:val="00D73EA9"/>
    <w:rsid w:val="00D749BF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439"/>
    <w:rsid w:val="00D8066F"/>
    <w:rsid w:val="00D807B5"/>
    <w:rsid w:val="00D8086A"/>
    <w:rsid w:val="00D80BDA"/>
    <w:rsid w:val="00D80C9D"/>
    <w:rsid w:val="00D80FB3"/>
    <w:rsid w:val="00D81409"/>
    <w:rsid w:val="00D81528"/>
    <w:rsid w:val="00D81797"/>
    <w:rsid w:val="00D81D4B"/>
    <w:rsid w:val="00D82569"/>
    <w:rsid w:val="00D825DC"/>
    <w:rsid w:val="00D826E1"/>
    <w:rsid w:val="00D82A3E"/>
    <w:rsid w:val="00D82BF0"/>
    <w:rsid w:val="00D831E4"/>
    <w:rsid w:val="00D83A9C"/>
    <w:rsid w:val="00D83CC5"/>
    <w:rsid w:val="00D84242"/>
    <w:rsid w:val="00D848BF"/>
    <w:rsid w:val="00D84911"/>
    <w:rsid w:val="00D84BCD"/>
    <w:rsid w:val="00D8537B"/>
    <w:rsid w:val="00D854D3"/>
    <w:rsid w:val="00D860E4"/>
    <w:rsid w:val="00D86147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7CF"/>
    <w:rsid w:val="00D87EED"/>
    <w:rsid w:val="00D90121"/>
    <w:rsid w:val="00D9058C"/>
    <w:rsid w:val="00D90681"/>
    <w:rsid w:val="00D90AC6"/>
    <w:rsid w:val="00D90E43"/>
    <w:rsid w:val="00D91082"/>
    <w:rsid w:val="00D913E1"/>
    <w:rsid w:val="00D91538"/>
    <w:rsid w:val="00D91831"/>
    <w:rsid w:val="00D9188C"/>
    <w:rsid w:val="00D918B0"/>
    <w:rsid w:val="00D91F9E"/>
    <w:rsid w:val="00D9235A"/>
    <w:rsid w:val="00D92409"/>
    <w:rsid w:val="00D924A4"/>
    <w:rsid w:val="00D92C63"/>
    <w:rsid w:val="00D92D3C"/>
    <w:rsid w:val="00D9331A"/>
    <w:rsid w:val="00D937FF"/>
    <w:rsid w:val="00D93ED0"/>
    <w:rsid w:val="00D93F8A"/>
    <w:rsid w:val="00D94738"/>
    <w:rsid w:val="00D94839"/>
    <w:rsid w:val="00D952D2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8EA"/>
    <w:rsid w:val="00DA29CB"/>
    <w:rsid w:val="00DA33BE"/>
    <w:rsid w:val="00DA3A48"/>
    <w:rsid w:val="00DA3CC6"/>
    <w:rsid w:val="00DA3CE2"/>
    <w:rsid w:val="00DA4172"/>
    <w:rsid w:val="00DA44F4"/>
    <w:rsid w:val="00DA4A9C"/>
    <w:rsid w:val="00DA4D59"/>
    <w:rsid w:val="00DA51D5"/>
    <w:rsid w:val="00DA53FC"/>
    <w:rsid w:val="00DA55A3"/>
    <w:rsid w:val="00DA59B8"/>
    <w:rsid w:val="00DA5AC5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4A"/>
    <w:rsid w:val="00DA70DA"/>
    <w:rsid w:val="00DA7143"/>
    <w:rsid w:val="00DA7151"/>
    <w:rsid w:val="00DA71C1"/>
    <w:rsid w:val="00DA71E2"/>
    <w:rsid w:val="00DA7369"/>
    <w:rsid w:val="00DA7610"/>
    <w:rsid w:val="00DA7654"/>
    <w:rsid w:val="00DB0172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CAA"/>
    <w:rsid w:val="00DB22BD"/>
    <w:rsid w:val="00DB2634"/>
    <w:rsid w:val="00DB2B0C"/>
    <w:rsid w:val="00DB2EA4"/>
    <w:rsid w:val="00DB355D"/>
    <w:rsid w:val="00DB395D"/>
    <w:rsid w:val="00DB3C4A"/>
    <w:rsid w:val="00DB4040"/>
    <w:rsid w:val="00DB43C5"/>
    <w:rsid w:val="00DB45AB"/>
    <w:rsid w:val="00DB45C9"/>
    <w:rsid w:val="00DB4707"/>
    <w:rsid w:val="00DB4C62"/>
    <w:rsid w:val="00DB518E"/>
    <w:rsid w:val="00DB5312"/>
    <w:rsid w:val="00DB5717"/>
    <w:rsid w:val="00DB5980"/>
    <w:rsid w:val="00DB5D58"/>
    <w:rsid w:val="00DB5F55"/>
    <w:rsid w:val="00DB609F"/>
    <w:rsid w:val="00DB622A"/>
    <w:rsid w:val="00DB63FE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F2"/>
    <w:rsid w:val="00DC04DF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624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A44"/>
    <w:rsid w:val="00DC6C30"/>
    <w:rsid w:val="00DC6DDC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039"/>
    <w:rsid w:val="00DD315B"/>
    <w:rsid w:val="00DD3260"/>
    <w:rsid w:val="00DD32EE"/>
    <w:rsid w:val="00DD34B0"/>
    <w:rsid w:val="00DD42EE"/>
    <w:rsid w:val="00DD4CC7"/>
    <w:rsid w:val="00DD5773"/>
    <w:rsid w:val="00DD5CCD"/>
    <w:rsid w:val="00DD616A"/>
    <w:rsid w:val="00DD6417"/>
    <w:rsid w:val="00DD6657"/>
    <w:rsid w:val="00DD67EC"/>
    <w:rsid w:val="00DD6C46"/>
    <w:rsid w:val="00DD6EF9"/>
    <w:rsid w:val="00DD760B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2D42"/>
    <w:rsid w:val="00DE30FB"/>
    <w:rsid w:val="00DE328B"/>
    <w:rsid w:val="00DE36D2"/>
    <w:rsid w:val="00DE3955"/>
    <w:rsid w:val="00DE3B4A"/>
    <w:rsid w:val="00DE3F29"/>
    <w:rsid w:val="00DE414F"/>
    <w:rsid w:val="00DE41D2"/>
    <w:rsid w:val="00DE4CE7"/>
    <w:rsid w:val="00DE5040"/>
    <w:rsid w:val="00DE58F6"/>
    <w:rsid w:val="00DE5AFE"/>
    <w:rsid w:val="00DE621A"/>
    <w:rsid w:val="00DE65B5"/>
    <w:rsid w:val="00DE69DB"/>
    <w:rsid w:val="00DE6C2B"/>
    <w:rsid w:val="00DE6FF5"/>
    <w:rsid w:val="00DE704A"/>
    <w:rsid w:val="00DE7198"/>
    <w:rsid w:val="00DE77A2"/>
    <w:rsid w:val="00DE7873"/>
    <w:rsid w:val="00DE7CE8"/>
    <w:rsid w:val="00DF067E"/>
    <w:rsid w:val="00DF0893"/>
    <w:rsid w:val="00DF0A61"/>
    <w:rsid w:val="00DF16DB"/>
    <w:rsid w:val="00DF1788"/>
    <w:rsid w:val="00DF189E"/>
    <w:rsid w:val="00DF1913"/>
    <w:rsid w:val="00DF1C0B"/>
    <w:rsid w:val="00DF2DC3"/>
    <w:rsid w:val="00DF2DF7"/>
    <w:rsid w:val="00DF3444"/>
    <w:rsid w:val="00DF37A9"/>
    <w:rsid w:val="00DF3CC6"/>
    <w:rsid w:val="00DF4104"/>
    <w:rsid w:val="00DF47B3"/>
    <w:rsid w:val="00DF492E"/>
    <w:rsid w:val="00DF4A8D"/>
    <w:rsid w:val="00DF4D4B"/>
    <w:rsid w:val="00DF5284"/>
    <w:rsid w:val="00DF5551"/>
    <w:rsid w:val="00DF5F78"/>
    <w:rsid w:val="00DF6031"/>
    <w:rsid w:val="00DF617D"/>
    <w:rsid w:val="00DF6262"/>
    <w:rsid w:val="00DF63A2"/>
    <w:rsid w:val="00DF660C"/>
    <w:rsid w:val="00DF6622"/>
    <w:rsid w:val="00DF708D"/>
    <w:rsid w:val="00DF73D2"/>
    <w:rsid w:val="00DF750D"/>
    <w:rsid w:val="00DF7557"/>
    <w:rsid w:val="00DF78CB"/>
    <w:rsid w:val="00DF7A11"/>
    <w:rsid w:val="00DF7D83"/>
    <w:rsid w:val="00DF7F20"/>
    <w:rsid w:val="00DF7F71"/>
    <w:rsid w:val="00E00D9C"/>
    <w:rsid w:val="00E0102F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4B54"/>
    <w:rsid w:val="00E06220"/>
    <w:rsid w:val="00E067F6"/>
    <w:rsid w:val="00E068F0"/>
    <w:rsid w:val="00E06B81"/>
    <w:rsid w:val="00E07A1B"/>
    <w:rsid w:val="00E07AE7"/>
    <w:rsid w:val="00E07BD6"/>
    <w:rsid w:val="00E10013"/>
    <w:rsid w:val="00E10173"/>
    <w:rsid w:val="00E10561"/>
    <w:rsid w:val="00E105C8"/>
    <w:rsid w:val="00E106CF"/>
    <w:rsid w:val="00E1115D"/>
    <w:rsid w:val="00E122A7"/>
    <w:rsid w:val="00E12570"/>
    <w:rsid w:val="00E1260B"/>
    <w:rsid w:val="00E126DC"/>
    <w:rsid w:val="00E1299C"/>
    <w:rsid w:val="00E12BD2"/>
    <w:rsid w:val="00E12C32"/>
    <w:rsid w:val="00E12C40"/>
    <w:rsid w:val="00E12CB4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F20"/>
    <w:rsid w:val="00E14F41"/>
    <w:rsid w:val="00E150F2"/>
    <w:rsid w:val="00E15236"/>
    <w:rsid w:val="00E15362"/>
    <w:rsid w:val="00E1550D"/>
    <w:rsid w:val="00E156CF"/>
    <w:rsid w:val="00E15A41"/>
    <w:rsid w:val="00E15CB6"/>
    <w:rsid w:val="00E15E90"/>
    <w:rsid w:val="00E16786"/>
    <w:rsid w:val="00E16BDB"/>
    <w:rsid w:val="00E16DB2"/>
    <w:rsid w:val="00E17110"/>
    <w:rsid w:val="00E171A4"/>
    <w:rsid w:val="00E1725C"/>
    <w:rsid w:val="00E172C2"/>
    <w:rsid w:val="00E172CA"/>
    <w:rsid w:val="00E1773B"/>
    <w:rsid w:val="00E2050B"/>
    <w:rsid w:val="00E20B70"/>
    <w:rsid w:val="00E20F3A"/>
    <w:rsid w:val="00E20F55"/>
    <w:rsid w:val="00E2118B"/>
    <w:rsid w:val="00E219C1"/>
    <w:rsid w:val="00E225C9"/>
    <w:rsid w:val="00E22834"/>
    <w:rsid w:val="00E23031"/>
    <w:rsid w:val="00E2306B"/>
    <w:rsid w:val="00E23142"/>
    <w:rsid w:val="00E23525"/>
    <w:rsid w:val="00E23863"/>
    <w:rsid w:val="00E23C0C"/>
    <w:rsid w:val="00E23F02"/>
    <w:rsid w:val="00E247F3"/>
    <w:rsid w:val="00E24827"/>
    <w:rsid w:val="00E249E6"/>
    <w:rsid w:val="00E24A72"/>
    <w:rsid w:val="00E24B2B"/>
    <w:rsid w:val="00E24C78"/>
    <w:rsid w:val="00E254C4"/>
    <w:rsid w:val="00E25934"/>
    <w:rsid w:val="00E25B6F"/>
    <w:rsid w:val="00E25FE7"/>
    <w:rsid w:val="00E26314"/>
    <w:rsid w:val="00E26B95"/>
    <w:rsid w:val="00E26F2F"/>
    <w:rsid w:val="00E26FB3"/>
    <w:rsid w:val="00E2754D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2012"/>
    <w:rsid w:val="00E3217B"/>
    <w:rsid w:val="00E3279B"/>
    <w:rsid w:val="00E33182"/>
    <w:rsid w:val="00E33285"/>
    <w:rsid w:val="00E332AF"/>
    <w:rsid w:val="00E334E7"/>
    <w:rsid w:val="00E3351B"/>
    <w:rsid w:val="00E335A9"/>
    <w:rsid w:val="00E3367F"/>
    <w:rsid w:val="00E34FE2"/>
    <w:rsid w:val="00E35349"/>
    <w:rsid w:val="00E3547D"/>
    <w:rsid w:val="00E35A99"/>
    <w:rsid w:val="00E35B3C"/>
    <w:rsid w:val="00E35B53"/>
    <w:rsid w:val="00E35FF0"/>
    <w:rsid w:val="00E361B8"/>
    <w:rsid w:val="00E36269"/>
    <w:rsid w:val="00E36296"/>
    <w:rsid w:val="00E368BD"/>
    <w:rsid w:val="00E36AD8"/>
    <w:rsid w:val="00E37429"/>
    <w:rsid w:val="00E37619"/>
    <w:rsid w:val="00E37768"/>
    <w:rsid w:val="00E40175"/>
    <w:rsid w:val="00E401C6"/>
    <w:rsid w:val="00E407B7"/>
    <w:rsid w:val="00E40827"/>
    <w:rsid w:val="00E408C1"/>
    <w:rsid w:val="00E40EA7"/>
    <w:rsid w:val="00E40F30"/>
    <w:rsid w:val="00E412A3"/>
    <w:rsid w:val="00E413A0"/>
    <w:rsid w:val="00E413E6"/>
    <w:rsid w:val="00E41EAC"/>
    <w:rsid w:val="00E4258A"/>
    <w:rsid w:val="00E42602"/>
    <w:rsid w:val="00E42734"/>
    <w:rsid w:val="00E4277E"/>
    <w:rsid w:val="00E42C24"/>
    <w:rsid w:val="00E42FBE"/>
    <w:rsid w:val="00E42FF8"/>
    <w:rsid w:val="00E43173"/>
    <w:rsid w:val="00E433D7"/>
    <w:rsid w:val="00E44BBC"/>
    <w:rsid w:val="00E44DC6"/>
    <w:rsid w:val="00E4506A"/>
    <w:rsid w:val="00E45478"/>
    <w:rsid w:val="00E4663F"/>
    <w:rsid w:val="00E46AD2"/>
    <w:rsid w:val="00E479AE"/>
    <w:rsid w:val="00E47C56"/>
    <w:rsid w:val="00E50342"/>
    <w:rsid w:val="00E508E9"/>
    <w:rsid w:val="00E509B7"/>
    <w:rsid w:val="00E50A9D"/>
    <w:rsid w:val="00E50C08"/>
    <w:rsid w:val="00E5108D"/>
    <w:rsid w:val="00E51295"/>
    <w:rsid w:val="00E51FE0"/>
    <w:rsid w:val="00E525AC"/>
    <w:rsid w:val="00E52F73"/>
    <w:rsid w:val="00E533C0"/>
    <w:rsid w:val="00E53416"/>
    <w:rsid w:val="00E53B35"/>
    <w:rsid w:val="00E53EF6"/>
    <w:rsid w:val="00E541B1"/>
    <w:rsid w:val="00E5437F"/>
    <w:rsid w:val="00E54479"/>
    <w:rsid w:val="00E544EA"/>
    <w:rsid w:val="00E54616"/>
    <w:rsid w:val="00E54834"/>
    <w:rsid w:val="00E54BB1"/>
    <w:rsid w:val="00E550B2"/>
    <w:rsid w:val="00E55A23"/>
    <w:rsid w:val="00E55C41"/>
    <w:rsid w:val="00E55C58"/>
    <w:rsid w:val="00E56105"/>
    <w:rsid w:val="00E56A70"/>
    <w:rsid w:val="00E5779A"/>
    <w:rsid w:val="00E57F47"/>
    <w:rsid w:val="00E57FAD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2B85"/>
    <w:rsid w:val="00E62F7D"/>
    <w:rsid w:val="00E62FB0"/>
    <w:rsid w:val="00E63211"/>
    <w:rsid w:val="00E63292"/>
    <w:rsid w:val="00E637F3"/>
    <w:rsid w:val="00E63904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054"/>
    <w:rsid w:val="00E72446"/>
    <w:rsid w:val="00E72873"/>
    <w:rsid w:val="00E72B0B"/>
    <w:rsid w:val="00E72C47"/>
    <w:rsid w:val="00E731A1"/>
    <w:rsid w:val="00E734E5"/>
    <w:rsid w:val="00E737DC"/>
    <w:rsid w:val="00E738D5"/>
    <w:rsid w:val="00E73CB4"/>
    <w:rsid w:val="00E73F17"/>
    <w:rsid w:val="00E7448D"/>
    <w:rsid w:val="00E74F71"/>
    <w:rsid w:val="00E75201"/>
    <w:rsid w:val="00E75230"/>
    <w:rsid w:val="00E752EB"/>
    <w:rsid w:val="00E7530D"/>
    <w:rsid w:val="00E75411"/>
    <w:rsid w:val="00E75E33"/>
    <w:rsid w:val="00E75E62"/>
    <w:rsid w:val="00E76418"/>
    <w:rsid w:val="00E766B9"/>
    <w:rsid w:val="00E76797"/>
    <w:rsid w:val="00E76C91"/>
    <w:rsid w:val="00E77293"/>
    <w:rsid w:val="00E7793D"/>
    <w:rsid w:val="00E80118"/>
    <w:rsid w:val="00E806C7"/>
    <w:rsid w:val="00E80843"/>
    <w:rsid w:val="00E80944"/>
    <w:rsid w:val="00E812EE"/>
    <w:rsid w:val="00E81879"/>
    <w:rsid w:val="00E81916"/>
    <w:rsid w:val="00E81D8E"/>
    <w:rsid w:val="00E82004"/>
    <w:rsid w:val="00E824B5"/>
    <w:rsid w:val="00E824E9"/>
    <w:rsid w:val="00E8267E"/>
    <w:rsid w:val="00E82752"/>
    <w:rsid w:val="00E8279A"/>
    <w:rsid w:val="00E82ADC"/>
    <w:rsid w:val="00E83035"/>
    <w:rsid w:val="00E8376F"/>
    <w:rsid w:val="00E83A18"/>
    <w:rsid w:val="00E83A5D"/>
    <w:rsid w:val="00E83BA2"/>
    <w:rsid w:val="00E83E57"/>
    <w:rsid w:val="00E840EB"/>
    <w:rsid w:val="00E84798"/>
    <w:rsid w:val="00E84A8B"/>
    <w:rsid w:val="00E8522C"/>
    <w:rsid w:val="00E8552A"/>
    <w:rsid w:val="00E857BF"/>
    <w:rsid w:val="00E85C7C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34B"/>
    <w:rsid w:val="00E91579"/>
    <w:rsid w:val="00E917D9"/>
    <w:rsid w:val="00E9194A"/>
    <w:rsid w:val="00E921AE"/>
    <w:rsid w:val="00E92A51"/>
    <w:rsid w:val="00E92C67"/>
    <w:rsid w:val="00E92FAC"/>
    <w:rsid w:val="00E932F7"/>
    <w:rsid w:val="00E93934"/>
    <w:rsid w:val="00E93C67"/>
    <w:rsid w:val="00E940CE"/>
    <w:rsid w:val="00E94AA4"/>
    <w:rsid w:val="00E94B12"/>
    <w:rsid w:val="00E94B7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10E"/>
    <w:rsid w:val="00E963E7"/>
    <w:rsid w:val="00E9680D"/>
    <w:rsid w:val="00E96844"/>
    <w:rsid w:val="00E968BB"/>
    <w:rsid w:val="00E96FCB"/>
    <w:rsid w:val="00E97528"/>
    <w:rsid w:val="00E975A8"/>
    <w:rsid w:val="00E976E9"/>
    <w:rsid w:val="00EA03EE"/>
    <w:rsid w:val="00EA041D"/>
    <w:rsid w:val="00EA0506"/>
    <w:rsid w:val="00EA0936"/>
    <w:rsid w:val="00EA13BD"/>
    <w:rsid w:val="00EA14D2"/>
    <w:rsid w:val="00EA16CC"/>
    <w:rsid w:val="00EA1F31"/>
    <w:rsid w:val="00EA205A"/>
    <w:rsid w:val="00EA2334"/>
    <w:rsid w:val="00EA23E3"/>
    <w:rsid w:val="00EA24E6"/>
    <w:rsid w:val="00EA25F5"/>
    <w:rsid w:val="00EA2E2A"/>
    <w:rsid w:val="00EA33FE"/>
    <w:rsid w:val="00EA364D"/>
    <w:rsid w:val="00EA390D"/>
    <w:rsid w:val="00EA3B8A"/>
    <w:rsid w:val="00EA3C57"/>
    <w:rsid w:val="00EA4237"/>
    <w:rsid w:val="00EA4431"/>
    <w:rsid w:val="00EA44AE"/>
    <w:rsid w:val="00EA476B"/>
    <w:rsid w:val="00EA48D2"/>
    <w:rsid w:val="00EA4AD1"/>
    <w:rsid w:val="00EA4BC5"/>
    <w:rsid w:val="00EA4FC7"/>
    <w:rsid w:val="00EA509F"/>
    <w:rsid w:val="00EA5414"/>
    <w:rsid w:val="00EA588F"/>
    <w:rsid w:val="00EA598F"/>
    <w:rsid w:val="00EA649E"/>
    <w:rsid w:val="00EA64A4"/>
    <w:rsid w:val="00EA6DDA"/>
    <w:rsid w:val="00EA7129"/>
    <w:rsid w:val="00EA7B61"/>
    <w:rsid w:val="00EA7BD5"/>
    <w:rsid w:val="00EA7E1F"/>
    <w:rsid w:val="00EA7E28"/>
    <w:rsid w:val="00EB00E2"/>
    <w:rsid w:val="00EB045B"/>
    <w:rsid w:val="00EB0517"/>
    <w:rsid w:val="00EB05B7"/>
    <w:rsid w:val="00EB0709"/>
    <w:rsid w:val="00EB070B"/>
    <w:rsid w:val="00EB084D"/>
    <w:rsid w:val="00EB09C3"/>
    <w:rsid w:val="00EB0CBC"/>
    <w:rsid w:val="00EB0EF3"/>
    <w:rsid w:val="00EB0F0F"/>
    <w:rsid w:val="00EB18D4"/>
    <w:rsid w:val="00EB1D0A"/>
    <w:rsid w:val="00EB1DD2"/>
    <w:rsid w:val="00EB1EB7"/>
    <w:rsid w:val="00EB2717"/>
    <w:rsid w:val="00EB2AF6"/>
    <w:rsid w:val="00EB2B00"/>
    <w:rsid w:val="00EB3354"/>
    <w:rsid w:val="00EB344F"/>
    <w:rsid w:val="00EB3F53"/>
    <w:rsid w:val="00EB41CB"/>
    <w:rsid w:val="00EB4242"/>
    <w:rsid w:val="00EB4582"/>
    <w:rsid w:val="00EB47EF"/>
    <w:rsid w:val="00EB4B89"/>
    <w:rsid w:val="00EB4C19"/>
    <w:rsid w:val="00EB4F12"/>
    <w:rsid w:val="00EB50E9"/>
    <w:rsid w:val="00EB56B5"/>
    <w:rsid w:val="00EB5721"/>
    <w:rsid w:val="00EB5742"/>
    <w:rsid w:val="00EB5A13"/>
    <w:rsid w:val="00EB5AF5"/>
    <w:rsid w:val="00EB5CF2"/>
    <w:rsid w:val="00EB5E39"/>
    <w:rsid w:val="00EB6103"/>
    <w:rsid w:val="00EB61C8"/>
    <w:rsid w:val="00EB6332"/>
    <w:rsid w:val="00EB65AE"/>
    <w:rsid w:val="00EB6994"/>
    <w:rsid w:val="00EB69A6"/>
    <w:rsid w:val="00EB6C76"/>
    <w:rsid w:val="00EB7221"/>
    <w:rsid w:val="00EB730A"/>
    <w:rsid w:val="00EB7317"/>
    <w:rsid w:val="00EB7361"/>
    <w:rsid w:val="00EB79D6"/>
    <w:rsid w:val="00EB7F7A"/>
    <w:rsid w:val="00EB7FDD"/>
    <w:rsid w:val="00EC001D"/>
    <w:rsid w:val="00EC00E2"/>
    <w:rsid w:val="00EC030E"/>
    <w:rsid w:val="00EC093E"/>
    <w:rsid w:val="00EC0DA5"/>
    <w:rsid w:val="00EC1142"/>
    <w:rsid w:val="00EC15FB"/>
    <w:rsid w:val="00EC16ED"/>
    <w:rsid w:val="00EC1CDE"/>
    <w:rsid w:val="00EC1E3C"/>
    <w:rsid w:val="00EC1F86"/>
    <w:rsid w:val="00EC228D"/>
    <w:rsid w:val="00EC2303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67A"/>
    <w:rsid w:val="00EC4763"/>
    <w:rsid w:val="00EC4795"/>
    <w:rsid w:val="00EC48B5"/>
    <w:rsid w:val="00EC4FA3"/>
    <w:rsid w:val="00EC516D"/>
    <w:rsid w:val="00EC59DC"/>
    <w:rsid w:val="00EC5B4E"/>
    <w:rsid w:val="00EC615A"/>
    <w:rsid w:val="00EC630A"/>
    <w:rsid w:val="00EC63FB"/>
    <w:rsid w:val="00EC646A"/>
    <w:rsid w:val="00EC648F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5C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AB5"/>
    <w:rsid w:val="00ED2E9C"/>
    <w:rsid w:val="00ED300C"/>
    <w:rsid w:val="00ED3510"/>
    <w:rsid w:val="00ED351B"/>
    <w:rsid w:val="00ED364F"/>
    <w:rsid w:val="00ED3950"/>
    <w:rsid w:val="00ED39B5"/>
    <w:rsid w:val="00ED3A23"/>
    <w:rsid w:val="00ED3A4B"/>
    <w:rsid w:val="00ED3B66"/>
    <w:rsid w:val="00ED3BDD"/>
    <w:rsid w:val="00ED3E6C"/>
    <w:rsid w:val="00ED40E0"/>
    <w:rsid w:val="00ED416D"/>
    <w:rsid w:val="00ED4763"/>
    <w:rsid w:val="00ED4BEC"/>
    <w:rsid w:val="00ED4D3F"/>
    <w:rsid w:val="00ED4E4E"/>
    <w:rsid w:val="00ED5558"/>
    <w:rsid w:val="00ED5607"/>
    <w:rsid w:val="00ED5A80"/>
    <w:rsid w:val="00ED5ABB"/>
    <w:rsid w:val="00ED5D1F"/>
    <w:rsid w:val="00ED6314"/>
    <w:rsid w:val="00ED6612"/>
    <w:rsid w:val="00ED7239"/>
    <w:rsid w:val="00ED72D6"/>
    <w:rsid w:val="00ED7317"/>
    <w:rsid w:val="00ED7471"/>
    <w:rsid w:val="00ED75F0"/>
    <w:rsid w:val="00ED779F"/>
    <w:rsid w:val="00ED77C5"/>
    <w:rsid w:val="00EE051A"/>
    <w:rsid w:val="00EE12DE"/>
    <w:rsid w:val="00EE14E7"/>
    <w:rsid w:val="00EE154C"/>
    <w:rsid w:val="00EE1608"/>
    <w:rsid w:val="00EE1D2F"/>
    <w:rsid w:val="00EE2275"/>
    <w:rsid w:val="00EE24E3"/>
    <w:rsid w:val="00EE28C0"/>
    <w:rsid w:val="00EE28FE"/>
    <w:rsid w:val="00EE30E7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C47"/>
    <w:rsid w:val="00EE5E31"/>
    <w:rsid w:val="00EE6360"/>
    <w:rsid w:val="00EE642F"/>
    <w:rsid w:val="00EE6707"/>
    <w:rsid w:val="00EE6C28"/>
    <w:rsid w:val="00EE6F80"/>
    <w:rsid w:val="00EE758B"/>
    <w:rsid w:val="00EE75C3"/>
    <w:rsid w:val="00EE7BED"/>
    <w:rsid w:val="00EE7C71"/>
    <w:rsid w:val="00EF0037"/>
    <w:rsid w:val="00EF1748"/>
    <w:rsid w:val="00EF1C62"/>
    <w:rsid w:val="00EF2003"/>
    <w:rsid w:val="00EF275A"/>
    <w:rsid w:val="00EF27C3"/>
    <w:rsid w:val="00EF2F48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045"/>
    <w:rsid w:val="00EF6503"/>
    <w:rsid w:val="00EF65F9"/>
    <w:rsid w:val="00EF6ABA"/>
    <w:rsid w:val="00EF6C91"/>
    <w:rsid w:val="00EF72D7"/>
    <w:rsid w:val="00EF755D"/>
    <w:rsid w:val="00EF7890"/>
    <w:rsid w:val="00EF7BFA"/>
    <w:rsid w:val="00F004F1"/>
    <w:rsid w:val="00F0070F"/>
    <w:rsid w:val="00F0121A"/>
    <w:rsid w:val="00F01333"/>
    <w:rsid w:val="00F013EC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715"/>
    <w:rsid w:val="00F048BE"/>
    <w:rsid w:val="00F0498F"/>
    <w:rsid w:val="00F04F85"/>
    <w:rsid w:val="00F051DD"/>
    <w:rsid w:val="00F05B5E"/>
    <w:rsid w:val="00F05D84"/>
    <w:rsid w:val="00F05EBE"/>
    <w:rsid w:val="00F05ED7"/>
    <w:rsid w:val="00F05F71"/>
    <w:rsid w:val="00F06126"/>
    <w:rsid w:val="00F06574"/>
    <w:rsid w:val="00F066A7"/>
    <w:rsid w:val="00F06813"/>
    <w:rsid w:val="00F06C39"/>
    <w:rsid w:val="00F071D1"/>
    <w:rsid w:val="00F07305"/>
    <w:rsid w:val="00F0780D"/>
    <w:rsid w:val="00F079F4"/>
    <w:rsid w:val="00F07B30"/>
    <w:rsid w:val="00F07BD5"/>
    <w:rsid w:val="00F07F13"/>
    <w:rsid w:val="00F100A8"/>
    <w:rsid w:val="00F10193"/>
    <w:rsid w:val="00F10582"/>
    <w:rsid w:val="00F113F1"/>
    <w:rsid w:val="00F11F36"/>
    <w:rsid w:val="00F122A5"/>
    <w:rsid w:val="00F122EE"/>
    <w:rsid w:val="00F1256C"/>
    <w:rsid w:val="00F12661"/>
    <w:rsid w:val="00F12F80"/>
    <w:rsid w:val="00F1314B"/>
    <w:rsid w:val="00F13173"/>
    <w:rsid w:val="00F13367"/>
    <w:rsid w:val="00F138A1"/>
    <w:rsid w:val="00F13962"/>
    <w:rsid w:val="00F147D9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4312"/>
    <w:rsid w:val="00F24A59"/>
    <w:rsid w:val="00F24DDF"/>
    <w:rsid w:val="00F2513B"/>
    <w:rsid w:val="00F2530E"/>
    <w:rsid w:val="00F256DD"/>
    <w:rsid w:val="00F25EA7"/>
    <w:rsid w:val="00F26198"/>
    <w:rsid w:val="00F264E6"/>
    <w:rsid w:val="00F26E7B"/>
    <w:rsid w:val="00F2715D"/>
    <w:rsid w:val="00F272E3"/>
    <w:rsid w:val="00F27886"/>
    <w:rsid w:val="00F27AC3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C90"/>
    <w:rsid w:val="00F33F05"/>
    <w:rsid w:val="00F33FC5"/>
    <w:rsid w:val="00F3401F"/>
    <w:rsid w:val="00F34310"/>
    <w:rsid w:val="00F34372"/>
    <w:rsid w:val="00F34B5B"/>
    <w:rsid w:val="00F34D15"/>
    <w:rsid w:val="00F34E19"/>
    <w:rsid w:val="00F3533F"/>
    <w:rsid w:val="00F35516"/>
    <w:rsid w:val="00F35875"/>
    <w:rsid w:val="00F358A4"/>
    <w:rsid w:val="00F358EE"/>
    <w:rsid w:val="00F35B08"/>
    <w:rsid w:val="00F35FD8"/>
    <w:rsid w:val="00F36049"/>
    <w:rsid w:val="00F3666C"/>
    <w:rsid w:val="00F36702"/>
    <w:rsid w:val="00F36CD4"/>
    <w:rsid w:val="00F36F90"/>
    <w:rsid w:val="00F3736A"/>
    <w:rsid w:val="00F376D7"/>
    <w:rsid w:val="00F37C26"/>
    <w:rsid w:val="00F40040"/>
    <w:rsid w:val="00F40138"/>
    <w:rsid w:val="00F401E7"/>
    <w:rsid w:val="00F40214"/>
    <w:rsid w:val="00F40279"/>
    <w:rsid w:val="00F40567"/>
    <w:rsid w:val="00F407A4"/>
    <w:rsid w:val="00F407F1"/>
    <w:rsid w:val="00F40836"/>
    <w:rsid w:val="00F40B3F"/>
    <w:rsid w:val="00F40CFF"/>
    <w:rsid w:val="00F40EB7"/>
    <w:rsid w:val="00F40FB0"/>
    <w:rsid w:val="00F41349"/>
    <w:rsid w:val="00F41789"/>
    <w:rsid w:val="00F41905"/>
    <w:rsid w:val="00F41C7E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5989"/>
    <w:rsid w:val="00F461E9"/>
    <w:rsid w:val="00F46290"/>
    <w:rsid w:val="00F462EE"/>
    <w:rsid w:val="00F46622"/>
    <w:rsid w:val="00F46889"/>
    <w:rsid w:val="00F46973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1D99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3DC6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047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736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AF5"/>
    <w:rsid w:val="00F67BF6"/>
    <w:rsid w:val="00F70123"/>
    <w:rsid w:val="00F7053E"/>
    <w:rsid w:val="00F70AE7"/>
    <w:rsid w:val="00F70F25"/>
    <w:rsid w:val="00F71063"/>
    <w:rsid w:val="00F71308"/>
    <w:rsid w:val="00F7145F"/>
    <w:rsid w:val="00F71564"/>
    <w:rsid w:val="00F719F6"/>
    <w:rsid w:val="00F71EF6"/>
    <w:rsid w:val="00F7220D"/>
    <w:rsid w:val="00F72B2C"/>
    <w:rsid w:val="00F72ED4"/>
    <w:rsid w:val="00F731FA"/>
    <w:rsid w:val="00F7322C"/>
    <w:rsid w:val="00F73946"/>
    <w:rsid w:val="00F73D35"/>
    <w:rsid w:val="00F742FF"/>
    <w:rsid w:val="00F7451D"/>
    <w:rsid w:val="00F7497C"/>
    <w:rsid w:val="00F74A99"/>
    <w:rsid w:val="00F74C59"/>
    <w:rsid w:val="00F750FE"/>
    <w:rsid w:val="00F75232"/>
    <w:rsid w:val="00F7597E"/>
    <w:rsid w:val="00F7599F"/>
    <w:rsid w:val="00F75B77"/>
    <w:rsid w:val="00F75D60"/>
    <w:rsid w:val="00F75F77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78D"/>
    <w:rsid w:val="00F77CA9"/>
    <w:rsid w:val="00F77FAE"/>
    <w:rsid w:val="00F8004A"/>
    <w:rsid w:val="00F80988"/>
    <w:rsid w:val="00F81375"/>
    <w:rsid w:val="00F81C3F"/>
    <w:rsid w:val="00F82054"/>
    <w:rsid w:val="00F8223F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5717"/>
    <w:rsid w:val="00F8608E"/>
    <w:rsid w:val="00F860E9"/>
    <w:rsid w:val="00F86488"/>
    <w:rsid w:val="00F87927"/>
    <w:rsid w:val="00F87A8A"/>
    <w:rsid w:val="00F87EE9"/>
    <w:rsid w:val="00F901A6"/>
    <w:rsid w:val="00F9020F"/>
    <w:rsid w:val="00F902DB"/>
    <w:rsid w:val="00F903ED"/>
    <w:rsid w:val="00F903FE"/>
    <w:rsid w:val="00F908B4"/>
    <w:rsid w:val="00F909E1"/>
    <w:rsid w:val="00F90E3F"/>
    <w:rsid w:val="00F91623"/>
    <w:rsid w:val="00F921F1"/>
    <w:rsid w:val="00F9224F"/>
    <w:rsid w:val="00F92529"/>
    <w:rsid w:val="00F9252E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3B2"/>
    <w:rsid w:val="00F95910"/>
    <w:rsid w:val="00F9594D"/>
    <w:rsid w:val="00F95B5F"/>
    <w:rsid w:val="00F95ED3"/>
    <w:rsid w:val="00F960E2"/>
    <w:rsid w:val="00F9621E"/>
    <w:rsid w:val="00F9662B"/>
    <w:rsid w:val="00F967E6"/>
    <w:rsid w:val="00F9692A"/>
    <w:rsid w:val="00F96A4D"/>
    <w:rsid w:val="00F96A99"/>
    <w:rsid w:val="00F96A9C"/>
    <w:rsid w:val="00F97101"/>
    <w:rsid w:val="00F979A6"/>
    <w:rsid w:val="00FA01BA"/>
    <w:rsid w:val="00FA0263"/>
    <w:rsid w:val="00FA0343"/>
    <w:rsid w:val="00FA0518"/>
    <w:rsid w:val="00FA0928"/>
    <w:rsid w:val="00FA0C48"/>
    <w:rsid w:val="00FA0DD0"/>
    <w:rsid w:val="00FA0FD8"/>
    <w:rsid w:val="00FA182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08B"/>
    <w:rsid w:val="00FA6213"/>
    <w:rsid w:val="00FA6E69"/>
    <w:rsid w:val="00FA6EF8"/>
    <w:rsid w:val="00FA72EB"/>
    <w:rsid w:val="00FA749C"/>
    <w:rsid w:val="00FA7503"/>
    <w:rsid w:val="00FA79E6"/>
    <w:rsid w:val="00FA7ACE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6DD"/>
    <w:rsid w:val="00FB274B"/>
    <w:rsid w:val="00FB2C70"/>
    <w:rsid w:val="00FB2F55"/>
    <w:rsid w:val="00FB32AD"/>
    <w:rsid w:val="00FB3BEE"/>
    <w:rsid w:val="00FB3E3C"/>
    <w:rsid w:val="00FB3E45"/>
    <w:rsid w:val="00FB41D8"/>
    <w:rsid w:val="00FB436C"/>
    <w:rsid w:val="00FB46D2"/>
    <w:rsid w:val="00FB4732"/>
    <w:rsid w:val="00FB4E20"/>
    <w:rsid w:val="00FB53CD"/>
    <w:rsid w:val="00FB5513"/>
    <w:rsid w:val="00FB562A"/>
    <w:rsid w:val="00FB57CF"/>
    <w:rsid w:val="00FB58FB"/>
    <w:rsid w:val="00FB59D8"/>
    <w:rsid w:val="00FB5B37"/>
    <w:rsid w:val="00FB653F"/>
    <w:rsid w:val="00FB6723"/>
    <w:rsid w:val="00FB6E63"/>
    <w:rsid w:val="00FB6F3B"/>
    <w:rsid w:val="00FB7689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59B"/>
    <w:rsid w:val="00FC38B1"/>
    <w:rsid w:val="00FC3910"/>
    <w:rsid w:val="00FC410B"/>
    <w:rsid w:val="00FC4282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B9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79F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931"/>
    <w:rsid w:val="00FD6996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10AC"/>
    <w:rsid w:val="00FE1295"/>
    <w:rsid w:val="00FE12D7"/>
    <w:rsid w:val="00FE1C96"/>
    <w:rsid w:val="00FE23C8"/>
    <w:rsid w:val="00FE2BB1"/>
    <w:rsid w:val="00FE2C25"/>
    <w:rsid w:val="00FE2E0B"/>
    <w:rsid w:val="00FE2E40"/>
    <w:rsid w:val="00FE3164"/>
    <w:rsid w:val="00FE33C0"/>
    <w:rsid w:val="00FE346E"/>
    <w:rsid w:val="00FE38CC"/>
    <w:rsid w:val="00FE400E"/>
    <w:rsid w:val="00FE4297"/>
    <w:rsid w:val="00FE42DC"/>
    <w:rsid w:val="00FE486A"/>
    <w:rsid w:val="00FE4E26"/>
    <w:rsid w:val="00FE4F58"/>
    <w:rsid w:val="00FE5326"/>
    <w:rsid w:val="00FE533E"/>
    <w:rsid w:val="00FE57A4"/>
    <w:rsid w:val="00FE5A2C"/>
    <w:rsid w:val="00FE5D9A"/>
    <w:rsid w:val="00FE63F4"/>
    <w:rsid w:val="00FE669C"/>
    <w:rsid w:val="00FE6760"/>
    <w:rsid w:val="00FE6C3A"/>
    <w:rsid w:val="00FE701D"/>
    <w:rsid w:val="00FE73C3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1276"/>
    <w:rsid w:val="00FF1562"/>
    <w:rsid w:val="00FF1611"/>
    <w:rsid w:val="00FF17F5"/>
    <w:rsid w:val="00FF2312"/>
    <w:rsid w:val="00FF284E"/>
    <w:rsid w:val="00FF2971"/>
    <w:rsid w:val="00FF2CD9"/>
    <w:rsid w:val="00FF2D13"/>
    <w:rsid w:val="00FF3399"/>
    <w:rsid w:val="00FF36E0"/>
    <w:rsid w:val="00FF3991"/>
    <w:rsid w:val="00FF3B48"/>
    <w:rsid w:val="00FF3D80"/>
    <w:rsid w:val="00FF3EA7"/>
    <w:rsid w:val="00FF4215"/>
    <w:rsid w:val="00FF4454"/>
    <w:rsid w:val="00FF4728"/>
    <w:rsid w:val="00FF4A6B"/>
    <w:rsid w:val="00FF4BD1"/>
    <w:rsid w:val="00FF5404"/>
    <w:rsid w:val="00FF551B"/>
    <w:rsid w:val="00FF5D19"/>
    <w:rsid w:val="00FF5F80"/>
    <w:rsid w:val="00FF6503"/>
    <w:rsid w:val="00FF68AC"/>
    <w:rsid w:val="00FF6B52"/>
    <w:rsid w:val="00FF6FB4"/>
    <w:rsid w:val="00FF790B"/>
    <w:rsid w:val="019734C9"/>
    <w:rsid w:val="048314CD"/>
    <w:rsid w:val="04BC36AE"/>
    <w:rsid w:val="04F9332E"/>
    <w:rsid w:val="05393390"/>
    <w:rsid w:val="06671381"/>
    <w:rsid w:val="07C36EC9"/>
    <w:rsid w:val="07E34819"/>
    <w:rsid w:val="07F5A3D1"/>
    <w:rsid w:val="08895287"/>
    <w:rsid w:val="091BC98A"/>
    <w:rsid w:val="09573814"/>
    <w:rsid w:val="0979D920"/>
    <w:rsid w:val="09B1B392"/>
    <w:rsid w:val="09D2CC10"/>
    <w:rsid w:val="09EC6129"/>
    <w:rsid w:val="0AF0BA18"/>
    <w:rsid w:val="0B023ED7"/>
    <w:rsid w:val="0B82BA96"/>
    <w:rsid w:val="0B96478E"/>
    <w:rsid w:val="0C68CE5E"/>
    <w:rsid w:val="0DC2D341"/>
    <w:rsid w:val="0DE500DA"/>
    <w:rsid w:val="0DF55725"/>
    <w:rsid w:val="0E1F116B"/>
    <w:rsid w:val="0F115B48"/>
    <w:rsid w:val="0FAA78E4"/>
    <w:rsid w:val="100EDFA7"/>
    <w:rsid w:val="103F8CE7"/>
    <w:rsid w:val="105C1156"/>
    <w:rsid w:val="11C25C06"/>
    <w:rsid w:val="11E0C8AA"/>
    <w:rsid w:val="1225942E"/>
    <w:rsid w:val="1289D860"/>
    <w:rsid w:val="1299966D"/>
    <w:rsid w:val="12ADEA2F"/>
    <w:rsid w:val="12D3F1E5"/>
    <w:rsid w:val="13A43CBD"/>
    <w:rsid w:val="1416A14D"/>
    <w:rsid w:val="144067C4"/>
    <w:rsid w:val="14737DCF"/>
    <w:rsid w:val="1482CD38"/>
    <w:rsid w:val="14B25AE8"/>
    <w:rsid w:val="15DD34F4"/>
    <w:rsid w:val="16E067A7"/>
    <w:rsid w:val="17335810"/>
    <w:rsid w:val="177E3234"/>
    <w:rsid w:val="17ADC930"/>
    <w:rsid w:val="18F7C776"/>
    <w:rsid w:val="19507BDA"/>
    <w:rsid w:val="19D755BF"/>
    <w:rsid w:val="19FC2370"/>
    <w:rsid w:val="1B34BF72"/>
    <w:rsid w:val="1B473B7E"/>
    <w:rsid w:val="1C11FD48"/>
    <w:rsid w:val="1CD0A100"/>
    <w:rsid w:val="1E970F9C"/>
    <w:rsid w:val="1E97CC19"/>
    <w:rsid w:val="1EC25BBC"/>
    <w:rsid w:val="1ED04F10"/>
    <w:rsid w:val="1F71E697"/>
    <w:rsid w:val="1FBAD593"/>
    <w:rsid w:val="200B1AA3"/>
    <w:rsid w:val="201A4283"/>
    <w:rsid w:val="20B460F0"/>
    <w:rsid w:val="2174CDE2"/>
    <w:rsid w:val="21E6184D"/>
    <w:rsid w:val="22117B65"/>
    <w:rsid w:val="2239BF13"/>
    <w:rsid w:val="23013C21"/>
    <w:rsid w:val="230D3835"/>
    <w:rsid w:val="233C268D"/>
    <w:rsid w:val="237ADEF7"/>
    <w:rsid w:val="24277331"/>
    <w:rsid w:val="247A9E72"/>
    <w:rsid w:val="24A11CC8"/>
    <w:rsid w:val="24EAC867"/>
    <w:rsid w:val="24ECE9A9"/>
    <w:rsid w:val="2520D70A"/>
    <w:rsid w:val="262D1B03"/>
    <w:rsid w:val="26405246"/>
    <w:rsid w:val="26E65BF0"/>
    <w:rsid w:val="27CFB373"/>
    <w:rsid w:val="27DD69E0"/>
    <w:rsid w:val="280F860C"/>
    <w:rsid w:val="281BCFC1"/>
    <w:rsid w:val="28F11A35"/>
    <w:rsid w:val="28F4FF82"/>
    <w:rsid w:val="291C0338"/>
    <w:rsid w:val="2B0FF3C3"/>
    <w:rsid w:val="2B5E7F3D"/>
    <w:rsid w:val="2C8A566E"/>
    <w:rsid w:val="2C90F837"/>
    <w:rsid w:val="2CA60DD7"/>
    <w:rsid w:val="2CF150FC"/>
    <w:rsid w:val="2CF95DB3"/>
    <w:rsid w:val="2D0A778F"/>
    <w:rsid w:val="2D3D2017"/>
    <w:rsid w:val="2DF75487"/>
    <w:rsid w:val="2E757F28"/>
    <w:rsid w:val="2F4C71B6"/>
    <w:rsid w:val="2FADD20F"/>
    <w:rsid w:val="2FE9FF73"/>
    <w:rsid w:val="305619DA"/>
    <w:rsid w:val="30939EC8"/>
    <w:rsid w:val="30C38F8A"/>
    <w:rsid w:val="30D4B988"/>
    <w:rsid w:val="31B5E8EC"/>
    <w:rsid w:val="31C4E845"/>
    <w:rsid w:val="3214F2B7"/>
    <w:rsid w:val="323C78BC"/>
    <w:rsid w:val="32FC11AB"/>
    <w:rsid w:val="334FE5C2"/>
    <w:rsid w:val="335C8C74"/>
    <w:rsid w:val="33C691ED"/>
    <w:rsid w:val="35423F10"/>
    <w:rsid w:val="358F5756"/>
    <w:rsid w:val="3621B710"/>
    <w:rsid w:val="367F6EC4"/>
    <w:rsid w:val="3726A954"/>
    <w:rsid w:val="37909B79"/>
    <w:rsid w:val="381D114E"/>
    <w:rsid w:val="3855D416"/>
    <w:rsid w:val="385754C5"/>
    <w:rsid w:val="38A90852"/>
    <w:rsid w:val="3915D085"/>
    <w:rsid w:val="39B1F8FC"/>
    <w:rsid w:val="3B8807FD"/>
    <w:rsid w:val="3BDE5689"/>
    <w:rsid w:val="3C503ACD"/>
    <w:rsid w:val="3EBCFE5B"/>
    <w:rsid w:val="3F12F2AC"/>
    <w:rsid w:val="3F2CA987"/>
    <w:rsid w:val="3F48A08B"/>
    <w:rsid w:val="4138D92D"/>
    <w:rsid w:val="418CE572"/>
    <w:rsid w:val="41B8399D"/>
    <w:rsid w:val="41DBC8DF"/>
    <w:rsid w:val="4397BC69"/>
    <w:rsid w:val="43D58C10"/>
    <w:rsid w:val="43F21EA6"/>
    <w:rsid w:val="44262248"/>
    <w:rsid w:val="448811CE"/>
    <w:rsid w:val="44B6E4E8"/>
    <w:rsid w:val="44EE6BC0"/>
    <w:rsid w:val="45641D59"/>
    <w:rsid w:val="458157F9"/>
    <w:rsid w:val="45AAD223"/>
    <w:rsid w:val="46465A05"/>
    <w:rsid w:val="489B19A1"/>
    <w:rsid w:val="48B5F678"/>
    <w:rsid w:val="48D3625A"/>
    <w:rsid w:val="49B33E5C"/>
    <w:rsid w:val="49EA5D9E"/>
    <w:rsid w:val="4A4926DB"/>
    <w:rsid w:val="4A66B031"/>
    <w:rsid w:val="4A8CEF28"/>
    <w:rsid w:val="4C5123CC"/>
    <w:rsid w:val="4CAB4591"/>
    <w:rsid w:val="4CC792A3"/>
    <w:rsid w:val="4CD262F2"/>
    <w:rsid w:val="4CE10FA0"/>
    <w:rsid w:val="4D021774"/>
    <w:rsid w:val="4D292DCD"/>
    <w:rsid w:val="4E16143A"/>
    <w:rsid w:val="4F205E42"/>
    <w:rsid w:val="4F4B082B"/>
    <w:rsid w:val="4FA23CCF"/>
    <w:rsid w:val="50537D1D"/>
    <w:rsid w:val="50E8606E"/>
    <w:rsid w:val="51291B24"/>
    <w:rsid w:val="52053F89"/>
    <w:rsid w:val="525BDF62"/>
    <w:rsid w:val="52680F38"/>
    <w:rsid w:val="527E3995"/>
    <w:rsid w:val="5284C18C"/>
    <w:rsid w:val="52BE425D"/>
    <w:rsid w:val="54241BA4"/>
    <w:rsid w:val="54258437"/>
    <w:rsid w:val="54F51088"/>
    <w:rsid w:val="5764B51F"/>
    <w:rsid w:val="57B1A69F"/>
    <w:rsid w:val="57B77161"/>
    <w:rsid w:val="5802AC45"/>
    <w:rsid w:val="5811CC42"/>
    <w:rsid w:val="58BC2AB0"/>
    <w:rsid w:val="58BD124D"/>
    <w:rsid w:val="591C5BC8"/>
    <w:rsid w:val="59B17CFC"/>
    <w:rsid w:val="5A035650"/>
    <w:rsid w:val="5A4BF05F"/>
    <w:rsid w:val="5A8675CC"/>
    <w:rsid w:val="5C0F68D8"/>
    <w:rsid w:val="5C81683E"/>
    <w:rsid w:val="5CA8C324"/>
    <w:rsid w:val="5D25EDE6"/>
    <w:rsid w:val="5D53938F"/>
    <w:rsid w:val="5E9969F6"/>
    <w:rsid w:val="60842AAC"/>
    <w:rsid w:val="611143DA"/>
    <w:rsid w:val="617E3DFF"/>
    <w:rsid w:val="61C81E85"/>
    <w:rsid w:val="6273ED24"/>
    <w:rsid w:val="627F46AF"/>
    <w:rsid w:val="62AA2EF1"/>
    <w:rsid w:val="63E3505A"/>
    <w:rsid w:val="6409736A"/>
    <w:rsid w:val="656372D9"/>
    <w:rsid w:val="659A21D5"/>
    <w:rsid w:val="659EFF00"/>
    <w:rsid w:val="6642393E"/>
    <w:rsid w:val="664CA559"/>
    <w:rsid w:val="667069AD"/>
    <w:rsid w:val="675B2DDE"/>
    <w:rsid w:val="676BBC1E"/>
    <w:rsid w:val="6787A171"/>
    <w:rsid w:val="68883EB6"/>
    <w:rsid w:val="68D0399F"/>
    <w:rsid w:val="68D27358"/>
    <w:rsid w:val="6917D609"/>
    <w:rsid w:val="69232110"/>
    <w:rsid w:val="693DC035"/>
    <w:rsid w:val="69921194"/>
    <w:rsid w:val="69CC3ED9"/>
    <w:rsid w:val="6B7E0F7F"/>
    <w:rsid w:val="6C368FA7"/>
    <w:rsid w:val="6F4A9CCB"/>
    <w:rsid w:val="6F7A0DB9"/>
    <w:rsid w:val="6FDD8E99"/>
    <w:rsid w:val="705F664B"/>
    <w:rsid w:val="70E69B86"/>
    <w:rsid w:val="710CE60E"/>
    <w:rsid w:val="712EF857"/>
    <w:rsid w:val="7153F151"/>
    <w:rsid w:val="71626717"/>
    <w:rsid w:val="7239DB60"/>
    <w:rsid w:val="727E3F90"/>
    <w:rsid w:val="72A14B2D"/>
    <w:rsid w:val="72E0A647"/>
    <w:rsid w:val="736E7AE2"/>
    <w:rsid w:val="73820C93"/>
    <w:rsid w:val="739AD565"/>
    <w:rsid w:val="75445B57"/>
    <w:rsid w:val="76D5EC86"/>
    <w:rsid w:val="771BBDB9"/>
    <w:rsid w:val="77936E57"/>
    <w:rsid w:val="78196B56"/>
    <w:rsid w:val="7827038A"/>
    <w:rsid w:val="7945857F"/>
    <w:rsid w:val="79B886A9"/>
    <w:rsid w:val="7A0201E3"/>
    <w:rsid w:val="7B1F1DF8"/>
    <w:rsid w:val="7BF04F89"/>
    <w:rsid w:val="7C22FAB3"/>
    <w:rsid w:val="7E1ED6CF"/>
    <w:rsid w:val="7EACD2B0"/>
    <w:rsid w:val="7EAFC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F64BE31E-C0D5-4D92-BB9C-1F9320DA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3">
    <w:name w:val="Table Normal3"/>
    <w:uiPriority w:val="2"/>
    <w:semiHidden/>
    <w:unhideWhenUsed/>
    <w:qFormat/>
    <w:rsid w:val="000562D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D716DB-4B09-4C37-B585-36493B990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948</Characters>
  <Application>Microsoft Office Word</Application>
  <DocSecurity>0</DocSecurity>
  <Lines>7</Lines>
  <Paragraphs>2</Paragraphs>
  <ScaleCrop>false</ScaleCrop>
  <Company>FHE e POUPEX</Company>
  <LinksUpToDate>false</LinksUpToDate>
  <CharactersWithSpaces>1121</CharactersWithSpaces>
  <SharedDoc>false</SharedDoc>
  <HLinks>
    <vt:vector size="294" baseType="variant">
      <vt:variant>
        <vt:i4>1507365</vt:i4>
      </vt:variant>
      <vt:variant>
        <vt:i4>242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7077949</vt:i4>
      </vt:variant>
      <vt:variant>
        <vt:i4>236</vt:i4>
      </vt:variant>
      <vt:variant>
        <vt:i4>0</vt:i4>
      </vt:variant>
      <vt:variant>
        <vt:i4>5</vt:i4>
      </vt:variant>
      <vt:variant>
        <vt:lpwstr>https://www.poupex.com.br/</vt:lpwstr>
      </vt:variant>
      <vt:variant>
        <vt:lpwstr/>
      </vt:variant>
      <vt:variant>
        <vt:i4>3145777</vt:i4>
      </vt:variant>
      <vt:variant>
        <vt:i4>233</vt:i4>
      </vt:variant>
      <vt:variant>
        <vt:i4>0</vt:i4>
      </vt:variant>
      <vt:variant>
        <vt:i4>5</vt:i4>
      </vt:variant>
      <vt:variant>
        <vt:lpwstr>http://www.gov.br/compras/pt-br</vt:lpwstr>
      </vt:variant>
      <vt:variant>
        <vt:lpwstr/>
      </vt:variant>
      <vt:variant>
        <vt:i4>3473502</vt:i4>
      </vt:variant>
      <vt:variant>
        <vt:i4>230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5636187</vt:i4>
      </vt:variant>
      <vt:variant>
        <vt:i4>227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224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221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218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215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212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207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204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201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198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2686985</vt:i4>
      </vt:variant>
      <vt:variant>
        <vt:i4>192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852041</vt:i4>
      </vt:variant>
      <vt:variant>
        <vt:i4>189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1179709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_Toc195602981</vt:lpwstr>
      </vt:variant>
      <vt:variant>
        <vt:i4>1179709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_Toc195602980</vt:lpwstr>
      </vt:variant>
      <vt:variant>
        <vt:i4>1900605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_Toc195602979</vt:lpwstr>
      </vt:variant>
      <vt:variant>
        <vt:i4>1900605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_Toc195602978</vt:lpwstr>
      </vt:variant>
      <vt:variant>
        <vt:i4>1900605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_Toc195602977</vt:lpwstr>
      </vt:variant>
      <vt:variant>
        <vt:i4>1900605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_Toc195602976</vt:lpwstr>
      </vt:variant>
      <vt:variant>
        <vt:i4>1900605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_Toc195602975</vt:lpwstr>
      </vt:variant>
      <vt:variant>
        <vt:i4>1900605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_Toc195602974</vt:lpwstr>
      </vt:variant>
      <vt:variant>
        <vt:i4>1900605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_Toc195602973</vt:lpwstr>
      </vt:variant>
      <vt:variant>
        <vt:i4>1900605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_Toc195602972</vt:lpwstr>
      </vt:variant>
      <vt:variant>
        <vt:i4>1900605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_Toc195602971</vt:lpwstr>
      </vt:variant>
      <vt:variant>
        <vt:i4>1900605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_Toc195602970</vt:lpwstr>
      </vt:variant>
      <vt:variant>
        <vt:i4>1835069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_Toc195602969</vt:lpwstr>
      </vt:variant>
      <vt:variant>
        <vt:i4>1835069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_Toc195602968</vt:lpwstr>
      </vt:variant>
      <vt:variant>
        <vt:i4>1835069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_Toc195602967</vt:lpwstr>
      </vt:variant>
      <vt:variant>
        <vt:i4>1835069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_Toc195602966</vt:lpwstr>
      </vt:variant>
      <vt:variant>
        <vt:i4>1835069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_Toc195602965</vt:lpwstr>
      </vt:variant>
      <vt:variant>
        <vt:i4>1835069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_Toc195602964</vt:lpwstr>
      </vt:variant>
      <vt:variant>
        <vt:i4>1835069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_Toc195602963</vt:lpwstr>
      </vt:variant>
      <vt:variant>
        <vt:i4>1835069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_Toc195602962</vt:lpwstr>
      </vt:variant>
      <vt:variant>
        <vt:i4>1835069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_Toc195602961</vt:lpwstr>
      </vt:variant>
      <vt:variant>
        <vt:i4>1835069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_Toc195602960</vt:lpwstr>
      </vt:variant>
      <vt:variant>
        <vt:i4>2031677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_Toc195602959</vt:lpwstr>
      </vt:variant>
      <vt:variant>
        <vt:i4>2031677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_Toc195602958</vt:lpwstr>
      </vt:variant>
      <vt:variant>
        <vt:i4>2031677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_Toc195602957</vt:lpwstr>
      </vt:variant>
      <vt:variant>
        <vt:i4>2031677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_Toc195602956</vt:lpwstr>
      </vt:variant>
      <vt:variant>
        <vt:i4>2031677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_Toc195602955</vt:lpwstr>
      </vt:variant>
      <vt:variant>
        <vt:i4>2031677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_Toc195602954</vt:lpwstr>
      </vt:variant>
      <vt:variant>
        <vt:i4>2031677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_Toc195602953</vt:lpwstr>
      </vt:variant>
      <vt:variant>
        <vt:i4>2031677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_Toc195602952</vt:lpwstr>
      </vt:variant>
      <vt:variant>
        <vt:i4>3145824</vt:i4>
      </vt:variant>
      <vt:variant>
        <vt:i4>0</vt:i4>
      </vt:variant>
      <vt:variant>
        <vt:i4>0</vt:i4>
      </vt:variant>
      <vt:variant>
        <vt:i4>5</vt:i4>
      </vt:variant>
      <vt:variant>
        <vt:lpwstr>https://www.poupex.com.br/institucional/editais7/?ano=2025&amp;tipo=Preg%C3%B5es+eletr%C3%B4nicos</vt:lpwstr>
      </vt:variant>
      <vt:variant>
        <vt:lpwstr>conteudoEdital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Jerri Adriano Alves Patriota</cp:lastModifiedBy>
  <cp:revision>6</cp:revision>
  <cp:lastPrinted>2025-06-16T18:01:00Z</cp:lastPrinted>
  <dcterms:created xsi:type="dcterms:W3CDTF">2025-06-18T12:41:00Z</dcterms:created>
  <dcterms:modified xsi:type="dcterms:W3CDTF">2025-06-18T12:51:00Z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5967ab7e,429de219,29f217dd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2024-12-11T12:58:57Z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aed36b3c-d044-481b-82fe-22e634d2796d</vt:lpwstr>
  </property>
  <property fmtid="{D5CDD505-2E9C-101B-9397-08002B2CF9AE}" pid="13" name="MSIP_Label_e7073b22-4fa6-4a78-98b1-87d7d3aea64d_ContentBits">
    <vt:lpwstr>2</vt:lpwstr>
  </property>
</Properties>
</file>