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69FFC9" w14:textId="77777777" w:rsidR="003B2348" w:rsidRPr="00302E12" w:rsidRDefault="003B2348" w:rsidP="001B56F6">
      <w:pPr>
        <w:tabs>
          <w:tab w:val="left" w:pos="231"/>
          <w:tab w:val="center" w:pos="4748"/>
        </w:tabs>
        <w:jc w:val="center"/>
        <w:rPr>
          <w:rFonts w:asciiTheme="minorHAnsi" w:hAnsiTheme="minorHAnsi" w:cstheme="minorHAnsi"/>
          <w:b/>
          <w:sz w:val="36"/>
          <w:szCs w:val="36"/>
        </w:rPr>
      </w:pPr>
      <w:bookmarkStart w:id="0" w:name="_Toc419893245"/>
      <w:bookmarkStart w:id="1" w:name="_Toc419907241"/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BC50A0" w:rsidRPr="00302E12" w14:paraId="410C38D8" w14:textId="77777777" w:rsidTr="00FD1927">
        <w:trPr>
          <w:trHeight w:val="470"/>
        </w:trPr>
        <w:tc>
          <w:tcPr>
            <w:tcW w:w="9426" w:type="dxa"/>
            <w:tcBorders>
              <w:top w:val="nil"/>
            </w:tcBorders>
            <w:vAlign w:val="center"/>
          </w:tcPr>
          <w:p w14:paraId="50AE1298" w14:textId="5E775632" w:rsidR="00BC50A0" w:rsidRPr="00302E12" w:rsidRDefault="00BC50A0" w:rsidP="00FD1927">
            <w:pPr>
              <w:pStyle w:val="Ttulo1"/>
              <w:jc w:val="center"/>
              <w:rPr>
                <w:rFonts w:asciiTheme="minorHAnsi" w:hAnsiTheme="minorHAnsi" w:cstheme="minorHAnsi"/>
              </w:rPr>
            </w:pPr>
            <w:bookmarkStart w:id="2" w:name="_Toc65221842"/>
            <w:bookmarkEnd w:id="0"/>
            <w:bookmarkEnd w:id="1"/>
            <w:r w:rsidRPr="00302E12">
              <w:rPr>
                <w:rFonts w:asciiTheme="minorHAnsi" w:hAnsiTheme="minorHAnsi" w:cstheme="minorHAnsi"/>
                <w:color w:val="auto"/>
              </w:rPr>
              <w:t>ANEXO II – DECLARAÇÃO SOBRE DISPONIBILIDADE DE RECURSOS TECNOLÓGICOS</w:t>
            </w:r>
            <w:bookmarkEnd w:id="2"/>
          </w:p>
        </w:tc>
      </w:tr>
    </w:tbl>
    <w:p w14:paraId="0CED9854" w14:textId="77777777" w:rsidR="00BC50A0" w:rsidRPr="00302E12" w:rsidRDefault="00BC50A0" w:rsidP="00BC50A0">
      <w:pPr>
        <w:rPr>
          <w:rFonts w:asciiTheme="minorHAnsi" w:hAnsiTheme="minorHAnsi" w:cstheme="minorHAnsi"/>
          <w:sz w:val="24"/>
          <w:szCs w:val="24"/>
        </w:rPr>
      </w:pPr>
    </w:p>
    <w:p w14:paraId="11F98A89" w14:textId="4B960C59" w:rsidR="00BC50A0" w:rsidRPr="00302E12" w:rsidRDefault="00BC50A0" w:rsidP="00BC50A0">
      <w:pPr>
        <w:pStyle w:val="Subitem1"/>
        <w:tabs>
          <w:tab w:val="clear" w:pos="993"/>
          <w:tab w:val="left" w:pos="2745"/>
        </w:tabs>
        <w:rPr>
          <w:rFonts w:asciiTheme="minorHAnsi" w:hAnsiTheme="minorHAnsi" w:cstheme="minorHAnsi"/>
        </w:rPr>
      </w:pPr>
      <w:r w:rsidRPr="00302E12">
        <w:rPr>
          <w:rFonts w:asciiTheme="minorHAnsi" w:hAnsiTheme="minorHAnsi" w:cstheme="minorHAnsi"/>
        </w:rPr>
        <w:t xml:space="preserve">Declaro que possuo condições e recursos tecnológicos, abaixo assinalados, para cumprir os trabalhos exigidos pela </w:t>
      </w:r>
      <w:r w:rsidR="00172CDF">
        <w:rPr>
          <w:rFonts w:asciiTheme="minorHAnsi" w:hAnsiTheme="minorHAnsi" w:cstheme="minorHAnsi"/>
        </w:rPr>
        <w:t>POUPEX</w:t>
      </w:r>
      <w:r w:rsidRPr="00302E12">
        <w:rPr>
          <w:rFonts w:asciiTheme="minorHAnsi" w:hAnsiTheme="minorHAnsi" w:cstheme="minorHAnsi"/>
        </w:rPr>
        <w:t>:</w:t>
      </w:r>
      <w:bookmarkStart w:id="3" w:name="_GoBack"/>
      <w:bookmarkEnd w:id="3"/>
    </w:p>
    <w:p w14:paraId="2D447034" w14:textId="77777777" w:rsidR="00BC50A0" w:rsidRPr="00302E12" w:rsidRDefault="00BC50A0" w:rsidP="00BC50A0">
      <w:pPr>
        <w:pStyle w:val="Subitem1"/>
        <w:rPr>
          <w:rFonts w:asciiTheme="minorHAnsi" w:hAnsiTheme="minorHAnsi" w:cstheme="minorHAnsi"/>
        </w:rPr>
      </w:pPr>
    </w:p>
    <w:tbl>
      <w:tblPr>
        <w:tblStyle w:val="Tabelacomgrade"/>
        <w:tblW w:w="0" w:type="auto"/>
        <w:tblInd w:w="250" w:type="dxa"/>
        <w:tblLook w:val="04A0" w:firstRow="1" w:lastRow="0" w:firstColumn="1" w:lastColumn="0" w:noHBand="0" w:noVBand="1"/>
      </w:tblPr>
      <w:tblGrid>
        <w:gridCol w:w="673"/>
        <w:gridCol w:w="8564"/>
      </w:tblGrid>
      <w:tr w:rsidR="00BC50A0" w:rsidRPr="00302E12" w14:paraId="32B48922" w14:textId="77777777" w:rsidTr="00FD1927">
        <w:trPr>
          <w:trHeight w:val="737"/>
        </w:trPr>
        <w:tc>
          <w:tcPr>
            <w:tcW w:w="709" w:type="dxa"/>
            <w:vAlign w:val="center"/>
          </w:tcPr>
          <w:p w14:paraId="35914AD7" w14:textId="77777777" w:rsidR="00BC50A0" w:rsidRPr="00302E12" w:rsidRDefault="00BC50A0" w:rsidP="00FD1927">
            <w:pPr>
              <w:pStyle w:val="Subitem1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  <w:vAlign w:val="center"/>
          </w:tcPr>
          <w:p w14:paraId="21F0ECAE" w14:textId="77777777" w:rsidR="00BC50A0" w:rsidRPr="00302E12" w:rsidRDefault="00BC50A0" w:rsidP="00FD1927">
            <w:pPr>
              <w:pStyle w:val="Subitem1"/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302E12">
              <w:rPr>
                <w:rFonts w:asciiTheme="minorHAnsi" w:hAnsiTheme="minorHAnsi" w:cstheme="minorHAnsi"/>
              </w:rPr>
              <w:t>Conhecimento e uso de microcomputadores em ambiente Windows, com pacote Office atualizado.</w:t>
            </w:r>
          </w:p>
        </w:tc>
      </w:tr>
      <w:tr w:rsidR="00BC50A0" w:rsidRPr="00302E12" w14:paraId="6C803A79" w14:textId="77777777" w:rsidTr="00FD1927">
        <w:trPr>
          <w:trHeight w:val="737"/>
        </w:trPr>
        <w:tc>
          <w:tcPr>
            <w:tcW w:w="709" w:type="dxa"/>
            <w:vAlign w:val="center"/>
          </w:tcPr>
          <w:p w14:paraId="52FDA07D" w14:textId="77777777" w:rsidR="00BC50A0" w:rsidRPr="00302E12" w:rsidRDefault="00BC50A0" w:rsidP="00FD1927">
            <w:pPr>
              <w:pStyle w:val="Subitem1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  <w:vAlign w:val="center"/>
          </w:tcPr>
          <w:p w14:paraId="6702ABA8" w14:textId="77777777" w:rsidR="00BC50A0" w:rsidRPr="00302E12" w:rsidRDefault="00BC50A0" w:rsidP="00FD1927">
            <w:pPr>
              <w:pStyle w:val="Subitem1"/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302E12">
              <w:rPr>
                <w:rFonts w:asciiTheme="minorHAnsi" w:hAnsiTheme="minorHAnsi" w:cstheme="minorHAnsi"/>
              </w:rPr>
              <w:t>Conhecimento e uso de sistemas de inferência estatística (SISDEA ou TS-</w:t>
            </w:r>
            <w:proofErr w:type="spellStart"/>
            <w:r w:rsidRPr="00302E12">
              <w:rPr>
                <w:rFonts w:asciiTheme="minorHAnsi" w:hAnsiTheme="minorHAnsi" w:cstheme="minorHAnsi"/>
              </w:rPr>
              <w:t>Sisreg</w:t>
            </w:r>
            <w:proofErr w:type="spellEnd"/>
            <w:r w:rsidRPr="00302E12">
              <w:rPr>
                <w:rFonts w:asciiTheme="minorHAnsi" w:hAnsiTheme="minorHAnsi" w:cstheme="minorHAnsi"/>
              </w:rPr>
              <w:t>).</w:t>
            </w:r>
          </w:p>
        </w:tc>
      </w:tr>
      <w:tr w:rsidR="00BC50A0" w:rsidRPr="00302E12" w14:paraId="480E3896" w14:textId="77777777" w:rsidTr="00FD1927">
        <w:trPr>
          <w:trHeight w:val="737"/>
        </w:trPr>
        <w:tc>
          <w:tcPr>
            <w:tcW w:w="709" w:type="dxa"/>
            <w:vAlign w:val="center"/>
          </w:tcPr>
          <w:p w14:paraId="0E502A1F" w14:textId="77777777" w:rsidR="00BC50A0" w:rsidRPr="00302E12" w:rsidRDefault="00BC50A0" w:rsidP="00FD1927">
            <w:pPr>
              <w:pStyle w:val="Subitem1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  <w:vAlign w:val="center"/>
          </w:tcPr>
          <w:p w14:paraId="346CABF9" w14:textId="77777777" w:rsidR="00BC50A0" w:rsidRPr="00302E12" w:rsidRDefault="00BC50A0" w:rsidP="00FD1927">
            <w:pPr>
              <w:pStyle w:val="Subitem1"/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302E12">
              <w:rPr>
                <w:rFonts w:asciiTheme="minorHAnsi" w:hAnsiTheme="minorHAnsi" w:cstheme="minorHAnsi"/>
              </w:rPr>
              <w:t>Acesso à internet e correio eletrônico.</w:t>
            </w:r>
          </w:p>
        </w:tc>
      </w:tr>
      <w:tr w:rsidR="00BC50A0" w:rsidRPr="00302E12" w14:paraId="01E22CDF" w14:textId="77777777" w:rsidTr="00FD1927">
        <w:trPr>
          <w:trHeight w:val="737"/>
        </w:trPr>
        <w:tc>
          <w:tcPr>
            <w:tcW w:w="709" w:type="dxa"/>
            <w:vAlign w:val="center"/>
          </w:tcPr>
          <w:p w14:paraId="649DB71E" w14:textId="77777777" w:rsidR="00BC50A0" w:rsidRPr="00302E12" w:rsidRDefault="00BC50A0" w:rsidP="00FD1927">
            <w:pPr>
              <w:pStyle w:val="Subitem1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  <w:vAlign w:val="center"/>
          </w:tcPr>
          <w:p w14:paraId="1186F7EE" w14:textId="77777777" w:rsidR="00BC50A0" w:rsidRPr="00302E12" w:rsidRDefault="00BC50A0" w:rsidP="00FD1927">
            <w:pPr>
              <w:pStyle w:val="Subitem1"/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302E12">
              <w:rPr>
                <w:rFonts w:asciiTheme="minorHAnsi" w:hAnsiTheme="minorHAnsi" w:cstheme="minorHAnsi"/>
              </w:rPr>
              <w:t>Telefone fixo e celular.</w:t>
            </w:r>
          </w:p>
        </w:tc>
      </w:tr>
      <w:tr w:rsidR="00BC50A0" w:rsidRPr="00302E12" w14:paraId="3E2EA53A" w14:textId="77777777" w:rsidTr="00FD1927">
        <w:trPr>
          <w:trHeight w:val="737"/>
        </w:trPr>
        <w:tc>
          <w:tcPr>
            <w:tcW w:w="709" w:type="dxa"/>
            <w:vAlign w:val="center"/>
          </w:tcPr>
          <w:p w14:paraId="5CE01E75" w14:textId="77777777" w:rsidR="00BC50A0" w:rsidRPr="00302E12" w:rsidRDefault="00BC50A0" w:rsidP="00FD1927">
            <w:pPr>
              <w:pStyle w:val="Subitem1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  <w:vAlign w:val="center"/>
          </w:tcPr>
          <w:p w14:paraId="1CFD583C" w14:textId="77777777" w:rsidR="00BC50A0" w:rsidRPr="00302E12" w:rsidRDefault="00BC50A0" w:rsidP="00FD1927">
            <w:pPr>
              <w:pStyle w:val="Subitem1"/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302E12">
              <w:rPr>
                <w:rFonts w:asciiTheme="minorHAnsi" w:hAnsiTheme="minorHAnsi" w:cstheme="minorHAnsi"/>
              </w:rPr>
              <w:t>Máquina digital, para fornecimento de fotos ou documentos em formato digital (JPG).</w:t>
            </w:r>
          </w:p>
        </w:tc>
      </w:tr>
      <w:tr w:rsidR="00BC50A0" w:rsidRPr="00302E12" w14:paraId="1BEE4F05" w14:textId="77777777" w:rsidTr="00FD1927">
        <w:trPr>
          <w:trHeight w:val="737"/>
        </w:trPr>
        <w:tc>
          <w:tcPr>
            <w:tcW w:w="709" w:type="dxa"/>
            <w:vAlign w:val="center"/>
          </w:tcPr>
          <w:p w14:paraId="1E857B16" w14:textId="77777777" w:rsidR="00BC50A0" w:rsidRPr="00302E12" w:rsidRDefault="00BC50A0" w:rsidP="00FD1927">
            <w:pPr>
              <w:pStyle w:val="Subitem1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  <w:vAlign w:val="center"/>
          </w:tcPr>
          <w:p w14:paraId="01CFCCBE" w14:textId="77777777" w:rsidR="00BC50A0" w:rsidRPr="00302E12" w:rsidRDefault="00BC50A0" w:rsidP="00FD1927">
            <w:pPr>
              <w:pStyle w:val="Subitem1"/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302E12">
              <w:rPr>
                <w:rFonts w:asciiTheme="minorHAnsi" w:hAnsiTheme="minorHAnsi" w:cstheme="minorHAnsi"/>
              </w:rPr>
              <w:t>Microcomputadores em ambiente Windows.</w:t>
            </w:r>
          </w:p>
        </w:tc>
      </w:tr>
      <w:tr w:rsidR="00BC50A0" w:rsidRPr="00302E12" w14:paraId="6E5A6009" w14:textId="77777777" w:rsidTr="00FD1927">
        <w:trPr>
          <w:trHeight w:val="737"/>
        </w:trPr>
        <w:tc>
          <w:tcPr>
            <w:tcW w:w="709" w:type="dxa"/>
            <w:vAlign w:val="center"/>
          </w:tcPr>
          <w:p w14:paraId="205A3CED" w14:textId="77777777" w:rsidR="00BC50A0" w:rsidRPr="00302E12" w:rsidRDefault="00BC50A0" w:rsidP="00FD1927">
            <w:pPr>
              <w:pStyle w:val="Subitem1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  <w:vAlign w:val="center"/>
          </w:tcPr>
          <w:p w14:paraId="40E00CDD" w14:textId="77777777" w:rsidR="00BC50A0" w:rsidRPr="00302E12" w:rsidRDefault="00BC50A0" w:rsidP="00FD1927">
            <w:pPr>
              <w:pStyle w:val="Subitem1"/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302E12">
              <w:rPr>
                <w:rFonts w:asciiTheme="minorHAnsi" w:hAnsiTheme="minorHAnsi" w:cstheme="minorHAnsi"/>
              </w:rPr>
              <w:t>Certificação Digital.</w:t>
            </w:r>
          </w:p>
        </w:tc>
      </w:tr>
    </w:tbl>
    <w:p w14:paraId="1C232CBD" w14:textId="77777777" w:rsidR="00BC50A0" w:rsidRPr="00302E12" w:rsidRDefault="00BC50A0" w:rsidP="00BC50A0">
      <w:pPr>
        <w:pStyle w:val="Subitem1"/>
        <w:rPr>
          <w:rFonts w:asciiTheme="minorHAnsi" w:hAnsiTheme="minorHAnsi" w:cstheme="minorHAnsi"/>
        </w:rPr>
      </w:pPr>
    </w:p>
    <w:p w14:paraId="0C77FEB1" w14:textId="77777777" w:rsidR="00BC50A0" w:rsidRPr="00302E12" w:rsidRDefault="00BC50A0" w:rsidP="00BC50A0">
      <w:pPr>
        <w:pStyle w:val="Subitem1"/>
        <w:rPr>
          <w:rFonts w:asciiTheme="minorHAnsi" w:hAnsiTheme="minorHAnsi" w:cstheme="minorHAnsi"/>
        </w:rPr>
      </w:pPr>
    </w:p>
    <w:p w14:paraId="72729055" w14:textId="77777777" w:rsidR="00BC50A0" w:rsidRPr="00302E12" w:rsidRDefault="00BC50A0" w:rsidP="00BC50A0">
      <w:pPr>
        <w:pStyle w:val="Subitem1"/>
        <w:rPr>
          <w:rFonts w:asciiTheme="minorHAnsi" w:hAnsiTheme="minorHAnsi" w:cstheme="minorHAnsi"/>
        </w:rPr>
      </w:pPr>
    </w:p>
    <w:p w14:paraId="30180A63" w14:textId="77777777" w:rsidR="00BC50A0" w:rsidRPr="00302E12" w:rsidRDefault="00BC50A0" w:rsidP="00BC50A0">
      <w:pPr>
        <w:pStyle w:val="Subitem1"/>
        <w:jc w:val="center"/>
        <w:rPr>
          <w:rFonts w:asciiTheme="minorHAnsi" w:hAnsiTheme="minorHAnsi" w:cstheme="minorHAnsi"/>
        </w:rPr>
      </w:pPr>
      <w:r w:rsidRPr="00302E12">
        <w:rPr>
          <w:rFonts w:asciiTheme="minorHAnsi" w:hAnsiTheme="minorHAnsi" w:cstheme="minorHAnsi"/>
        </w:rPr>
        <w:t>Local/data</w:t>
      </w:r>
    </w:p>
    <w:p w14:paraId="25533509" w14:textId="77777777" w:rsidR="00BC50A0" w:rsidRPr="00302E12" w:rsidRDefault="00BC50A0" w:rsidP="00BC50A0">
      <w:pPr>
        <w:pStyle w:val="Subitem1"/>
        <w:jc w:val="center"/>
        <w:rPr>
          <w:rFonts w:asciiTheme="minorHAnsi" w:hAnsiTheme="minorHAnsi" w:cstheme="minorHAnsi"/>
        </w:rPr>
      </w:pPr>
      <w:r w:rsidRPr="00302E12">
        <w:rPr>
          <w:rFonts w:asciiTheme="minorHAnsi" w:hAnsiTheme="minorHAnsi" w:cstheme="minorHAnsi"/>
        </w:rPr>
        <w:t>Nome e Assinatura do representante legal da empresa</w:t>
      </w:r>
    </w:p>
    <w:p w14:paraId="04264F2C" w14:textId="77777777" w:rsidR="00BC50A0" w:rsidRPr="00302E12" w:rsidRDefault="00BC50A0" w:rsidP="00BC50A0">
      <w:pPr>
        <w:pStyle w:val="Subitem1"/>
        <w:rPr>
          <w:rFonts w:asciiTheme="minorHAnsi" w:hAnsiTheme="minorHAnsi" w:cstheme="minorHAnsi"/>
        </w:rPr>
      </w:pPr>
    </w:p>
    <w:p w14:paraId="735006E1" w14:textId="4D67E4CF" w:rsidR="00A147B3" w:rsidRPr="00302E12" w:rsidRDefault="00A147B3" w:rsidP="00F32AB8">
      <w:pPr>
        <w:rPr>
          <w:rFonts w:asciiTheme="minorHAnsi" w:hAnsiTheme="minorHAnsi" w:cstheme="minorHAnsi"/>
          <w:sz w:val="24"/>
          <w:szCs w:val="24"/>
        </w:rPr>
      </w:pPr>
    </w:p>
    <w:sectPr w:rsidR="00A147B3" w:rsidRPr="00302E12" w:rsidSect="00064644">
      <w:headerReference w:type="default" r:id="rId8"/>
      <w:footerReference w:type="even" r:id="rId9"/>
      <w:footerReference w:type="default" r:id="rId10"/>
      <w:pgSz w:w="11907" w:h="16840" w:code="9"/>
      <w:pgMar w:top="1134" w:right="992" w:bottom="851" w:left="1418" w:header="567" w:footer="2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2B90D8" w14:textId="77777777" w:rsidR="00B4446A" w:rsidRDefault="00B4446A">
      <w:pPr>
        <w:pStyle w:val="Cabealho"/>
      </w:pPr>
      <w:r>
        <w:separator/>
      </w:r>
    </w:p>
  </w:endnote>
  <w:endnote w:type="continuationSeparator" w:id="0">
    <w:p w14:paraId="03D01695" w14:textId="77777777" w:rsidR="00B4446A" w:rsidRDefault="00B4446A">
      <w:pPr>
        <w:pStyle w:val="Cabealh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56D259" w14:textId="77777777" w:rsidR="009F1CA8" w:rsidRDefault="009F1CA8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CD09ECF" w14:textId="77777777" w:rsidR="009F1CA8" w:rsidRDefault="009F1CA8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03"/>
      <w:gridCol w:w="4395"/>
    </w:tblGrid>
    <w:tr w:rsidR="009F1CA8" w14:paraId="5C70E3CC" w14:textId="77777777" w:rsidTr="00F537CC">
      <w:trPr>
        <w:trHeight w:val="187"/>
      </w:trPr>
      <w:tc>
        <w:tcPr>
          <w:tcW w:w="5103" w:type="dxa"/>
          <w:tcBorders>
            <w:top w:val="single" w:sz="4" w:space="0" w:color="auto"/>
          </w:tcBorders>
        </w:tcPr>
        <w:p w14:paraId="370B39F5" w14:textId="164AC6E9" w:rsidR="009F1CA8" w:rsidRDefault="009F1CA8" w:rsidP="00C11C5E">
          <w:pPr>
            <w:pStyle w:val="Rodap"/>
            <w:ind w:right="360"/>
            <w:rPr>
              <w:rFonts w:ascii="Tahoma" w:hAnsi="Tahoma" w:cs="Tahoma"/>
              <w:color w:val="808080"/>
              <w:sz w:val="12"/>
              <w:szCs w:val="16"/>
            </w:rPr>
          </w:pPr>
        </w:p>
      </w:tc>
      <w:tc>
        <w:tcPr>
          <w:tcW w:w="4395" w:type="dxa"/>
          <w:tcBorders>
            <w:top w:val="single" w:sz="4" w:space="0" w:color="auto"/>
          </w:tcBorders>
        </w:tcPr>
        <w:p w14:paraId="44BB31C3" w14:textId="06373DE7" w:rsidR="009F1CA8" w:rsidRDefault="009F1CA8" w:rsidP="00F32AB8">
          <w:pPr>
            <w:pStyle w:val="Rodap"/>
            <w:jc w:val="right"/>
            <w:rPr>
              <w:rFonts w:ascii="Tahoma" w:hAnsi="Tahoma" w:cs="Tahoma"/>
              <w:color w:val="808080"/>
              <w:sz w:val="12"/>
              <w:szCs w:val="16"/>
            </w:rPr>
          </w:pPr>
          <w:r>
            <w:rPr>
              <w:rFonts w:ascii="Tahoma" w:hAnsi="Tahoma" w:cs="Tahoma"/>
              <w:color w:val="808080"/>
              <w:sz w:val="12"/>
              <w:szCs w:val="16"/>
            </w:rPr>
            <w:t xml:space="preserve"> </w: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begin"/>
          </w:r>
          <w:r>
            <w:rPr>
              <w:rFonts w:ascii="Tahoma" w:hAnsi="Tahoma" w:cs="Tahoma"/>
              <w:color w:val="808080"/>
              <w:sz w:val="12"/>
              <w:szCs w:val="16"/>
            </w:rPr>
            <w:instrText xml:space="preserve"> PAGE </w:instrTex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separate"/>
          </w:r>
          <w:r w:rsidR="00172CDF">
            <w:rPr>
              <w:rFonts w:ascii="Tahoma" w:hAnsi="Tahoma" w:cs="Tahoma"/>
              <w:noProof/>
              <w:color w:val="808080"/>
              <w:sz w:val="12"/>
              <w:szCs w:val="16"/>
            </w:rPr>
            <w:t>1</w: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end"/>
          </w:r>
          <w:r>
            <w:rPr>
              <w:rFonts w:ascii="Tahoma" w:hAnsi="Tahoma" w:cs="Tahoma"/>
              <w:color w:val="808080"/>
              <w:sz w:val="12"/>
              <w:szCs w:val="16"/>
            </w:rPr>
            <w:t xml:space="preserve"> de </w:t>
          </w:r>
          <w:r w:rsidR="00F32AB8">
            <w:rPr>
              <w:rFonts w:ascii="Tahoma" w:hAnsi="Tahoma" w:cs="Tahoma"/>
              <w:color w:val="808080"/>
              <w:sz w:val="12"/>
              <w:szCs w:val="16"/>
            </w:rPr>
            <w:t>1</w:t>
          </w:r>
        </w:p>
      </w:tc>
    </w:tr>
  </w:tbl>
  <w:p w14:paraId="71E000C4" w14:textId="77777777" w:rsidR="009F1CA8" w:rsidRDefault="009F1CA8" w:rsidP="00D01DF6">
    <w:pPr>
      <w:pStyle w:val="Rodap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E71EC3" w14:textId="77777777" w:rsidR="00B4446A" w:rsidRDefault="00B4446A">
      <w:pPr>
        <w:pStyle w:val="Cabealho"/>
      </w:pPr>
      <w:r>
        <w:separator/>
      </w:r>
    </w:p>
  </w:footnote>
  <w:footnote w:type="continuationSeparator" w:id="0">
    <w:p w14:paraId="7808223D" w14:textId="77777777" w:rsidR="00B4446A" w:rsidRDefault="00B4446A">
      <w:pPr>
        <w:pStyle w:val="Cabealh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3E9AD" w14:textId="3E031DBF" w:rsidR="009F1CA8" w:rsidRDefault="00172CDF" w:rsidP="001B56F6">
    <w:pPr>
      <w:pStyle w:val="Cabealho"/>
      <w:ind w:right="74"/>
      <w:jc w:val="right"/>
      <w:rPr>
        <w:rFonts w:ascii="Arial" w:hAnsi="Arial" w:cs="Arial"/>
        <w:sz w:val="16"/>
      </w:rPr>
    </w:pPr>
    <w:r>
      <w:rPr>
        <w:noProof/>
      </w:rPr>
      <w:drawing>
        <wp:inline distT="0" distB="0" distL="0" distR="0" wp14:anchorId="18990EF7" wp14:editId="42DFE6C2">
          <wp:extent cx="2139519" cy="359634"/>
          <wp:effectExtent l="0" t="0" r="0" b="254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poupex_preta_60x10m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9519" cy="3596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583FA1" w14:textId="77777777" w:rsidR="009F1CA8" w:rsidRDefault="009F1CA8">
    <w:pPr>
      <w:pStyle w:val="Cabealho"/>
      <w:ind w:right="74"/>
      <w:jc w:val="right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7436A990"/>
    <w:lvl w:ilvl="0">
      <w:start w:val="1"/>
      <w:numFmt w:val="bullet"/>
      <w:pStyle w:val="Commarcador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C01A5C8E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2"/>
    <w:multiLevelType w:val="multilevel"/>
    <w:tmpl w:val="61F09928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4"/>
    <w:multiLevelType w:val="multilevel"/>
    <w:tmpl w:val="00000004"/>
    <w:name w:val="WW8Num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5"/>
    <w:multiLevelType w:val="multilevel"/>
    <w:tmpl w:val="00000005"/>
    <w:name w:val="WW8Num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0"/>
    <w:multiLevelType w:val="singleLevel"/>
    <w:tmpl w:val="78F01BC2"/>
    <w:name w:val="WW8Num1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8" w15:restartNumberingAfterBreak="0">
    <w:nsid w:val="03CE1DA0"/>
    <w:multiLevelType w:val="hybridMultilevel"/>
    <w:tmpl w:val="E1E2433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AA2AFF"/>
    <w:multiLevelType w:val="hybridMultilevel"/>
    <w:tmpl w:val="9F9A533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457F95"/>
    <w:multiLevelType w:val="hybridMultilevel"/>
    <w:tmpl w:val="6062E33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2042A9"/>
    <w:multiLevelType w:val="hybridMultilevel"/>
    <w:tmpl w:val="1CC65000"/>
    <w:lvl w:ilvl="0" w:tplc="EEE6704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64046B"/>
    <w:multiLevelType w:val="hybridMultilevel"/>
    <w:tmpl w:val="427AB500"/>
    <w:lvl w:ilvl="0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29CC3184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2A163B59"/>
    <w:multiLevelType w:val="hybridMultilevel"/>
    <w:tmpl w:val="FB884ED0"/>
    <w:lvl w:ilvl="0" w:tplc="0416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2A566BEF"/>
    <w:multiLevelType w:val="hybridMultilevel"/>
    <w:tmpl w:val="11624D28"/>
    <w:lvl w:ilvl="0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2E5F4087"/>
    <w:multiLevelType w:val="hybridMultilevel"/>
    <w:tmpl w:val="E82A514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76752D"/>
    <w:multiLevelType w:val="hybridMultilevel"/>
    <w:tmpl w:val="3362C52C"/>
    <w:lvl w:ilvl="0" w:tplc="9CFAA970">
      <w:start w:val="1"/>
      <w:numFmt w:val="decimal"/>
      <w:lvlText w:val="%1."/>
      <w:lvlJc w:val="left"/>
      <w:pPr>
        <w:ind w:left="405" w:hanging="360"/>
      </w:pPr>
      <w:rPr>
        <w:rFonts w:hint="default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125" w:hanging="360"/>
      </w:pPr>
    </w:lvl>
    <w:lvl w:ilvl="2" w:tplc="0416001B" w:tentative="1">
      <w:start w:val="1"/>
      <w:numFmt w:val="lowerRoman"/>
      <w:lvlText w:val="%3."/>
      <w:lvlJc w:val="right"/>
      <w:pPr>
        <w:ind w:left="1845" w:hanging="180"/>
      </w:pPr>
    </w:lvl>
    <w:lvl w:ilvl="3" w:tplc="0416000F" w:tentative="1">
      <w:start w:val="1"/>
      <w:numFmt w:val="decimal"/>
      <w:lvlText w:val="%4."/>
      <w:lvlJc w:val="left"/>
      <w:pPr>
        <w:ind w:left="2565" w:hanging="360"/>
      </w:pPr>
    </w:lvl>
    <w:lvl w:ilvl="4" w:tplc="04160019" w:tentative="1">
      <w:start w:val="1"/>
      <w:numFmt w:val="lowerLetter"/>
      <w:lvlText w:val="%5."/>
      <w:lvlJc w:val="left"/>
      <w:pPr>
        <w:ind w:left="3285" w:hanging="360"/>
      </w:pPr>
    </w:lvl>
    <w:lvl w:ilvl="5" w:tplc="0416001B" w:tentative="1">
      <w:start w:val="1"/>
      <w:numFmt w:val="lowerRoman"/>
      <w:lvlText w:val="%6."/>
      <w:lvlJc w:val="right"/>
      <w:pPr>
        <w:ind w:left="4005" w:hanging="180"/>
      </w:pPr>
    </w:lvl>
    <w:lvl w:ilvl="6" w:tplc="0416000F" w:tentative="1">
      <w:start w:val="1"/>
      <w:numFmt w:val="decimal"/>
      <w:lvlText w:val="%7."/>
      <w:lvlJc w:val="left"/>
      <w:pPr>
        <w:ind w:left="4725" w:hanging="360"/>
      </w:pPr>
    </w:lvl>
    <w:lvl w:ilvl="7" w:tplc="04160019" w:tentative="1">
      <w:start w:val="1"/>
      <w:numFmt w:val="lowerLetter"/>
      <w:lvlText w:val="%8."/>
      <w:lvlJc w:val="left"/>
      <w:pPr>
        <w:ind w:left="5445" w:hanging="360"/>
      </w:pPr>
    </w:lvl>
    <w:lvl w:ilvl="8" w:tplc="0416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30E91C1C"/>
    <w:multiLevelType w:val="hybridMultilevel"/>
    <w:tmpl w:val="579087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9130C8"/>
    <w:multiLevelType w:val="multilevel"/>
    <w:tmpl w:val="7DF21EE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3B1E2917"/>
    <w:multiLevelType w:val="hybridMultilevel"/>
    <w:tmpl w:val="1FDE0452"/>
    <w:lvl w:ilvl="0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3B7F4363"/>
    <w:multiLevelType w:val="hybridMultilevel"/>
    <w:tmpl w:val="C8784C6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55206E"/>
    <w:multiLevelType w:val="multilevel"/>
    <w:tmpl w:val="352E74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mrio4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DA07081"/>
    <w:multiLevelType w:val="hybridMultilevel"/>
    <w:tmpl w:val="94087858"/>
    <w:lvl w:ilvl="0" w:tplc="2FD2E5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8B70F4"/>
    <w:multiLevelType w:val="hybridMultilevel"/>
    <w:tmpl w:val="068EB9D2"/>
    <w:lvl w:ilvl="0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4C995558"/>
    <w:multiLevelType w:val="multilevel"/>
    <w:tmpl w:val="455EAD9C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000000" w:themeColor="text1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6" w15:restartNumberingAfterBreak="0">
    <w:nsid w:val="50114F97"/>
    <w:multiLevelType w:val="hybridMultilevel"/>
    <w:tmpl w:val="CF569E6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1E5B3B"/>
    <w:multiLevelType w:val="hybridMultilevel"/>
    <w:tmpl w:val="6396F6CA"/>
    <w:lvl w:ilvl="0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5BA6482A"/>
    <w:multiLevelType w:val="hybridMultilevel"/>
    <w:tmpl w:val="5D286620"/>
    <w:lvl w:ilvl="0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5E505F1C"/>
    <w:multiLevelType w:val="hybridMultilevel"/>
    <w:tmpl w:val="18FAAB6A"/>
    <w:lvl w:ilvl="0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60626B7E"/>
    <w:multiLevelType w:val="multilevel"/>
    <w:tmpl w:val="3202D5BE"/>
    <w:lvl w:ilvl="0">
      <w:start w:val="1"/>
      <w:numFmt w:val="decimal"/>
      <w:pStyle w:val="Ttulo2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1.1."/>
      <w:lvlJc w:val="left"/>
      <w:pPr>
        <w:tabs>
          <w:tab w:val="num" w:pos="851"/>
        </w:tabs>
        <w:ind w:left="851" w:hanging="49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24"/>
        </w:tabs>
        <w:ind w:left="1124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985" w:hanging="9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68"/>
        </w:tabs>
        <w:ind w:left="2268" w:hanging="82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0892C18"/>
    <w:multiLevelType w:val="hybridMultilevel"/>
    <w:tmpl w:val="8EC48854"/>
    <w:lvl w:ilvl="0" w:tplc="7EE21E8E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26B7267"/>
    <w:multiLevelType w:val="hybridMultilevel"/>
    <w:tmpl w:val="3FC01B4A"/>
    <w:lvl w:ilvl="0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6346450C"/>
    <w:multiLevelType w:val="hybridMultilevel"/>
    <w:tmpl w:val="1E6A1D5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4463570">
      <w:start w:val="1"/>
      <w:numFmt w:val="bullet"/>
      <w:pStyle w:val="Listadeitens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EC1E16"/>
    <w:multiLevelType w:val="hybridMultilevel"/>
    <w:tmpl w:val="AFD88B9A"/>
    <w:lvl w:ilvl="0" w:tplc="04160005">
      <w:start w:val="1"/>
      <w:numFmt w:val="bullet"/>
      <w:lvlText w:val=""/>
      <w:lvlJc w:val="left"/>
      <w:pPr>
        <w:ind w:left="17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35" w15:restartNumberingAfterBreak="0">
    <w:nsid w:val="6C4F5D28"/>
    <w:multiLevelType w:val="hybridMultilevel"/>
    <w:tmpl w:val="3E8879DA"/>
    <w:lvl w:ilvl="0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 w15:restartNumberingAfterBreak="0">
    <w:nsid w:val="6E450CD0"/>
    <w:multiLevelType w:val="multilevel"/>
    <w:tmpl w:val="4FD29DB4"/>
    <w:lvl w:ilvl="0">
      <w:start w:val="5"/>
      <w:numFmt w:val="none"/>
      <w:lvlText w:val="2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ttulo1"/>
      <w:lvlText w:val="2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7" w15:restartNumberingAfterBreak="0">
    <w:nsid w:val="71103D92"/>
    <w:multiLevelType w:val="hybridMultilevel"/>
    <w:tmpl w:val="A830DC48"/>
    <w:lvl w:ilvl="0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8" w15:restartNumberingAfterBreak="0">
    <w:nsid w:val="74081FD7"/>
    <w:multiLevelType w:val="hybridMultilevel"/>
    <w:tmpl w:val="8218307E"/>
    <w:lvl w:ilvl="0" w:tplc="7D661068">
      <w:start w:val="1"/>
      <w:numFmt w:val="decimal"/>
      <w:pStyle w:val="Cadu-T1"/>
      <w:lvlText w:val="4.%1"/>
      <w:lvlJc w:val="left"/>
      <w:pPr>
        <w:ind w:left="644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-620" w:hanging="360"/>
      </w:pPr>
    </w:lvl>
    <w:lvl w:ilvl="2" w:tplc="0416001B">
      <w:start w:val="1"/>
      <w:numFmt w:val="lowerRoman"/>
      <w:lvlText w:val="%3."/>
      <w:lvlJc w:val="right"/>
      <w:pPr>
        <w:ind w:left="100" w:hanging="180"/>
      </w:pPr>
    </w:lvl>
    <w:lvl w:ilvl="3" w:tplc="0416000F">
      <w:start w:val="1"/>
      <w:numFmt w:val="decimal"/>
      <w:lvlText w:val="%4."/>
      <w:lvlJc w:val="left"/>
      <w:pPr>
        <w:ind w:left="820" w:hanging="360"/>
      </w:pPr>
    </w:lvl>
    <w:lvl w:ilvl="4" w:tplc="04160019" w:tentative="1">
      <w:start w:val="1"/>
      <w:numFmt w:val="lowerLetter"/>
      <w:lvlText w:val="%5."/>
      <w:lvlJc w:val="left"/>
      <w:pPr>
        <w:ind w:left="1540" w:hanging="360"/>
      </w:pPr>
    </w:lvl>
    <w:lvl w:ilvl="5" w:tplc="0416001B" w:tentative="1">
      <w:start w:val="1"/>
      <w:numFmt w:val="lowerRoman"/>
      <w:lvlText w:val="%6."/>
      <w:lvlJc w:val="right"/>
      <w:pPr>
        <w:ind w:left="2260" w:hanging="180"/>
      </w:pPr>
    </w:lvl>
    <w:lvl w:ilvl="6" w:tplc="0416000F" w:tentative="1">
      <w:start w:val="1"/>
      <w:numFmt w:val="decimal"/>
      <w:lvlText w:val="%7."/>
      <w:lvlJc w:val="left"/>
      <w:pPr>
        <w:ind w:left="2980" w:hanging="360"/>
      </w:pPr>
    </w:lvl>
    <w:lvl w:ilvl="7" w:tplc="04160019" w:tentative="1">
      <w:start w:val="1"/>
      <w:numFmt w:val="lowerLetter"/>
      <w:lvlText w:val="%8."/>
      <w:lvlJc w:val="left"/>
      <w:pPr>
        <w:ind w:left="3700" w:hanging="360"/>
      </w:pPr>
    </w:lvl>
    <w:lvl w:ilvl="8" w:tplc="0416001B" w:tentative="1">
      <w:start w:val="1"/>
      <w:numFmt w:val="lowerRoman"/>
      <w:lvlText w:val="%9."/>
      <w:lvlJc w:val="right"/>
      <w:pPr>
        <w:ind w:left="4420" w:hanging="180"/>
      </w:pPr>
    </w:lvl>
  </w:abstractNum>
  <w:abstractNum w:abstractNumId="39" w15:restartNumberingAfterBreak="0">
    <w:nsid w:val="740F226A"/>
    <w:multiLevelType w:val="hybridMultilevel"/>
    <w:tmpl w:val="03B6B29C"/>
    <w:lvl w:ilvl="0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 w15:restartNumberingAfterBreak="0">
    <w:nsid w:val="741B0D7F"/>
    <w:multiLevelType w:val="hybridMultilevel"/>
    <w:tmpl w:val="C0E81D86"/>
    <w:lvl w:ilvl="0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1" w15:restartNumberingAfterBreak="0">
    <w:nsid w:val="79283D1B"/>
    <w:multiLevelType w:val="hybridMultilevel"/>
    <w:tmpl w:val="47FABF6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AE282C"/>
    <w:multiLevelType w:val="hybridMultilevel"/>
    <w:tmpl w:val="0FB01AFC"/>
    <w:lvl w:ilvl="0" w:tplc="7F821BA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7E4BBA"/>
    <w:multiLevelType w:val="hybridMultilevel"/>
    <w:tmpl w:val="F59864A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825EF6"/>
    <w:multiLevelType w:val="hybridMultilevel"/>
    <w:tmpl w:val="95CACE50"/>
    <w:lvl w:ilvl="0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36"/>
  </w:num>
  <w:num w:numId="4">
    <w:abstractNumId w:val="38"/>
  </w:num>
  <w:num w:numId="5">
    <w:abstractNumId w:val="25"/>
  </w:num>
  <w:num w:numId="6">
    <w:abstractNumId w:val="1"/>
  </w:num>
  <w:num w:numId="7">
    <w:abstractNumId w:val="41"/>
  </w:num>
  <w:num w:numId="8">
    <w:abstractNumId w:val="30"/>
  </w:num>
  <w:num w:numId="9">
    <w:abstractNumId w:val="22"/>
  </w:num>
  <w:num w:numId="10">
    <w:abstractNumId w:val="19"/>
  </w:num>
  <w:num w:numId="11">
    <w:abstractNumId w:val="0"/>
  </w:num>
  <w:num w:numId="12">
    <w:abstractNumId w:val="33"/>
  </w:num>
  <w:num w:numId="13">
    <w:abstractNumId w:val="23"/>
  </w:num>
  <w:num w:numId="14">
    <w:abstractNumId w:val="18"/>
  </w:num>
  <w:num w:numId="15">
    <w:abstractNumId w:val="9"/>
  </w:num>
  <w:num w:numId="16">
    <w:abstractNumId w:val="31"/>
  </w:num>
  <w:num w:numId="17">
    <w:abstractNumId w:val="24"/>
  </w:num>
  <w:num w:numId="18">
    <w:abstractNumId w:val="20"/>
  </w:num>
  <w:num w:numId="19">
    <w:abstractNumId w:val="12"/>
  </w:num>
  <w:num w:numId="20">
    <w:abstractNumId w:val="32"/>
  </w:num>
  <w:num w:numId="21">
    <w:abstractNumId w:val="29"/>
  </w:num>
  <w:num w:numId="22">
    <w:abstractNumId w:val="44"/>
  </w:num>
  <w:num w:numId="23">
    <w:abstractNumId w:val="37"/>
  </w:num>
  <w:num w:numId="24">
    <w:abstractNumId w:val="15"/>
  </w:num>
  <w:num w:numId="25">
    <w:abstractNumId w:val="28"/>
  </w:num>
  <w:num w:numId="26">
    <w:abstractNumId w:val="39"/>
  </w:num>
  <w:num w:numId="27">
    <w:abstractNumId w:val="35"/>
  </w:num>
  <w:num w:numId="28">
    <w:abstractNumId w:val="40"/>
  </w:num>
  <w:num w:numId="29">
    <w:abstractNumId w:val="34"/>
  </w:num>
  <w:num w:numId="30">
    <w:abstractNumId w:val="14"/>
  </w:num>
  <w:num w:numId="31">
    <w:abstractNumId w:val="27"/>
  </w:num>
  <w:num w:numId="32">
    <w:abstractNumId w:val="42"/>
  </w:num>
  <w:num w:numId="33">
    <w:abstractNumId w:val="17"/>
  </w:num>
  <w:num w:numId="34">
    <w:abstractNumId w:val="11"/>
  </w:num>
  <w:num w:numId="35">
    <w:abstractNumId w:val="43"/>
  </w:num>
  <w:num w:numId="36">
    <w:abstractNumId w:val="26"/>
  </w:num>
  <w:num w:numId="37">
    <w:abstractNumId w:val="10"/>
  </w:num>
  <w:num w:numId="38">
    <w:abstractNumId w:val="16"/>
  </w:num>
  <w:num w:numId="39">
    <w:abstractNumId w:val="21"/>
  </w:num>
  <w:num w:numId="40">
    <w:abstractNumId w:val="8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2"/>
  <w:hyphenationZone w:val="425"/>
  <w:drawingGridHorizontalSpacing w:val="100"/>
  <w:displayHorizontalDrawingGridEvery w:val="2"/>
  <w:characterSpacingControl w:val="doNotCompress"/>
  <w:hdrShapeDefaults>
    <o:shapedefaults v:ext="edit" spidmax="10241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CD4"/>
    <w:rsid w:val="000005ED"/>
    <w:rsid w:val="00000DA7"/>
    <w:rsid w:val="0000112D"/>
    <w:rsid w:val="00001842"/>
    <w:rsid w:val="00001A1E"/>
    <w:rsid w:val="00001AEB"/>
    <w:rsid w:val="00002029"/>
    <w:rsid w:val="000023C5"/>
    <w:rsid w:val="00002EB5"/>
    <w:rsid w:val="000030FB"/>
    <w:rsid w:val="00003326"/>
    <w:rsid w:val="00003459"/>
    <w:rsid w:val="000034C1"/>
    <w:rsid w:val="00003BBF"/>
    <w:rsid w:val="00003D41"/>
    <w:rsid w:val="00003DE2"/>
    <w:rsid w:val="00004440"/>
    <w:rsid w:val="00004589"/>
    <w:rsid w:val="00004881"/>
    <w:rsid w:val="000054E3"/>
    <w:rsid w:val="0000595C"/>
    <w:rsid w:val="00005961"/>
    <w:rsid w:val="00005FEB"/>
    <w:rsid w:val="000060A0"/>
    <w:rsid w:val="00006434"/>
    <w:rsid w:val="0000646A"/>
    <w:rsid w:val="0000721C"/>
    <w:rsid w:val="000075F8"/>
    <w:rsid w:val="00007744"/>
    <w:rsid w:val="00007808"/>
    <w:rsid w:val="00007D88"/>
    <w:rsid w:val="000103E3"/>
    <w:rsid w:val="00010743"/>
    <w:rsid w:val="00011344"/>
    <w:rsid w:val="00011388"/>
    <w:rsid w:val="00011885"/>
    <w:rsid w:val="0001254D"/>
    <w:rsid w:val="00012FE8"/>
    <w:rsid w:val="00013092"/>
    <w:rsid w:val="0001323F"/>
    <w:rsid w:val="000132C0"/>
    <w:rsid w:val="0001370C"/>
    <w:rsid w:val="00013917"/>
    <w:rsid w:val="00014015"/>
    <w:rsid w:val="0001452E"/>
    <w:rsid w:val="00014981"/>
    <w:rsid w:val="000149A7"/>
    <w:rsid w:val="000151E8"/>
    <w:rsid w:val="000153A5"/>
    <w:rsid w:val="000155E9"/>
    <w:rsid w:val="0001562E"/>
    <w:rsid w:val="0001594B"/>
    <w:rsid w:val="000160E9"/>
    <w:rsid w:val="00017514"/>
    <w:rsid w:val="00017817"/>
    <w:rsid w:val="00017913"/>
    <w:rsid w:val="00020042"/>
    <w:rsid w:val="000200EC"/>
    <w:rsid w:val="0002054C"/>
    <w:rsid w:val="00020658"/>
    <w:rsid w:val="000206B2"/>
    <w:rsid w:val="00021341"/>
    <w:rsid w:val="0002160C"/>
    <w:rsid w:val="000216BA"/>
    <w:rsid w:val="00021CA3"/>
    <w:rsid w:val="0002204F"/>
    <w:rsid w:val="00022088"/>
    <w:rsid w:val="000220A1"/>
    <w:rsid w:val="000221AB"/>
    <w:rsid w:val="000232BF"/>
    <w:rsid w:val="0002360C"/>
    <w:rsid w:val="000237FC"/>
    <w:rsid w:val="00023D10"/>
    <w:rsid w:val="00023D68"/>
    <w:rsid w:val="00023FC8"/>
    <w:rsid w:val="00024405"/>
    <w:rsid w:val="00024733"/>
    <w:rsid w:val="0002485C"/>
    <w:rsid w:val="00024A82"/>
    <w:rsid w:val="00024C61"/>
    <w:rsid w:val="00024E75"/>
    <w:rsid w:val="000251C6"/>
    <w:rsid w:val="0002546A"/>
    <w:rsid w:val="00025D75"/>
    <w:rsid w:val="00025DEC"/>
    <w:rsid w:val="0002749F"/>
    <w:rsid w:val="00027BE6"/>
    <w:rsid w:val="00027D7F"/>
    <w:rsid w:val="00027F38"/>
    <w:rsid w:val="00030813"/>
    <w:rsid w:val="00030CD2"/>
    <w:rsid w:val="00030DA1"/>
    <w:rsid w:val="00031387"/>
    <w:rsid w:val="0003190C"/>
    <w:rsid w:val="00032009"/>
    <w:rsid w:val="00032226"/>
    <w:rsid w:val="000322A1"/>
    <w:rsid w:val="0003275B"/>
    <w:rsid w:val="000335CA"/>
    <w:rsid w:val="000335E2"/>
    <w:rsid w:val="0003374F"/>
    <w:rsid w:val="00033C20"/>
    <w:rsid w:val="0003445A"/>
    <w:rsid w:val="00034504"/>
    <w:rsid w:val="00036656"/>
    <w:rsid w:val="000370AD"/>
    <w:rsid w:val="00037246"/>
    <w:rsid w:val="00037300"/>
    <w:rsid w:val="0004057E"/>
    <w:rsid w:val="000419C2"/>
    <w:rsid w:val="00042049"/>
    <w:rsid w:val="00042172"/>
    <w:rsid w:val="000427CB"/>
    <w:rsid w:val="00042886"/>
    <w:rsid w:val="000429BB"/>
    <w:rsid w:val="00042F64"/>
    <w:rsid w:val="00043319"/>
    <w:rsid w:val="00043A06"/>
    <w:rsid w:val="00043BDE"/>
    <w:rsid w:val="00043D76"/>
    <w:rsid w:val="000440A0"/>
    <w:rsid w:val="00044134"/>
    <w:rsid w:val="000448B7"/>
    <w:rsid w:val="00045335"/>
    <w:rsid w:val="0004546E"/>
    <w:rsid w:val="000454B6"/>
    <w:rsid w:val="000456C6"/>
    <w:rsid w:val="00045BEF"/>
    <w:rsid w:val="00045D5A"/>
    <w:rsid w:val="00045E29"/>
    <w:rsid w:val="00046309"/>
    <w:rsid w:val="000464D5"/>
    <w:rsid w:val="0004689C"/>
    <w:rsid w:val="000468C7"/>
    <w:rsid w:val="00047C9A"/>
    <w:rsid w:val="00047D05"/>
    <w:rsid w:val="00047F9B"/>
    <w:rsid w:val="000503D0"/>
    <w:rsid w:val="000506BD"/>
    <w:rsid w:val="00050813"/>
    <w:rsid w:val="0005081B"/>
    <w:rsid w:val="00050F11"/>
    <w:rsid w:val="00051A07"/>
    <w:rsid w:val="00051A1A"/>
    <w:rsid w:val="000521DE"/>
    <w:rsid w:val="0005220A"/>
    <w:rsid w:val="000526DF"/>
    <w:rsid w:val="00052B67"/>
    <w:rsid w:val="000539BC"/>
    <w:rsid w:val="00053B81"/>
    <w:rsid w:val="00053E3E"/>
    <w:rsid w:val="00054334"/>
    <w:rsid w:val="0005444C"/>
    <w:rsid w:val="00055312"/>
    <w:rsid w:val="00055314"/>
    <w:rsid w:val="000554A5"/>
    <w:rsid w:val="00055BEF"/>
    <w:rsid w:val="00055E76"/>
    <w:rsid w:val="00056B9C"/>
    <w:rsid w:val="00057446"/>
    <w:rsid w:val="000574E9"/>
    <w:rsid w:val="000575D6"/>
    <w:rsid w:val="0005765B"/>
    <w:rsid w:val="000577C2"/>
    <w:rsid w:val="000577C8"/>
    <w:rsid w:val="00057C67"/>
    <w:rsid w:val="00061533"/>
    <w:rsid w:val="000617BF"/>
    <w:rsid w:val="00061B65"/>
    <w:rsid w:val="00061C8F"/>
    <w:rsid w:val="00061F9F"/>
    <w:rsid w:val="00062509"/>
    <w:rsid w:val="00062FCB"/>
    <w:rsid w:val="000634BB"/>
    <w:rsid w:val="00063E40"/>
    <w:rsid w:val="000641CC"/>
    <w:rsid w:val="000644B9"/>
    <w:rsid w:val="00064517"/>
    <w:rsid w:val="00064644"/>
    <w:rsid w:val="000646EC"/>
    <w:rsid w:val="00064BEB"/>
    <w:rsid w:val="00064C37"/>
    <w:rsid w:val="0006504C"/>
    <w:rsid w:val="000656A8"/>
    <w:rsid w:val="00065740"/>
    <w:rsid w:val="000658B6"/>
    <w:rsid w:val="00065D34"/>
    <w:rsid w:val="000668C1"/>
    <w:rsid w:val="00066B8B"/>
    <w:rsid w:val="0006757F"/>
    <w:rsid w:val="0006769C"/>
    <w:rsid w:val="00067767"/>
    <w:rsid w:val="00067A4F"/>
    <w:rsid w:val="00067C42"/>
    <w:rsid w:val="000702B0"/>
    <w:rsid w:val="00070589"/>
    <w:rsid w:val="0007103A"/>
    <w:rsid w:val="00071648"/>
    <w:rsid w:val="00072309"/>
    <w:rsid w:val="0007257F"/>
    <w:rsid w:val="000725C1"/>
    <w:rsid w:val="00072A18"/>
    <w:rsid w:val="00072CF8"/>
    <w:rsid w:val="00073014"/>
    <w:rsid w:val="00073AE8"/>
    <w:rsid w:val="00073EC2"/>
    <w:rsid w:val="0007556B"/>
    <w:rsid w:val="00075C55"/>
    <w:rsid w:val="00075C74"/>
    <w:rsid w:val="00075CE8"/>
    <w:rsid w:val="00076B96"/>
    <w:rsid w:val="0007704F"/>
    <w:rsid w:val="000770A5"/>
    <w:rsid w:val="00077418"/>
    <w:rsid w:val="00077663"/>
    <w:rsid w:val="00077D9F"/>
    <w:rsid w:val="00077F83"/>
    <w:rsid w:val="0008013E"/>
    <w:rsid w:val="0008035A"/>
    <w:rsid w:val="000808DB"/>
    <w:rsid w:val="00081802"/>
    <w:rsid w:val="00081DA4"/>
    <w:rsid w:val="00081EAA"/>
    <w:rsid w:val="00082442"/>
    <w:rsid w:val="00082A31"/>
    <w:rsid w:val="00082C66"/>
    <w:rsid w:val="00082F69"/>
    <w:rsid w:val="00083EE8"/>
    <w:rsid w:val="00083F5D"/>
    <w:rsid w:val="0008419F"/>
    <w:rsid w:val="00084DE2"/>
    <w:rsid w:val="00084F51"/>
    <w:rsid w:val="00085134"/>
    <w:rsid w:val="000856A8"/>
    <w:rsid w:val="00085A81"/>
    <w:rsid w:val="00085BDB"/>
    <w:rsid w:val="00085DBA"/>
    <w:rsid w:val="00086A98"/>
    <w:rsid w:val="000909B7"/>
    <w:rsid w:val="00090E0D"/>
    <w:rsid w:val="00091538"/>
    <w:rsid w:val="00091846"/>
    <w:rsid w:val="00091F3B"/>
    <w:rsid w:val="00091FB8"/>
    <w:rsid w:val="0009223E"/>
    <w:rsid w:val="0009234E"/>
    <w:rsid w:val="000924B5"/>
    <w:rsid w:val="000929DC"/>
    <w:rsid w:val="00092CCF"/>
    <w:rsid w:val="00092F35"/>
    <w:rsid w:val="0009306E"/>
    <w:rsid w:val="00093837"/>
    <w:rsid w:val="000938AF"/>
    <w:rsid w:val="00093BED"/>
    <w:rsid w:val="00094322"/>
    <w:rsid w:val="00094BFA"/>
    <w:rsid w:val="00095727"/>
    <w:rsid w:val="00095F8D"/>
    <w:rsid w:val="0009683F"/>
    <w:rsid w:val="00096BB6"/>
    <w:rsid w:val="00096C91"/>
    <w:rsid w:val="0009743F"/>
    <w:rsid w:val="00097644"/>
    <w:rsid w:val="000977F0"/>
    <w:rsid w:val="0009792B"/>
    <w:rsid w:val="00097E3F"/>
    <w:rsid w:val="000A018B"/>
    <w:rsid w:val="000A01B4"/>
    <w:rsid w:val="000A071D"/>
    <w:rsid w:val="000A08D4"/>
    <w:rsid w:val="000A0A4B"/>
    <w:rsid w:val="000A0C1E"/>
    <w:rsid w:val="000A1087"/>
    <w:rsid w:val="000A1165"/>
    <w:rsid w:val="000A14DC"/>
    <w:rsid w:val="000A181A"/>
    <w:rsid w:val="000A1A94"/>
    <w:rsid w:val="000A1D4F"/>
    <w:rsid w:val="000A1DA7"/>
    <w:rsid w:val="000A2501"/>
    <w:rsid w:val="000A397D"/>
    <w:rsid w:val="000A3D28"/>
    <w:rsid w:val="000A42B5"/>
    <w:rsid w:val="000A43D1"/>
    <w:rsid w:val="000A463B"/>
    <w:rsid w:val="000A4A49"/>
    <w:rsid w:val="000A4FAB"/>
    <w:rsid w:val="000A51C1"/>
    <w:rsid w:val="000A60B1"/>
    <w:rsid w:val="000A63C4"/>
    <w:rsid w:val="000A63FD"/>
    <w:rsid w:val="000A685F"/>
    <w:rsid w:val="000A6EC9"/>
    <w:rsid w:val="000A6FC1"/>
    <w:rsid w:val="000A74FB"/>
    <w:rsid w:val="000A7843"/>
    <w:rsid w:val="000B0648"/>
    <w:rsid w:val="000B06BF"/>
    <w:rsid w:val="000B0861"/>
    <w:rsid w:val="000B1AC9"/>
    <w:rsid w:val="000B21D0"/>
    <w:rsid w:val="000B2A88"/>
    <w:rsid w:val="000B2ED6"/>
    <w:rsid w:val="000B3358"/>
    <w:rsid w:val="000B34DF"/>
    <w:rsid w:val="000B38F1"/>
    <w:rsid w:val="000B4381"/>
    <w:rsid w:val="000B438F"/>
    <w:rsid w:val="000B44EA"/>
    <w:rsid w:val="000B4703"/>
    <w:rsid w:val="000B4706"/>
    <w:rsid w:val="000B4764"/>
    <w:rsid w:val="000B5335"/>
    <w:rsid w:val="000B5506"/>
    <w:rsid w:val="000B581C"/>
    <w:rsid w:val="000B5EA4"/>
    <w:rsid w:val="000B60A9"/>
    <w:rsid w:val="000B62BF"/>
    <w:rsid w:val="000B6E7B"/>
    <w:rsid w:val="000B6FF6"/>
    <w:rsid w:val="000B747C"/>
    <w:rsid w:val="000B75E8"/>
    <w:rsid w:val="000B7822"/>
    <w:rsid w:val="000C0146"/>
    <w:rsid w:val="000C025F"/>
    <w:rsid w:val="000C0292"/>
    <w:rsid w:val="000C0D6F"/>
    <w:rsid w:val="000C0DE4"/>
    <w:rsid w:val="000C1560"/>
    <w:rsid w:val="000C18DB"/>
    <w:rsid w:val="000C1C5E"/>
    <w:rsid w:val="000C1DA2"/>
    <w:rsid w:val="000C1F14"/>
    <w:rsid w:val="000C2003"/>
    <w:rsid w:val="000C2165"/>
    <w:rsid w:val="000C21BA"/>
    <w:rsid w:val="000C31EB"/>
    <w:rsid w:val="000C3313"/>
    <w:rsid w:val="000C3447"/>
    <w:rsid w:val="000C4035"/>
    <w:rsid w:val="000C430A"/>
    <w:rsid w:val="000C46B4"/>
    <w:rsid w:val="000C5088"/>
    <w:rsid w:val="000C6F03"/>
    <w:rsid w:val="000C6F52"/>
    <w:rsid w:val="000C778D"/>
    <w:rsid w:val="000C77EF"/>
    <w:rsid w:val="000C7C47"/>
    <w:rsid w:val="000D0182"/>
    <w:rsid w:val="000D061A"/>
    <w:rsid w:val="000D0625"/>
    <w:rsid w:val="000D0960"/>
    <w:rsid w:val="000D0B1B"/>
    <w:rsid w:val="000D0B66"/>
    <w:rsid w:val="000D0BA8"/>
    <w:rsid w:val="000D0CC3"/>
    <w:rsid w:val="000D0FD5"/>
    <w:rsid w:val="000D10AB"/>
    <w:rsid w:val="000D141A"/>
    <w:rsid w:val="000D1A78"/>
    <w:rsid w:val="000D2176"/>
    <w:rsid w:val="000D2443"/>
    <w:rsid w:val="000D2EB5"/>
    <w:rsid w:val="000D36BA"/>
    <w:rsid w:val="000D3B1E"/>
    <w:rsid w:val="000D3CE9"/>
    <w:rsid w:val="000D466B"/>
    <w:rsid w:val="000D4A31"/>
    <w:rsid w:val="000D4A90"/>
    <w:rsid w:val="000D4DF3"/>
    <w:rsid w:val="000D4FE8"/>
    <w:rsid w:val="000D5058"/>
    <w:rsid w:val="000D579F"/>
    <w:rsid w:val="000D5BD0"/>
    <w:rsid w:val="000D5DFE"/>
    <w:rsid w:val="000D5F11"/>
    <w:rsid w:val="000D76A2"/>
    <w:rsid w:val="000D7860"/>
    <w:rsid w:val="000D7A79"/>
    <w:rsid w:val="000E0AA2"/>
    <w:rsid w:val="000E0BC7"/>
    <w:rsid w:val="000E14F6"/>
    <w:rsid w:val="000E1E50"/>
    <w:rsid w:val="000E205E"/>
    <w:rsid w:val="000E249E"/>
    <w:rsid w:val="000E2651"/>
    <w:rsid w:val="000E296A"/>
    <w:rsid w:val="000E2A30"/>
    <w:rsid w:val="000E2A7D"/>
    <w:rsid w:val="000E2F02"/>
    <w:rsid w:val="000E345F"/>
    <w:rsid w:val="000E3A08"/>
    <w:rsid w:val="000E3A73"/>
    <w:rsid w:val="000E4474"/>
    <w:rsid w:val="000E5211"/>
    <w:rsid w:val="000E5438"/>
    <w:rsid w:val="000E548B"/>
    <w:rsid w:val="000E69C0"/>
    <w:rsid w:val="000E73B8"/>
    <w:rsid w:val="000E78D1"/>
    <w:rsid w:val="000E7A28"/>
    <w:rsid w:val="000F1157"/>
    <w:rsid w:val="000F130A"/>
    <w:rsid w:val="000F17BF"/>
    <w:rsid w:val="000F1D8B"/>
    <w:rsid w:val="000F1DCC"/>
    <w:rsid w:val="000F2046"/>
    <w:rsid w:val="000F3313"/>
    <w:rsid w:val="000F44EF"/>
    <w:rsid w:val="000F4545"/>
    <w:rsid w:val="000F522F"/>
    <w:rsid w:val="000F59B9"/>
    <w:rsid w:val="000F5E11"/>
    <w:rsid w:val="000F63C7"/>
    <w:rsid w:val="000F65EB"/>
    <w:rsid w:val="000F7521"/>
    <w:rsid w:val="000F7742"/>
    <w:rsid w:val="000F77FF"/>
    <w:rsid w:val="000F7B32"/>
    <w:rsid w:val="000F7CCE"/>
    <w:rsid w:val="00100176"/>
    <w:rsid w:val="0010022E"/>
    <w:rsid w:val="00100760"/>
    <w:rsid w:val="00100C36"/>
    <w:rsid w:val="00100D51"/>
    <w:rsid w:val="00100F03"/>
    <w:rsid w:val="0010149E"/>
    <w:rsid w:val="001015B8"/>
    <w:rsid w:val="0010194C"/>
    <w:rsid w:val="00101C96"/>
    <w:rsid w:val="00101DC3"/>
    <w:rsid w:val="00101ED0"/>
    <w:rsid w:val="0010329E"/>
    <w:rsid w:val="00103399"/>
    <w:rsid w:val="0010341C"/>
    <w:rsid w:val="00103849"/>
    <w:rsid w:val="00103945"/>
    <w:rsid w:val="00103A44"/>
    <w:rsid w:val="0010483C"/>
    <w:rsid w:val="0010587C"/>
    <w:rsid w:val="001058CB"/>
    <w:rsid w:val="001060B6"/>
    <w:rsid w:val="001070AD"/>
    <w:rsid w:val="001072D1"/>
    <w:rsid w:val="00110354"/>
    <w:rsid w:val="001108E1"/>
    <w:rsid w:val="00110E3F"/>
    <w:rsid w:val="0011117E"/>
    <w:rsid w:val="00111819"/>
    <w:rsid w:val="00112100"/>
    <w:rsid w:val="00112210"/>
    <w:rsid w:val="001122EF"/>
    <w:rsid w:val="0011233D"/>
    <w:rsid w:val="00112531"/>
    <w:rsid w:val="001129A6"/>
    <w:rsid w:val="00112EF0"/>
    <w:rsid w:val="00113492"/>
    <w:rsid w:val="00113AFC"/>
    <w:rsid w:val="00113E76"/>
    <w:rsid w:val="001140B6"/>
    <w:rsid w:val="001142B8"/>
    <w:rsid w:val="00114AD7"/>
    <w:rsid w:val="00114B64"/>
    <w:rsid w:val="00114FDA"/>
    <w:rsid w:val="001150A3"/>
    <w:rsid w:val="00115127"/>
    <w:rsid w:val="00115183"/>
    <w:rsid w:val="00115689"/>
    <w:rsid w:val="0011573F"/>
    <w:rsid w:val="001160D7"/>
    <w:rsid w:val="001167EA"/>
    <w:rsid w:val="001169F6"/>
    <w:rsid w:val="00116F3B"/>
    <w:rsid w:val="00117440"/>
    <w:rsid w:val="00117914"/>
    <w:rsid w:val="00117D83"/>
    <w:rsid w:val="00117F81"/>
    <w:rsid w:val="001209EC"/>
    <w:rsid w:val="00121093"/>
    <w:rsid w:val="0012168E"/>
    <w:rsid w:val="00122109"/>
    <w:rsid w:val="00122840"/>
    <w:rsid w:val="00122B68"/>
    <w:rsid w:val="00123396"/>
    <w:rsid w:val="00123F6F"/>
    <w:rsid w:val="0012419E"/>
    <w:rsid w:val="001247D0"/>
    <w:rsid w:val="001249ED"/>
    <w:rsid w:val="00124FA6"/>
    <w:rsid w:val="00125295"/>
    <w:rsid w:val="001253E3"/>
    <w:rsid w:val="0012543D"/>
    <w:rsid w:val="001255A5"/>
    <w:rsid w:val="00125915"/>
    <w:rsid w:val="00125C94"/>
    <w:rsid w:val="00126819"/>
    <w:rsid w:val="00126D1A"/>
    <w:rsid w:val="0012749F"/>
    <w:rsid w:val="00127672"/>
    <w:rsid w:val="00131184"/>
    <w:rsid w:val="00131957"/>
    <w:rsid w:val="00132027"/>
    <w:rsid w:val="0013225D"/>
    <w:rsid w:val="00133454"/>
    <w:rsid w:val="00133A68"/>
    <w:rsid w:val="00133DCD"/>
    <w:rsid w:val="0013416F"/>
    <w:rsid w:val="00134E07"/>
    <w:rsid w:val="00134E53"/>
    <w:rsid w:val="0013506C"/>
    <w:rsid w:val="00135298"/>
    <w:rsid w:val="001354C4"/>
    <w:rsid w:val="00135A33"/>
    <w:rsid w:val="00135D01"/>
    <w:rsid w:val="001361AF"/>
    <w:rsid w:val="001362CF"/>
    <w:rsid w:val="001364D1"/>
    <w:rsid w:val="001366C9"/>
    <w:rsid w:val="00136CB9"/>
    <w:rsid w:val="00136D0B"/>
    <w:rsid w:val="00136FD2"/>
    <w:rsid w:val="00137026"/>
    <w:rsid w:val="00137162"/>
    <w:rsid w:val="00137191"/>
    <w:rsid w:val="00137D90"/>
    <w:rsid w:val="00140138"/>
    <w:rsid w:val="00140579"/>
    <w:rsid w:val="001407DB"/>
    <w:rsid w:val="00140C81"/>
    <w:rsid w:val="00140CB0"/>
    <w:rsid w:val="00140CC1"/>
    <w:rsid w:val="00140D92"/>
    <w:rsid w:val="00141431"/>
    <w:rsid w:val="00141719"/>
    <w:rsid w:val="001417D6"/>
    <w:rsid w:val="00142200"/>
    <w:rsid w:val="00142B91"/>
    <w:rsid w:val="00142DBE"/>
    <w:rsid w:val="001433CC"/>
    <w:rsid w:val="001443F6"/>
    <w:rsid w:val="00144602"/>
    <w:rsid w:val="0014468F"/>
    <w:rsid w:val="001450E9"/>
    <w:rsid w:val="00145117"/>
    <w:rsid w:val="00145AD9"/>
    <w:rsid w:val="00145B1D"/>
    <w:rsid w:val="00145D93"/>
    <w:rsid w:val="0014604A"/>
    <w:rsid w:val="00146056"/>
    <w:rsid w:val="001464B0"/>
    <w:rsid w:val="00146D0F"/>
    <w:rsid w:val="00147134"/>
    <w:rsid w:val="001474A6"/>
    <w:rsid w:val="00147B33"/>
    <w:rsid w:val="00147BDD"/>
    <w:rsid w:val="00150AE4"/>
    <w:rsid w:val="00150B09"/>
    <w:rsid w:val="00150B3C"/>
    <w:rsid w:val="00151168"/>
    <w:rsid w:val="00151526"/>
    <w:rsid w:val="00152273"/>
    <w:rsid w:val="00152620"/>
    <w:rsid w:val="001536A4"/>
    <w:rsid w:val="00153FC2"/>
    <w:rsid w:val="00154576"/>
    <w:rsid w:val="00154EB6"/>
    <w:rsid w:val="00155806"/>
    <w:rsid w:val="00155852"/>
    <w:rsid w:val="00155AFD"/>
    <w:rsid w:val="0015647B"/>
    <w:rsid w:val="00157854"/>
    <w:rsid w:val="001606F8"/>
    <w:rsid w:val="00161516"/>
    <w:rsid w:val="00162655"/>
    <w:rsid w:val="0016270E"/>
    <w:rsid w:val="001628C6"/>
    <w:rsid w:val="00162D44"/>
    <w:rsid w:val="001634F2"/>
    <w:rsid w:val="00163849"/>
    <w:rsid w:val="00164062"/>
    <w:rsid w:val="0016459B"/>
    <w:rsid w:val="00164A1B"/>
    <w:rsid w:val="00164EC2"/>
    <w:rsid w:val="001655EF"/>
    <w:rsid w:val="00165763"/>
    <w:rsid w:val="00165910"/>
    <w:rsid w:val="001659F9"/>
    <w:rsid w:val="00165DC2"/>
    <w:rsid w:val="00165E57"/>
    <w:rsid w:val="00165F83"/>
    <w:rsid w:val="00166243"/>
    <w:rsid w:val="001662E1"/>
    <w:rsid w:val="00167070"/>
    <w:rsid w:val="0016730C"/>
    <w:rsid w:val="00167ABA"/>
    <w:rsid w:val="00167AC7"/>
    <w:rsid w:val="00167BF6"/>
    <w:rsid w:val="00167CA6"/>
    <w:rsid w:val="00167D5F"/>
    <w:rsid w:val="00170189"/>
    <w:rsid w:val="001706EC"/>
    <w:rsid w:val="0017086D"/>
    <w:rsid w:val="00170A73"/>
    <w:rsid w:val="00170F4B"/>
    <w:rsid w:val="0017134F"/>
    <w:rsid w:val="00171551"/>
    <w:rsid w:val="001715B8"/>
    <w:rsid w:val="0017192F"/>
    <w:rsid w:val="00171DE8"/>
    <w:rsid w:val="00171F35"/>
    <w:rsid w:val="0017288E"/>
    <w:rsid w:val="001728E1"/>
    <w:rsid w:val="00172B98"/>
    <w:rsid w:val="00172C19"/>
    <w:rsid w:val="00172CDF"/>
    <w:rsid w:val="0017344A"/>
    <w:rsid w:val="00174E44"/>
    <w:rsid w:val="00175138"/>
    <w:rsid w:val="00175596"/>
    <w:rsid w:val="00175DAF"/>
    <w:rsid w:val="00176056"/>
    <w:rsid w:val="0017610B"/>
    <w:rsid w:val="00176414"/>
    <w:rsid w:val="001764DE"/>
    <w:rsid w:val="0017655A"/>
    <w:rsid w:val="00176A88"/>
    <w:rsid w:val="001774B0"/>
    <w:rsid w:val="001774C8"/>
    <w:rsid w:val="0017785E"/>
    <w:rsid w:val="00177964"/>
    <w:rsid w:val="00177972"/>
    <w:rsid w:val="00177D6C"/>
    <w:rsid w:val="0018059A"/>
    <w:rsid w:val="001808B5"/>
    <w:rsid w:val="00180AB5"/>
    <w:rsid w:val="00180C3E"/>
    <w:rsid w:val="00180DA1"/>
    <w:rsid w:val="001811C8"/>
    <w:rsid w:val="00181292"/>
    <w:rsid w:val="00181615"/>
    <w:rsid w:val="001818DC"/>
    <w:rsid w:val="00181DD8"/>
    <w:rsid w:val="00182616"/>
    <w:rsid w:val="00182EB5"/>
    <w:rsid w:val="00182FE2"/>
    <w:rsid w:val="00183099"/>
    <w:rsid w:val="001833A9"/>
    <w:rsid w:val="00184C81"/>
    <w:rsid w:val="00185358"/>
    <w:rsid w:val="00185609"/>
    <w:rsid w:val="0018612C"/>
    <w:rsid w:val="001864A1"/>
    <w:rsid w:val="00186650"/>
    <w:rsid w:val="00186C71"/>
    <w:rsid w:val="0018729D"/>
    <w:rsid w:val="00190096"/>
    <w:rsid w:val="001904FC"/>
    <w:rsid w:val="00190B57"/>
    <w:rsid w:val="00191046"/>
    <w:rsid w:val="00191436"/>
    <w:rsid w:val="001916C9"/>
    <w:rsid w:val="00191B91"/>
    <w:rsid w:val="001924F3"/>
    <w:rsid w:val="00192942"/>
    <w:rsid w:val="0019297F"/>
    <w:rsid w:val="00192A9F"/>
    <w:rsid w:val="00192B3B"/>
    <w:rsid w:val="00193B53"/>
    <w:rsid w:val="00193E59"/>
    <w:rsid w:val="001945EE"/>
    <w:rsid w:val="00194D02"/>
    <w:rsid w:val="00195083"/>
    <w:rsid w:val="0019551E"/>
    <w:rsid w:val="00195850"/>
    <w:rsid w:val="001958B2"/>
    <w:rsid w:val="00195FAD"/>
    <w:rsid w:val="00196014"/>
    <w:rsid w:val="00196139"/>
    <w:rsid w:val="00196199"/>
    <w:rsid w:val="0019775A"/>
    <w:rsid w:val="0019791A"/>
    <w:rsid w:val="00197B36"/>
    <w:rsid w:val="00197C3F"/>
    <w:rsid w:val="001A0474"/>
    <w:rsid w:val="001A05F3"/>
    <w:rsid w:val="001A11C1"/>
    <w:rsid w:val="001A13C1"/>
    <w:rsid w:val="001A155D"/>
    <w:rsid w:val="001A1B48"/>
    <w:rsid w:val="001A272C"/>
    <w:rsid w:val="001A292A"/>
    <w:rsid w:val="001A2A77"/>
    <w:rsid w:val="001A2DAA"/>
    <w:rsid w:val="001A2E24"/>
    <w:rsid w:val="001A32A5"/>
    <w:rsid w:val="001A3329"/>
    <w:rsid w:val="001A3760"/>
    <w:rsid w:val="001A40BF"/>
    <w:rsid w:val="001A42A0"/>
    <w:rsid w:val="001A42E0"/>
    <w:rsid w:val="001A4442"/>
    <w:rsid w:val="001A5123"/>
    <w:rsid w:val="001A5130"/>
    <w:rsid w:val="001A53D0"/>
    <w:rsid w:val="001A54EE"/>
    <w:rsid w:val="001A5A8A"/>
    <w:rsid w:val="001A5C6D"/>
    <w:rsid w:val="001A65C7"/>
    <w:rsid w:val="001A665A"/>
    <w:rsid w:val="001A66C4"/>
    <w:rsid w:val="001A6A16"/>
    <w:rsid w:val="001A7556"/>
    <w:rsid w:val="001A755F"/>
    <w:rsid w:val="001B03D5"/>
    <w:rsid w:val="001B0607"/>
    <w:rsid w:val="001B0B39"/>
    <w:rsid w:val="001B1490"/>
    <w:rsid w:val="001B15A0"/>
    <w:rsid w:val="001B1B0A"/>
    <w:rsid w:val="001B1C65"/>
    <w:rsid w:val="001B22F8"/>
    <w:rsid w:val="001B2580"/>
    <w:rsid w:val="001B2CF1"/>
    <w:rsid w:val="001B2E3B"/>
    <w:rsid w:val="001B2FA8"/>
    <w:rsid w:val="001B3768"/>
    <w:rsid w:val="001B462A"/>
    <w:rsid w:val="001B480B"/>
    <w:rsid w:val="001B4B97"/>
    <w:rsid w:val="001B5258"/>
    <w:rsid w:val="001B5686"/>
    <w:rsid w:val="001B56F6"/>
    <w:rsid w:val="001B58D3"/>
    <w:rsid w:val="001B5AA7"/>
    <w:rsid w:val="001B5E6E"/>
    <w:rsid w:val="001B5EC7"/>
    <w:rsid w:val="001B6195"/>
    <w:rsid w:val="001B64AA"/>
    <w:rsid w:val="001B6C83"/>
    <w:rsid w:val="001B74A0"/>
    <w:rsid w:val="001B76F1"/>
    <w:rsid w:val="001C07F2"/>
    <w:rsid w:val="001C0ACD"/>
    <w:rsid w:val="001C0C68"/>
    <w:rsid w:val="001C1DF4"/>
    <w:rsid w:val="001C2424"/>
    <w:rsid w:val="001C2570"/>
    <w:rsid w:val="001C288B"/>
    <w:rsid w:val="001C2E3C"/>
    <w:rsid w:val="001C30CF"/>
    <w:rsid w:val="001C3261"/>
    <w:rsid w:val="001C3A91"/>
    <w:rsid w:val="001C3F44"/>
    <w:rsid w:val="001C413B"/>
    <w:rsid w:val="001C4286"/>
    <w:rsid w:val="001C43A1"/>
    <w:rsid w:val="001C47DD"/>
    <w:rsid w:val="001C4B7C"/>
    <w:rsid w:val="001C4C05"/>
    <w:rsid w:val="001C4D93"/>
    <w:rsid w:val="001C50FD"/>
    <w:rsid w:val="001C5366"/>
    <w:rsid w:val="001C53B7"/>
    <w:rsid w:val="001C566B"/>
    <w:rsid w:val="001C58CF"/>
    <w:rsid w:val="001C5A35"/>
    <w:rsid w:val="001C5B21"/>
    <w:rsid w:val="001C6035"/>
    <w:rsid w:val="001C61DB"/>
    <w:rsid w:val="001C681B"/>
    <w:rsid w:val="001C688C"/>
    <w:rsid w:val="001C6CFA"/>
    <w:rsid w:val="001C7174"/>
    <w:rsid w:val="001C72AF"/>
    <w:rsid w:val="001C74C7"/>
    <w:rsid w:val="001C7A72"/>
    <w:rsid w:val="001C7B0A"/>
    <w:rsid w:val="001C7F5C"/>
    <w:rsid w:val="001C7F90"/>
    <w:rsid w:val="001D00C5"/>
    <w:rsid w:val="001D0BD0"/>
    <w:rsid w:val="001D0C4B"/>
    <w:rsid w:val="001D0FB3"/>
    <w:rsid w:val="001D17AE"/>
    <w:rsid w:val="001D1859"/>
    <w:rsid w:val="001D190D"/>
    <w:rsid w:val="001D1BD6"/>
    <w:rsid w:val="001D26EE"/>
    <w:rsid w:val="001D2746"/>
    <w:rsid w:val="001D2EE0"/>
    <w:rsid w:val="001D30DB"/>
    <w:rsid w:val="001D31B1"/>
    <w:rsid w:val="001D357E"/>
    <w:rsid w:val="001D3DD7"/>
    <w:rsid w:val="001D482F"/>
    <w:rsid w:val="001D532C"/>
    <w:rsid w:val="001D5619"/>
    <w:rsid w:val="001D5CBD"/>
    <w:rsid w:val="001D5CD4"/>
    <w:rsid w:val="001D5FD5"/>
    <w:rsid w:val="001D660A"/>
    <w:rsid w:val="001D6725"/>
    <w:rsid w:val="001D6BF5"/>
    <w:rsid w:val="001D6F77"/>
    <w:rsid w:val="001D725D"/>
    <w:rsid w:val="001D7B7E"/>
    <w:rsid w:val="001E026F"/>
    <w:rsid w:val="001E052F"/>
    <w:rsid w:val="001E0BB0"/>
    <w:rsid w:val="001E0C89"/>
    <w:rsid w:val="001E116A"/>
    <w:rsid w:val="001E17C2"/>
    <w:rsid w:val="001E1937"/>
    <w:rsid w:val="001E1A9F"/>
    <w:rsid w:val="001E1CD9"/>
    <w:rsid w:val="001E21AB"/>
    <w:rsid w:val="001E21C8"/>
    <w:rsid w:val="001E22C5"/>
    <w:rsid w:val="001E2884"/>
    <w:rsid w:val="001E2C41"/>
    <w:rsid w:val="001E2D0B"/>
    <w:rsid w:val="001E386F"/>
    <w:rsid w:val="001E4755"/>
    <w:rsid w:val="001E4D42"/>
    <w:rsid w:val="001E4F3F"/>
    <w:rsid w:val="001E5897"/>
    <w:rsid w:val="001E5E27"/>
    <w:rsid w:val="001E6466"/>
    <w:rsid w:val="001E67D4"/>
    <w:rsid w:val="001E689B"/>
    <w:rsid w:val="001E6948"/>
    <w:rsid w:val="001E6BE8"/>
    <w:rsid w:val="001E6E21"/>
    <w:rsid w:val="001E6F35"/>
    <w:rsid w:val="001E7A33"/>
    <w:rsid w:val="001E7CC8"/>
    <w:rsid w:val="001E7D16"/>
    <w:rsid w:val="001E7D7F"/>
    <w:rsid w:val="001F0388"/>
    <w:rsid w:val="001F07BF"/>
    <w:rsid w:val="001F08A7"/>
    <w:rsid w:val="001F0E5E"/>
    <w:rsid w:val="001F109A"/>
    <w:rsid w:val="001F13FC"/>
    <w:rsid w:val="001F1482"/>
    <w:rsid w:val="001F14B7"/>
    <w:rsid w:val="001F1903"/>
    <w:rsid w:val="001F1DB8"/>
    <w:rsid w:val="001F1E8E"/>
    <w:rsid w:val="001F1EDC"/>
    <w:rsid w:val="001F1F5C"/>
    <w:rsid w:val="001F2029"/>
    <w:rsid w:val="001F25D0"/>
    <w:rsid w:val="001F29A7"/>
    <w:rsid w:val="001F2B49"/>
    <w:rsid w:val="001F3426"/>
    <w:rsid w:val="001F3555"/>
    <w:rsid w:val="001F3622"/>
    <w:rsid w:val="001F3894"/>
    <w:rsid w:val="001F413C"/>
    <w:rsid w:val="001F42F3"/>
    <w:rsid w:val="001F4406"/>
    <w:rsid w:val="001F49AD"/>
    <w:rsid w:val="001F52E7"/>
    <w:rsid w:val="001F53C4"/>
    <w:rsid w:val="001F556D"/>
    <w:rsid w:val="001F56FC"/>
    <w:rsid w:val="001F57C0"/>
    <w:rsid w:val="001F59AF"/>
    <w:rsid w:val="001F5D1E"/>
    <w:rsid w:val="001F5E5F"/>
    <w:rsid w:val="001F6D0E"/>
    <w:rsid w:val="001F6DFE"/>
    <w:rsid w:val="001F6E42"/>
    <w:rsid w:val="001F7B3E"/>
    <w:rsid w:val="001F7CC7"/>
    <w:rsid w:val="001F7D0C"/>
    <w:rsid w:val="002007C4"/>
    <w:rsid w:val="00200BF0"/>
    <w:rsid w:val="00200F19"/>
    <w:rsid w:val="002018EC"/>
    <w:rsid w:val="00201B53"/>
    <w:rsid w:val="00202116"/>
    <w:rsid w:val="00202847"/>
    <w:rsid w:val="00202E34"/>
    <w:rsid w:val="00202E36"/>
    <w:rsid w:val="00202F0A"/>
    <w:rsid w:val="0020304F"/>
    <w:rsid w:val="002038DD"/>
    <w:rsid w:val="00203FF7"/>
    <w:rsid w:val="00204030"/>
    <w:rsid w:val="00204426"/>
    <w:rsid w:val="002047E4"/>
    <w:rsid w:val="00204CDA"/>
    <w:rsid w:val="00204DFC"/>
    <w:rsid w:val="00205327"/>
    <w:rsid w:val="00205FEE"/>
    <w:rsid w:val="002060AE"/>
    <w:rsid w:val="002062D4"/>
    <w:rsid w:val="0020657C"/>
    <w:rsid w:val="002067B4"/>
    <w:rsid w:val="0020681D"/>
    <w:rsid w:val="00206B9B"/>
    <w:rsid w:val="00206CA9"/>
    <w:rsid w:val="00206E2E"/>
    <w:rsid w:val="00206F31"/>
    <w:rsid w:val="00207871"/>
    <w:rsid w:val="00207938"/>
    <w:rsid w:val="00207B68"/>
    <w:rsid w:val="00207CFE"/>
    <w:rsid w:val="00207D82"/>
    <w:rsid w:val="002101AD"/>
    <w:rsid w:val="002115C3"/>
    <w:rsid w:val="002116D2"/>
    <w:rsid w:val="00211738"/>
    <w:rsid w:val="00211AEB"/>
    <w:rsid w:val="002120C8"/>
    <w:rsid w:val="0021391B"/>
    <w:rsid w:val="00214952"/>
    <w:rsid w:val="00214E56"/>
    <w:rsid w:val="0021510C"/>
    <w:rsid w:val="0021525C"/>
    <w:rsid w:val="00215C00"/>
    <w:rsid w:val="00215D3C"/>
    <w:rsid w:val="00216DAF"/>
    <w:rsid w:val="00216FC7"/>
    <w:rsid w:val="0021703E"/>
    <w:rsid w:val="00217132"/>
    <w:rsid w:val="002175D7"/>
    <w:rsid w:val="00217DB8"/>
    <w:rsid w:val="00217FC9"/>
    <w:rsid w:val="002202D7"/>
    <w:rsid w:val="00220B62"/>
    <w:rsid w:val="00220CCA"/>
    <w:rsid w:val="00220DD6"/>
    <w:rsid w:val="00221A8E"/>
    <w:rsid w:val="00221B70"/>
    <w:rsid w:val="00221C8C"/>
    <w:rsid w:val="002220ED"/>
    <w:rsid w:val="002222AE"/>
    <w:rsid w:val="00222DA0"/>
    <w:rsid w:val="00222EC0"/>
    <w:rsid w:val="002233C0"/>
    <w:rsid w:val="00223F32"/>
    <w:rsid w:val="00224358"/>
    <w:rsid w:val="002244AF"/>
    <w:rsid w:val="002249CF"/>
    <w:rsid w:val="00224C89"/>
    <w:rsid w:val="0022523D"/>
    <w:rsid w:val="00225BAE"/>
    <w:rsid w:val="00226205"/>
    <w:rsid w:val="002263F0"/>
    <w:rsid w:val="002270B3"/>
    <w:rsid w:val="0022773E"/>
    <w:rsid w:val="00227DFB"/>
    <w:rsid w:val="00230018"/>
    <w:rsid w:val="00230638"/>
    <w:rsid w:val="00230BFC"/>
    <w:rsid w:val="00230F4F"/>
    <w:rsid w:val="00231230"/>
    <w:rsid w:val="002313BA"/>
    <w:rsid w:val="002318AE"/>
    <w:rsid w:val="00231CCE"/>
    <w:rsid w:val="00231FDA"/>
    <w:rsid w:val="0023233D"/>
    <w:rsid w:val="002323D4"/>
    <w:rsid w:val="0023240B"/>
    <w:rsid w:val="002324A0"/>
    <w:rsid w:val="0023258F"/>
    <w:rsid w:val="00232AAF"/>
    <w:rsid w:val="00232E59"/>
    <w:rsid w:val="00232FF6"/>
    <w:rsid w:val="00233043"/>
    <w:rsid w:val="00233375"/>
    <w:rsid w:val="0023365F"/>
    <w:rsid w:val="00233BDD"/>
    <w:rsid w:val="00233F9B"/>
    <w:rsid w:val="00234AC4"/>
    <w:rsid w:val="002350C3"/>
    <w:rsid w:val="002351B8"/>
    <w:rsid w:val="00235E8B"/>
    <w:rsid w:val="0023636D"/>
    <w:rsid w:val="002365D6"/>
    <w:rsid w:val="002366C5"/>
    <w:rsid w:val="00236737"/>
    <w:rsid w:val="002367AA"/>
    <w:rsid w:val="00236827"/>
    <w:rsid w:val="00236D13"/>
    <w:rsid w:val="002370FA"/>
    <w:rsid w:val="002374FA"/>
    <w:rsid w:val="00237AB6"/>
    <w:rsid w:val="00237D1A"/>
    <w:rsid w:val="002403CC"/>
    <w:rsid w:val="00240C41"/>
    <w:rsid w:val="00240FC4"/>
    <w:rsid w:val="00241678"/>
    <w:rsid w:val="00241684"/>
    <w:rsid w:val="0024177E"/>
    <w:rsid w:val="00241F1E"/>
    <w:rsid w:val="00241F5C"/>
    <w:rsid w:val="00242227"/>
    <w:rsid w:val="00242551"/>
    <w:rsid w:val="00242846"/>
    <w:rsid w:val="00242B2D"/>
    <w:rsid w:val="00242B75"/>
    <w:rsid w:val="00242E34"/>
    <w:rsid w:val="002431D6"/>
    <w:rsid w:val="002433C2"/>
    <w:rsid w:val="00243998"/>
    <w:rsid w:val="002441F4"/>
    <w:rsid w:val="00244354"/>
    <w:rsid w:val="002444C5"/>
    <w:rsid w:val="00244FE6"/>
    <w:rsid w:val="00245417"/>
    <w:rsid w:val="00245420"/>
    <w:rsid w:val="00245447"/>
    <w:rsid w:val="00245D3D"/>
    <w:rsid w:val="00245DB8"/>
    <w:rsid w:val="002460AA"/>
    <w:rsid w:val="002460FF"/>
    <w:rsid w:val="00246407"/>
    <w:rsid w:val="002475ED"/>
    <w:rsid w:val="00247CB5"/>
    <w:rsid w:val="00247E9E"/>
    <w:rsid w:val="0025042F"/>
    <w:rsid w:val="00250612"/>
    <w:rsid w:val="00250A23"/>
    <w:rsid w:val="002510B0"/>
    <w:rsid w:val="00251BE9"/>
    <w:rsid w:val="00252167"/>
    <w:rsid w:val="00252215"/>
    <w:rsid w:val="00252A82"/>
    <w:rsid w:val="00252B21"/>
    <w:rsid w:val="00253940"/>
    <w:rsid w:val="0025418F"/>
    <w:rsid w:val="002542A0"/>
    <w:rsid w:val="00254686"/>
    <w:rsid w:val="00254CEB"/>
    <w:rsid w:val="00255095"/>
    <w:rsid w:val="0025535D"/>
    <w:rsid w:val="00255527"/>
    <w:rsid w:val="00255A1F"/>
    <w:rsid w:val="00255D73"/>
    <w:rsid w:val="00255E4D"/>
    <w:rsid w:val="00256044"/>
    <w:rsid w:val="002562EC"/>
    <w:rsid w:val="0025664D"/>
    <w:rsid w:val="002566BD"/>
    <w:rsid w:val="002568BB"/>
    <w:rsid w:val="002578D9"/>
    <w:rsid w:val="0025792E"/>
    <w:rsid w:val="00257B8B"/>
    <w:rsid w:val="00257D9C"/>
    <w:rsid w:val="00257EF0"/>
    <w:rsid w:val="002600CF"/>
    <w:rsid w:val="002606F3"/>
    <w:rsid w:val="00260E2E"/>
    <w:rsid w:val="00260EBF"/>
    <w:rsid w:val="002611DE"/>
    <w:rsid w:val="00261DF1"/>
    <w:rsid w:val="00261FFA"/>
    <w:rsid w:val="00262550"/>
    <w:rsid w:val="0026314A"/>
    <w:rsid w:val="00263191"/>
    <w:rsid w:val="002633CC"/>
    <w:rsid w:val="0026355A"/>
    <w:rsid w:val="00263A82"/>
    <w:rsid w:val="00264308"/>
    <w:rsid w:val="002645DF"/>
    <w:rsid w:val="0026466B"/>
    <w:rsid w:val="0026480C"/>
    <w:rsid w:val="00264C70"/>
    <w:rsid w:val="00265024"/>
    <w:rsid w:val="00265E4E"/>
    <w:rsid w:val="0026634D"/>
    <w:rsid w:val="0026671A"/>
    <w:rsid w:val="00266781"/>
    <w:rsid w:val="002670CE"/>
    <w:rsid w:val="00267597"/>
    <w:rsid w:val="002676E6"/>
    <w:rsid w:val="0026794C"/>
    <w:rsid w:val="002701EE"/>
    <w:rsid w:val="0027097C"/>
    <w:rsid w:val="00270C6C"/>
    <w:rsid w:val="002713F3"/>
    <w:rsid w:val="00271537"/>
    <w:rsid w:val="00271B0E"/>
    <w:rsid w:val="00271F5D"/>
    <w:rsid w:val="00272512"/>
    <w:rsid w:val="002726FF"/>
    <w:rsid w:val="002727A5"/>
    <w:rsid w:val="002729C7"/>
    <w:rsid w:val="002734FF"/>
    <w:rsid w:val="00273A36"/>
    <w:rsid w:val="00273D06"/>
    <w:rsid w:val="0027433E"/>
    <w:rsid w:val="00274790"/>
    <w:rsid w:val="002748C3"/>
    <w:rsid w:val="002754C1"/>
    <w:rsid w:val="0027587B"/>
    <w:rsid w:val="00275BD9"/>
    <w:rsid w:val="00275BDE"/>
    <w:rsid w:val="00275C0C"/>
    <w:rsid w:val="00275D71"/>
    <w:rsid w:val="00275E1A"/>
    <w:rsid w:val="00277850"/>
    <w:rsid w:val="00280876"/>
    <w:rsid w:val="002809BF"/>
    <w:rsid w:val="00280F70"/>
    <w:rsid w:val="00281557"/>
    <w:rsid w:val="00281644"/>
    <w:rsid w:val="00281BB8"/>
    <w:rsid w:val="00281D01"/>
    <w:rsid w:val="00281E7C"/>
    <w:rsid w:val="00281FDE"/>
    <w:rsid w:val="0028214E"/>
    <w:rsid w:val="002822BD"/>
    <w:rsid w:val="00282839"/>
    <w:rsid w:val="00282E49"/>
    <w:rsid w:val="00282F9F"/>
    <w:rsid w:val="0028335C"/>
    <w:rsid w:val="00283654"/>
    <w:rsid w:val="00283BAE"/>
    <w:rsid w:val="00283DDE"/>
    <w:rsid w:val="002845B2"/>
    <w:rsid w:val="002851B1"/>
    <w:rsid w:val="00285312"/>
    <w:rsid w:val="002855AE"/>
    <w:rsid w:val="002856BE"/>
    <w:rsid w:val="002859FA"/>
    <w:rsid w:val="00285BE6"/>
    <w:rsid w:val="00285D8B"/>
    <w:rsid w:val="00285E3B"/>
    <w:rsid w:val="00285E6B"/>
    <w:rsid w:val="002863C9"/>
    <w:rsid w:val="00286904"/>
    <w:rsid w:val="00286F9D"/>
    <w:rsid w:val="002872E2"/>
    <w:rsid w:val="00287304"/>
    <w:rsid w:val="002875D4"/>
    <w:rsid w:val="002876C7"/>
    <w:rsid w:val="002879E6"/>
    <w:rsid w:val="00287A65"/>
    <w:rsid w:val="00290533"/>
    <w:rsid w:val="0029062A"/>
    <w:rsid w:val="0029068B"/>
    <w:rsid w:val="002906F4"/>
    <w:rsid w:val="002908D8"/>
    <w:rsid w:val="00290A7B"/>
    <w:rsid w:val="00290BCB"/>
    <w:rsid w:val="00290D8E"/>
    <w:rsid w:val="002918E0"/>
    <w:rsid w:val="002919C3"/>
    <w:rsid w:val="002919F6"/>
    <w:rsid w:val="00291A79"/>
    <w:rsid w:val="00291B95"/>
    <w:rsid w:val="00291E08"/>
    <w:rsid w:val="00291FAE"/>
    <w:rsid w:val="00292046"/>
    <w:rsid w:val="00292139"/>
    <w:rsid w:val="00292A34"/>
    <w:rsid w:val="00292AEC"/>
    <w:rsid w:val="00292B51"/>
    <w:rsid w:val="00292D26"/>
    <w:rsid w:val="00292FE1"/>
    <w:rsid w:val="002936A9"/>
    <w:rsid w:val="00293AEA"/>
    <w:rsid w:val="00293E0A"/>
    <w:rsid w:val="00294261"/>
    <w:rsid w:val="002942A0"/>
    <w:rsid w:val="002947A9"/>
    <w:rsid w:val="00294C98"/>
    <w:rsid w:val="00294ECE"/>
    <w:rsid w:val="002951EF"/>
    <w:rsid w:val="00295310"/>
    <w:rsid w:val="00295351"/>
    <w:rsid w:val="00295EEF"/>
    <w:rsid w:val="00296404"/>
    <w:rsid w:val="0029643B"/>
    <w:rsid w:val="00296655"/>
    <w:rsid w:val="0029675C"/>
    <w:rsid w:val="00296891"/>
    <w:rsid w:val="00296BB4"/>
    <w:rsid w:val="002971ED"/>
    <w:rsid w:val="00297678"/>
    <w:rsid w:val="00297728"/>
    <w:rsid w:val="00297CDA"/>
    <w:rsid w:val="00297E28"/>
    <w:rsid w:val="00297E91"/>
    <w:rsid w:val="002A0245"/>
    <w:rsid w:val="002A04F9"/>
    <w:rsid w:val="002A08BB"/>
    <w:rsid w:val="002A14B3"/>
    <w:rsid w:val="002A15FE"/>
    <w:rsid w:val="002A1C39"/>
    <w:rsid w:val="002A1F36"/>
    <w:rsid w:val="002A2B74"/>
    <w:rsid w:val="002A2DBE"/>
    <w:rsid w:val="002A3C6F"/>
    <w:rsid w:val="002A40FF"/>
    <w:rsid w:val="002A470B"/>
    <w:rsid w:val="002A478B"/>
    <w:rsid w:val="002A58B1"/>
    <w:rsid w:val="002A654B"/>
    <w:rsid w:val="002A66E1"/>
    <w:rsid w:val="002A6A8C"/>
    <w:rsid w:val="002A7355"/>
    <w:rsid w:val="002A7478"/>
    <w:rsid w:val="002A74E9"/>
    <w:rsid w:val="002A75DF"/>
    <w:rsid w:val="002A7711"/>
    <w:rsid w:val="002B01EB"/>
    <w:rsid w:val="002B0318"/>
    <w:rsid w:val="002B0AD5"/>
    <w:rsid w:val="002B0BCB"/>
    <w:rsid w:val="002B0C48"/>
    <w:rsid w:val="002B0E48"/>
    <w:rsid w:val="002B126F"/>
    <w:rsid w:val="002B1C71"/>
    <w:rsid w:val="002B2611"/>
    <w:rsid w:val="002B2685"/>
    <w:rsid w:val="002B289E"/>
    <w:rsid w:val="002B3020"/>
    <w:rsid w:val="002B304A"/>
    <w:rsid w:val="002B30BF"/>
    <w:rsid w:val="002B351B"/>
    <w:rsid w:val="002B44DB"/>
    <w:rsid w:val="002B4571"/>
    <w:rsid w:val="002B5DFB"/>
    <w:rsid w:val="002B623C"/>
    <w:rsid w:val="002B72A8"/>
    <w:rsid w:val="002B784C"/>
    <w:rsid w:val="002B78BA"/>
    <w:rsid w:val="002B7B79"/>
    <w:rsid w:val="002B7E08"/>
    <w:rsid w:val="002C0194"/>
    <w:rsid w:val="002C0255"/>
    <w:rsid w:val="002C02ED"/>
    <w:rsid w:val="002C03A7"/>
    <w:rsid w:val="002C03CC"/>
    <w:rsid w:val="002C0523"/>
    <w:rsid w:val="002C0ADF"/>
    <w:rsid w:val="002C10A3"/>
    <w:rsid w:val="002C133D"/>
    <w:rsid w:val="002C1D2D"/>
    <w:rsid w:val="002C1E9F"/>
    <w:rsid w:val="002C2314"/>
    <w:rsid w:val="002C2E85"/>
    <w:rsid w:val="002C2F7F"/>
    <w:rsid w:val="002C3071"/>
    <w:rsid w:val="002C3159"/>
    <w:rsid w:val="002C3223"/>
    <w:rsid w:val="002C36E9"/>
    <w:rsid w:val="002C3C5A"/>
    <w:rsid w:val="002C40C5"/>
    <w:rsid w:val="002C428D"/>
    <w:rsid w:val="002C4632"/>
    <w:rsid w:val="002C4A6A"/>
    <w:rsid w:val="002C5033"/>
    <w:rsid w:val="002C5430"/>
    <w:rsid w:val="002C5498"/>
    <w:rsid w:val="002C5746"/>
    <w:rsid w:val="002C57E1"/>
    <w:rsid w:val="002C58BD"/>
    <w:rsid w:val="002C59B7"/>
    <w:rsid w:val="002C63FF"/>
    <w:rsid w:val="002C65DB"/>
    <w:rsid w:val="002C6691"/>
    <w:rsid w:val="002C6916"/>
    <w:rsid w:val="002C75F0"/>
    <w:rsid w:val="002C77C7"/>
    <w:rsid w:val="002C7C1F"/>
    <w:rsid w:val="002C7DBE"/>
    <w:rsid w:val="002C7FA8"/>
    <w:rsid w:val="002D010B"/>
    <w:rsid w:val="002D0D56"/>
    <w:rsid w:val="002D1516"/>
    <w:rsid w:val="002D1ACA"/>
    <w:rsid w:val="002D2C55"/>
    <w:rsid w:val="002D2D76"/>
    <w:rsid w:val="002D3534"/>
    <w:rsid w:val="002D4016"/>
    <w:rsid w:val="002D4080"/>
    <w:rsid w:val="002D40D3"/>
    <w:rsid w:val="002D4421"/>
    <w:rsid w:val="002D444C"/>
    <w:rsid w:val="002D4B1C"/>
    <w:rsid w:val="002D534A"/>
    <w:rsid w:val="002D54B1"/>
    <w:rsid w:val="002D5AEE"/>
    <w:rsid w:val="002D5C2F"/>
    <w:rsid w:val="002D5E5E"/>
    <w:rsid w:val="002D609B"/>
    <w:rsid w:val="002D60BC"/>
    <w:rsid w:val="002D6C3C"/>
    <w:rsid w:val="002D6E06"/>
    <w:rsid w:val="002D7F7C"/>
    <w:rsid w:val="002E0386"/>
    <w:rsid w:val="002E0436"/>
    <w:rsid w:val="002E0C42"/>
    <w:rsid w:val="002E15BF"/>
    <w:rsid w:val="002E1F39"/>
    <w:rsid w:val="002E22E8"/>
    <w:rsid w:val="002E25E5"/>
    <w:rsid w:val="002E2670"/>
    <w:rsid w:val="002E2BB8"/>
    <w:rsid w:val="002E2C41"/>
    <w:rsid w:val="002E2ED1"/>
    <w:rsid w:val="002E3982"/>
    <w:rsid w:val="002E48DE"/>
    <w:rsid w:val="002E49EE"/>
    <w:rsid w:val="002E4C95"/>
    <w:rsid w:val="002E5461"/>
    <w:rsid w:val="002E5C8C"/>
    <w:rsid w:val="002E6145"/>
    <w:rsid w:val="002E671A"/>
    <w:rsid w:val="002E6762"/>
    <w:rsid w:val="002E6E32"/>
    <w:rsid w:val="002E7FB4"/>
    <w:rsid w:val="002F02CB"/>
    <w:rsid w:val="002F0649"/>
    <w:rsid w:val="002F09FA"/>
    <w:rsid w:val="002F186B"/>
    <w:rsid w:val="002F18D7"/>
    <w:rsid w:val="002F1979"/>
    <w:rsid w:val="002F1A06"/>
    <w:rsid w:val="002F1B9D"/>
    <w:rsid w:val="002F1C91"/>
    <w:rsid w:val="002F1EA2"/>
    <w:rsid w:val="002F1EDC"/>
    <w:rsid w:val="002F2181"/>
    <w:rsid w:val="002F2204"/>
    <w:rsid w:val="002F24AE"/>
    <w:rsid w:val="002F2902"/>
    <w:rsid w:val="002F30F5"/>
    <w:rsid w:val="002F32AD"/>
    <w:rsid w:val="002F32F6"/>
    <w:rsid w:val="002F3397"/>
    <w:rsid w:val="002F34EF"/>
    <w:rsid w:val="002F36D2"/>
    <w:rsid w:val="002F36FC"/>
    <w:rsid w:val="002F392E"/>
    <w:rsid w:val="002F3C09"/>
    <w:rsid w:val="002F3FA5"/>
    <w:rsid w:val="002F40DF"/>
    <w:rsid w:val="002F4792"/>
    <w:rsid w:val="002F569A"/>
    <w:rsid w:val="002F59F4"/>
    <w:rsid w:val="002F5DB2"/>
    <w:rsid w:val="002F5EB5"/>
    <w:rsid w:val="002F624E"/>
    <w:rsid w:val="002F62B0"/>
    <w:rsid w:val="002F63A6"/>
    <w:rsid w:val="002F63CB"/>
    <w:rsid w:val="002F6AE3"/>
    <w:rsid w:val="002F6D4D"/>
    <w:rsid w:val="002F758A"/>
    <w:rsid w:val="002F7B21"/>
    <w:rsid w:val="002F7C37"/>
    <w:rsid w:val="002F7D58"/>
    <w:rsid w:val="002F7E51"/>
    <w:rsid w:val="002F7FA2"/>
    <w:rsid w:val="003002D0"/>
    <w:rsid w:val="003005B0"/>
    <w:rsid w:val="003006FA"/>
    <w:rsid w:val="003009BA"/>
    <w:rsid w:val="00300A4A"/>
    <w:rsid w:val="00300E86"/>
    <w:rsid w:val="00301176"/>
    <w:rsid w:val="003011DC"/>
    <w:rsid w:val="00301408"/>
    <w:rsid w:val="003018CE"/>
    <w:rsid w:val="00301DF4"/>
    <w:rsid w:val="0030200A"/>
    <w:rsid w:val="00302C86"/>
    <w:rsid w:val="00302E12"/>
    <w:rsid w:val="00302FFC"/>
    <w:rsid w:val="003036A3"/>
    <w:rsid w:val="00303ADE"/>
    <w:rsid w:val="00303D3E"/>
    <w:rsid w:val="00303F6A"/>
    <w:rsid w:val="00304662"/>
    <w:rsid w:val="00304C6E"/>
    <w:rsid w:val="00304E25"/>
    <w:rsid w:val="0030551C"/>
    <w:rsid w:val="00305B6E"/>
    <w:rsid w:val="0030620D"/>
    <w:rsid w:val="003067A2"/>
    <w:rsid w:val="00306A39"/>
    <w:rsid w:val="0030700F"/>
    <w:rsid w:val="003071BA"/>
    <w:rsid w:val="00307393"/>
    <w:rsid w:val="00307529"/>
    <w:rsid w:val="00307872"/>
    <w:rsid w:val="00307909"/>
    <w:rsid w:val="0031036E"/>
    <w:rsid w:val="003103AD"/>
    <w:rsid w:val="003106E1"/>
    <w:rsid w:val="00310BA9"/>
    <w:rsid w:val="00310C79"/>
    <w:rsid w:val="00310CF0"/>
    <w:rsid w:val="003114DB"/>
    <w:rsid w:val="00311BC3"/>
    <w:rsid w:val="00312FFE"/>
    <w:rsid w:val="00313B9D"/>
    <w:rsid w:val="00313C8C"/>
    <w:rsid w:val="0031432F"/>
    <w:rsid w:val="003145CA"/>
    <w:rsid w:val="00314A07"/>
    <w:rsid w:val="00314C85"/>
    <w:rsid w:val="00314DA0"/>
    <w:rsid w:val="00315937"/>
    <w:rsid w:val="0031637B"/>
    <w:rsid w:val="00316591"/>
    <w:rsid w:val="00316750"/>
    <w:rsid w:val="00316C61"/>
    <w:rsid w:val="003172F4"/>
    <w:rsid w:val="0031747E"/>
    <w:rsid w:val="00317571"/>
    <w:rsid w:val="00317A88"/>
    <w:rsid w:val="003201AD"/>
    <w:rsid w:val="00320A41"/>
    <w:rsid w:val="00320AC5"/>
    <w:rsid w:val="00320F36"/>
    <w:rsid w:val="00321179"/>
    <w:rsid w:val="00321260"/>
    <w:rsid w:val="0032142B"/>
    <w:rsid w:val="003218A6"/>
    <w:rsid w:val="00321D7E"/>
    <w:rsid w:val="00322B9A"/>
    <w:rsid w:val="003232C8"/>
    <w:rsid w:val="003232DF"/>
    <w:rsid w:val="003234F2"/>
    <w:rsid w:val="00323F54"/>
    <w:rsid w:val="00324487"/>
    <w:rsid w:val="003246F2"/>
    <w:rsid w:val="00324B15"/>
    <w:rsid w:val="00324B38"/>
    <w:rsid w:val="00324F6F"/>
    <w:rsid w:val="0032576B"/>
    <w:rsid w:val="003258CA"/>
    <w:rsid w:val="00325E16"/>
    <w:rsid w:val="00326344"/>
    <w:rsid w:val="00326474"/>
    <w:rsid w:val="0032678E"/>
    <w:rsid w:val="003268D7"/>
    <w:rsid w:val="00326993"/>
    <w:rsid w:val="0032745F"/>
    <w:rsid w:val="00327520"/>
    <w:rsid w:val="003279E4"/>
    <w:rsid w:val="00327A9C"/>
    <w:rsid w:val="003302BA"/>
    <w:rsid w:val="003304BA"/>
    <w:rsid w:val="00330572"/>
    <w:rsid w:val="0033063B"/>
    <w:rsid w:val="00330665"/>
    <w:rsid w:val="00330684"/>
    <w:rsid w:val="00330A84"/>
    <w:rsid w:val="00330D66"/>
    <w:rsid w:val="00330E92"/>
    <w:rsid w:val="00331656"/>
    <w:rsid w:val="003319FF"/>
    <w:rsid w:val="003325A0"/>
    <w:rsid w:val="0033262F"/>
    <w:rsid w:val="00332901"/>
    <w:rsid w:val="00332ACC"/>
    <w:rsid w:val="0033302D"/>
    <w:rsid w:val="0033358E"/>
    <w:rsid w:val="00333C5B"/>
    <w:rsid w:val="003348CE"/>
    <w:rsid w:val="00334F14"/>
    <w:rsid w:val="00335AEE"/>
    <w:rsid w:val="003360DF"/>
    <w:rsid w:val="0033668B"/>
    <w:rsid w:val="00336B64"/>
    <w:rsid w:val="00336BAD"/>
    <w:rsid w:val="00336C31"/>
    <w:rsid w:val="0033743D"/>
    <w:rsid w:val="003375B3"/>
    <w:rsid w:val="00337CC8"/>
    <w:rsid w:val="00340701"/>
    <w:rsid w:val="00340CCB"/>
    <w:rsid w:val="00341097"/>
    <w:rsid w:val="003414B2"/>
    <w:rsid w:val="003423B4"/>
    <w:rsid w:val="003425BA"/>
    <w:rsid w:val="003425C1"/>
    <w:rsid w:val="003427F5"/>
    <w:rsid w:val="00342E42"/>
    <w:rsid w:val="00343647"/>
    <w:rsid w:val="0034395A"/>
    <w:rsid w:val="00343A57"/>
    <w:rsid w:val="00343A70"/>
    <w:rsid w:val="00343BEF"/>
    <w:rsid w:val="0034447A"/>
    <w:rsid w:val="003444D4"/>
    <w:rsid w:val="0034453C"/>
    <w:rsid w:val="00344B87"/>
    <w:rsid w:val="00344BB4"/>
    <w:rsid w:val="0034501D"/>
    <w:rsid w:val="00345375"/>
    <w:rsid w:val="00345432"/>
    <w:rsid w:val="00345C2B"/>
    <w:rsid w:val="003460C1"/>
    <w:rsid w:val="00346210"/>
    <w:rsid w:val="00346353"/>
    <w:rsid w:val="003464E9"/>
    <w:rsid w:val="00346519"/>
    <w:rsid w:val="0034694B"/>
    <w:rsid w:val="00346BBC"/>
    <w:rsid w:val="00346C8E"/>
    <w:rsid w:val="003476AB"/>
    <w:rsid w:val="003477E5"/>
    <w:rsid w:val="00350446"/>
    <w:rsid w:val="00350CF4"/>
    <w:rsid w:val="00350FF1"/>
    <w:rsid w:val="00351CE5"/>
    <w:rsid w:val="0035261C"/>
    <w:rsid w:val="0035281B"/>
    <w:rsid w:val="00352F52"/>
    <w:rsid w:val="0035322C"/>
    <w:rsid w:val="003546A8"/>
    <w:rsid w:val="00354D63"/>
    <w:rsid w:val="00354DDC"/>
    <w:rsid w:val="00355578"/>
    <w:rsid w:val="003558F0"/>
    <w:rsid w:val="0035601A"/>
    <w:rsid w:val="003563B6"/>
    <w:rsid w:val="00356C79"/>
    <w:rsid w:val="003570C5"/>
    <w:rsid w:val="003572F4"/>
    <w:rsid w:val="00357BE2"/>
    <w:rsid w:val="003602B8"/>
    <w:rsid w:val="00360873"/>
    <w:rsid w:val="003609A6"/>
    <w:rsid w:val="00360A13"/>
    <w:rsid w:val="00361072"/>
    <w:rsid w:val="003610C7"/>
    <w:rsid w:val="00361143"/>
    <w:rsid w:val="00361279"/>
    <w:rsid w:val="00362873"/>
    <w:rsid w:val="00362BB3"/>
    <w:rsid w:val="003633A0"/>
    <w:rsid w:val="003638CF"/>
    <w:rsid w:val="00363C14"/>
    <w:rsid w:val="00363CDF"/>
    <w:rsid w:val="00363CF5"/>
    <w:rsid w:val="00363F44"/>
    <w:rsid w:val="0036420B"/>
    <w:rsid w:val="0036432C"/>
    <w:rsid w:val="0036478B"/>
    <w:rsid w:val="00364DDF"/>
    <w:rsid w:val="00364F0E"/>
    <w:rsid w:val="00364F41"/>
    <w:rsid w:val="00364FC2"/>
    <w:rsid w:val="00365F1B"/>
    <w:rsid w:val="00365FD8"/>
    <w:rsid w:val="003662DC"/>
    <w:rsid w:val="00366456"/>
    <w:rsid w:val="00366801"/>
    <w:rsid w:val="003674BE"/>
    <w:rsid w:val="003675BA"/>
    <w:rsid w:val="00367DE5"/>
    <w:rsid w:val="00367FE6"/>
    <w:rsid w:val="00370981"/>
    <w:rsid w:val="00370AA7"/>
    <w:rsid w:val="00370DE9"/>
    <w:rsid w:val="00371158"/>
    <w:rsid w:val="0037175B"/>
    <w:rsid w:val="00371FEE"/>
    <w:rsid w:val="00372150"/>
    <w:rsid w:val="003726EB"/>
    <w:rsid w:val="00372C00"/>
    <w:rsid w:val="00372D8A"/>
    <w:rsid w:val="0037396D"/>
    <w:rsid w:val="00373A5B"/>
    <w:rsid w:val="00374751"/>
    <w:rsid w:val="00374B44"/>
    <w:rsid w:val="00375965"/>
    <w:rsid w:val="00375B1D"/>
    <w:rsid w:val="00375B78"/>
    <w:rsid w:val="0037636D"/>
    <w:rsid w:val="00376534"/>
    <w:rsid w:val="00376547"/>
    <w:rsid w:val="003765B0"/>
    <w:rsid w:val="00376E57"/>
    <w:rsid w:val="003770D5"/>
    <w:rsid w:val="003771B9"/>
    <w:rsid w:val="0037786A"/>
    <w:rsid w:val="003779B6"/>
    <w:rsid w:val="003779C1"/>
    <w:rsid w:val="00377C1E"/>
    <w:rsid w:val="00377D36"/>
    <w:rsid w:val="00377DF3"/>
    <w:rsid w:val="00377EA6"/>
    <w:rsid w:val="00377F1D"/>
    <w:rsid w:val="00380141"/>
    <w:rsid w:val="003802FA"/>
    <w:rsid w:val="00380339"/>
    <w:rsid w:val="0038042F"/>
    <w:rsid w:val="00380D0A"/>
    <w:rsid w:val="00381751"/>
    <w:rsid w:val="00381D37"/>
    <w:rsid w:val="00381E75"/>
    <w:rsid w:val="0038268D"/>
    <w:rsid w:val="0038272D"/>
    <w:rsid w:val="0038352E"/>
    <w:rsid w:val="0038446D"/>
    <w:rsid w:val="003846D3"/>
    <w:rsid w:val="00384871"/>
    <w:rsid w:val="00384AED"/>
    <w:rsid w:val="00384B17"/>
    <w:rsid w:val="00384B2E"/>
    <w:rsid w:val="00384D1C"/>
    <w:rsid w:val="00384DCE"/>
    <w:rsid w:val="00385356"/>
    <w:rsid w:val="00385764"/>
    <w:rsid w:val="00385766"/>
    <w:rsid w:val="00385D92"/>
    <w:rsid w:val="003863FD"/>
    <w:rsid w:val="00386D92"/>
    <w:rsid w:val="00387138"/>
    <w:rsid w:val="00387565"/>
    <w:rsid w:val="00387766"/>
    <w:rsid w:val="00387FEA"/>
    <w:rsid w:val="00390308"/>
    <w:rsid w:val="00390E0C"/>
    <w:rsid w:val="003916C4"/>
    <w:rsid w:val="003916DC"/>
    <w:rsid w:val="00391733"/>
    <w:rsid w:val="0039218D"/>
    <w:rsid w:val="003932CB"/>
    <w:rsid w:val="003935DB"/>
    <w:rsid w:val="0039371B"/>
    <w:rsid w:val="00393A9D"/>
    <w:rsid w:val="00393BB8"/>
    <w:rsid w:val="00393EEF"/>
    <w:rsid w:val="0039499C"/>
    <w:rsid w:val="00395172"/>
    <w:rsid w:val="00395459"/>
    <w:rsid w:val="00395BE0"/>
    <w:rsid w:val="003964E2"/>
    <w:rsid w:val="00396622"/>
    <w:rsid w:val="003966F3"/>
    <w:rsid w:val="00396E0F"/>
    <w:rsid w:val="003973E4"/>
    <w:rsid w:val="0039782B"/>
    <w:rsid w:val="00397DC5"/>
    <w:rsid w:val="00397E00"/>
    <w:rsid w:val="003A0022"/>
    <w:rsid w:val="003A060C"/>
    <w:rsid w:val="003A0C0E"/>
    <w:rsid w:val="003A0DB5"/>
    <w:rsid w:val="003A0E75"/>
    <w:rsid w:val="003A103B"/>
    <w:rsid w:val="003A1526"/>
    <w:rsid w:val="003A171E"/>
    <w:rsid w:val="003A218C"/>
    <w:rsid w:val="003A25C5"/>
    <w:rsid w:val="003A28FD"/>
    <w:rsid w:val="003A2AEC"/>
    <w:rsid w:val="003A2B15"/>
    <w:rsid w:val="003A31E4"/>
    <w:rsid w:val="003A35F2"/>
    <w:rsid w:val="003A3725"/>
    <w:rsid w:val="003A3E7A"/>
    <w:rsid w:val="003A3EC0"/>
    <w:rsid w:val="003A42AF"/>
    <w:rsid w:val="003A44DA"/>
    <w:rsid w:val="003A5318"/>
    <w:rsid w:val="003A56AD"/>
    <w:rsid w:val="003A5D7B"/>
    <w:rsid w:val="003A5DFD"/>
    <w:rsid w:val="003A5E8C"/>
    <w:rsid w:val="003A5EAF"/>
    <w:rsid w:val="003A6298"/>
    <w:rsid w:val="003A6ED5"/>
    <w:rsid w:val="003A72B7"/>
    <w:rsid w:val="003A7459"/>
    <w:rsid w:val="003A74E0"/>
    <w:rsid w:val="003A75A6"/>
    <w:rsid w:val="003A75BB"/>
    <w:rsid w:val="003A7B86"/>
    <w:rsid w:val="003A7D36"/>
    <w:rsid w:val="003B01C2"/>
    <w:rsid w:val="003B0785"/>
    <w:rsid w:val="003B0BB4"/>
    <w:rsid w:val="003B1545"/>
    <w:rsid w:val="003B1889"/>
    <w:rsid w:val="003B188B"/>
    <w:rsid w:val="003B1F27"/>
    <w:rsid w:val="003B1F39"/>
    <w:rsid w:val="003B21F9"/>
    <w:rsid w:val="003B22A1"/>
    <w:rsid w:val="003B2348"/>
    <w:rsid w:val="003B2652"/>
    <w:rsid w:val="003B2819"/>
    <w:rsid w:val="003B2D8F"/>
    <w:rsid w:val="003B32E8"/>
    <w:rsid w:val="003B3822"/>
    <w:rsid w:val="003B3851"/>
    <w:rsid w:val="003B388B"/>
    <w:rsid w:val="003B44CE"/>
    <w:rsid w:val="003B45E6"/>
    <w:rsid w:val="003B4A2F"/>
    <w:rsid w:val="003B4CCB"/>
    <w:rsid w:val="003B52E3"/>
    <w:rsid w:val="003B52FA"/>
    <w:rsid w:val="003B56F5"/>
    <w:rsid w:val="003B5A95"/>
    <w:rsid w:val="003B5DE0"/>
    <w:rsid w:val="003B6789"/>
    <w:rsid w:val="003B69A5"/>
    <w:rsid w:val="003B6A8F"/>
    <w:rsid w:val="003B70E6"/>
    <w:rsid w:val="003B7194"/>
    <w:rsid w:val="003B735B"/>
    <w:rsid w:val="003B73F8"/>
    <w:rsid w:val="003B76FF"/>
    <w:rsid w:val="003B79C4"/>
    <w:rsid w:val="003C054C"/>
    <w:rsid w:val="003C076D"/>
    <w:rsid w:val="003C0944"/>
    <w:rsid w:val="003C09FC"/>
    <w:rsid w:val="003C0D51"/>
    <w:rsid w:val="003C132F"/>
    <w:rsid w:val="003C1E13"/>
    <w:rsid w:val="003C211D"/>
    <w:rsid w:val="003C2441"/>
    <w:rsid w:val="003C2F60"/>
    <w:rsid w:val="003C32D7"/>
    <w:rsid w:val="003C3ED7"/>
    <w:rsid w:val="003C4042"/>
    <w:rsid w:val="003C4076"/>
    <w:rsid w:val="003C4A3F"/>
    <w:rsid w:val="003C53F7"/>
    <w:rsid w:val="003C56AE"/>
    <w:rsid w:val="003C58DE"/>
    <w:rsid w:val="003C5C6B"/>
    <w:rsid w:val="003C5D25"/>
    <w:rsid w:val="003C5E23"/>
    <w:rsid w:val="003C5E54"/>
    <w:rsid w:val="003C6894"/>
    <w:rsid w:val="003C6E84"/>
    <w:rsid w:val="003C7449"/>
    <w:rsid w:val="003C7D64"/>
    <w:rsid w:val="003D0438"/>
    <w:rsid w:val="003D0787"/>
    <w:rsid w:val="003D07EB"/>
    <w:rsid w:val="003D180F"/>
    <w:rsid w:val="003D181E"/>
    <w:rsid w:val="003D1A6B"/>
    <w:rsid w:val="003D1AA8"/>
    <w:rsid w:val="003D2017"/>
    <w:rsid w:val="003D211B"/>
    <w:rsid w:val="003D277D"/>
    <w:rsid w:val="003D2863"/>
    <w:rsid w:val="003D2A57"/>
    <w:rsid w:val="003D2D89"/>
    <w:rsid w:val="003D2EAB"/>
    <w:rsid w:val="003D2F70"/>
    <w:rsid w:val="003D367A"/>
    <w:rsid w:val="003D36A8"/>
    <w:rsid w:val="003D4426"/>
    <w:rsid w:val="003D48F2"/>
    <w:rsid w:val="003D4C8E"/>
    <w:rsid w:val="003D4DF7"/>
    <w:rsid w:val="003D539B"/>
    <w:rsid w:val="003D5419"/>
    <w:rsid w:val="003D556C"/>
    <w:rsid w:val="003D5705"/>
    <w:rsid w:val="003D5D92"/>
    <w:rsid w:val="003D60CC"/>
    <w:rsid w:val="003D663C"/>
    <w:rsid w:val="003D670D"/>
    <w:rsid w:val="003D6748"/>
    <w:rsid w:val="003D6A3D"/>
    <w:rsid w:val="003D6B84"/>
    <w:rsid w:val="003D6C44"/>
    <w:rsid w:val="003D7762"/>
    <w:rsid w:val="003D7822"/>
    <w:rsid w:val="003D792F"/>
    <w:rsid w:val="003D7E19"/>
    <w:rsid w:val="003D7E54"/>
    <w:rsid w:val="003E00B8"/>
    <w:rsid w:val="003E03F1"/>
    <w:rsid w:val="003E0668"/>
    <w:rsid w:val="003E0790"/>
    <w:rsid w:val="003E117D"/>
    <w:rsid w:val="003E26B7"/>
    <w:rsid w:val="003E2751"/>
    <w:rsid w:val="003E354A"/>
    <w:rsid w:val="003E3BE4"/>
    <w:rsid w:val="003E3DA4"/>
    <w:rsid w:val="003E4F2F"/>
    <w:rsid w:val="003E5072"/>
    <w:rsid w:val="003E50BF"/>
    <w:rsid w:val="003E6225"/>
    <w:rsid w:val="003E625F"/>
    <w:rsid w:val="003E62F5"/>
    <w:rsid w:val="003E6959"/>
    <w:rsid w:val="003E6A3F"/>
    <w:rsid w:val="003E6C7E"/>
    <w:rsid w:val="003E6CA0"/>
    <w:rsid w:val="003E71C4"/>
    <w:rsid w:val="003E75B4"/>
    <w:rsid w:val="003E75E1"/>
    <w:rsid w:val="003E760A"/>
    <w:rsid w:val="003E7A17"/>
    <w:rsid w:val="003E7D9D"/>
    <w:rsid w:val="003E7E5B"/>
    <w:rsid w:val="003E7E8B"/>
    <w:rsid w:val="003E7F7F"/>
    <w:rsid w:val="003F0ECF"/>
    <w:rsid w:val="003F111C"/>
    <w:rsid w:val="003F1454"/>
    <w:rsid w:val="003F1BDF"/>
    <w:rsid w:val="003F2609"/>
    <w:rsid w:val="003F2B31"/>
    <w:rsid w:val="003F32C4"/>
    <w:rsid w:val="003F3304"/>
    <w:rsid w:val="003F3317"/>
    <w:rsid w:val="003F336C"/>
    <w:rsid w:val="003F392F"/>
    <w:rsid w:val="003F3B02"/>
    <w:rsid w:val="003F4816"/>
    <w:rsid w:val="003F4AF8"/>
    <w:rsid w:val="003F520B"/>
    <w:rsid w:val="003F5549"/>
    <w:rsid w:val="003F5D34"/>
    <w:rsid w:val="003F5E82"/>
    <w:rsid w:val="003F6033"/>
    <w:rsid w:val="003F6403"/>
    <w:rsid w:val="003F667D"/>
    <w:rsid w:val="003F69FA"/>
    <w:rsid w:val="003F6C52"/>
    <w:rsid w:val="003F72C1"/>
    <w:rsid w:val="003F72CD"/>
    <w:rsid w:val="003F7ACC"/>
    <w:rsid w:val="003F7E7B"/>
    <w:rsid w:val="00400321"/>
    <w:rsid w:val="0040043F"/>
    <w:rsid w:val="004008F3"/>
    <w:rsid w:val="00400E7E"/>
    <w:rsid w:val="004016D2"/>
    <w:rsid w:val="004017C0"/>
    <w:rsid w:val="0040196D"/>
    <w:rsid w:val="00401CFB"/>
    <w:rsid w:val="004026FE"/>
    <w:rsid w:val="00402D8C"/>
    <w:rsid w:val="00402ED6"/>
    <w:rsid w:val="00403C5D"/>
    <w:rsid w:val="00404016"/>
    <w:rsid w:val="00404656"/>
    <w:rsid w:val="004048BC"/>
    <w:rsid w:val="00404986"/>
    <w:rsid w:val="004056E5"/>
    <w:rsid w:val="00405843"/>
    <w:rsid w:val="00405DEA"/>
    <w:rsid w:val="00405E6A"/>
    <w:rsid w:val="004067B0"/>
    <w:rsid w:val="00406A1E"/>
    <w:rsid w:val="00406EC2"/>
    <w:rsid w:val="00407484"/>
    <w:rsid w:val="004075E4"/>
    <w:rsid w:val="00407A20"/>
    <w:rsid w:val="00407BEE"/>
    <w:rsid w:val="00410232"/>
    <w:rsid w:val="0041056A"/>
    <w:rsid w:val="00410BED"/>
    <w:rsid w:val="00411052"/>
    <w:rsid w:val="00411D60"/>
    <w:rsid w:val="004120B8"/>
    <w:rsid w:val="0041311C"/>
    <w:rsid w:val="0041331F"/>
    <w:rsid w:val="004139B8"/>
    <w:rsid w:val="00413EA6"/>
    <w:rsid w:val="004146A7"/>
    <w:rsid w:val="004147FF"/>
    <w:rsid w:val="00414B38"/>
    <w:rsid w:val="00415142"/>
    <w:rsid w:val="00415F18"/>
    <w:rsid w:val="004169A7"/>
    <w:rsid w:val="00416A24"/>
    <w:rsid w:val="00416B96"/>
    <w:rsid w:val="00416B99"/>
    <w:rsid w:val="0041718A"/>
    <w:rsid w:val="00417264"/>
    <w:rsid w:val="00417311"/>
    <w:rsid w:val="00417613"/>
    <w:rsid w:val="004176A5"/>
    <w:rsid w:val="00417745"/>
    <w:rsid w:val="00417822"/>
    <w:rsid w:val="00417910"/>
    <w:rsid w:val="00417B12"/>
    <w:rsid w:val="0042022D"/>
    <w:rsid w:val="00420378"/>
    <w:rsid w:val="00420439"/>
    <w:rsid w:val="00420A57"/>
    <w:rsid w:val="00420AD3"/>
    <w:rsid w:val="00421242"/>
    <w:rsid w:val="00421E3A"/>
    <w:rsid w:val="00422131"/>
    <w:rsid w:val="00422403"/>
    <w:rsid w:val="00422526"/>
    <w:rsid w:val="00423272"/>
    <w:rsid w:val="00423457"/>
    <w:rsid w:val="00423A32"/>
    <w:rsid w:val="0042442E"/>
    <w:rsid w:val="00424997"/>
    <w:rsid w:val="00424CA5"/>
    <w:rsid w:val="00424DFD"/>
    <w:rsid w:val="00425ED8"/>
    <w:rsid w:val="00426261"/>
    <w:rsid w:val="00426FD1"/>
    <w:rsid w:val="0042729E"/>
    <w:rsid w:val="0042785E"/>
    <w:rsid w:val="00427D28"/>
    <w:rsid w:val="00427DAC"/>
    <w:rsid w:val="00427F64"/>
    <w:rsid w:val="0043063F"/>
    <w:rsid w:val="004306FC"/>
    <w:rsid w:val="00430740"/>
    <w:rsid w:val="00430B09"/>
    <w:rsid w:val="00430C51"/>
    <w:rsid w:val="00431370"/>
    <w:rsid w:val="004313AA"/>
    <w:rsid w:val="00431D5E"/>
    <w:rsid w:val="00431E3E"/>
    <w:rsid w:val="0043231C"/>
    <w:rsid w:val="004323A0"/>
    <w:rsid w:val="00432458"/>
    <w:rsid w:val="0043277A"/>
    <w:rsid w:val="004341F5"/>
    <w:rsid w:val="004342CF"/>
    <w:rsid w:val="004343E1"/>
    <w:rsid w:val="00434937"/>
    <w:rsid w:val="00434C91"/>
    <w:rsid w:val="00434EE2"/>
    <w:rsid w:val="004350FD"/>
    <w:rsid w:val="00435610"/>
    <w:rsid w:val="00435B5D"/>
    <w:rsid w:val="00435C13"/>
    <w:rsid w:val="00435E51"/>
    <w:rsid w:val="004368B2"/>
    <w:rsid w:val="00436ED7"/>
    <w:rsid w:val="00436F68"/>
    <w:rsid w:val="00437BA8"/>
    <w:rsid w:val="00437D63"/>
    <w:rsid w:val="00437EF5"/>
    <w:rsid w:val="00440B73"/>
    <w:rsid w:val="00440EA8"/>
    <w:rsid w:val="00440EF2"/>
    <w:rsid w:val="00441060"/>
    <w:rsid w:val="004413C3"/>
    <w:rsid w:val="0044181E"/>
    <w:rsid w:val="0044199F"/>
    <w:rsid w:val="00441BAD"/>
    <w:rsid w:val="00442153"/>
    <w:rsid w:val="0044227B"/>
    <w:rsid w:val="0044229E"/>
    <w:rsid w:val="0044254F"/>
    <w:rsid w:val="00442849"/>
    <w:rsid w:val="00442A30"/>
    <w:rsid w:val="00442BE0"/>
    <w:rsid w:val="00442BF9"/>
    <w:rsid w:val="00442EB4"/>
    <w:rsid w:val="004433EC"/>
    <w:rsid w:val="00443D43"/>
    <w:rsid w:val="00443E43"/>
    <w:rsid w:val="00444219"/>
    <w:rsid w:val="00444407"/>
    <w:rsid w:val="00444546"/>
    <w:rsid w:val="00444B5A"/>
    <w:rsid w:val="00444BD8"/>
    <w:rsid w:val="004450EC"/>
    <w:rsid w:val="004451C9"/>
    <w:rsid w:val="004457CA"/>
    <w:rsid w:val="00445D7E"/>
    <w:rsid w:val="00446DEE"/>
    <w:rsid w:val="00446F18"/>
    <w:rsid w:val="0044732D"/>
    <w:rsid w:val="00447968"/>
    <w:rsid w:val="004503B0"/>
    <w:rsid w:val="00450B3C"/>
    <w:rsid w:val="0045117D"/>
    <w:rsid w:val="00451644"/>
    <w:rsid w:val="004525DD"/>
    <w:rsid w:val="0045318B"/>
    <w:rsid w:val="00453CBF"/>
    <w:rsid w:val="00453E60"/>
    <w:rsid w:val="00454155"/>
    <w:rsid w:val="00454B95"/>
    <w:rsid w:val="004551CD"/>
    <w:rsid w:val="004553DA"/>
    <w:rsid w:val="004558D8"/>
    <w:rsid w:val="00455D9E"/>
    <w:rsid w:val="00455F60"/>
    <w:rsid w:val="00456048"/>
    <w:rsid w:val="00456557"/>
    <w:rsid w:val="00456990"/>
    <w:rsid w:val="00457704"/>
    <w:rsid w:val="00457F1C"/>
    <w:rsid w:val="004605C0"/>
    <w:rsid w:val="004607F8"/>
    <w:rsid w:val="00460D45"/>
    <w:rsid w:val="00461197"/>
    <w:rsid w:val="00461471"/>
    <w:rsid w:val="00461481"/>
    <w:rsid w:val="00461B16"/>
    <w:rsid w:val="00461B1A"/>
    <w:rsid w:val="00461B98"/>
    <w:rsid w:val="00462155"/>
    <w:rsid w:val="00462454"/>
    <w:rsid w:val="00462A17"/>
    <w:rsid w:val="00463388"/>
    <w:rsid w:val="00463B2B"/>
    <w:rsid w:val="004646E2"/>
    <w:rsid w:val="00464DAE"/>
    <w:rsid w:val="00464EC5"/>
    <w:rsid w:val="0046522B"/>
    <w:rsid w:val="004652D6"/>
    <w:rsid w:val="004652F7"/>
    <w:rsid w:val="004653D4"/>
    <w:rsid w:val="004656D1"/>
    <w:rsid w:val="00465A85"/>
    <w:rsid w:val="00466A9B"/>
    <w:rsid w:val="00466B61"/>
    <w:rsid w:val="00466D0B"/>
    <w:rsid w:val="00466D98"/>
    <w:rsid w:val="004670E0"/>
    <w:rsid w:val="00467D7B"/>
    <w:rsid w:val="00467FCD"/>
    <w:rsid w:val="00470308"/>
    <w:rsid w:val="00470493"/>
    <w:rsid w:val="004707D7"/>
    <w:rsid w:val="00470C47"/>
    <w:rsid w:val="00471211"/>
    <w:rsid w:val="0047207F"/>
    <w:rsid w:val="004724F5"/>
    <w:rsid w:val="004726AD"/>
    <w:rsid w:val="00472853"/>
    <w:rsid w:val="00472894"/>
    <w:rsid w:val="00472F42"/>
    <w:rsid w:val="004732DE"/>
    <w:rsid w:val="004735FE"/>
    <w:rsid w:val="00473642"/>
    <w:rsid w:val="00473697"/>
    <w:rsid w:val="0047372A"/>
    <w:rsid w:val="00473960"/>
    <w:rsid w:val="00473B61"/>
    <w:rsid w:val="00473C78"/>
    <w:rsid w:val="00473ECD"/>
    <w:rsid w:val="00475373"/>
    <w:rsid w:val="0047566B"/>
    <w:rsid w:val="004759E6"/>
    <w:rsid w:val="00475B85"/>
    <w:rsid w:val="00475E1E"/>
    <w:rsid w:val="00476222"/>
    <w:rsid w:val="00476B77"/>
    <w:rsid w:val="00477A1B"/>
    <w:rsid w:val="00477F34"/>
    <w:rsid w:val="00480668"/>
    <w:rsid w:val="0048099A"/>
    <w:rsid w:val="00480CEB"/>
    <w:rsid w:val="00480F37"/>
    <w:rsid w:val="00481920"/>
    <w:rsid w:val="00481C28"/>
    <w:rsid w:val="00482421"/>
    <w:rsid w:val="004829A6"/>
    <w:rsid w:val="00482CA1"/>
    <w:rsid w:val="00482DFF"/>
    <w:rsid w:val="00482F82"/>
    <w:rsid w:val="00483121"/>
    <w:rsid w:val="00483273"/>
    <w:rsid w:val="00483669"/>
    <w:rsid w:val="004837C9"/>
    <w:rsid w:val="00483D8E"/>
    <w:rsid w:val="004840AF"/>
    <w:rsid w:val="00484F19"/>
    <w:rsid w:val="00485570"/>
    <w:rsid w:val="004857F5"/>
    <w:rsid w:val="00485F58"/>
    <w:rsid w:val="004863AA"/>
    <w:rsid w:val="004863EB"/>
    <w:rsid w:val="004867DF"/>
    <w:rsid w:val="00486801"/>
    <w:rsid w:val="00486AA6"/>
    <w:rsid w:val="004872F8"/>
    <w:rsid w:val="004878DD"/>
    <w:rsid w:val="00490072"/>
    <w:rsid w:val="00490740"/>
    <w:rsid w:val="004911B1"/>
    <w:rsid w:val="004916D9"/>
    <w:rsid w:val="00491966"/>
    <w:rsid w:val="00491A1B"/>
    <w:rsid w:val="00491A3E"/>
    <w:rsid w:val="004922E5"/>
    <w:rsid w:val="0049253C"/>
    <w:rsid w:val="004928B7"/>
    <w:rsid w:val="00494468"/>
    <w:rsid w:val="004945ED"/>
    <w:rsid w:val="0049467A"/>
    <w:rsid w:val="00494C89"/>
    <w:rsid w:val="00495651"/>
    <w:rsid w:val="00495929"/>
    <w:rsid w:val="00495962"/>
    <w:rsid w:val="00495AF0"/>
    <w:rsid w:val="00495BDE"/>
    <w:rsid w:val="00495E3B"/>
    <w:rsid w:val="00495F64"/>
    <w:rsid w:val="00496388"/>
    <w:rsid w:val="004973DF"/>
    <w:rsid w:val="00497B0E"/>
    <w:rsid w:val="00497BC5"/>
    <w:rsid w:val="004A06F0"/>
    <w:rsid w:val="004A0DB4"/>
    <w:rsid w:val="004A10C2"/>
    <w:rsid w:val="004A12D9"/>
    <w:rsid w:val="004A154B"/>
    <w:rsid w:val="004A1D2B"/>
    <w:rsid w:val="004A1D44"/>
    <w:rsid w:val="004A2100"/>
    <w:rsid w:val="004A2573"/>
    <w:rsid w:val="004A26DF"/>
    <w:rsid w:val="004A2ACB"/>
    <w:rsid w:val="004A301B"/>
    <w:rsid w:val="004A4043"/>
    <w:rsid w:val="004A4166"/>
    <w:rsid w:val="004A4253"/>
    <w:rsid w:val="004A4682"/>
    <w:rsid w:val="004A4FD0"/>
    <w:rsid w:val="004A6242"/>
    <w:rsid w:val="004A6B3B"/>
    <w:rsid w:val="004A79C2"/>
    <w:rsid w:val="004A7BC8"/>
    <w:rsid w:val="004B0A2D"/>
    <w:rsid w:val="004B0C52"/>
    <w:rsid w:val="004B0E86"/>
    <w:rsid w:val="004B10C6"/>
    <w:rsid w:val="004B110F"/>
    <w:rsid w:val="004B16D2"/>
    <w:rsid w:val="004B1AF7"/>
    <w:rsid w:val="004B2036"/>
    <w:rsid w:val="004B21E9"/>
    <w:rsid w:val="004B24C4"/>
    <w:rsid w:val="004B27BF"/>
    <w:rsid w:val="004B284F"/>
    <w:rsid w:val="004B31D0"/>
    <w:rsid w:val="004B3BBB"/>
    <w:rsid w:val="004B4081"/>
    <w:rsid w:val="004B40B8"/>
    <w:rsid w:val="004B45FE"/>
    <w:rsid w:val="004B4785"/>
    <w:rsid w:val="004B47B3"/>
    <w:rsid w:val="004B53CE"/>
    <w:rsid w:val="004B543C"/>
    <w:rsid w:val="004B5C16"/>
    <w:rsid w:val="004B68B4"/>
    <w:rsid w:val="004B6A31"/>
    <w:rsid w:val="004B6DF1"/>
    <w:rsid w:val="004B6F4A"/>
    <w:rsid w:val="004B6FD6"/>
    <w:rsid w:val="004B7866"/>
    <w:rsid w:val="004B795D"/>
    <w:rsid w:val="004B7B56"/>
    <w:rsid w:val="004C018D"/>
    <w:rsid w:val="004C0595"/>
    <w:rsid w:val="004C0C5D"/>
    <w:rsid w:val="004C17B5"/>
    <w:rsid w:val="004C1B3C"/>
    <w:rsid w:val="004C21A1"/>
    <w:rsid w:val="004C21D0"/>
    <w:rsid w:val="004C275E"/>
    <w:rsid w:val="004C2D75"/>
    <w:rsid w:val="004C2F6F"/>
    <w:rsid w:val="004C36AA"/>
    <w:rsid w:val="004C3902"/>
    <w:rsid w:val="004C406E"/>
    <w:rsid w:val="004C40AC"/>
    <w:rsid w:val="004C473C"/>
    <w:rsid w:val="004C4B58"/>
    <w:rsid w:val="004C4C28"/>
    <w:rsid w:val="004C512A"/>
    <w:rsid w:val="004C5677"/>
    <w:rsid w:val="004C57E7"/>
    <w:rsid w:val="004C5A4C"/>
    <w:rsid w:val="004C5C67"/>
    <w:rsid w:val="004C5FB8"/>
    <w:rsid w:val="004C62F3"/>
    <w:rsid w:val="004C6412"/>
    <w:rsid w:val="004C6B88"/>
    <w:rsid w:val="004C6E70"/>
    <w:rsid w:val="004C6F48"/>
    <w:rsid w:val="004C7090"/>
    <w:rsid w:val="004C76FD"/>
    <w:rsid w:val="004D0DB5"/>
    <w:rsid w:val="004D1028"/>
    <w:rsid w:val="004D1109"/>
    <w:rsid w:val="004D11E5"/>
    <w:rsid w:val="004D1835"/>
    <w:rsid w:val="004D1C3A"/>
    <w:rsid w:val="004D1CBC"/>
    <w:rsid w:val="004D1D01"/>
    <w:rsid w:val="004D1D02"/>
    <w:rsid w:val="004D1EF8"/>
    <w:rsid w:val="004D1F20"/>
    <w:rsid w:val="004D1F8F"/>
    <w:rsid w:val="004D2174"/>
    <w:rsid w:val="004D2472"/>
    <w:rsid w:val="004D27E6"/>
    <w:rsid w:val="004D2A62"/>
    <w:rsid w:val="004D3492"/>
    <w:rsid w:val="004D3F39"/>
    <w:rsid w:val="004D4015"/>
    <w:rsid w:val="004D4103"/>
    <w:rsid w:val="004D532A"/>
    <w:rsid w:val="004D5423"/>
    <w:rsid w:val="004D5C96"/>
    <w:rsid w:val="004D699F"/>
    <w:rsid w:val="004D6FB8"/>
    <w:rsid w:val="004D7170"/>
    <w:rsid w:val="004D74DF"/>
    <w:rsid w:val="004D76CC"/>
    <w:rsid w:val="004D797B"/>
    <w:rsid w:val="004D7A82"/>
    <w:rsid w:val="004E07B8"/>
    <w:rsid w:val="004E0B8E"/>
    <w:rsid w:val="004E0CB8"/>
    <w:rsid w:val="004E0F47"/>
    <w:rsid w:val="004E179C"/>
    <w:rsid w:val="004E1894"/>
    <w:rsid w:val="004E1968"/>
    <w:rsid w:val="004E1C4A"/>
    <w:rsid w:val="004E201A"/>
    <w:rsid w:val="004E219F"/>
    <w:rsid w:val="004E2653"/>
    <w:rsid w:val="004E29ED"/>
    <w:rsid w:val="004E2D1B"/>
    <w:rsid w:val="004E30AA"/>
    <w:rsid w:val="004E30E8"/>
    <w:rsid w:val="004E34CD"/>
    <w:rsid w:val="004E3593"/>
    <w:rsid w:val="004E3D53"/>
    <w:rsid w:val="004E3DFF"/>
    <w:rsid w:val="004E3ED1"/>
    <w:rsid w:val="004E4448"/>
    <w:rsid w:val="004E4484"/>
    <w:rsid w:val="004E4C86"/>
    <w:rsid w:val="004E51BC"/>
    <w:rsid w:val="004E599C"/>
    <w:rsid w:val="004E5FA7"/>
    <w:rsid w:val="004E66CD"/>
    <w:rsid w:val="004E673C"/>
    <w:rsid w:val="004E6EDB"/>
    <w:rsid w:val="004E74D6"/>
    <w:rsid w:val="004E7744"/>
    <w:rsid w:val="004E792C"/>
    <w:rsid w:val="004E7BCF"/>
    <w:rsid w:val="004E7F06"/>
    <w:rsid w:val="004E7FEE"/>
    <w:rsid w:val="004F01A1"/>
    <w:rsid w:val="004F01A6"/>
    <w:rsid w:val="004F1758"/>
    <w:rsid w:val="004F195E"/>
    <w:rsid w:val="004F1C2F"/>
    <w:rsid w:val="004F1F7A"/>
    <w:rsid w:val="004F2194"/>
    <w:rsid w:val="004F2CD7"/>
    <w:rsid w:val="004F2FC4"/>
    <w:rsid w:val="004F3156"/>
    <w:rsid w:val="004F317A"/>
    <w:rsid w:val="004F3D80"/>
    <w:rsid w:val="004F3DC6"/>
    <w:rsid w:val="004F3E58"/>
    <w:rsid w:val="004F431F"/>
    <w:rsid w:val="004F49C6"/>
    <w:rsid w:val="004F4FBA"/>
    <w:rsid w:val="004F5A1D"/>
    <w:rsid w:val="004F5A27"/>
    <w:rsid w:val="004F5F54"/>
    <w:rsid w:val="004F5F5C"/>
    <w:rsid w:val="004F6257"/>
    <w:rsid w:val="004F64FF"/>
    <w:rsid w:val="004F675E"/>
    <w:rsid w:val="004F683B"/>
    <w:rsid w:val="004F6C53"/>
    <w:rsid w:val="004F6DFD"/>
    <w:rsid w:val="004F7429"/>
    <w:rsid w:val="004F77C2"/>
    <w:rsid w:val="004F7A09"/>
    <w:rsid w:val="004F7A5A"/>
    <w:rsid w:val="004F7AAB"/>
    <w:rsid w:val="004F7E62"/>
    <w:rsid w:val="00500408"/>
    <w:rsid w:val="00500444"/>
    <w:rsid w:val="0050126F"/>
    <w:rsid w:val="00501C15"/>
    <w:rsid w:val="00501E08"/>
    <w:rsid w:val="00501F1D"/>
    <w:rsid w:val="00502842"/>
    <w:rsid w:val="00502C5E"/>
    <w:rsid w:val="00502FA4"/>
    <w:rsid w:val="0050347D"/>
    <w:rsid w:val="005038D4"/>
    <w:rsid w:val="00504164"/>
    <w:rsid w:val="005042D4"/>
    <w:rsid w:val="005044F0"/>
    <w:rsid w:val="0050498D"/>
    <w:rsid w:val="00504AF0"/>
    <w:rsid w:val="00504CAF"/>
    <w:rsid w:val="00504E17"/>
    <w:rsid w:val="00504F48"/>
    <w:rsid w:val="005066B4"/>
    <w:rsid w:val="00506705"/>
    <w:rsid w:val="00506DC0"/>
    <w:rsid w:val="0050708A"/>
    <w:rsid w:val="005072AF"/>
    <w:rsid w:val="00507515"/>
    <w:rsid w:val="00507607"/>
    <w:rsid w:val="005076BB"/>
    <w:rsid w:val="00507A03"/>
    <w:rsid w:val="00507A0B"/>
    <w:rsid w:val="00507A42"/>
    <w:rsid w:val="00507E53"/>
    <w:rsid w:val="00507FE6"/>
    <w:rsid w:val="00510529"/>
    <w:rsid w:val="0051053F"/>
    <w:rsid w:val="0051070E"/>
    <w:rsid w:val="005108B8"/>
    <w:rsid w:val="0051097A"/>
    <w:rsid w:val="0051098C"/>
    <w:rsid w:val="00510C75"/>
    <w:rsid w:val="00510EDF"/>
    <w:rsid w:val="005115B2"/>
    <w:rsid w:val="005116E1"/>
    <w:rsid w:val="00511D39"/>
    <w:rsid w:val="00511F85"/>
    <w:rsid w:val="005125A4"/>
    <w:rsid w:val="0051289E"/>
    <w:rsid w:val="0051367C"/>
    <w:rsid w:val="00513797"/>
    <w:rsid w:val="00513C66"/>
    <w:rsid w:val="00513CD4"/>
    <w:rsid w:val="00514892"/>
    <w:rsid w:val="00514DB6"/>
    <w:rsid w:val="005150FE"/>
    <w:rsid w:val="005156F8"/>
    <w:rsid w:val="00515708"/>
    <w:rsid w:val="005157E4"/>
    <w:rsid w:val="00515A0B"/>
    <w:rsid w:val="0051635F"/>
    <w:rsid w:val="00516BC3"/>
    <w:rsid w:val="00516FB1"/>
    <w:rsid w:val="0051706D"/>
    <w:rsid w:val="00517142"/>
    <w:rsid w:val="0051763D"/>
    <w:rsid w:val="00517694"/>
    <w:rsid w:val="005178B0"/>
    <w:rsid w:val="00517AB7"/>
    <w:rsid w:val="00517B5B"/>
    <w:rsid w:val="005203C3"/>
    <w:rsid w:val="00520E6A"/>
    <w:rsid w:val="0052113D"/>
    <w:rsid w:val="005211C7"/>
    <w:rsid w:val="005212C9"/>
    <w:rsid w:val="00521B2A"/>
    <w:rsid w:val="00523000"/>
    <w:rsid w:val="00523AB5"/>
    <w:rsid w:val="005242DD"/>
    <w:rsid w:val="00524309"/>
    <w:rsid w:val="005249E8"/>
    <w:rsid w:val="00524A81"/>
    <w:rsid w:val="00524AFE"/>
    <w:rsid w:val="00524B64"/>
    <w:rsid w:val="00524D95"/>
    <w:rsid w:val="00525FC7"/>
    <w:rsid w:val="00525FDF"/>
    <w:rsid w:val="005260B1"/>
    <w:rsid w:val="005273D6"/>
    <w:rsid w:val="005274B6"/>
    <w:rsid w:val="00527B5F"/>
    <w:rsid w:val="00530241"/>
    <w:rsid w:val="0053046E"/>
    <w:rsid w:val="0053080B"/>
    <w:rsid w:val="00530A15"/>
    <w:rsid w:val="0053142B"/>
    <w:rsid w:val="005318CE"/>
    <w:rsid w:val="00531BFC"/>
    <w:rsid w:val="00531ED7"/>
    <w:rsid w:val="00531FAB"/>
    <w:rsid w:val="00532207"/>
    <w:rsid w:val="005324EC"/>
    <w:rsid w:val="00532557"/>
    <w:rsid w:val="005326A1"/>
    <w:rsid w:val="0053292E"/>
    <w:rsid w:val="00532EF8"/>
    <w:rsid w:val="0053340D"/>
    <w:rsid w:val="005343CC"/>
    <w:rsid w:val="00534A21"/>
    <w:rsid w:val="00534AC1"/>
    <w:rsid w:val="00534D26"/>
    <w:rsid w:val="00535396"/>
    <w:rsid w:val="00535A76"/>
    <w:rsid w:val="00535B1A"/>
    <w:rsid w:val="00535DE1"/>
    <w:rsid w:val="00536268"/>
    <w:rsid w:val="00536277"/>
    <w:rsid w:val="005362AA"/>
    <w:rsid w:val="0053640F"/>
    <w:rsid w:val="00536791"/>
    <w:rsid w:val="00536CDF"/>
    <w:rsid w:val="00536E36"/>
    <w:rsid w:val="0053703B"/>
    <w:rsid w:val="00537997"/>
    <w:rsid w:val="005411D6"/>
    <w:rsid w:val="005415C2"/>
    <w:rsid w:val="00541BE8"/>
    <w:rsid w:val="005421E5"/>
    <w:rsid w:val="0054260C"/>
    <w:rsid w:val="00543425"/>
    <w:rsid w:val="00543F26"/>
    <w:rsid w:val="00544992"/>
    <w:rsid w:val="00544A6B"/>
    <w:rsid w:val="00544BBB"/>
    <w:rsid w:val="00544C23"/>
    <w:rsid w:val="005457E9"/>
    <w:rsid w:val="005459B9"/>
    <w:rsid w:val="0054654B"/>
    <w:rsid w:val="005466CC"/>
    <w:rsid w:val="00546781"/>
    <w:rsid w:val="00546F94"/>
    <w:rsid w:val="00547042"/>
    <w:rsid w:val="005473C7"/>
    <w:rsid w:val="005477D6"/>
    <w:rsid w:val="00547A1B"/>
    <w:rsid w:val="00547DC2"/>
    <w:rsid w:val="00550350"/>
    <w:rsid w:val="00550628"/>
    <w:rsid w:val="005508F3"/>
    <w:rsid w:val="00550944"/>
    <w:rsid w:val="00550AE7"/>
    <w:rsid w:val="00550C09"/>
    <w:rsid w:val="00551552"/>
    <w:rsid w:val="00551969"/>
    <w:rsid w:val="00551D8C"/>
    <w:rsid w:val="00551F23"/>
    <w:rsid w:val="005522F3"/>
    <w:rsid w:val="0055270E"/>
    <w:rsid w:val="00552870"/>
    <w:rsid w:val="00552BDC"/>
    <w:rsid w:val="0055305F"/>
    <w:rsid w:val="00553A1E"/>
    <w:rsid w:val="00554367"/>
    <w:rsid w:val="005546B5"/>
    <w:rsid w:val="0055483C"/>
    <w:rsid w:val="00554840"/>
    <w:rsid w:val="0055512E"/>
    <w:rsid w:val="005563BB"/>
    <w:rsid w:val="005565B8"/>
    <w:rsid w:val="00556A01"/>
    <w:rsid w:val="00556E2C"/>
    <w:rsid w:val="00557F4B"/>
    <w:rsid w:val="00560355"/>
    <w:rsid w:val="005611C4"/>
    <w:rsid w:val="00561361"/>
    <w:rsid w:val="005614E6"/>
    <w:rsid w:val="00561882"/>
    <w:rsid w:val="00561A83"/>
    <w:rsid w:val="00561B96"/>
    <w:rsid w:val="00561EDF"/>
    <w:rsid w:val="00562033"/>
    <w:rsid w:val="005621B2"/>
    <w:rsid w:val="00562592"/>
    <w:rsid w:val="00562994"/>
    <w:rsid w:val="00562E6A"/>
    <w:rsid w:val="005638B8"/>
    <w:rsid w:val="00564CC8"/>
    <w:rsid w:val="0056594F"/>
    <w:rsid w:val="00565FDB"/>
    <w:rsid w:val="00566722"/>
    <w:rsid w:val="00566AF1"/>
    <w:rsid w:val="005672B4"/>
    <w:rsid w:val="005673F6"/>
    <w:rsid w:val="00567D87"/>
    <w:rsid w:val="00570EC1"/>
    <w:rsid w:val="005726DB"/>
    <w:rsid w:val="00572E20"/>
    <w:rsid w:val="005743A4"/>
    <w:rsid w:val="005743A5"/>
    <w:rsid w:val="0057553F"/>
    <w:rsid w:val="00575D5B"/>
    <w:rsid w:val="00575EA0"/>
    <w:rsid w:val="00576269"/>
    <w:rsid w:val="0057633D"/>
    <w:rsid w:val="00576366"/>
    <w:rsid w:val="0058012D"/>
    <w:rsid w:val="00580172"/>
    <w:rsid w:val="00580933"/>
    <w:rsid w:val="00580A36"/>
    <w:rsid w:val="00580C0F"/>
    <w:rsid w:val="00580C90"/>
    <w:rsid w:val="0058142F"/>
    <w:rsid w:val="0058273D"/>
    <w:rsid w:val="0058300B"/>
    <w:rsid w:val="00583A05"/>
    <w:rsid w:val="005840C3"/>
    <w:rsid w:val="0058496F"/>
    <w:rsid w:val="00584B9C"/>
    <w:rsid w:val="00585867"/>
    <w:rsid w:val="00586181"/>
    <w:rsid w:val="00586587"/>
    <w:rsid w:val="0058675F"/>
    <w:rsid w:val="005868BC"/>
    <w:rsid w:val="00586F44"/>
    <w:rsid w:val="00587871"/>
    <w:rsid w:val="00587A15"/>
    <w:rsid w:val="00587BBB"/>
    <w:rsid w:val="00587DC3"/>
    <w:rsid w:val="00590145"/>
    <w:rsid w:val="00590456"/>
    <w:rsid w:val="00590646"/>
    <w:rsid w:val="00590830"/>
    <w:rsid w:val="00590B5A"/>
    <w:rsid w:val="00590C8D"/>
    <w:rsid w:val="00591832"/>
    <w:rsid w:val="00591D81"/>
    <w:rsid w:val="00592EB5"/>
    <w:rsid w:val="00593166"/>
    <w:rsid w:val="0059317D"/>
    <w:rsid w:val="00593718"/>
    <w:rsid w:val="00593737"/>
    <w:rsid w:val="00593B01"/>
    <w:rsid w:val="00594050"/>
    <w:rsid w:val="0059434F"/>
    <w:rsid w:val="0059455E"/>
    <w:rsid w:val="00594607"/>
    <w:rsid w:val="00594B3D"/>
    <w:rsid w:val="00594D7C"/>
    <w:rsid w:val="00594EBC"/>
    <w:rsid w:val="00595306"/>
    <w:rsid w:val="00595E50"/>
    <w:rsid w:val="00596852"/>
    <w:rsid w:val="00596D77"/>
    <w:rsid w:val="005974D8"/>
    <w:rsid w:val="0059763A"/>
    <w:rsid w:val="00597DF6"/>
    <w:rsid w:val="005A02D2"/>
    <w:rsid w:val="005A0426"/>
    <w:rsid w:val="005A07B5"/>
    <w:rsid w:val="005A0AB7"/>
    <w:rsid w:val="005A0AD5"/>
    <w:rsid w:val="005A0BFC"/>
    <w:rsid w:val="005A0C6F"/>
    <w:rsid w:val="005A1491"/>
    <w:rsid w:val="005A17C3"/>
    <w:rsid w:val="005A1A80"/>
    <w:rsid w:val="005A28DC"/>
    <w:rsid w:val="005A2F24"/>
    <w:rsid w:val="005A350F"/>
    <w:rsid w:val="005A4273"/>
    <w:rsid w:val="005A52D4"/>
    <w:rsid w:val="005A5A4B"/>
    <w:rsid w:val="005A5E16"/>
    <w:rsid w:val="005A6DCC"/>
    <w:rsid w:val="005A70B0"/>
    <w:rsid w:val="005A70F6"/>
    <w:rsid w:val="005A72B7"/>
    <w:rsid w:val="005A72D7"/>
    <w:rsid w:val="005A7715"/>
    <w:rsid w:val="005A7903"/>
    <w:rsid w:val="005B00C1"/>
    <w:rsid w:val="005B00E4"/>
    <w:rsid w:val="005B0748"/>
    <w:rsid w:val="005B0A3A"/>
    <w:rsid w:val="005B1124"/>
    <w:rsid w:val="005B141C"/>
    <w:rsid w:val="005B154E"/>
    <w:rsid w:val="005B1609"/>
    <w:rsid w:val="005B1D1F"/>
    <w:rsid w:val="005B1FE9"/>
    <w:rsid w:val="005B21F5"/>
    <w:rsid w:val="005B2F95"/>
    <w:rsid w:val="005B34B4"/>
    <w:rsid w:val="005B3C11"/>
    <w:rsid w:val="005B3E5C"/>
    <w:rsid w:val="005B3EF1"/>
    <w:rsid w:val="005B3F0A"/>
    <w:rsid w:val="005B42F8"/>
    <w:rsid w:val="005B4455"/>
    <w:rsid w:val="005B44E7"/>
    <w:rsid w:val="005B4550"/>
    <w:rsid w:val="005B48DA"/>
    <w:rsid w:val="005B4F9D"/>
    <w:rsid w:val="005B5552"/>
    <w:rsid w:val="005B5564"/>
    <w:rsid w:val="005B5702"/>
    <w:rsid w:val="005B5BCE"/>
    <w:rsid w:val="005B5DB3"/>
    <w:rsid w:val="005B6233"/>
    <w:rsid w:val="005B69AE"/>
    <w:rsid w:val="005B77F2"/>
    <w:rsid w:val="005B7A7F"/>
    <w:rsid w:val="005B7A81"/>
    <w:rsid w:val="005C0160"/>
    <w:rsid w:val="005C0766"/>
    <w:rsid w:val="005C0F0F"/>
    <w:rsid w:val="005C1405"/>
    <w:rsid w:val="005C14ED"/>
    <w:rsid w:val="005C1806"/>
    <w:rsid w:val="005C1917"/>
    <w:rsid w:val="005C1D6D"/>
    <w:rsid w:val="005C20B3"/>
    <w:rsid w:val="005C234A"/>
    <w:rsid w:val="005C266D"/>
    <w:rsid w:val="005C2ABE"/>
    <w:rsid w:val="005C2D7A"/>
    <w:rsid w:val="005C362A"/>
    <w:rsid w:val="005C44EA"/>
    <w:rsid w:val="005C525B"/>
    <w:rsid w:val="005C58AA"/>
    <w:rsid w:val="005C6166"/>
    <w:rsid w:val="005C6245"/>
    <w:rsid w:val="005C63B4"/>
    <w:rsid w:val="005C648D"/>
    <w:rsid w:val="005C6618"/>
    <w:rsid w:val="005C6D06"/>
    <w:rsid w:val="005C6D1D"/>
    <w:rsid w:val="005C6FFD"/>
    <w:rsid w:val="005C7D56"/>
    <w:rsid w:val="005D0321"/>
    <w:rsid w:val="005D0625"/>
    <w:rsid w:val="005D06E9"/>
    <w:rsid w:val="005D1369"/>
    <w:rsid w:val="005D164C"/>
    <w:rsid w:val="005D2C82"/>
    <w:rsid w:val="005D2DE2"/>
    <w:rsid w:val="005D3378"/>
    <w:rsid w:val="005D3E35"/>
    <w:rsid w:val="005D4726"/>
    <w:rsid w:val="005D477C"/>
    <w:rsid w:val="005D492A"/>
    <w:rsid w:val="005D4AD1"/>
    <w:rsid w:val="005D4EF9"/>
    <w:rsid w:val="005D5619"/>
    <w:rsid w:val="005D5CD2"/>
    <w:rsid w:val="005D5F3F"/>
    <w:rsid w:val="005D67F2"/>
    <w:rsid w:val="005D6A11"/>
    <w:rsid w:val="005D6F86"/>
    <w:rsid w:val="005D703D"/>
    <w:rsid w:val="005D70ED"/>
    <w:rsid w:val="005D7128"/>
    <w:rsid w:val="005E001A"/>
    <w:rsid w:val="005E03D7"/>
    <w:rsid w:val="005E0614"/>
    <w:rsid w:val="005E080C"/>
    <w:rsid w:val="005E0D0A"/>
    <w:rsid w:val="005E161B"/>
    <w:rsid w:val="005E1E5F"/>
    <w:rsid w:val="005E2726"/>
    <w:rsid w:val="005E2AF1"/>
    <w:rsid w:val="005E3394"/>
    <w:rsid w:val="005E33BC"/>
    <w:rsid w:val="005E3674"/>
    <w:rsid w:val="005E36DD"/>
    <w:rsid w:val="005E3B7B"/>
    <w:rsid w:val="005E448E"/>
    <w:rsid w:val="005E4695"/>
    <w:rsid w:val="005E49B5"/>
    <w:rsid w:val="005E4B1F"/>
    <w:rsid w:val="005E4EE8"/>
    <w:rsid w:val="005E55D8"/>
    <w:rsid w:val="005E5618"/>
    <w:rsid w:val="005E5C1F"/>
    <w:rsid w:val="005E5F23"/>
    <w:rsid w:val="005E62C0"/>
    <w:rsid w:val="005E654D"/>
    <w:rsid w:val="005E6E3E"/>
    <w:rsid w:val="005E778F"/>
    <w:rsid w:val="005E779C"/>
    <w:rsid w:val="005F038E"/>
    <w:rsid w:val="005F03AC"/>
    <w:rsid w:val="005F0CFC"/>
    <w:rsid w:val="005F1009"/>
    <w:rsid w:val="005F1307"/>
    <w:rsid w:val="005F1AFF"/>
    <w:rsid w:val="005F1C09"/>
    <w:rsid w:val="005F2284"/>
    <w:rsid w:val="005F252A"/>
    <w:rsid w:val="005F25B5"/>
    <w:rsid w:val="005F2B67"/>
    <w:rsid w:val="005F35D6"/>
    <w:rsid w:val="005F38FF"/>
    <w:rsid w:val="005F4707"/>
    <w:rsid w:val="005F4DB4"/>
    <w:rsid w:val="005F4F74"/>
    <w:rsid w:val="005F4F75"/>
    <w:rsid w:val="005F4F91"/>
    <w:rsid w:val="005F4FF2"/>
    <w:rsid w:val="005F5C30"/>
    <w:rsid w:val="005F61B4"/>
    <w:rsid w:val="005F62EB"/>
    <w:rsid w:val="005F66CC"/>
    <w:rsid w:val="005F672D"/>
    <w:rsid w:val="005F67DF"/>
    <w:rsid w:val="005F68E1"/>
    <w:rsid w:val="005F736C"/>
    <w:rsid w:val="005F7E24"/>
    <w:rsid w:val="0060052A"/>
    <w:rsid w:val="006005F6"/>
    <w:rsid w:val="00600BC0"/>
    <w:rsid w:val="00601434"/>
    <w:rsid w:val="0060162B"/>
    <w:rsid w:val="0060170E"/>
    <w:rsid w:val="00601750"/>
    <w:rsid w:val="00602431"/>
    <w:rsid w:val="00602C43"/>
    <w:rsid w:val="00602CA4"/>
    <w:rsid w:val="0060408D"/>
    <w:rsid w:val="006041E7"/>
    <w:rsid w:val="0060444A"/>
    <w:rsid w:val="00604478"/>
    <w:rsid w:val="00604B2B"/>
    <w:rsid w:val="00605315"/>
    <w:rsid w:val="006054AF"/>
    <w:rsid w:val="00606295"/>
    <w:rsid w:val="0060663E"/>
    <w:rsid w:val="00606678"/>
    <w:rsid w:val="0060693E"/>
    <w:rsid w:val="00606952"/>
    <w:rsid w:val="00606D6E"/>
    <w:rsid w:val="00607437"/>
    <w:rsid w:val="00607EC1"/>
    <w:rsid w:val="006105A1"/>
    <w:rsid w:val="006109E5"/>
    <w:rsid w:val="00610A7F"/>
    <w:rsid w:val="0061215E"/>
    <w:rsid w:val="00612164"/>
    <w:rsid w:val="006125B8"/>
    <w:rsid w:val="006127B4"/>
    <w:rsid w:val="00613DD3"/>
    <w:rsid w:val="006147AD"/>
    <w:rsid w:val="006149D1"/>
    <w:rsid w:val="00614BCD"/>
    <w:rsid w:val="00614D1E"/>
    <w:rsid w:val="00615696"/>
    <w:rsid w:val="006157E9"/>
    <w:rsid w:val="00615E07"/>
    <w:rsid w:val="00615E4D"/>
    <w:rsid w:val="00616209"/>
    <w:rsid w:val="006164CF"/>
    <w:rsid w:val="006166AB"/>
    <w:rsid w:val="006168B9"/>
    <w:rsid w:val="00616A1B"/>
    <w:rsid w:val="00616A4C"/>
    <w:rsid w:val="00616A4E"/>
    <w:rsid w:val="00616BCE"/>
    <w:rsid w:val="00617459"/>
    <w:rsid w:val="006176F8"/>
    <w:rsid w:val="00617C6D"/>
    <w:rsid w:val="00620005"/>
    <w:rsid w:val="00620ACF"/>
    <w:rsid w:val="00621272"/>
    <w:rsid w:val="00621B0D"/>
    <w:rsid w:val="00621DB1"/>
    <w:rsid w:val="006222F4"/>
    <w:rsid w:val="006227DC"/>
    <w:rsid w:val="00622B9E"/>
    <w:rsid w:val="00622BCF"/>
    <w:rsid w:val="006236C3"/>
    <w:rsid w:val="006236EA"/>
    <w:rsid w:val="0062378D"/>
    <w:rsid w:val="0062382B"/>
    <w:rsid w:val="00623918"/>
    <w:rsid w:val="00623A9F"/>
    <w:rsid w:val="00624265"/>
    <w:rsid w:val="00624E61"/>
    <w:rsid w:val="006261DB"/>
    <w:rsid w:val="006266B7"/>
    <w:rsid w:val="00626B0F"/>
    <w:rsid w:val="00626E69"/>
    <w:rsid w:val="00626E8D"/>
    <w:rsid w:val="00626F63"/>
    <w:rsid w:val="006273C5"/>
    <w:rsid w:val="006278EA"/>
    <w:rsid w:val="006307C5"/>
    <w:rsid w:val="006308FC"/>
    <w:rsid w:val="006309ED"/>
    <w:rsid w:val="00630BA3"/>
    <w:rsid w:val="00630DE8"/>
    <w:rsid w:val="00631127"/>
    <w:rsid w:val="006315B3"/>
    <w:rsid w:val="006317CB"/>
    <w:rsid w:val="00631BDB"/>
    <w:rsid w:val="00631F4F"/>
    <w:rsid w:val="0063265B"/>
    <w:rsid w:val="00632AB9"/>
    <w:rsid w:val="00633088"/>
    <w:rsid w:val="0063342C"/>
    <w:rsid w:val="006339FE"/>
    <w:rsid w:val="00633B13"/>
    <w:rsid w:val="00633DF3"/>
    <w:rsid w:val="00633F26"/>
    <w:rsid w:val="00633F4E"/>
    <w:rsid w:val="006340E7"/>
    <w:rsid w:val="00634538"/>
    <w:rsid w:val="00634870"/>
    <w:rsid w:val="0063489A"/>
    <w:rsid w:val="00634A4C"/>
    <w:rsid w:val="00634A4F"/>
    <w:rsid w:val="00634BDE"/>
    <w:rsid w:val="00634F3A"/>
    <w:rsid w:val="0063530D"/>
    <w:rsid w:val="00635721"/>
    <w:rsid w:val="0063594D"/>
    <w:rsid w:val="00635DA9"/>
    <w:rsid w:val="00636134"/>
    <w:rsid w:val="00636CA7"/>
    <w:rsid w:val="00637250"/>
    <w:rsid w:val="0063738B"/>
    <w:rsid w:val="006374CD"/>
    <w:rsid w:val="006378B5"/>
    <w:rsid w:val="00637DA7"/>
    <w:rsid w:val="00637E89"/>
    <w:rsid w:val="00637F2C"/>
    <w:rsid w:val="00640B3B"/>
    <w:rsid w:val="00640EB8"/>
    <w:rsid w:val="006412AD"/>
    <w:rsid w:val="006415AB"/>
    <w:rsid w:val="006417C7"/>
    <w:rsid w:val="00641ECE"/>
    <w:rsid w:val="0064231B"/>
    <w:rsid w:val="006426AF"/>
    <w:rsid w:val="006426D4"/>
    <w:rsid w:val="00642703"/>
    <w:rsid w:val="00642DEA"/>
    <w:rsid w:val="00642F83"/>
    <w:rsid w:val="0064306A"/>
    <w:rsid w:val="006430AF"/>
    <w:rsid w:val="0064324A"/>
    <w:rsid w:val="0064327D"/>
    <w:rsid w:val="00643386"/>
    <w:rsid w:val="006436BA"/>
    <w:rsid w:val="0064384B"/>
    <w:rsid w:val="00643AD2"/>
    <w:rsid w:val="00643B7F"/>
    <w:rsid w:val="00643D65"/>
    <w:rsid w:val="00644007"/>
    <w:rsid w:val="00644208"/>
    <w:rsid w:val="0064420B"/>
    <w:rsid w:val="00644612"/>
    <w:rsid w:val="00644A9B"/>
    <w:rsid w:val="00644B37"/>
    <w:rsid w:val="00644B70"/>
    <w:rsid w:val="0064535F"/>
    <w:rsid w:val="00645A4F"/>
    <w:rsid w:val="00645C27"/>
    <w:rsid w:val="00646018"/>
    <w:rsid w:val="00646142"/>
    <w:rsid w:val="006461DE"/>
    <w:rsid w:val="00646829"/>
    <w:rsid w:val="00646F91"/>
    <w:rsid w:val="0064700C"/>
    <w:rsid w:val="00647CF1"/>
    <w:rsid w:val="00647E58"/>
    <w:rsid w:val="006502DE"/>
    <w:rsid w:val="00650E3E"/>
    <w:rsid w:val="0065120E"/>
    <w:rsid w:val="0065127D"/>
    <w:rsid w:val="006516C6"/>
    <w:rsid w:val="00651F2D"/>
    <w:rsid w:val="00652C00"/>
    <w:rsid w:val="00652D3A"/>
    <w:rsid w:val="00653302"/>
    <w:rsid w:val="0065352D"/>
    <w:rsid w:val="00653C67"/>
    <w:rsid w:val="00653F04"/>
    <w:rsid w:val="00654005"/>
    <w:rsid w:val="006541B1"/>
    <w:rsid w:val="0065471A"/>
    <w:rsid w:val="00654924"/>
    <w:rsid w:val="00654F60"/>
    <w:rsid w:val="006550CA"/>
    <w:rsid w:val="00655220"/>
    <w:rsid w:val="006554B4"/>
    <w:rsid w:val="0065551D"/>
    <w:rsid w:val="00655791"/>
    <w:rsid w:val="00655837"/>
    <w:rsid w:val="00655A0C"/>
    <w:rsid w:val="00655B50"/>
    <w:rsid w:val="00655EAC"/>
    <w:rsid w:val="006560B0"/>
    <w:rsid w:val="0065637A"/>
    <w:rsid w:val="006566E3"/>
    <w:rsid w:val="00656D06"/>
    <w:rsid w:val="0065796E"/>
    <w:rsid w:val="00657B7A"/>
    <w:rsid w:val="00657D39"/>
    <w:rsid w:val="00657DB3"/>
    <w:rsid w:val="00657DCB"/>
    <w:rsid w:val="0066060F"/>
    <w:rsid w:val="00660A38"/>
    <w:rsid w:val="006613D3"/>
    <w:rsid w:val="006613D9"/>
    <w:rsid w:val="0066148B"/>
    <w:rsid w:val="00661743"/>
    <w:rsid w:val="00661A27"/>
    <w:rsid w:val="00661E31"/>
    <w:rsid w:val="00662C54"/>
    <w:rsid w:val="00662D89"/>
    <w:rsid w:val="0066348C"/>
    <w:rsid w:val="00663688"/>
    <w:rsid w:val="00663740"/>
    <w:rsid w:val="0066380A"/>
    <w:rsid w:val="00663AF3"/>
    <w:rsid w:val="00663B92"/>
    <w:rsid w:val="006642B8"/>
    <w:rsid w:val="00664BC6"/>
    <w:rsid w:val="00664DF9"/>
    <w:rsid w:val="006655B5"/>
    <w:rsid w:val="00665864"/>
    <w:rsid w:val="00665CBC"/>
    <w:rsid w:val="00666088"/>
    <w:rsid w:val="00666132"/>
    <w:rsid w:val="006668AF"/>
    <w:rsid w:val="00666BA1"/>
    <w:rsid w:val="00666EC7"/>
    <w:rsid w:val="00667266"/>
    <w:rsid w:val="00667BA1"/>
    <w:rsid w:val="00667E53"/>
    <w:rsid w:val="0067070F"/>
    <w:rsid w:val="00670FA5"/>
    <w:rsid w:val="00671909"/>
    <w:rsid w:val="00671B04"/>
    <w:rsid w:val="00671BA5"/>
    <w:rsid w:val="00672406"/>
    <w:rsid w:val="00672996"/>
    <w:rsid w:val="00672A43"/>
    <w:rsid w:val="00672CA5"/>
    <w:rsid w:val="0067413B"/>
    <w:rsid w:val="006747A0"/>
    <w:rsid w:val="006749C0"/>
    <w:rsid w:val="00674B05"/>
    <w:rsid w:val="00674B7E"/>
    <w:rsid w:val="00674F56"/>
    <w:rsid w:val="006754FA"/>
    <w:rsid w:val="006756F8"/>
    <w:rsid w:val="006764B3"/>
    <w:rsid w:val="00676676"/>
    <w:rsid w:val="006768BB"/>
    <w:rsid w:val="0067697C"/>
    <w:rsid w:val="00676D27"/>
    <w:rsid w:val="00676D74"/>
    <w:rsid w:val="006775B6"/>
    <w:rsid w:val="00677701"/>
    <w:rsid w:val="00677945"/>
    <w:rsid w:val="00680100"/>
    <w:rsid w:val="00680254"/>
    <w:rsid w:val="006804B2"/>
    <w:rsid w:val="00680986"/>
    <w:rsid w:val="006809EF"/>
    <w:rsid w:val="006812F5"/>
    <w:rsid w:val="0068187D"/>
    <w:rsid w:val="00681C3A"/>
    <w:rsid w:val="00681CE7"/>
    <w:rsid w:val="00682456"/>
    <w:rsid w:val="00682FC4"/>
    <w:rsid w:val="00683DEF"/>
    <w:rsid w:val="006846F1"/>
    <w:rsid w:val="00684770"/>
    <w:rsid w:val="006847EA"/>
    <w:rsid w:val="00684C30"/>
    <w:rsid w:val="00685980"/>
    <w:rsid w:val="006861CF"/>
    <w:rsid w:val="006862DF"/>
    <w:rsid w:val="00686B7C"/>
    <w:rsid w:val="00686C2E"/>
    <w:rsid w:val="00687194"/>
    <w:rsid w:val="00687392"/>
    <w:rsid w:val="00687517"/>
    <w:rsid w:val="006876D0"/>
    <w:rsid w:val="0068791C"/>
    <w:rsid w:val="00687AB5"/>
    <w:rsid w:val="00687E31"/>
    <w:rsid w:val="006900EF"/>
    <w:rsid w:val="00690A2D"/>
    <w:rsid w:val="0069104C"/>
    <w:rsid w:val="0069163E"/>
    <w:rsid w:val="0069271E"/>
    <w:rsid w:val="006928C0"/>
    <w:rsid w:val="00692998"/>
    <w:rsid w:val="006929CF"/>
    <w:rsid w:val="00692A3B"/>
    <w:rsid w:val="00692D1D"/>
    <w:rsid w:val="006932F8"/>
    <w:rsid w:val="00693705"/>
    <w:rsid w:val="00693867"/>
    <w:rsid w:val="00693C18"/>
    <w:rsid w:val="00693F96"/>
    <w:rsid w:val="006941FE"/>
    <w:rsid w:val="00694285"/>
    <w:rsid w:val="006945C8"/>
    <w:rsid w:val="006949F2"/>
    <w:rsid w:val="006951C2"/>
    <w:rsid w:val="00696702"/>
    <w:rsid w:val="006975D6"/>
    <w:rsid w:val="00697644"/>
    <w:rsid w:val="00697E13"/>
    <w:rsid w:val="006A0193"/>
    <w:rsid w:val="006A02EC"/>
    <w:rsid w:val="006A037C"/>
    <w:rsid w:val="006A04E1"/>
    <w:rsid w:val="006A09B3"/>
    <w:rsid w:val="006A0B3B"/>
    <w:rsid w:val="006A1845"/>
    <w:rsid w:val="006A1CFC"/>
    <w:rsid w:val="006A21F1"/>
    <w:rsid w:val="006A2777"/>
    <w:rsid w:val="006A2C12"/>
    <w:rsid w:val="006A2FCE"/>
    <w:rsid w:val="006A350D"/>
    <w:rsid w:val="006A38E5"/>
    <w:rsid w:val="006A3946"/>
    <w:rsid w:val="006A3CA9"/>
    <w:rsid w:val="006A3F00"/>
    <w:rsid w:val="006A4038"/>
    <w:rsid w:val="006A40F5"/>
    <w:rsid w:val="006A4EC3"/>
    <w:rsid w:val="006A5467"/>
    <w:rsid w:val="006A55A3"/>
    <w:rsid w:val="006A6705"/>
    <w:rsid w:val="006A6A4C"/>
    <w:rsid w:val="006A6B21"/>
    <w:rsid w:val="006A6D52"/>
    <w:rsid w:val="006A758F"/>
    <w:rsid w:val="006A7E28"/>
    <w:rsid w:val="006B0626"/>
    <w:rsid w:val="006B0663"/>
    <w:rsid w:val="006B0677"/>
    <w:rsid w:val="006B0DEA"/>
    <w:rsid w:val="006B1157"/>
    <w:rsid w:val="006B182F"/>
    <w:rsid w:val="006B19A1"/>
    <w:rsid w:val="006B1DC9"/>
    <w:rsid w:val="006B2139"/>
    <w:rsid w:val="006B237D"/>
    <w:rsid w:val="006B2816"/>
    <w:rsid w:val="006B2AB6"/>
    <w:rsid w:val="006B3271"/>
    <w:rsid w:val="006B380C"/>
    <w:rsid w:val="006B3AFD"/>
    <w:rsid w:val="006B4091"/>
    <w:rsid w:val="006B4B13"/>
    <w:rsid w:val="006B4E43"/>
    <w:rsid w:val="006B592B"/>
    <w:rsid w:val="006B5FBA"/>
    <w:rsid w:val="006B6C7C"/>
    <w:rsid w:val="006B705D"/>
    <w:rsid w:val="006B7523"/>
    <w:rsid w:val="006B7596"/>
    <w:rsid w:val="006B7C20"/>
    <w:rsid w:val="006C0406"/>
    <w:rsid w:val="006C054A"/>
    <w:rsid w:val="006C0A45"/>
    <w:rsid w:val="006C0BD9"/>
    <w:rsid w:val="006C10D1"/>
    <w:rsid w:val="006C12E5"/>
    <w:rsid w:val="006C19D1"/>
    <w:rsid w:val="006C1C17"/>
    <w:rsid w:val="006C1C9B"/>
    <w:rsid w:val="006C1FFE"/>
    <w:rsid w:val="006C24ED"/>
    <w:rsid w:val="006C2596"/>
    <w:rsid w:val="006C25DE"/>
    <w:rsid w:val="006C2C09"/>
    <w:rsid w:val="006C2E93"/>
    <w:rsid w:val="006C300C"/>
    <w:rsid w:val="006C355D"/>
    <w:rsid w:val="006C3CD6"/>
    <w:rsid w:val="006C40A3"/>
    <w:rsid w:val="006C4278"/>
    <w:rsid w:val="006C45EF"/>
    <w:rsid w:val="006C497B"/>
    <w:rsid w:val="006C4F75"/>
    <w:rsid w:val="006C5541"/>
    <w:rsid w:val="006C566A"/>
    <w:rsid w:val="006C56E2"/>
    <w:rsid w:val="006C5B37"/>
    <w:rsid w:val="006C5E2B"/>
    <w:rsid w:val="006C5EEA"/>
    <w:rsid w:val="006C6116"/>
    <w:rsid w:val="006C671F"/>
    <w:rsid w:val="006C777A"/>
    <w:rsid w:val="006C7939"/>
    <w:rsid w:val="006C7F53"/>
    <w:rsid w:val="006C7FD8"/>
    <w:rsid w:val="006D03E5"/>
    <w:rsid w:val="006D06B7"/>
    <w:rsid w:val="006D0D21"/>
    <w:rsid w:val="006D0E0A"/>
    <w:rsid w:val="006D1E26"/>
    <w:rsid w:val="006D2F07"/>
    <w:rsid w:val="006D2F39"/>
    <w:rsid w:val="006D36FD"/>
    <w:rsid w:val="006D3773"/>
    <w:rsid w:val="006D3A25"/>
    <w:rsid w:val="006D3DFF"/>
    <w:rsid w:val="006D3E61"/>
    <w:rsid w:val="006D419A"/>
    <w:rsid w:val="006D473E"/>
    <w:rsid w:val="006D47DE"/>
    <w:rsid w:val="006D53D0"/>
    <w:rsid w:val="006D5854"/>
    <w:rsid w:val="006D5B3B"/>
    <w:rsid w:val="006D5DE6"/>
    <w:rsid w:val="006D5EFF"/>
    <w:rsid w:val="006D6BA5"/>
    <w:rsid w:val="006D7A0B"/>
    <w:rsid w:val="006D7B18"/>
    <w:rsid w:val="006E0184"/>
    <w:rsid w:val="006E07DE"/>
    <w:rsid w:val="006E1044"/>
    <w:rsid w:val="006E133C"/>
    <w:rsid w:val="006E16D8"/>
    <w:rsid w:val="006E17A6"/>
    <w:rsid w:val="006E21BA"/>
    <w:rsid w:val="006E28D3"/>
    <w:rsid w:val="006E2CA2"/>
    <w:rsid w:val="006E30B0"/>
    <w:rsid w:val="006E3356"/>
    <w:rsid w:val="006E37A8"/>
    <w:rsid w:val="006E3BC1"/>
    <w:rsid w:val="006E3D73"/>
    <w:rsid w:val="006E3E8B"/>
    <w:rsid w:val="006E404F"/>
    <w:rsid w:val="006E4052"/>
    <w:rsid w:val="006E44C1"/>
    <w:rsid w:val="006E4828"/>
    <w:rsid w:val="006E4F7B"/>
    <w:rsid w:val="006E5302"/>
    <w:rsid w:val="006E5374"/>
    <w:rsid w:val="006E5589"/>
    <w:rsid w:val="006E58FF"/>
    <w:rsid w:val="006E5BBA"/>
    <w:rsid w:val="006E5ED1"/>
    <w:rsid w:val="006E6229"/>
    <w:rsid w:val="006E62D5"/>
    <w:rsid w:val="006E69B6"/>
    <w:rsid w:val="006E6AD5"/>
    <w:rsid w:val="006E6C2B"/>
    <w:rsid w:val="006E6DE0"/>
    <w:rsid w:val="006E7063"/>
    <w:rsid w:val="006E772C"/>
    <w:rsid w:val="006E78D5"/>
    <w:rsid w:val="006E7ACA"/>
    <w:rsid w:val="006F0258"/>
    <w:rsid w:val="006F06B4"/>
    <w:rsid w:val="006F097C"/>
    <w:rsid w:val="006F0A96"/>
    <w:rsid w:val="006F0CAE"/>
    <w:rsid w:val="006F1669"/>
    <w:rsid w:val="006F17F2"/>
    <w:rsid w:val="006F2373"/>
    <w:rsid w:val="006F275C"/>
    <w:rsid w:val="006F284B"/>
    <w:rsid w:val="006F2952"/>
    <w:rsid w:val="006F2F3A"/>
    <w:rsid w:val="006F3420"/>
    <w:rsid w:val="006F3657"/>
    <w:rsid w:val="006F388B"/>
    <w:rsid w:val="006F3922"/>
    <w:rsid w:val="006F41D6"/>
    <w:rsid w:val="006F41F9"/>
    <w:rsid w:val="006F43D4"/>
    <w:rsid w:val="006F463A"/>
    <w:rsid w:val="006F4DB6"/>
    <w:rsid w:val="006F51AC"/>
    <w:rsid w:val="006F5280"/>
    <w:rsid w:val="006F574F"/>
    <w:rsid w:val="006F589C"/>
    <w:rsid w:val="006F5B1D"/>
    <w:rsid w:val="006F5D9D"/>
    <w:rsid w:val="006F5E00"/>
    <w:rsid w:val="006F64FF"/>
    <w:rsid w:val="006F692A"/>
    <w:rsid w:val="006F6B26"/>
    <w:rsid w:val="006F6FC6"/>
    <w:rsid w:val="006F756D"/>
    <w:rsid w:val="006F7877"/>
    <w:rsid w:val="007002A5"/>
    <w:rsid w:val="007003D0"/>
    <w:rsid w:val="00701E95"/>
    <w:rsid w:val="00702B23"/>
    <w:rsid w:val="00703C86"/>
    <w:rsid w:val="00703DF3"/>
    <w:rsid w:val="00703FCA"/>
    <w:rsid w:val="00703FF9"/>
    <w:rsid w:val="0070426B"/>
    <w:rsid w:val="007046A7"/>
    <w:rsid w:val="007047A2"/>
    <w:rsid w:val="00704E0D"/>
    <w:rsid w:val="00705153"/>
    <w:rsid w:val="007060A7"/>
    <w:rsid w:val="00706104"/>
    <w:rsid w:val="00706DD1"/>
    <w:rsid w:val="007073E5"/>
    <w:rsid w:val="0070765B"/>
    <w:rsid w:val="0070793D"/>
    <w:rsid w:val="00710612"/>
    <w:rsid w:val="007109DE"/>
    <w:rsid w:val="00711317"/>
    <w:rsid w:val="007116F6"/>
    <w:rsid w:val="00711A7D"/>
    <w:rsid w:val="007128B7"/>
    <w:rsid w:val="007128D7"/>
    <w:rsid w:val="00712B72"/>
    <w:rsid w:val="007134CB"/>
    <w:rsid w:val="007139CE"/>
    <w:rsid w:val="00713DCF"/>
    <w:rsid w:val="00714239"/>
    <w:rsid w:val="007145D0"/>
    <w:rsid w:val="0071497C"/>
    <w:rsid w:val="00714B90"/>
    <w:rsid w:val="00714D14"/>
    <w:rsid w:val="00714D86"/>
    <w:rsid w:val="007151FC"/>
    <w:rsid w:val="0071523F"/>
    <w:rsid w:val="00715746"/>
    <w:rsid w:val="00715854"/>
    <w:rsid w:val="00715995"/>
    <w:rsid w:val="00715C14"/>
    <w:rsid w:val="007174CA"/>
    <w:rsid w:val="00717CED"/>
    <w:rsid w:val="007212AA"/>
    <w:rsid w:val="00721349"/>
    <w:rsid w:val="007213D2"/>
    <w:rsid w:val="00721552"/>
    <w:rsid w:val="007216D7"/>
    <w:rsid w:val="00722494"/>
    <w:rsid w:val="00722979"/>
    <w:rsid w:val="0072309A"/>
    <w:rsid w:val="007234A5"/>
    <w:rsid w:val="00724162"/>
    <w:rsid w:val="007241A7"/>
    <w:rsid w:val="00724270"/>
    <w:rsid w:val="007242AF"/>
    <w:rsid w:val="0072467A"/>
    <w:rsid w:val="00724BE7"/>
    <w:rsid w:val="00724CDF"/>
    <w:rsid w:val="00726446"/>
    <w:rsid w:val="00726E67"/>
    <w:rsid w:val="00727144"/>
    <w:rsid w:val="00727B57"/>
    <w:rsid w:val="00727FC2"/>
    <w:rsid w:val="00730134"/>
    <w:rsid w:val="007302AB"/>
    <w:rsid w:val="00730405"/>
    <w:rsid w:val="00731121"/>
    <w:rsid w:val="007311E5"/>
    <w:rsid w:val="007311EF"/>
    <w:rsid w:val="007323D0"/>
    <w:rsid w:val="0073288B"/>
    <w:rsid w:val="00732A35"/>
    <w:rsid w:val="00733419"/>
    <w:rsid w:val="0073366A"/>
    <w:rsid w:val="00733DBC"/>
    <w:rsid w:val="00734350"/>
    <w:rsid w:val="00734B71"/>
    <w:rsid w:val="007354C7"/>
    <w:rsid w:val="007354D2"/>
    <w:rsid w:val="007357A4"/>
    <w:rsid w:val="00735972"/>
    <w:rsid w:val="00735C4E"/>
    <w:rsid w:val="007362D2"/>
    <w:rsid w:val="00736A6B"/>
    <w:rsid w:val="00736BE6"/>
    <w:rsid w:val="0073776A"/>
    <w:rsid w:val="00737979"/>
    <w:rsid w:val="007379AC"/>
    <w:rsid w:val="00737D2F"/>
    <w:rsid w:val="0074150D"/>
    <w:rsid w:val="007418F4"/>
    <w:rsid w:val="00741C5F"/>
    <w:rsid w:val="00741CD0"/>
    <w:rsid w:val="00742380"/>
    <w:rsid w:val="00742529"/>
    <w:rsid w:val="00742814"/>
    <w:rsid w:val="00742955"/>
    <w:rsid w:val="00742BAF"/>
    <w:rsid w:val="00742CAC"/>
    <w:rsid w:val="00742D8B"/>
    <w:rsid w:val="007434F3"/>
    <w:rsid w:val="00743DA4"/>
    <w:rsid w:val="0074428A"/>
    <w:rsid w:val="0074430B"/>
    <w:rsid w:val="007443A3"/>
    <w:rsid w:val="00744851"/>
    <w:rsid w:val="0074603A"/>
    <w:rsid w:val="007470C8"/>
    <w:rsid w:val="00747901"/>
    <w:rsid w:val="0074796B"/>
    <w:rsid w:val="00747A33"/>
    <w:rsid w:val="0075020D"/>
    <w:rsid w:val="00750720"/>
    <w:rsid w:val="007508DD"/>
    <w:rsid w:val="00751143"/>
    <w:rsid w:val="00751401"/>
    <w:rsid w:val="00751E61"/>
    <w:rsid w:val="00751F65"/>
    <w:rsid w:val="00752028"/>
    <w:rsid w:val="00752979"/>
    <w:rsid w:val="00753233"/>
    <w:rsid w:val="0075361A"/>
    <w:rsid w:val="0075388F"/>
    <w:rsid w:val="00753C9F"/>
    <w:rsid w:val="00753D9D"/>
    <w:rsid w:val="0075419C"/>
    <w:rsid w:val="00754356"/>
    <w:rsid w:val="00754681"/>
    <w:rsid w:val="00754984"/>
    <w:rsid w:val="00754B2F"/>
    <w:rsid w:val="00754E0F"/>
    <w:rsid w:val="00754E32"/>
    <w:rsid w:val="00754FFE"/>
    <w:rsid w:val="007551A0"/>
    <w:rsid w:val="0075554B"/>
    <w:rsid w:val="007556FE"/>
    <w:rsid w:val="00755EE5"/>
    <w:rsid w:val="007566EB"/>
    <w:rsid w:val="00756CE2"/>
    <w:rsid w:val="00757147"/>
    <w:rsid w:val="00757448"/>
    <w:rsid w:val="00757C2F"/>
    <w:rsid w:val="00757F42"/>
    <w:rsid w:val="007602AF"/>
    <w:rsid w:val="007603CE"/>
    <w:rsid w:val="007603F0"/>
    <w:rsid w:val="00760690"/>
    <w:rsid w:val="00760C2F"/>
    <w:rsid w:val="00760C5A"/>
    <w:rsid w:val="00761336"/>
    <w:rsid w:val="0076176C"/>
    <w:rsid w:val="00761855"/>
    <w:rsid w:val="00761CA7"/>
    <w:rsid w:val="007624BE"/>
    <w:rsid w:val="007626F9"/>
    <w:rsid w:val="0076290E"/>
    <w:rsid w:val="00762A8D"/>
    <w:rsid w:val="00762C5D"/>
    <w:rsid w:val="00762F72"/>
    <w:rsid w:val="00763154"/>
    <w:rsid w:val="007633CD"/>
    <w:rsid w:val="00764363"/>
    <w:rsid w:val="00764BE7"/>
    <w:rsid w:val="00764DD4"/>
    <w:rsid w:val="0076567F"/>
    <w:rsid w:val="007659E6"/>
    <w:rsid w:val="00765B12"/>
    <w:rsid w:val="00766006"/>
    <w:rsid w:val="007665F2"/>
    <w:rsid w:val="007669B0"/>
    <w:rsid w:val="00766A30"/>
    <w:rsid w:val="00766A66"/>
    <w:rsid w:val="00766D20"/>
    <w:rsid w:val="0076719F"/>
    <w:rsid w:val="007672A9"/>
    <w:rsid w:val="00767A5E"/>
    <w:rsid w:val="00770288"/>
    <w:rsid w:val="00770C24"/>
    <w:rsid w:val="0077108E"/>
    <w:rsid w:val="007710CB"/>
    <w:rsid w:val="00771129"/>
    <w:rsid w:val="00771625"/>
    <w:rsid w:val="0077202E"/>
    <w:rsid w:val="0077210A"/>
    <w:rsid w:val="007721A4"/>
    <w:rsid w:val="007721B8"/>
    <w:rsid w:val="00772667"/>
    <w:rsid w:val="00772AA5"/>
    <w:rsid w:val="00772C45"/>
    <w:rsid w:val="00773185"/>
    <w:rsid w:val="00773297"/>
    <w:rsid w:val="007737C7"/>
    <w:rsid w:val="00773AA0"/>
    <w:rsid w:val="00774181"/>
    <w:rsid w:val="0077452C"/>
    <w:rsid w:val="0077482D"/>
    <w:rsid w:val="00774B72"/>
    <w:rsid w:val="0077523B"/>
    <w:rsid w:val="0077523F"/>
    <w:rsid w:val="007756A3"/>
    <w:rsid w:val="00775D2F"/>
    <w:rsid w:val="00775F67"/>
    <w:rsid w:val="00776292"/>
    <w:rsid w:val="00776332"/>
    <w:rsid w:val="007763C2"/>
    <w:rsid w:val="00776BC9"/>
    <w:rsid w:val="00777AA7"/>
    <w:rsid w:val="0078064F"/>
    <w:rsid w:val="007808F6"/>
    <w:rsid w:val="00780B7E"/>
    <w:rsid w:val="00780BEA"/>
    <w:rsid w:val="00780DA3"/>
    <w:rsid w:val="00781373"/>
    <w:rsid w:val="00781500"/>
    <w:rsid w:val="00781A03"/>
    <w:rsid w:val="00781E77"/>
    <w:rsid w:val="00782252"/>
    <w:rsid w:val="00782C6D"/>
    <w:rsid w:val="00782C97"/>
    <w:rsid w:val="00782D61"/>
    <w:rsid w:val="0078330C"/>
    <w:rsid w:val="00783CFB"/>
    <w:rsid w:val="0078467C"/>
    <w:rsid w:val="0078477E"/>
    <w:rsid w:val="00784DA0"/>
    <w:rsid w:val="0078536F"/>
    <w:rsid w:val="00785661"/>
    <w:rsid w:val="00785A2C"/>
    <w:rsid w:val="00785C4D"/>
    <w:rsid w:val="00785CFB"/>
    <w:rsid w:val="0078605F"/>
    <w:rsid w:val="007865B0"/>
    <w:rsid w:val="007865D1"/>
    <w:rsid w:val="00786E6B"/>
    <w:rsid w:val="00787628"/>
    <w:rsid w:val="0078771E"/>
    <w:rsid w:val="00787F0E"/>
    <w:rsid w:val="0079059A"/>
    <w:rsid w:val="00790A2C"/>
    <w:rsid w:val="00790DCA"/>
    <w:rsid w:val="00790F5B"/>
    <w:rsid w:val="0079105F"/>
    <w:rsid w:val="00791062"/>
    <w:rsid w:val="00791169"/>
    <w:rsid w:val="00791896"/>
    <w:rsid w:val="007918AC"/>
    <w:rsid w:val="00791A23"/>
    <w:rsid w:val="00791E45"/>
    <w:rsid w:val="007926A8"/>
    <w:rsid w:val="00793313"/>
    <w:rsid w:val="00794427"/>
    <w:rsid w:val="00794462"/>
    <w:rsid w:val="00794670"/>
    <w:rsid w:val="007946D0"/>
    <w:rsid w:val="00794817"/>
    <w:rsid w:val="00794A53"/>
    <w:rsid w:val="00794C59"/>
    <w:rsid w:val="0079558E"/>
    <w:rsid w:val="0079595B"/>
    <w:rsid w:val="007960DA"/>
    <w:rsid w:val="00796301"/>
    <w:rsid w:val="00796480"/>
    <w:rsid w:val="007964CE"/>
    <w:rsid w:val="00796986"/>
    <w:rsid w:val="00796B2B"/>
    <w:rsid w:val="00797197"/>
    <w:rsid w:val="007977B7"/>
    <w:rsid w:val="007A0E6C"/>
    <w:rsid w:val="007A1124"/>
    <w:rsid w:val="007A15F3"/>
    <w:rsid w:val="007A1922"/>
    <w:rsid w:val="007A1B17"/>
    <w:rsid w:val="007A1B83"/>
    <w:rsid w:val="007A3B49"/>
    <w:rsid w:val="007A4EC7"/>
    <w:rsid w:val="007A4FEB"/>
    <w:rsid w:val="007A55D7"/>
    <w:rsid w:val="007A5749"/>
    <w:rsid w:val="007A5D23"/>
    <w:rsid w:val="007A6D08"/>
    <w:rsid w:val="007A6DCA"/>
    <w:rsid w:val="007A6E4E"/>
    <w:rsid w:val="007A6EF0"/>
    <w:rsid w:val="007A6F34"/>
    <w:rsid w:val="007A72BB"/>
    <w:rsid w:val="007A747A"/>
    <w:rsid w:val="007A7C14"/>
    <w:rsid w:val="007B026F"/>
    <w:rsid w:val="007B075C"/>
    <w:rsid w:val="007B0C3E"/>
    <w:rsid w:val="007B1065"/>
    <w:rsid w:val="007B1D05"/>
    <w:rsid w:val="007B1F57"/>
    <w:rsid w:val="007B2582"/>
    <w:rsid w:val="007B26A2"/>
    <w:rsid w:val="007B2A80"/>
    <w:rsid w:val="007B2C0E"/>
    <w:rsid w:val="007B2D8F"/>
    <w:rsid w:val="007B2E04"/>
    <w:rsid w:val="007B2E22"/>
    <w:rsid w:val="007B315E"/>
    <w:rsid w:val="007B3778"/>
    <w:rsid w:val="007B3A11"/>
    <w:rsid w:val="007B3C95"/>
    <w:rsid w:val="007B3CB3"/>
    <w:rsid w:val="007B4170"/>
    <w:rsid w:val="007B46E8"/>
    <w:rsid w:val="007B4A9D"/>
    <w:rsid w:val="007B4D6B"/>
    <w:rsid w:val="007B4E8B"/>
    <w:rsid w:val="007B510D"/>
    <w:rsid w:val="007B5338"/>
    <w:rsid w:val="007B62C7"/>
    <w:rsid w:val="007B66F6"/>
    <w:rsid w:val="007B724D"/>
    <w:rsid w:val="007B750D"/>
    <w:rsid w:val="007B76AC"/>
    <w:rsid w:val="007C01BF"/>
    <w:rsid w:val="007C038B"/>
    <w:rsid w:val="007C0760"/>
    <w:rsid w:val="007C0B88"/>
    <w:rsid w:val="007C16D3"/>
    <w:rsid w:val="007C18A9"/>
    <w:rsid w:val="007C2146"/>
    <w:rsid w:val="007C2316"/>
    <w:rsid w:val="007C2711"/>
    <w:rsid w:val="007C32BB"/>
    <w:rsid w:val="007C3457"/>
    <w:rsid w:val="007C3648"/>
    <w:rsid w:val="007C47A9"/>
    <w:rsid w:val="007C4988"/>
    <w:rsid w:val="007C49EB"/>
    <w:rsid w:val="007C5A3B"/>
    <w:rsid w:val="007C5ADC"/>
    <w:rsid w:val="007C5DC5"/>
    <w:rsid w:val="007C61FE"/>
    <w:rsid w:val="007C6909"/>
    <w:rsid w:val="007C6CF8"/>
    <w:rsid w:val="007C703F"/>
    <w:rsid w:val="007C7A99"/>
    <w:rsid w:val="007C7AC5"/>
    <w:rsid w:val="007C7C47"/>
    <w:rsid w:val="007D0278"/>
    <w:rsid w:val="007D0521"/>
    <w:rsid w:val="007D12E9"/>
    <w:rsid w:val="007D1FBD"/>
    <w:rsid w:val="007D2DB2"/>
    <w:rsid w:val="007D2E72"/>
    <w:rsid w:val="007D2FAF"/>
    <w:rsid w:val="007D3279"/>
    <w:rsid w:val="007D34ED"/>
    <w:rsid w:val="007D38E7"/>
    <w:rsid w:val="007D392F"/>
    <w:rsid w:val="007D3B83"/>
    <w:rsid w:val="007D484C"/>
    <w:rsid w:val="007D4A04"/>
    <w:rsid w:val="007D4D58"/>
    <w:rsid w:val="007D4F48"/>
    <w:rsid w:val="007D5ABA"/>
    <w:rsid w:val="007D5EB1"/>
    <w:rsid w:val="007D68A8"/>
    <w:rsid w:val="007D6E0A"/>
    <w:rsid w:val="007D70A4"/>
    <w:rsid w:val="007D76A2"/>
    <w:rsid w:val="007E06DA"/>
    <w:rsid w:val="007E0C73"/>
    <w:rsid w:val="007E1EB5"/>
    <w:rsid w:val="007E1F9C"/>
    <w:rsid w:val="007E31E9"/>
    <w:rsid w:val="007E3B4E"/>
    <w:rsid w:val="007E3B72"/>
    <w:rsid w:val="007E4257"/>
    <w:rsid w:val="007E42CB"/>
    <w:rsid w:val="007E4795"/>
    <w:rsid w:val="007E493F"/>
    <w:rsid w:val="007E4A32"/>
    <w:rsid w:val="007E4FF2"/>
    <w:rsid w:val="007E56A4"/>
    <w:rsid w:val="007E5932"/>
    <w:rsid w:val="007E5C57"/>
    <w:rsid w:val="007E60A6"/>
    <w:rsid w:val="007E6ADB"/>
    <w:rsid w:val="007E6BE3"/>
    <w:rsid w:val="007E78C6"/>
    <w:rsid w:val="007E7FD1"/>
    <w:rsid w:val="007F023F"/>
    <w:rsid w:val="007F034E"/>
    <w:rsid w:val="007F158E"/>
    <w:rsid w:val="007F18BE"/>
    <w:rsid w:val="007F1C35"/>
    <w:rsid w:val="007F1D6F"/>
    <w:rsid w:val="007F24BB"/>
    <w:rsid w:val="007F26F8"/>
    <w:rsid w:val="007F2B8E"/>
    <w:rsid w:val="007F2E5F"/>
    <w:rsid w:val="007F3557"/>
    <w:rsid w:val="007F376E"/>
    <w:rsid w:val="007F3F83"/>
    <w:rsid w:val="007F4107"/>
    <w:rsid w:val="007F4118"/>
    <w:rsid w:val="007F456F"/>
    <w:rsid w:val="007F49B4"/>
    <w:rsid w:val="007F4BD6"/>
    <w:rsid w:val="007F4CE0"/>
    <w:rsid w:val="007F4D73"/>
    <w:rsid w:val="007F4DC4"/>
    <w:rsid w:val="007F4E6C"/>
    <w:rsid w:val="007F52D7"/>
    <w:rsid w:val="007F546F"/>
    <w:rsid w:val="007F6042"/>
    <w:rsid w:val="007F625B"/>
    <w:rsid w:val="007F68E1"/>
    <w:rsid w:val="007F770B"/>
    <w:rsid w:val="007F7CC2"/>
    <w:rsid w:val="007F7F85"/>
    <w:rsid w:val="007F7F96"/>
    <w:rsid w:val="00800135"/>
    <w:rsid w:val="00800D3C"/>
    <w:rsid w:val="00801387"/>
    <w:rsid w:val="00801545"/>
    <w:rsid w:val="008018F5"/>
    <w:rsid w:val="00801D19"/>
    <w:rsid w:val="00802553"/>
    <w:rsid w:val="00802800"/>
    <w:rsid w:val="00802B36"/>
    <w:rsid w:val="00802B54"/>
    <w:rsid w:val="00802EDF"/>
    <w:rsid w:val="008032B6"/>
    <w:rsid w:val="008033B8"/>
    <w:rsid w:val="00803A54"/>
    <w:rsid w:val="00803BC6"/>
    <w:rsid w:val="00803D48"/>
    <w:rsid w:val="00804352"/>
    <w:rsid w:val="0080454D"/>
    <w:rsid w:val="0080468E"/>
    <w:rsid w:val="00804733"/>
    <w:rsid w:val="00804820"/>
    <w:rsid w:val="00805286"/>
    <w:rsid w:val="008052EB"/>
    <w:rsid w:val="00805A8B"/>
    <w:rsid w:val="00805C40"/>
    <w:rsid w:val="00805DC1"/>
    <w:rsid w:val="00805EEB"/>
    <w:rsid w:val="00806110"/>
    <w:rsid w:val="00806569"/>
    <w:rsid w:val="008065C2"/>
    <w:rsid w:val="0080671B"/>
    <w:rsid w:val="00806BAD"/>
    <w:rsid w:val="00806D5B"/>
    <w:rsid w:val="00806DA2"/>
    <w:rsid w:val="00806E66"/>
    <w:rsid w:val="0080706E"/>
    <w:rsid w:val="00807175"/>
    <w:rsid w:val="008071BE"/>
    <w:rsid w:val="00807E2C"/>
    <w:rsid w:val="00810186"/>
    <w:rsid w:val="00810431"/>
    <w:rsid w:val="00810FC4"/>
    <w:rsid w:val="008111BE"/>
    <w:rsid w:val="008116F3"/>
    <w:rsid w:val="00811955"/>
    <w:rsid w:val="00811AB0"/>
    <w:rsid w:val="00811AB9"/>
    <w:rsid w:val="00811CB5"/>
    <w:rsid w:val="00812132"/>
    <w:rsid w:val="008128ED"/>
    <w:rsid w:val="00812E1E"/>
    <w:rsid w:val="00814323"/>
    <w:rsid w:val="00814543"/>
    <w:rsid w:val="008145D0"/>
    <w:rsid w:val="00814FB9"/>
    <w:rsid w:val="008153CE"/>
    <w:rsid w:val="0081556E"/>
    <w:rsid w:val="00815668"/>
    <w:rsid w:val="00815AC0"/>
    <w:rsid w:val="00816058"/>
    <w:rsid w:val="00816D78"/>
    <w:rsid w:val="00817052"/>
    <w:rsid w:val="00817359"/>
    <w:rsid w:val="00817B32"/>
    <w:rsid w:val="00817D23"/>
    <w:rsid w:val="00820907"/>
    <w:rsid w:val="00820B07"/>
    <w:rsid w:val="00820F70"/>
    <w:rsid w:val="00821538"/>
    <w:rsid w:val="00821689"/>
    <w:rsid w:val="00821B47"/>
    <w:rsid w:val="008223A8"/>
    <w:rsid w:val="00822651"/>
    <w:rsid w:val="00822C16"/>
    <w:rsid w:val="0082310B"/>
    <w:rsid w:val="00823EA2"/>
    <w:rsid w:val="00823F96"/>
    <w:rsid w:val="00824274"/>
    <w:rsid w:val="008243EA"/>
    <w:rsid w:val="008248F1"/>
    <w:rsid w:val="00824A73"/>
    <w:rsid w:val="0082518F"/>
    <w:rsid w:val="00825788"/>
    <w:rsid w:val="00826465"/>
    <w:rsid w:val="0082652D"/>
    <w:rsid w:val="00826E04"/>
    <w:rsid w:val="00826F90"/>
    <w:rsid w:val="0082707F"/>
    <w:rsid w:val="00827286"/>
    <w:rsid w:val="00827368"/>
    <w:rsid w:val="00827B5A"/>
    <w:rsid w:val="00827E62"/>
    <w:rsid w:val="00830879"/>
    <w:rsid w:val="0083089F"/>
    <w:rsid w:val="00830BBF"/>
    <w:rsid w:val="00832225"/>
    <w:rsid w:val="00832586"/>
    <w:rsid w:val="008326FC"/>
    <w:rsid w:val="00832807"/>
    <w:rsid w:val="0083289B"/>
    <w:rsid w:val="00832AD5"/>
    <w:rsid w:val="00833153"/>
    <w:rsid w:val="0083367A"/>
    <w:rsid w:val="008339BF"/>
    <w:rsid w:val="00833A80"/>
    <w:rsid w:val="00833C05"/>
    <w:rsid w:val="0083429E"/>
    <w:rsid w:val="00834438"/>
    <w:rsid w:val="00835298"/>
    <w:rsid w:val="008355EF"/>
    <w:rsid w:val="0083566E"/>
    <w:rsid w:val="008356E6"/>
    <w:rsid w:val="00835720"/>
    <w:rsid w:val="00836A17"/>
    <w:rsid w:val="00836F4C"/>
    <w:rsid w:val="0083728C"/>
    <w:rsid w:val="00837E73"/>
    <w:rsid w:val="00840554"/>
    <w:rsid w:val="008412C8"/>
    <w:rsid w:val="00841875"/>
    <w:rsid w:val="00841C7A"/>
    <w:rsid w:val="00841DA5"/>
    <w:rsid w:val="00841FA3"/>
    <w:rsid w:val="00841FDD"/>
    <w:rsid w:val="00842068"/>
    <w:rsid w:val="0084256B"/>
    <w:rsid w:val="00842B01"/>
    <w:rsid w:val="00842E78"/>
    <w:rsid w:val="0084307D"/>
    <w:rsid w:val="008432E8"/>
    <w:rsid w:val="00843373"/>
    <w:rsid w:val="00843C18"/>
    <w:rsid w:val="00843FA9"/>
    <w:rsid w:val="008441EB"/>
    <w:rsid w:val="008445F1"/>
    <w:rsid w:val="00844718"/>
    <w:rsid w:val="00844821"/>
    <w:rsid w:val="008450BB"/>
    <w:rsid w:val="00845171"/>
    <w:rsid w:val="00845DFA"/>
    <w:rsid w:val="008462F2"/>
    <w:rsid w:val="0084668E"/>
    <w:rsid w:val="0084671C"/>
    <w:rsid w:val="00846D75"/>
    <w:rsid w:val="00846EDF"/>
    <w:rsid w:val="008471CA"/>
    <w:rsid w:val="0084741C"/>
    <w:rsid w:val="008479FB"/>
    <w:rsid w:val="00847CB0"/>
    <w:rsid w:val="008503FB"/>
    <w:rsid w:val="00850873"/>
    <w:rsid w:val="00850948"/>
    <w:rsid w:val="00850C92"/>
    <w:rsid w:val="00850D3E"/>
    <w:rsid w:val="00850FDC"/>
    <w:rsid w:val="008510DB"/>
    <w:rsid w:val="008512C7"/>
    <w:rsid w:val="008519AA"/>
    <w:rsid w:val="00851DC5"/>
    <w:rsid w:val="008522EA"/>
    <w:rsid w:val="00852455"/>
    <w:rsid w:val="0085255E"/>
    <w:rsid w:val="00852684"/>
    <w:rsid w:val="00852A9E"/>
    <w:rsid w:val="0085331B"/>
    <w:rsid w:val="0085350E"/>
    <w:rsid w:val="00853AE5"/>
    <w:rsid w:val="00853C83"/>
    <w:rsid w:val="008545AB"/>
    <w:rsid w:val="008547CA"/>
    <w:rsid w:val="00854BDB"/>
    <w:rsid w:val="008558DC"/>
    <w:rsid w:val="00856008"/>
    <w:rsid w:val="0085638B"/>
    <w:rsid w:val="00857948"/>
    <w:rsid w:val="00857BC3"/>
    <w:rsid w:val="00857CE1"/>
    <w:rsid w:val="00857D99"/>
    <w:rsid w:val="00857F74"/>
    <w:rsid w:val="0086094A"/>
    <w:rsid w:val="00860C37"/>
    <w:rsid w:val="00860EB4"/>
    <w:rsid w:val="00861DB4"/>
    <w:rsid w:val="00862186"/>
    <w:rsid w:val="00862B79"/>
    <w:rsid w:val="00862D62"/>
    <w:rsid w:val="00862DA9"/>
    <w:rsid w:val="00862EBB"/>
    <w:rsid w:val="00863393"/>
    <w:rsid w:val="00863C45"/>
    <w:rsid w:val="00863F56"/>
    <w:rsid w:val="00864790"/>
    <w:rsid w:val="008655A9"/>
    <w:rsid w:val="008658AE"/>
    <w:rsid w:val="00865E1F"/>
    <w:rsid w:val="00866778"/>
    <w:rsid w:val="0086704E"/>
    <w:rsid w:val="008673C2"/>
    <w:rsid w:val="008678E0"/>
    <w:rsid w:val="008679FD"/>
    <w:rsid w:val="00867F25"/>
    <w:rsid w:val="0087097C"/>
    <w:rsid w:val="00870D97"/>
    <w:rsid w:val="008710D5"/>
    <w:rsid w:val="00871174"/>
    <w:rsid w:val="00871D05"/>
    <w:rsid w:val="00871FD2"/>
    <w:rsid w:val="008723B2"/>
    <w:rsid w:val="00872447"/>
    <w:rsid w:val="008726EB"/>
    <w:rsid w:val="00872A77"/>
    <w:rsid w:val="00873056"/>
    <w:rsid w:val="0087397C"/>
    <w:rsid w:val="00873AA3"/>
    <w:rsid w:val="00873D71"/>
    <w:rsid w:val="0087440B"/>
    <w:rsid w:val="00874674"/>
    <w:rsid w:val="00875276"/>
    <w:rsid w:val="0087545C"/>
    <w:rsid w:val="008758D0"/>
    <w:rsid w:val="00877291"/>
    <w:rsid w:val="00877B5A"/>
    <w:rsid w:val="008800C5"/>
    <w:rsid w:val="008809EE"/>
    <w:rsid w:val="00880AAB"/>
    <w:rsid w:val="00880DD5"/>
    <w:rsid w:val="0088109E"/>
    <w:rsid w:val="008811A0"/>
    <w:rsid w:val="00881519"/>
    <w:rsid w:val="00881A27"/>
    <w:rsid w:val="00882349"/>
    <w:rsid w:val="008825F8"/>
    <w:rsid w:val="00882960"/>
    <w:rsid w:val="00882DEF"/>
    <w:rsid w:val="00883308"/>
    <w:rsid w:val="0088372D"/>
    <w:rsid w:val="00883C89"/>
    <w:rsid w:val="00884A75"/>
    <w:rsid w:val="00884C22"/>
    <w:rsid w:val="00884D80"/>
    <w:rsid w:val="00884F90"/>
    <w:rsid w:val="00885093"/>
    <w:rsid w:val="0088513C"/>
    <w:rsid w:val="0088517C"/>
    <w:rsid w:val="008855E4"/>
    <w:rsid w:val="008855EC"/>
    <w:rsid w:val="00885618"/>
    <w:rsid w:val="008858DD"/>
    <w:rsid w:val="00885A07"/>
    <w:rsid w:val="00885B9C"/>
    <w:rsid w:val="00886839"/>
    <w:rsid w:val="00886D25"/>
    <w:rsid w:val="00886D27"/>
    <w:rsid w:val="00886FD8"/>
    <w:rsid w:val="0088748A"/>
    <w:rsid w:val="00887603"/>
    <w:rsid w:val="00890815"/>
    <w:rsid w:val="00890B68"/>
    <w:rsid w:val="00891518"/>
    <w:rsid w:val="0089190A"/>
    <w:rsid w:val="00891B64"/>
    <w:rsid w:val="008921FA"/>
    <w:rsid w:val="00892808"/>
    <w:rsid w:val="008928EB"/>
    <w:rsid w:val="00892EF6"/>
    <w:rsid w:val="00893A7D"/>
    <w:rsid w:val="00893E93"/>
    <w:rsid w:val="00894486"/>
    <w:rsid w:val="00894692"/>
    <w:rsid w:val="00894BB7"/>
    <w:rsid w:val="0089517E"/>
    <w:rsid w:val="00895618"/>
    <w:rsid w:val="00895949"/>
    <w:rsid w:val="00895E07"/>
    <w:rsid w:val="008966ED"/>
    <w:rsid w:val="0089683A"/>
    <w:rsid w:val="008968E6"/>
    <w:rsid w:val="00896BA7"/>
    <w:rsid w:val="00896D5A"/>
    <w:rsid w:val="00897014"/>
    <w:rsid w:val="00897121"/>
    <w:rsid w:val="008973CC"/>
    <w:rsid w:val="00897899"/>
    <w:rsid w:val="00897A58"/>
    <w:rsid w:val="00897D42"/>
    <w:rsid w:val="008A0A23"/>
    <w:rsid w:val="008A0EC7"/>
    <w:rsid w:val="008A0FC6"/>
    <w:rsid w:val="008A1432"/>
    <w:rsid w:val="008A198C"/>
    <w:rsid w:val="008A1CFC"/>
    <w:rsid w:val="008A1D50"/>
    <w:rsid w:val="008A30B6"/>
    <w:rsid w:val="008A37C7"/>
    <w:rsid w:val="008A3C4A"/>
    <w:rsid w:val="008A3F79"/>
    <w:rsid w:val="008A4CB3"/>
    <w:rsid w:val="008A56CA"/>
    <w:rsid w:val="008A5D70"/>
    <w:rsid w:val="008A63A5"/>
    <w:rsid w:val="008A65F3"/>
    <w:rsid w:val="008A661C"/>
    <w:rsid w:val="008A662A"/>
    <w:rsid w:val="008A667F"/>
    <w:rsid w:val="008A6A01"/>
    <w:rsid w:val="008A7448"/>
    <w:rsid w:val="008A7CFC"/>
    <w:rsid w:val="008B056D"/>
    <w:rsid w:val="008B0BB6"/>
    <w:rsid w:val="008B0D89"/>
    <w:rsid w:val="008B1BCC"/>
    <w:rsid w:val="008B1D86"/>
    <w:rsid w:val="008B23B4"/>
    <w:rsid w:val="008B269D"/>
    <w:rsid w:val="008B27A4"/>
    <w:rsid w:val="008B34D1"/>
    <w:rsid w:val="008B446D"/>
    <w:rsid w:val="008B47F8"/>
    <w:rsid w:val="008B55F6"/>
    <w:rsid w:val="008B569C"/>
    <w:rsid w:val="008B59BA"/>
    <w:rsid w:val="008B5CCD"/>
    <w:rsid w:val="008B5E63"/>
    <w:rsid w:val="008B6067"/>
    <w:rsid w:val="008B687B"/>
    <w:rsid w:val="008B68CE"/>
    <w:rsid w:val="008B6DC4"/>
    <w:rsid w:val="008B7105"/>
    <w:rsid w:val="008B72A5"/>
    <w:rsid w:val="008B7510"/>
    <w:rsid w:val="008B75B0"/>
    <w:rsid w:val="008B78A9"/>
    <w:rsid w:val="008B7DFC"/>
    <w:rsid w:val="008C04B0"/>
    <w:rsid w:val="008C071E"/>
    <w:rsid w:val="008C1050"/>
    <w:rsid w:val="008C1595"/>
    <w:rsid w:val="008C16A5"/>
    <w:rsid w:val="008C172F"/>
    <w:rsid w:val="008C1E79"/>
    <w:rsid w:val="008C227C"/>
    <w:rsid w:val="008C2401"/>
    <w:rsid w:val="008C2B8E"/>
    <w:rsid w:val="008C305B"/>
    <w:rsid w:val="008C323C"/>
    <w:rsid w:val="008C3634"/>
    <w:rsid w:val="008C39A3"/>
    <w:rsid w:val="008C3BED"/>
    <w:rsid w:val="008C3E2A"/>
    <w:rsid w:val="008C4398"/>
    <w:rsid w:val="008C4821"/>
    <w:rsid w:val="008C4DC6"/>
    <w:rsid w:val="008C5B77"/>
    <w:rsid w:val="008C6ACA"/>
    <w:rsid w:val="008C7010"/>
    <w:rsid w:val="008C70A5"/>
    <w:rsid w:val="008C788E"/>
    <w:rsid w:val="008C7FDC"/>
    <w:rsid w:val="008D00C2"/>
    <w:rsid w:val="008D02C7"/>
    <w:rsid w:val="008D0323"/>
    <w:rsid w:val="008D0343"/>
    <w:rsid w:val="008D06CC"/>
    <w:rsid w:val="008D099E"/>
    <w:rsid w:val="008D0DF0"/>
    <w:rsid w:val="008D0E4A"/>
    <w:rsid w:val="008D100F"/>
    <w:rsid w:val="008D1397"/>
    <w:rsid w:val="008D13E1"/>
    <w:rsid w:val="008D146B"/>
    <w:rsid w:val="008D1EC3"/>
    <w:rsid w:val="008D1ED9"/>
    <w:rsid w:val="008D2211"/>
    <w:rsid w:val="008D303A"/>
    <w:rsid w:val="008D3BF9"/>
    <w:rsid w:val="008D3FF7"/>
    <w:rsid w:val="008D4463"/>
    <w:rsid w:val="008D45EB"/>
    <w:rsid w:val="008D4C97"/>
    <w:rsid w:val="008D4DD1"/>
    <w:rsid w:val="008D4E74"/>
    <w:rsid w:val="008D51C8"/>
    <w:rsid w:val="008D5C2F"/>
    <w:rsid w:val="008D5E50"/>
    <w:rsid w:val="008D6258"/>
    <w:rsid w:val="008D6490"/>
    <w:rsid w:val="008D687D"/>
    <w:rsid w:val="008D7D1E"/>
    <w:rsid w:val="008E0621"/>
    <w:rsid w:val="008E0702"/>
    <w:rsid w:val="008E0A41"/>
    <w:rsid w:val="008E0A48"/>
    <w:rsid w:val="008E0CD1"/>
    <w:rsid w:val="008E1FE2"/>
    <w:rsid w:val="008E2431"/>
    <w:rsid w:val="008E24E4"/>
    <w:rsid w:val="008E2B4B"/>
    <w:rsid w:val="008E2D2E"/>
    <w:rsid w:val="008E2D87"/>
    <w:rsid w:val="008E3495"/>
    <w:rsid w:val="008E354C"/>
    <w:rsid w:val="008E37E8"/>
    <w:rsid w:val="008E393D"/>
    <w:rsid w:val="008E3BD5"/>
    <w:rsid w:val="008E3C07"/>
    <w:rsid w:val="008E4124"/>
    <w:rsid w:val="008E435B"/>
    <w:rsid w:val="008E43EF"/>
    <w:rsid w:val="008E45E9"/>
    <w:rsid w:val="008E48D5"/>
    <w:rsid w:val="008E4936"/>
    <w:rsid w:val="008E4CD3"/>
    <w:rsid w:val="008E4D8E"/>
    <w:rsid w:val="008E4DF1"/>
    <w:rsid w:val="008E4E39"/>
    <w:rsid w:val="008E51AF"/>
    <w:rsid w:val="008E5432"/>
    <w:rsid w:val="008E57A1"/>
    <w:rsid w:val="008E5A20"/>
    <w:rsid w:val="008E5B2F"/>
    <w:rsid w:val="008E5C8F"/>
    <w:rsid w:val="008E5F58"/>
    <w:rsid w:val="008E6526"/>
    <w:rsid w:val="008E6537"/>
    <w:rsid w:val="008E6787"/>
    <w:rsid w:val="008E6AC7"/>
    <w:rsid w:val="008E761A"/>
    <w:rsid w:val="008E778A"/>
    <w:rsid w:val="008E7AD5"/>
    <w:rsid w:val="008F071F"/>
    <w:rsid w:val="008F07BF"/>
    <w:rsid w:val="008F0C51"/>
    <w:rsid w:val="008F0E0F"/>
    <w:rsid w:val="008F0F40"/>
    <w:rsid w:val="008F0FDB"/>
    <w:rsid w:val="008F114C"/>
    <w:rsid w:val="008F1388"/>
    <w:rsid w:val="008F231E"/>
    <w:rsid w:val="008F233C"/>
    <w:rsid w:val="008F274A"/>
    <w:rsid w:val="008F277C"/>
    <w:rsid w:val="008F2C21"/>
    <w:rsid w:val="008F30DA"/>
    <w:rsid w:val="008F3EED"/>
    <w:rsid w:val="008F402C"/>
    <w:rsid w:val="008F40BD"/>
    <w:rsid w:val="008F40DB"/>
    <w:rsid w:val="008F4100"/>
    <w:rsid w:val="008F4153"/>
    <w:rsid w:val="008F4985"/>
    <w:rsid w:val="008F4D7B"/>
    <w:rsid w:val="008F528E"/>
    <w:rsid w:val="008F52D0"/>
    <w:rsid w:val="008F5883"/>
    <w:rsid w:val="008F612B"/>
    <w:rsid w:val="008F6388"/>
    <w:rsid w:val="008F63F9"/>
    <w:rsid w:val="008F655D"/>
    <w:rsid w:val="008F6725"/>
    <w:rsid w:val="008F682A"/>
    <w:rsid w:val="008F6B96"/>
    <w:rsid w:val="008F6C20"/>
    <w:rsid w:val="008F718F"/>
    <w:rsid w:val="008F7B0D"/>
    <w:rsid w:val="00900E08"/>
    <w:rsid w:val="00900E82"/>
    <w:rsid w:val="00901272"/>
    <w:rsid w:val="0090142A"/>
    <w:rsid w:val="0090148C"/>
    <w:rsid w:val="00901663"/>
    <w:rsid w:val="00901CE2"/>
    <w:rsid w:val="009023A4"/>
    <w:rsid w:val="00903514"/>
    <w:rsid w:val="00903912"/>
    <w:rsid w:val="0090398E"/>
    <w:rsid w:val="00903A18"/>
    <w:rsid w:val="00903AFF"/>
    <w:rsid w:val="00903EC5"/>
    <w:rsid w:val="00903FAE"/>
    <w:rsid w:val="0090404B"/>
    <w:rsid w:val="009040C6"/>
    <w:rsid w:val="009042F2"/>
    <w:rsid w:val="0090440D"/>
    <w:rsid w:val="009044B7"/>
    <w:rsid w:val="00904675"/>
    <w:rsid w:val="00904B4D"/>
    <w:rsid w:val="00904BED"/>
    <w:rsid w:val="00904FD1"/>
    <w:rsid w:val="009050F1"/>
    <w:rsid w:val="009056B2"/>
    <w:rsid w:val="0090585C"/>
    <w:rsid w:val="009059DB"/>
    <w:rsid w:val="009067C4"/>
    <w:rsid w:val="00906D2B"/>
    <w:rsid w:val="00906DE0"/>
    <w:rsid w:val="00906DF5"/>
    <w:rsid w:val="00907A15"/>
    <w:rsid w:val="00907A22"/>
    <w:rsid w:val="0091124F"/>
    <w:rsid w:val="009116E3"/>
    <w:rsid w:val="00911763"/>
    <w:rsid w:val="00911B4C"/>
    <w:rsid w:val="00911E95"/>
    <w:rsid w:val="00911EA3"/>
    <w:rsid w:val="0091269E"/>
    <w:rsid w:val="00913384"/>
    <w:rsid w:val="00913769"/>
    <w:rsid w:val="00913C98"/>
    <w:rsid w:val="00913E4A"/>
    <w:rsid w:val="00913F91"/>
    <w:rsid w:val="00913FB3"/>
    <w:rsid w:val="00914961"/>
    <w:rsid w:val="00914EC1"/>
    <w:rsid w:val="00915BC8"/>
    <w:rsid w:val="00915C95"/>
    <w:rsid w:val="00915D33"/>
    <w:rsid w:val="00915F71"/>
    <w:rsid w:val="00916191"/>
    <w:rsid w:val="00916F92"/>
    <w:rsid w:val="00917629"/>
    <w:rsid w:val="009179E2"/>
    <w:rsid w:val="0092085E"/>
    <w:rsid w:val="009211C5"/>
    <w:rsid w:val="009217F4"/>
    <w:rsid w:val="0092205C"/>
    <w:rsid w:val="0092231D"/>
    <w:rsid w:val="009223BD"/>
    <w:rsid w:val="0092247D"/>
    <w:rsid w:val="009224B2"/>
    <w:rsid w:val="009226E8"/>
    <w:rsid w:val="009227AE"/>
    <w:rsid w:val="00922BDE"/>
    <w:rsid w:val="00922E40"/>
    <w:rsid w:val="00922EA0"/>
    <w:rsid w:val="00923854"/>
    <w:rsid w:val="00923AE5"/>
    <w:rsid w:val="00924175"/>
    <w:rsid w:val="00924664"/>
    <w:rsid w:val="00924A44"/>
    <w:rsid w:val="00924CB2"/>
    <w:rsid w:val="00924EBC"/>
    <w:rsid w:val="009256DD"/>
    <w:rsid w:val="009258D3"/>
    <w:rsid w:val="009259E4"/>
    <w:rsid w:val="00925C34"/>
    <w:rsid w:val="0092634A"/>
    <w:rsid w:val="009268F9"/>
    <w:rsid w:val="00926938"/>
    <w:rsid w:val="0092699F"/>
    <w:rsid w:val="009269B9"/>
    <w:rsid w:val="0092748B"/>
    <w:rsid w:val="00927499"/>
    <w:rsid w:val="00930458"/>
    <w:rsid w:val="00930529"/>
    <w:rsid w:val="0093145A"/>
    <w:rsid w:val="009315D3"/>
    <w:rsid w:val="00931BD1"/>
    <w:rsid w:val="00931EAB"/>
    <w:rsid w:val="00932113"/>
    <w:rsid w:val="009337AC"/>
    <w:rsid w:val="00933FB4"/>
    <w:rsid w:val="0093485B"/>
    <w:rsid w:val="00934AC0"/>
    <w:rsid w:val="00934AD2"/>
    <w:rsid w:val="00934FC0"/>
    <w:rsid w:val="00935365"/>
    <w:rsid w:val="0093577B"/>
    <w:rsid w:val="00935EC5"/>
    <w:rsid w:val="00936270"/>
    <w:rsid w:val="009362CC"/>
    <w:rsid w:val="00936AC3"/>
    <w:rsid w:val="00936D59"/>
    <w:rsid w:val="00937036"/>
    <w:rsid w:val="009377F6"/>
    <w:rsid w:val="00937AC9"/>
    <w:rsid w:val="00937ED0"/>
    <w:rsid w:val="009402FC"/>
    <w:rsid w:val="00941222"/>
    <w:rsid w:val="00941A4C"/>
    <w:rsid w:val="0094227D"/>
    <w:rsid w:val="00942314"/>
    <w:rsid w:val="00942852"/>
    <w:rsid w:val="00942AC0"/>
    <w:rsid w:val="00943A8F"/>
    <w:rsid w:val="0094436F"/>
    <w:rsid w:val="00944495"/>
    <w:rsid w:val="009446D0"/>
    <w:rsid w:val="0094474B"/>
    <w:rsid w:val="0094491E"/>
    <w:rsid w:val="00944D42"/>
    <w:rsid w:val="00944E6C"/>
    <w:rsid w:val="00945A68"/>
    <w:rsid w:val="00946228"/>
    <w:rsid w:val="009467C3"/>
    <w:rsid w:val="00947158"/>
    <w:rsid w:val="00947888"/>
    <w:rsid w:val="00947CF6"/>
    <w:rsid w:val="00947DF6"/>
    <w:rsid w:val="00950731"/>
    <w:rsid w:val="009509DE"/>
    <w:rsid w:val="009517FF"/>
    <w:rsid w:val="00953A4F"/>
    <w:rsid w:val="00953ACF"/>
    <w:rsid w:val="00953E8C"/>
    <w:rsid w:val="00954056"/>
    <w:rsid w:val="009549A7"/>
    <w:rsid w:val="00955333"/>
    <w:rsid w:val="009555EB"/>
    <w:rsid w:val="009556A5"/>
    <w:rsid w:val="00955726"/>
    <w:rsid w:val="0095699C"/>
    <w:rsid w:val="00957006"/>
    <w:rsid w:val="00957068"/>
    <w:rsid w:val="0095738E"/>
    <w:rsid w:val="0095750E"/>
    <w:rsid w:val="009578C0"/>
    <w:rsid w:val="00960106"/>
    <w:rsid w:val="0096052F"/>
    <w:rsid w:val="00960F10"/>
    <w:rsid w:val="00961290"/>
    <w:rsid w:val="00961343"/>
    <w:rsid w:val="009615A9"/>
    <w:rsid w:val="009615AD"/>
    <w:rsid w:val="0096179E"/>
    <w:rsid w:val="009618AD"/>
    <w:rsid w:val="00961E29"/>
    <w:rsid w:val="00962286"/>
    <w:rsid w:val="00962496"/>
    <w:rsid w:val="00962C37"/>
    <w:rsid w:val="00963385"/>
    <w:rsid w:val="009636FC"/>
    <w:rsid w:val="009639D6"/>
    <w:rsid w:val="00963A99"/>
    <w:rsid w:val="00963C5F"/>
    <w:rsid w:val="009642A4"/>
    <w:rsid w:val="00964380"/>
    <w:rsid w:val="009653D4"/>
    <w:rsid w:val="0096581A"/>
    <w:rsid w:val="009659D7"/>
    <w:rsid w:val="00966243"/>
    <w:rsid w:val="009663D5"/>
    <w:rsid w:val="0096678D"/>
    <w:rsid w:val="00966CF1"/>
    <w:rsid w:val="00966FDB"/>
    <w:rsid w:val="00967050"/>
    <w:rsid w:val="0096776A"/>
    <w:rsid w:val="00967AEE"/>
    <w:rsid w:val="00967D35"/>
    <w:rsid w:val="00967FF9"/>
    <w:rsid w:val="009705B7"/>
    <w:rsid w:val="009706AB"/>
    <w:rsid w:val="0097082D"/>
    <w:rsid w:val="00970D24"/>
    <w:rsid w:val="00970E56"/>
    <w:rsid w:val="00971094"/>
    <w:rsid w:val="00971283"/>
    <w:rsid w:val="0097223E"/>
    <w:rsid w:val="00972630"/>
    <w:rsid w:val="0097324D"/>
    <w:rsid w:val="0097388A"/>
    <w:rsid w:val="0097393D"/>
    <w:rsid w:val="00973C57"/>
    <w:rsid w:val="009740CF"/>
    <w:rsid w:val="0097433D"/>
    <w:rsid w:val="00974459"/>
    <w:rsid w:val="00974B4F"/>
    <w:rsid w:val="00974C86"/>
    <w:rsid w:val="00975193"/>
    <w:rsid w:val="0097541D"/>
    <w:rsid w:val="00975C81"/>
    <w:rsid w:val="00975C9E"/>
    <w:rsid w:val="00975D01"/>
    <w:rsid w:val="00975DB7"/>
    <w:rsid w:val="009766A7"/>
    <w:rsid w:val="00976BF8"/>
    <w:rsid w:val="00976C6B"/>
    <w:rsid w:val="0097723D"/>
    <w:rsid w:val="0097755C"/>
    <w:rsid w:val="00977723"/>
    <w:rsid w:val="00977811"/>
    <w:rsid w:val="0097782D"/>
    <w:rsid w:val="00977CC0"/>
    <w:rsid w:val="00977F1D"/>
    <w:rsid w:val="00980126"/>
    <w:rsid w:val="0098020C"/>
    <w:rsid w:val="00981AAD"/>
    <w:rsid w:val="00982310"/>
    <w:rsid w:val="009823AE"/>
    <w:rsid w:val="009834D6"/>
    <w:rsid w:val="009836B4"/>
    <w:rsid w:val="00983D99"/>
    <w:rsid w:val="00983F68"/>
    <w:rsid w:val="009852F2"/>
    <w:rsid w:val="00985EF8"/>
    <w:rsid w:val="00985F63"/>
    <w:rsid w:val="0098615E"/>
    <w:rsid w:val="00986659"/>
    <w:rsid w:val="0098689A"/>
    <w:rsid w:val="00986B02"/>
    <w:rsid w:val="00986C19"/>
    <w:rsid w:val="00986E7B"/>
    <w:rsid w:val="00987005"/>
    <w:rsid w:val="00987857"/>
    <w:rsid w:val="00987EC0"/>
    <w:rsid w:val="00987F29"/>
    <w:rsid w:val="00987F51"/>
    <w:rsid w:val="00990443"/>
    <w:rsid w:val="009912A9"/>
    <w:rsid w:val="009918D7"/>
    <w:rsid w:val="00991AE8"/>
    <w:rsid w:val="00991DAB"/>
    <w:rsid w:val="009927C1"/>
    <w:rsid w:val="00992951"/>
    <w:rsid w:val="00992C34"/>
    <w:rsid w:val="00992ECB"/>
    <w:rsid w:val="00992EFB"/>
    <w:rsid w:val="00993227"/>
    <w:rsid w:val="00993328"/>
    <w:rsid w:val="00993443"/>
    <w:rsid w:val="00995744"/>
    <w:rsid w:val="0099605E"/>
    <w:rsid w:val="0099611B"/>
    <w:rsid w:val="0099617D"/>
    <w:rsid w:val="00996765"/>
    <w:rsid w:val="00997369"/>
    <w:rsid w:val="00997443"/>
    <w:rsid w:val="00997C21"/>
    <w:rsid w:val="00997CFF"/>
    <w:rsid w:val="009A03EE"/>
    <w:rsid w:val="009A09D8"/>
    <w:rsid w:val="009A0E6A"/>
    <w:rsid w:val="009A1184"/>
    <w:rsid w:val="009A14B6"/>
    <w:rsid w:val="009A1AAA"/>
    <w:rsid w:val="009A210A"/>
    <w:rsid w:val="009A24AF"/>
    <w:rsid w:val="009A2A62"/>
    <w:rsid w:val="009A2DEA"/>
    <w:rsid w:val="009A3165"/>
    <w:rsid w:val="009A3E68"/>
    <w:rsid w:val="009A40F6"/>
    <w:rsid w:val="009A4621"/>
    <w:rsid w:val="009A47F2"/>
    <w:rsid w:val="009A4A2D"/>
    <w:rsid w:val="009A4ADD"/>
    <w:rsid w:val="009A4D95"/>
    <w:rsid w:val="009A50A6"/>
    <w:rsid w:val="009A5194"/>
    <w:rsid w:val="009A521A"/>
    <w:rsid w:val="009A521B"/>
    <w:rsid w:val="009A55DC"/>
    <w:rsid w:val="009A5D90"/>
    <w:rsid w:val="009A60CB"/>
    <w:rsid w:val="009A62AC"/>
    <w:rsid w:val="009A68AF"/>
    <w:rsid w:val="009A6F8A"/>
    <w:rsid w:val="009A7193"/>
    <w:rsid w:val="009A7392"/>
    <w:rsid w:val="009A76B9"/>
    <w:rsid w:val="009A79A6"/>
    <w:rsid w:val="009A7B11"/>
    <w:rsid w:val="009A7C7F"/>
    <w:rsid w:val="009A7F98"/>
    <w:rsid w:val="009B01D7"/>
    <w:rsid w:val="009B0503"/>
    <w:rsid w:val="009B0DF9"/>
    <w:rsid w:val="009B1957"/>
    <w:rsid w:val="009B1D3E"/>
    <w:rsid w:val="009B20F7"/>
    <w:rsid w:val="009B23E5"/>
    <w:rsid w:val="009B2C0A"/>
    <w:rsid w:val="009B30D6"/>
    <w:rsid w:val="009B339F"/>
    <w:rsid w:val="009B398F"/>
    <w:rsid w:val="009B3BBE"/>
    <w:rsid w:val="009B3E49"/>
    <w:rsid w:val="009B3E78"/>
    <w:rsid w:val="009B4241"/>
    <w:rsid w:val="009B427A"/>
    <w:rsid w:val="009B457B"/>
    <w:rsid w:val="009B4A2A"/>
    <w:rsid w:val="009B4ABE"/>
    <w:rsid w:val="009B4B05"/>
    <w:rsid w:val="009B4BA2"/>
    <w:rsid w:val="009B4FF4"/>
    <w:rsid w:val="009B52DC"/>
    <w:rsid w:val="009B53E8"/>
    <w:rsid w:val="009B54D8"/>
    <w:rsid w:val="009B54F5"/>
    <w:rsid w:val="009B5510"/>
    <w:rsid w:val="009B59EB"/>
    <w:rsid w:val="009B5C8D"/>
    <w:rsid w:val="009B690F"/>
    <w:rsid w:val="009B757A"/>
    <w:rsid w:val="009B7A56"/>
    <w:rsid w:val="009B7CF3"/>
    <w:rsid w:val="009C023D"/>
    <w:rsid w:val="009C03C2"/>
    <w:rsid w:val="009C0BD9"/>
    <w:rsid w:val="009C0ECC"/>
    <w:rsid w:val="009C13C5"/>
    <w:rsid w:val="009C1426"/>
    <w:rsid w:val="009C188F"/>
    <w:rsid w:val="009C1999"/>
    <w:rsid w:val="009C22D6"/>
    <w:rsid w:val="009C2328"/>
    <w:rsid w:val="009C26EA"/>
    <w:rsid w:val="009C2A4C"/>
    <w:rsid w:val="009C2C96"/>
    <w:rsid w:val="009C2DA8"/>
    <w:rsid w:val="009C2E9C"/>
    <w:rsid w:val="009C346F"/>
    <w:rsid w:val="009C3BD1"/>
    <w:rsid w:val="009C3D39"/>
    <w:rsid w:val="009C402D"/>
    <w:rsid w:val="009C466D"/>
    <w:rsid w:val="009C4ADA"/>
    <w:rsid w:val="009C4BE9"/>
    <w:rsid w:val="009C4F94"/>
    <w:rsid w:val="009C5051"/>
    <w:rsid w:val="009C510D"/>
    <w:rsid w:val="009C518E"/>
    <w:rsid w:val="009C690D"/>
    <w:rsid w:val="009C69E8"/>
    <w:rsid w:val="009C7353"/>
    <w:rsid w:val="009C794F"/>
    <w:rsid w:val="009C7A04"/>
    <w:rsid w:val="009C7DCC"/>
    <w:rsid w:val="009D0A28"/>
    <w:rsid w:val="009D0DF4"/>
    <w:rsid w:val="009D118D"/>
    <w:rsid w:val="009D196B"/>
    <w:rsid w:val="009D1A04"/>
    <w:rsid w:val="009D248F"/>
    <w:rsid w:val="009D2973"/>
    <w:rsid w:val="009D2C85"/>
    <w:rsid w:val="009D32BE"/>
    <w:rsid w:val="009D3474"/>
    <w:rsid w:val="009D3502"/>
    <w:rsid w:val="009D375B"/>
    <w:rsid w:val="009D3819"/>
    <w:rsid w:val="009D3A5A"/>
    <w:rsid w:val="009D3ADF"/>
    <w:rsid w:val="009D3C29"/>
    <w:rsid w:val="009D3E2E"/>
    <w:rsid w:val="009D3F87"/>
    <w:rsid w:val="009D3FAF"/>
    <w:rsid w:val="009D4A33"/>
    <w:rsid w:val="009D4F31"/>
    <w:rsid w:val="009D50FC"/>
    <w:rsid w:val="009D550A"/>
    <w:rsid w:val="009D5DE7"/>
    <w:rsid w:val="009D5F1F"/>
    <w:rsid w:val="009D5FEB"/>
    <w:rsid w:val="009D643E"/>
    <w:rsid w:val="009D6614"/>
    <w:rsid w:val="009D67D8"/>
    <w:rsid w:val="009D68CC"/>
    <w:rsid w:val="009D6FC6"/>
    <w:rsid w:val="009D72F7"/>
    <w:rsid w:val="009D77BA"/>
    <w:rsid w:val="009D7811"/>
    <w:rsid w:val="009D7BE2"/>
    <w:rsid w:val="009D7CD0"/>
    <w:rsid w:val="009E03DB"/>
    <w:rsid w:val="009E0583"/>
    <w:rsid w:val="009E0F2E"/>
    <w:rsid w:val="009E13A4"/>
    <w:rsid w:val="009E17D5"/>
    <w:rsid w:val="009E19D1"/>
    <w:rsid w:val="009E1D19"/>
    <w:rsid w:val="009E2386"/>
    <w:rsid w:val="009E2D40"/>
    <w:rsid w:val="009E31E0"/>
    <w:rsid w:val="009E31EE"/>
    <w:rsid w:val="009E45BA"/>
    <w:rsid w:val="009E4A9B"/>
    <w:rsid w:val="009E4A9D"/>
    <w:rsid w:val="009E5067"/>
    <w:rsid w:val="009E5C3C"/>
    <w:rsid w:val="009E5CE3"/>
    <w:rsid w:val="009E5D98"/>
    <w:rsid w:val="009E6303"/>
    <w:rsid w:val="009E67D6"/>
    <w:rsid w:val="009E6837"/>
    <w:rsid w:val="009E7567"/>
    <w:rsid w:val="009E75FA"/>
    <w:rsid w:val="009E761D"/>
    <w:rsid w:val="009E7C1E"/>
    <w:rsid w:val="009F02B5"/>
    <w:rsid w:val="009F0F9F"/>
    <w:rsid w:val="009F1922"/>
    <w:rsid w:val="009F1C90"/>
    <w:rsid w:val="009F1CA8"/>
    <w:rsid w:val="009F242D"/>
    <w:rsid w:val="009F2C59"/>
    <w:rsid w:val="009F327B"/>
    <w:rsid w:val="009F3454"/>
    <w:rsid w:val="009F35CD"/>
    <w:rsid w:val="009F3F93"/>
    <w:rsid w:val="009F43B1"/>
    <w:rsid w:val="009F51D6"/>
    <w:rsid w:val="009F5755"/>
    <w:rsid w:val="009F575C"/>
    <w:rsid w:val="009F58D0"/>
    <w:rsid w:val="009F5F28"/>
    <w:rsid w:val="009F622F"/>
    <w:rsid w:val="009F668D"/>
    <w:rsid w:val="009F6855"/>
    <w:rsid w:val="009F6DC5"/>
    <w:rsid w:val="009F70AC"/>
    <w:rsid w:val="009F70DB"/>
    <w:rsid w:val="009F77B3"/>
    <w:rsid w:val="009F7E9E"/>
    <w:rsid w:val="00A005FA"/>
    <w:rsid w:val="00A00740"/>
    <w:rsid w:val="00A008DA"/>
    <w:rsid w:val="00A009A1"/>
    <w:rsid w:val="00A00BF1"/>
    <w:rsid w:val="00A00CC4"/>
    <w:rsid w:val="00A00FE5"/>
    <w:rsid w:val="00A012E9"/>
    <w:rsid w:val="00A0135E"/>
    <w:rsid w:val="00A01759"/>
    <w:rsid w:val="00A01778"/>
    <w:rsid w:val="00A018C2"/>
    <w:rsid w:val="00A01B69"/>
    <w:rsid w:val="00A01CC3"/>
    <w:rsid w:val="00A02831"/>
    <w:rsid w:val="00A0283A"/>
    <w:rsid w:val="00A03C81"/>
    <w:rsid w:val="00A03D0D"/>
    <w:rsid w:val="00A03D22"/>
    <w:rsid w:val="00A03FD1"/>
    <w:rsid w:val="00A04094"/>
    <w:rsid w:val="00A04128"/>
    <w:rsid w:val="00A0422F"/>
    <w:rsid w:val="00A043F9"/>
    <w:rsid w:val="00A058A0"/>
    <w:rsid w:val="00A060A3"/>
    <w:rsid w:val="00A06874"/>
    <w:rsid w:val="00A06AD6"/>
    <w:rsid w:val="00A06C93"/>
    <w:rsid w:val="00A07020"/>
    <w:rsid w:val="00A10B7E"/>
    <w:rsid w:val="00A111C6"/>
    <w:rsid w:val="00A11245"/>
    <w:rsid w:val="00A11A0E"/>
    <w:rsid w:val="00A11D5E"/>
    <w:rsid w:val="00A11DCB"/>
    <w:rsid w:val="00A11F37"/>
    <w:rsid w:val="00A12558"/>
    <w:rsid w:val="00A13430"/>
    <w:rsid w:val="00A13508"/>
    <w:rsid w:val="00A13E58"/>
    <w:rsid w:val="00A14388"/>
    <w:rsid w:val="00A147B3"/>
    <w:rsid w:val="00A14A38"/>
    <w:rsid w:val="00A14C5D"/>
    <w:rsid w:val="00A14EA5"/>
    <w:rsid w:val="00A150EF"/>
    <w:rsid w:val="00A15B71"/>
    <w:rsid w:val="00A15C06"/>
    <w:rsid w:val="00A15F81"/>
    <w:rsid w:val="00A17518"/>
    <w:rsid w:val="00A17551"/>
    <w:rsid w:val="00A17A2A"/>
    <w:rsid w:val="00A17D5D"/>
    <w:rsid w:val="00A17D87"/>
    <w:rsid w:val="00A20DF0"/>
    <w:rsid w:val="00A20EF1"/>
    <w:rsid w:val="00A210DF"/>
    <w:rsid w:val="00A218AB"/>
    <w:rsid w:val="00A21989"/>
    <w:rsid w:val="00A21A4F"/>
    <w:rsid w:val="00A2241F"/>
    <w:rsid w:val="00A22BFD"/>
    <w:rsid w:val="00A22CA5"/>
    <w:rsid w:val="00A22D96"/>
    <w:rsid w:val="00A23B6A"/>
    <w:rsid w:val="00A23CFF"/>
    <w:rsid w:val="00A23D16"/>
    <w:rsid w:val="00A2427D"/>
    <w:rsid w:val="00A243A8"/>
    <w:rsid w:val="00A24A55"/>
    <w:rsid w:val="00A24CB8"/>
    <w:rsid w:val="00A2502D"/>
    <w:rsid w:val="00A2590A"/>
    <w:rsid w:val="00A25A8D"/>
    <w:rsid w:val="00A25C82"/>
    <w:rsid w:val="00A25D4B"/>
    <w:rsid w:val="00A25FB3"/>
    <w:rsid w:val="00A2643E"/>
    <w:rsid w:val="00A2681A"/>
    <w:rsid w:val="00A26B5A"/>
    <w:rsid w:val="00A26E81"/>
    <w:rsid w:val="00A27132"/>
    <w:rsid w:val="00A27277"/>
    <w:rsid w:val="00A27487"/>
    <w:rsid w:val="00A27E49"/>
    <w:rsid w:val="00A27F5C"/>
    <w:rsid w:val="00A300E8"/>
    <w:rsid w:val="00A303A5"/>
    <w:rsid w:val="00A31571"/>
    <w:rsid w:val="00A31766"/>
    <w:rsid w:val="00A31851"/>
    <w:rsid w:val="00A31D46"/>
    <w:rsid w:val="00A31DB1"/>
    <w:rsid w:val="00A320F7"/>
    <w:rsid w:val="00A32262"/>
    <w:rsid w:val="00A32444"/>
    <w:rsid w:val="00A329B7"/>
    <w:rsid w:val="00A331B9"/>
    <w:rsid w:val="00A332DC"/>
    <w:rsid w:val="00A332EF"/>
    <w:rsid w:val="00A33B70"/>
    <w:rsid w:val="00A34C0C"/>
    <w:rsid w:val="00A34DD1"/>
    <w:rsid w:val="00A34FE9"/>
    <w:rsid w:val="00A35914"/>
    <w:rsid w:val="00A35987"/>
    <w:rsid w:val="00A35B81"/>
    <w:rsid w:val="00A35E5B"/>
    <w:rsid w:val="00A36382"/>
    <w:rsid w:val="00A366B7"/>
    <w:rsid w:val="00A36AA4"/>
    <w:rsid w:val="00A36E83"/>
    <w:rsid w:val="00A37058"/>
    <w:rsid w:val="00A37EC6"/>
    <w:rsid w:val="00A4008F"/>
    <w:rsid w:val="00A404C3"/>
    <w:rsid w:val="00A40583"/>
    <w:rsid w:val="00A40642"/>
    <w:rsid w:val="00A4066D"/>
    <w:rsid w:val="00A40B8D"/>
    <w:rsid w:val="00A40E2C"/>
    <w:rsid w:val="00A40E87"/>
    <w:rsid w:val="00A410B5"/>
    <w:rsid w:val="00A418EF"/>
    <w:rsid w:val="00A41E62"/>
    <w:rsid w:val="00A42643"/>
    <w:rsid w:val="00A42EFB"/>
    <w:rsid w:val="00A433BD"/>
    <w:rsid w:val="00A4355C"/>
    <w:rsid w:val="00A4369E"/>
    <w:rsid w:val="00A437EC"/>
    <w:rsid w:val="00A43A02"/>
    <w:rsid w:val="00A43A26"/>
    <w:rsid w:val="00A43DC9"/>
    <w:rsid w:val="00A4422C"/>
    <w:rsid w:val="00A442C7"/>
    <w:rsid w:val="00A4467E"/>
    <w:rsid w:val="00A448FA"/>
    <w:rsid w:val="00A44A4A"/>
    <w:rsid w:val="00A44C49"/>
    <w:rsid w:val="00A44CA7"/>
    <w:rsid w:val="00A4593F"/>
    <w:rsid w:val="00A46357"/>
    <w:rsid w:val="00A466B3"/>
    <w:rsid w:val="00A4697F"/>
    <w:rsid w:val="00A46B1E"/>
    <w:rsid w:val="00A47070"/>
    <w:rsid w:val="00A471C9"/>
    <w:rsid w:val="00A474ED"/>
    <w:rsid w:val="00A475EC"/>
    <w:rsid w:val="00A476D1"/>
    <w:rsid w:val="00A47C52"/>
    <w:rsid w:val="00A47E99"/>
    <w:rsid w:val="00A500B0"/>
    <w:rsid w:val="00A5034A"/>
    <w:rsid w:val="00A509F4"/>
    <w:rsid w:val="00A50B77"/>
    <w:rsid w:val="00A51474"/>
    <w:rsid w:val="00A51AD7"/>
    <w:rsid w:val="00A51C13"/>
    <w:rsid w:val="00A520A8"/>
    <w:rsid w:val="00A52342"/>
    <w:rsid w:val="00A524F7"/>
    <w:rsid w:val="00A5265A"/>
    <w:rsid w:val="00A5268B"/>
    <w:rsid w:val="00A529E5"/>
    <w:rsid w:val="00A52AE7"/>
    <w:rsid w:val="00A52F78"/>
    <w:rsid w:val="00A536D2"/>
    <w:rsid w:val="00A53B14"/>
    <w:rsid w:val="00A53D4F"/>
    <w:rsid w:val="00A543C7"/>
    <w:rsid w:val="00A544FA"/>
    <w:rsid w:val="00A54858"/>
    <w:rsid w:val="00A54F51"/>
    <w:rsid w:val="00A550B5"/>
    <w:rsid w:val="00A55597"/>
    <w:rsid w:val="00A55CB4"/>
    <w:rsid w:val="00A56033"/>
    <w:rsid w:val="00A56984"/>
    <w:rsid w:val="00A56FB3"/>
    <w:rsid w:val="00A577F7"/>
    <w:rsid w:val="00A577F8"/>
    <w:rsid w:val="00A6046C"/>
    <w:rsid w:val="00A60633"/>
    <w:rsid w:val="00A608E5"/>
    <w:rsid w:val="00A60C08"/>
    <w:rsid w:val="00A60DD1"/>
    <w:rsid w:val="00A60EEE"/>
    <w:rsid w:val="00A610FD"/>
    <w:rsid w:val="00A6136C"/>
    <w:rsid w:val="00A61F46"/>
    <w:rsid w:val="00A62257"/>
    <w:rsid w:val="00A63AC5"/>
    <w:rsid w:val="00A63C99"/>
    <w:rsid w:val="00A642E8"/>
    <w:rsid w:val="00A64784"/>
    <w:rsid w:val="00A64B22"/>
    <w:rsid w:val="00A65016"/>
    <w:rsid w:val="00A6554E"/>
    <w:rsid w:val="00A65AD6"/>
    <w:rsid w:val="00A65D3F"/>
    <w:rsid w:val="00A660EF"/>
    <w:rsid w:val="00A66A82"/>
    <w:rsid w:val="00A6739E"/>
    <w:rsid w:val="00A67410"/>
    <w:rsid w:val="00A67C0D"/>
    <w:rsid w:val="00A67CA7"/>
    <w:rsid w:val="00A702AC"/>
    <w:rsid w:val="00A715E4"/>
    <w:rsid w:val="00A718CE"/>
    <w:rsid w:val="00A725CF"/>
    <w:rsid w:val="00A7260D"/>
    <w:rsid w:val="00A727A6"/>
    <w:rsid w:val="00A7337B"/>
    <w:rsid w:val="00A733A4"/>
    <w:rsid w:val="00A73CFA"/>
    <w:rsid w:val="00A73DD5"/>
    <w:rsid w:val="00A73F81"/>
    <w:rsid w:val="00A74059"/>
    <w:rsid w:val="00A74D47"/>
    <w:rsid w:val="00A75001"/>
    <w:rsid w:val="00A75934"/>
    <w:rsid w:val="00A75966"/>
    <w:rsid w:val="00A75C3E"/>
    <w:rsid w:val="00A75F38"/>
    <w:rsid w:val="00A7619A"/>
    <w:rsid w:val="00A76244"/>
    <w:rsid w:val="00A7665D"/>
    <w:rsid w:val="00A76EFF"/>
    <w:rsid w:val="00A7763E"/>
    <w:rsid w:val="00A77DD3"/>
    <w:rsid w:val="00A80042"/>
    <w:rsid w:val="00A800F2"/>
    <w:rsid w:val="00A80553"/>
    <w:rsid w:val="00A80793"/>
    <w:rsid w:val="00A809ED"/>
    <w:rsid w:val="00A80AC2"/>
    <w:rsid w:val="00A80C45"/>
    <w:rsid w:val="00A80FC0"/>
    <w:rsid w:val="00A81E70"/>
    <w:rsid w:val="00A821A4"/>
    <w:rsid w:val="00A822D9"/>
    <w:rsid w:val="00A828BB"/>
    <w:rsid w:val="00A82E82"/>
    <w:rsid w:val="00A8345A"/>
    <w:rsid w:val="00A83E42"/>
    <w:rsid w:val="00A83F57"/>
    <w:rsid w:val="00A843D1"/>
    <w:rsid w:val="00A8459D"/>
    <w:rsid w:val="00A84838"/>
    <w:rsid w:val="00A85686"/>
    <w:rsid w:val="00A85A02"/>
    <w:rsid w:val="00A85E2A"/>
    <w:rsid w:val="00A85F29"/>
    <w:rsid w:val="00A8602E"/>
    <w:rsid w:val="00A86A8B"/>
    <w:rsid w:val="00A87331"/>
    <w:rsid w:val="00A87F74"/>
    <w:rsid w:val="00A90260"/>
    <w:rsid w:val="00A90ABB"/>
    <w:rsid w:val="00A90C52"/>
    <w:rsid w:val="00A90E64"/>
    <w:rsid w:val="00A90EBA"/>
    <w:rsid w:val="00A90F8E"/>
    <w:rsid w:val="00A91174"/>
    <w:rsid w:val="00A911DC"/>
    <w:rsid w:val="00A91AD6"/>
    <w:rsid w:val="00A92095"/>
    <w:rsid w:val="00A9226F"/>
    <w:rsid w:val="00A9239A"/>
    <w:rsid w:val="00A9240D"/>
    <w:rsid w:val="00A92489"/>
    <w:rsid w:val="00A926E3"/>
    <w:rsid w:val="00A9282E"/>
    <w:rsid w:val="00A930E1"/>
    <w:rsid w:val="00A9310D"/>
    <w:rsid w:val="00A93506"/>
    <w:rsid w:val="00A93698"/>
    <w:rsid w:val="00A936FF"/>
    <w:rsid w:val="00A9388A"/>
    <w:rsid w:val="00A93EA8"/>
    <w:rsid w:val="00A94925"/>
    <w:rsid w:val="00A94C56"/>
    <w:rsid w:val="00A94E05"/>
    <w:rsid w:val="00A9518B"/>
    <w:rsid w:val="00A9621C"/>
    <w:rsid w:val="00A9646B"/>
    <w:rsid w:val="00A965C0"/>
    <w:rsid w:val="00A967E1"/>
    <w:rsid w:val="00A96A49"/>
    <w:rsid w:val="00A96E04"/>
    <w:rsid w:val="00A96FC3"/>
    <w:rsid w:val="00A97E5F"/>
    <w:rsid w:val="00AA0379"/>
    <w:rsid w:val="00AA0B10"/>
    <w:rsid w:val="00AA0B91"/>
    <w:rsid w:val="00AA0D2E"/>
    <w:rsid w:val="00AA0EE4"/>
    <w:rsid w:val="00AA2AE6"/>
    <w:rsid w:val="00AA36C6"/>
    <w:rsid w:val="00AA3949"/>
    <w:rsid w:val="00AA39F2"/>
    <w:rsid w:val="00AA4EDA"/>
    <w:rsid w:val="00AA5421"/>
    <w:rsid w:val="00AA5C5C"/>
    <w:rsid w:val="00AA5EFE"/>
    <w:rsid w:val="00AA6928"/>
    <w:rsid w:val="00AA6FB2"/>
    <w:rsid w:val="00AA7936"/>
    <w:rsid w:val="00AA7B28"/>
    <w:rsid w:val="00AB0153"/>
    <w:rsid w:val="00AB02C6"/>
    <w:rsid w:val="00AB085C"/>
    <w:rsid w:val="00AB0C5D"/>
    <w:rsid w:val="00AB0D4C"/>
    <w:rsid w:val="00AB13A7"/>
    <w:rsid w:val="00AB147B"/>
    <w:rsid w:val="00AB147D"/>
    <w:rsid w:val="00AB15F2"/>
    <w:rsid w:val="00AB223C"/>
    <w:rsid w:val="00AB2350"/>
    <w:rsid w:val="00AB2813"/>
    <w:rsid w:val="00AB2CB6"/>
    <w:rsid w:val="00AB34F6"/>
    <w:rsid w:val="00AB39F7"/>
    <w:rsid w:val="00AB4847"/>
    <w:rsid w:val="00AB48E7"/>
    <w:rsid w:val="00AB4A26"/>
    <w:rsid w:val="00AB4C8E"/>
    <w:rsid w:val="00AB4F78"/>
    <w:rsid w:val="00AB5E23"/>
    <w:rsid w:val="00AB5EE2"/>
    <w:rsid w:val="00AB6094"/>
    <w:rsid w:val="00AB60D0"/>
    <w:rsid w:val="00AB6377"/>
    <w:rsid w:val="00AB6768"/>
    <w:rsid w:val="00AB68E9"/>
    <w:rsid w:val="00AB6951"/>
    <w:rsid w:val="00AB6BA3"/>
    <w:rsid w:val="00AB70DB"/>
    <w:rsid w:val="00AB71F0"/>
    <w:rsid w:val="00AB77D5"/>
    <w:rsid w:val="00AB796E"/>
    <w:rsid w:val="00AC05E4"/>
    <w:rsid w:val="00AC1431"/>
    <w:rsid w:val="00AC1AF7"/>
    <w:rsid w:val="00AC1B33"/>
    <w:rsid w:val="00AC20B7"/>
    <w:rsid w:val="00AC2289"/>
    <w:rsid w:val="00AC2ACF"/>
    <w:rsid w:val="00AC3312"/>
    <w:rsid w:val="00AC33F6"/>
    <w:rsid w:val="00AC4407"/>
    <w:rsid w:val="00AC5191"/>
    <w:rsid w:val="00AC5660"/>
    <w:rsid w:val="00AC58C2"/>
    <w:rsid w:val="00AC596C"/>
    <w:rsid w:val="00AC5B63"/>
    <w:rsid w:val="00AC5B8F"/>
    <w:rsid w:val="00AC5CA0"/>
    <w:rsid w:val="00AC5CCE"/>
    <w:rsid w:val="00AC64D4"/>
    <w:rsid w:val="00AC67DC"/>
    <w:rsid w:val="00AC68AA"/>
    <w:rsid w:val="00AC6DAF"/>
    <w:rsid w:val="00AC6FAD"/>
    <w:rsid w:val="00AC7B1D"/>
    <w:rsid w:val="00AD0194"/>
    <w:rsid w:val="00AD04B7"/>
    <w:rsid w:val="00AD0CB4"/>
    <w:rsid w:val="00AD1750"/>
    <w:rsid w:val="00AD19AB"/>
    <w:rsid w:val="00AD1B6B"/>
    <w:rsid w:val="00AD1C9F"/>
    <w:rsid w:val="00AD25E0"/>
    <w:rsid w:val="00AD360A"/>
    <w:rsid w:val="00AD37F0"/>
    <w:rsid w:val="00AD4821"/>
    <w:rsid w:val="00AD4C47"/>
    <w:rsid w:val="00AD5297"/>
    <w:rsid w:val="00AD547B"/>
    <w:rsid w:val="00AD5561"/>
    <w:rsid w:val="00AD5592"/>
    <w:rsid w:val="00AD59AA"/>
    <w:rsid w:val="00AD5A11"/>
    <w:rsid w:val="00AD5BCC"/>
    <w:rsid w:val="00AD5C5F"/>
    <w:rsid w:val="00AD5F3F"/>
    <w:rsid w:val="00AD64D5"/>
    <w:rsid w:val="00AD6E04"/>
    <w:rsid w:val="00AD6FCE"/>
    <w:rsid w:val="00AD724D"/>
    <w:rsid w:val="00AD7294"/>
    <w:rsid w:val="00AD7892"/>
    <w:rsid w:val="00AE0B0D"/>
    <w:rsid w:val="00AE12F6"/>
    <w:rsid w:val="00AE1487"/>
    <w:rsid w:val="00AE18ED"/>
    <w:rsid w:val="00AE1B36"/>
    <w:rsid w:val="00AE1E47"/>
    <w:rsid w:val="00AE1F9E"/>
    <w:rsid w:val="00AE2081"/>
    <w:rsid w:val="00AE243B"/>
    <w:rsid w:val="00AE3261"/>
    <w:rsid w:val="00AE3539"/>
    <w:rsid w:val="00AE36A0"/>
    <w:rsid w:val="00AE397A"/>
    <w:rsid w:val="00AE39B0"/>
    <w:rsid w:val="00AE3A2B"/>
    <w:rsid w:val="00AE3DF3"/>
    <w:rsid w:val="00AE41B5"/>
    <w:rsid w:val="00AE491E"/>
    <w:rsid w:val="00AE4960"/>
    <w:rsid w:val="00AE4BF8"/>
    <w:rsid w:val="00AE5F60"/>
    <w:rsid w:val="00AE6487"/>
    <w:rsid w:val="00AE683A"/>
    <w:rsid w:val="00AE6966"/>
    <w:rsid w:val="00AE6F7E"/>
    <w:rsid w:val="00AE7A51"/>
    <w:rsid w:val="00AE7F7F"/>
    <w:rsid w:val="00AF00DC"/>
    <w:rsid w:val="00AF0137"/>
    <w:rsid w:val="00AF0431"/>
    <w:rsid w:val="00AF0716"/>
    <w:rsid w:val="00AF0BBF"/>
    <w:rsid w:val="00AF10C5"/>
    <w:rsid w:val="00AF1115"/>
    <w:rsid w:val="00AF1E9F"/>
    <w:rsid w:val="00AF225B"/>
    <w:rsid w:val="00AF3D0D"/>
    <w:rsid w:val="00AF3FF0"/>
    <w:rsid w:val="00AF40CB"/>
    <w:rsid w:val="00AF434C"/>
    <w:rsid w:val="00AF4804"/>
    <w:rsid w:val="00AF4C99"/>
    <w:rsid w:val="00AF534F"/>
    <w:rsid w:val="00AF55CA"/>
    <w:rsid w:val="00AF5D79"/>
    <w:rsid w:val="00AF5E65"/>
    <w:rsid w:val="00AF68E9"/>
    <w:rsid w:val="00AF75BB"/>
    <w:rsid w:val="00AF775C"/>
    <w:rsid w:val="00AF7AFB"/>
    <w:rsid w:val="00AF7D2D"/>
    <w:rsid w:val="00AF7DF6"/>
    <w:rsid w:val="00B0010D"/>
    <w:rsid w:val="00B0024A"/>
    <w:rsid w:val="00B00A97"/>
    <w:rsid w:val="00B00C2E"/>
    <w:rsid w:val="00B0146A"/>
    <w:rsid w:val="00B01BDC"/>
    <w:rsid w:val="00B01D64"/>
    <w:rsid w:val="00B02DB9"/>
    <w:rsid w:val="00B0308F"/>
    <w:rsid w:val="00B036C8"/>
    <w:rsid w:val="00B0408D"/>
    <w:rsid w:val="00B04142"/>
    <w:rsid w:val="00B0486B"/>
    <w:rsid w:val="00B04E4C"/>
    <w:rsid w:val="00B0519B"/>
    <w:rsid w:val="00B057AF"/>
    <w:rsid w:val="00B05EEA"/>
    <w:rsid w:val="00B0600E"/>
    <w:rsid w:val="00B06D0B"/>
    <w:rsid w:val="00B074B0"/>
    <w:rsid w:val="00B0765A"/>
    <w:rsid w:val="00B0790F"/>
    <w:rsid w:val="00B103B7"/>
    <w:rsid w:val="00B105E0"/>
    <w:rsid w:val="00B107F6"/>
    <w:rsid w:val="00B10856"/>
    <w:rsid w:val="00B10D3F"/>
    <w:rsid w:val="00B11AB1"/>
    <w:rsid w:val="00B11C7A"/>
    <w:rsid w:val="00B11D4D"/>
    <w:rsid w:val="00B126B5"/>
    <w:rsid w:val="00B12938"/>
    <w:rsid w:val="00B12BBB"/>
    <w:rsid w:val="00B13283"/>
    <w:rsid w:val="00B136BE"/>
    <w:rsid w:val="00B13ACD"/>
    <w:rsid w:val="00B13ECA"/>
    <w:rsid w:val="00B1494C"/>
    <w:rsid w:val="00B14B70"/>
    <w:rsid w:val="00B150C9"/>
    <w:rsid w:val="00B15154"/>
    <w:rsid w:val="00B151B5"/>
    <w:rsid w:val="00B15CDD"/>
    <w:rsid w:val="00B16C9D"/>
    <w:rsid w:val="00B17176"/>
    <w:rsid w:val="00B174A8"/>
    <w:rsid w:val="00B17637"/>
    <w:rsid w:val="00B17957"/>
    <w:rsid w:val="00B17B0B"/>
    <w:rsid w:val="00B201BF"/>
    <w:rsid w:val="00B20387"/>
    <w:rsid w:val="00B2087E"/>
    <w:rsid w:val="00B21180"/>
    <w:rsid w:val="00B214CA"/>
    <w:rsid w:val="00B21589"/>
    <w:rsid w:val="00B216FA"/>
    <w:rsid w:val="00B21D79"/>
    <w:rsid w:val="00B21D7E"/>
    <w:rsid w:val="00B2200A"/>
    <w:rsid w:val="00B22386"/>
    <w:rsid w:val="00B228EE"/>
    <w:rsid w:val="00B22A23"/>
    <w:rsid w:val="00B22C2A"/>
    <w:rsid w:val="00B23385"/>
    <w:rsid w:val="00B2365B"/>
    <w:rsid w:val="00B236F0"/>
    <w:rsid w:val="00B238F2"/>
    <w:rsid w:val="00B23CA6"/>
    <w:rsid w:val="00B23D97"/>
    <w:rsid w:val="00B2469A"/>
    <w:rsid w:val="00B246C0"/>
    <w:rsid w:val="00B24DC5"/>
    <w:rsid w:val="00B24F13"/>
    <w:rsid w:val="00B2530A"/>
    <w:rsid w:val="00B264F3"/>
    <w:rsid w:val="00B26CA0"/>
    <w:rsid w:val="00B26FE3"/>
    <w:rsid w:val="00B27037"/>
    <w:rsid w:val="00B27313"/>
    <w:rsid w:val="00B27608"/>
    <w:rsid w:val="00B27708"/>
    <w:rsid w:val="00B277A1"/>
    <w:rsid w:val="00B277F9"/>
    <w:rsid w:val="00B30A1B"/>
    <w:rsid w:val="00B3177F"/>
    <w:rsid w:val="00B318F6"/>
    <w:rsid w:val="00B31A0F"/>
    <w:rsid w:val="00B322F3"/>
    <w:rsid w:val="00B329FE"/>
    <w:rsid w:val="00B32C01"/>
    <w:rsid w:val="00B32D77"/>
    <w:rsid w:val="00B33006"/>
    <w:rsid w:val="00B3316A"/>
    <w:rsid w:val="00B334EB"/>
    <w:rsid w:val="00B33AC6"/>
    <w:rsid w:val="00B3431F"/>
    <w:rsid w:val="00B34684"/>
    <w:rsid w:val="00B346F3"/>
    <w:rsid w:val="00B3484F"/>
    <w:rsid w:val="00B34E7F"/>
    <w:rsid w:val="00B3593F"/>
    <w:rsid w:val="00B35ED3"/>
    <w:rsid w:val="00B364E4"/>
    <w:rsid w:val="00B36D66"/>
    <w:rsid w:val="00B3700C"/>
    <w:rsid w:val="00B37171"/>
    <w:rsid w:val="00B374E0"/>
    <w:rsid w:val="00B37E7A"/>
    <w:rsid w:val="00B402F5"/>
    <w:rsid w:val="00B41691"/>
    <w:rsid w:val="00B41C9C"/>
    <w:rsid w:val="00B4200E"/>
    <w:rsid w:val="00B42E35"/>
    <w:rsid w:val="00B43174"/>
    <w:rsid w:val="00B43183"/>
    <w:rsid w:val="00B43AD5"/>
    <w:rsid w:val="00B43B40"/>
    <w:rsid w:val="00B43F53"/>
    <w:rsid w:val="00B4446A"/>
    <w:rsid w:val="00B44526"/>
    <w:rsid w:val="00B448EE"/>
    <w:rsid w:val="00B44915"/>
    <w:rsid w:val="00B44AFE"/>
    <w:rsid w:val="00B452E5"/>
    <w:rsid w:val="00B45514"/>
    <w:rsid w:val="00B455CF"/>
    <w:rsid w:val="00B45810"/>
    <w:rsid w:val="00B45DC0"/>
    <w:rsid w:val="00B45FE8"/>
    <w:rsid w:val="00B46195"/>
    <w:rsid w:val="00B4632A"/>
    <w:rsid w:val="00B463C2"/>
    <w:rsid w:val="00B466AD"/>
    <w:rsid w:val="00B46962"/>
    <w:rsid w:val="00B46B61"/>
    <w:rsid w:val="00B46BBA"/>
    <w:rsid w:val="00B46C3F"/>
    <w:rsid w:val="00B46EAD"/>
    <w:rsid w:val="00B470EF"/>
    <w:rsid w:val="00B475D7"/>
    <w:rsid w:val="00B477D6"/>
    <w:rsid w:val="00B47854"/>
    <w:rsid w:val="00B47FA9"/>
    <w:rsid w:val="00B51113"/>
    <w:rsid w:val="00B51341"/>
    <w:rsid w:val="00B51427"/>
    <w:rsid w:val="00B51434"/>
    <w:rsid w:val="00B515A2"/>
    <w:rsid w:val="00B5174A"/>
    <w:rsid w:val="00B51861"/>
    <w:rsid w:val="00B51CD7"/>
    <w:rsid w:val="00B522A7"/>
    <w:rsid w:val="00B52352"/>
    <w:rsid w:val="00B526D8"/>
    <w:rsid w:val="00B52DDC"/>
    <w:rsid w:val="00B53039"/>
    <w:rsid w:val="00B531BF"/>
    <w:rsid w:val="00B53693"/>
    <w:rsid w:val="00B53BEB"/>
    <w:rsid w:val="00B53DC1"/>
    <w:rsid w:val="00B544FD"/>
    <w:rsid w:val="00B545DD"/>
    <w:rsid w:val="00B55847"/>
    <w:rsid w:val="00B558AA"/>
    <w:rsid w:val="00B5618E"/>
    <w:rsid w:val="00B56D4E"/>
    <w:rsid w:val="00B56E5E"/>
    <w:rsid w:val="00B57510"/>
    <w:rsid w:val="00B57570"/>
    <w:rsid w:val="00B605E1"/>
    <w:rsid w:val="00B60655"/>
    <w:rsid w:val="00B60EF0"/>
    <w:rsid w:val="00B60F9F"/>
    <w:rsid w:val="00B61234"/>
    <w:rsid w:val="00B61E30"/>
    <w:rsid w:val="00B61EBE"/>
    <w:rsid w:val="00B62E60"/>
    <w:rsid w:val="00B6324C"/>
    <w:rsid w:val="00B63EF6"/>
    <w:rsid w:val="00B64928"/>
    <w:rsid w:val="00B650CC"/>
    <w:rsid w:val="00B658A3"/>
    <w:rsid w:val="00B666EA"/>
    <w:rsid w:val="00B66BA1"/>
    <w:rsid w:val="00B6706D"/>
    <w:rsid w:val="00B671A6"/>
    <w:rsid w:val="00B67496"/>
    <w:rsid w:val="00B67892"/>
    <w:rsid w:val="00B678F3"/>
    <w:rsid w:val="00B67C65"/>
    <w:rsid w:val="00B67DC2"/>
    <w:rsid w:val="00B67E0D"/>
    <w:rsid w:val="00B7016D"/>
    <w:rsid w:val="00B70182"/>
    <w:rsid w:val="00B7064B"/>
    <w:rsid w:val="00B70704"/>
    <w:rsid w:val="00B70B3F"/>
    <w:rsid w:val="00B713A5"/>
    <w:rsid w:val="00B71BAB"/>
    <w:rsid w:val="00B71C3C"/>
    <w:rsid w:val="00B72265"/>
    <w:rsid w:val="00B72F05"/>
    <w:rsid w:val="00B73094"/>
    <w:rsid w:val="00B7321D"/>
    <w:rsid w:val="00B732AB"/>
    <w:rsid w:val="00B735A9"/>
    <w:rsid w:val="00B744C7"/>
    <w:rsid w:val="00B74F96"/>
    <w:rsid w:val="00B75985"/>
    <w:rsid w:val="00B76336"/>
    <w:rsid w:val="00B7633A"/>
    <w:rsid w:val="00B76758"/>
    <w:rsid w:val="00B76C99"/>
    <w:rsid w:val="00B76F49"/>
    <w:rsid w:val="00B770E2"/>
    <w:rsid w:val="00B77DFE"/>
    <w:rsid w:val="00B80593"/>
    <w:rsid w:val="00B8087D"/>
    <w:rsid w:val="00B808E3"/>
    <w:rsid w:val="00B80E7F"/>
    <w:rsid w:val="00B812E5"/>
    <w:rsid w:val="00B81E2E"/>
    <w:rsid w:val="00B822D6"/>
    <w:rsid w:val="00B82632"/>
    <w:rsid w:val="00B8288D"/>
    <w:rsid w:val="00B840B4"/>
    <w:rsid w:val="00B84205"/>
    <w:rsid w:val="00B842AE"/>
    <w:rsid w:val="00B849D1"/>
    <w:rsid w:val="00B85B0D"/>
    <w:rsid w:val="00B86213"/>
    <w:rsid w:val="00B86D7D"/>
    <w:rsid w:val="00B8721D"/>
    <w:rsid w:val="00B8746C"/>
    <w:rsid w:val="00B87C19"/>
    <w:rsid w:val="00B87F50"/>
    <w:rsid w:val="00B90284"/>
    <w:rsid w:val="00B90915"/>
    <w:rsid w:val="00B91256"/>
    <w:rsid w:val="00B91458"/>
    <w:rsid w:val="00B91493"/>
    <w:rsid w:val="00B9240F"/>
    <w:rsid w:val="00B92FC3"/>
    <w:rsid w:val="00B9324B"/>
    <w:rsid w:val="00B93448"/>
    <w:rsid w:val="00B93730"/>
    <w:rsid w:val="00B93D4D"/>
    <w:rsid w:val="00B944FD"/>
    <w:rsid w:val="00B94670"/>
    <w:rsid w:val="00B9536F"/>
    <w:rsid w:val="00B95370"/>
    <w:rsid w:val="00B95552"/>
    <w:rsid w:val="00B955EE"/>
    <w:rsid w:val="00B95933"/>
    <w:rsid w:val="00B95AD9"/>
    <w:rsid w:val="00B96265"/>
    <w:rsid w:val="00B9657B"/>
    <w:rsid w:val="00B96BA1"/>
    <w:rsid w:val="00B96C32"/>
    <w:rsid w:val="00B97099"/>
    <w:rsid w:val="00B97625"/>
    <w:rsid w:val="00B97E84"/>
    <w:rsid w:val="00BA01C6"/>
    <w:rsid w:val="00BA02BF"/>
    <w:rsid w:val="00BA031B"/>
    <w:rsid w:val="00BA04DB"/>
    <w:rsid w:val="00BA07F4"/>
    <w:rsid w:val="00BA0A53"/>
    <w:rsid w:val="00BA0DAE"/>
    <w:rsid w:val="00BA1643"/>
    <w:rsid w:val="00BA1EBE"/>
    <w:rsid w:val="00BA2305"/>
    <w:rsid w:val="00BA2B1B"/>
    <w:rsid w:val="00BA3507"/>
    <w:rsid w:val="00BA367F"/>
    <w:rsid w:val="00BA3F61"/>
    <w:rsid w:val="00BA4651"/>
    <w:rsid w:val="00BA4A5E"/>
    <w:rsid w:val="00BA4A7B"/>
    <w:rsid w:val="00BA50C5"/>
    <w:rsid w:val="00BA5F47"/>
    <w:rsid w:val="00BA67A3"/>
    <w:rsid w:val="00BA6B30"/>
    <w:rsid w:val="00BA6B88"/>
    <w:rsid w:val="00BA6F0A"/>
    <w:rsid w:val="00BA7835"/>
    <w:rsid w:val="00BA7A83"/>
    <w:rsid w:val="00BA7EBD"/>
    <w:rsid w:val="00BA7FE1"/>
    <w:rsid w:val="00BB008B"/>
    <w:rsid w:val="00BB0127"/>
    <w:rsid w:val="00BB03F5"/>
    <w:rsid w:val="00BB081D"/>
    <w:rsid w:val="00BB1092"/>
    <w:rsid w:val="00BB1E41"/>
    <w:rsid w:val="00BB24A6"/>
    <w:rsid w:val="00BB2FBA"/>
    <w:rsid w:val="00BB30A2"/>
    <w:rsid w:val="00BB30D8"/>
    <w:rsid w:val="00BB33E4"/>
    <w:rsid w:val="00BB3B11"/>
    <w:rsid w:val="00BB3D32"/>
    <w:rsid w:val="00BB3E4B"/>
    <w:rsid w:val="00BB3ED2"/>
    <w:rsid w:val="00BB3EE8"/>
    <w:rsid w:val="00BB4FAE"/>
    <w:rsid w:val="00BB5225"/>
    <w:rsid w:val="00BB530A"/>
    <w:rsid w:val="00BB5383"/>
    <w:rsid w:val="00BB54C5"/>
    <w:rsid w:val="00BB5505"/>
    <w:rsid w:val="00BB5E98"/>
    <w:rsid w:val="00BB6B46"/>
    <w:rsid w:val="00BB6D42"/>
    <w:rsid w:val="00BB6DBC"/>
    <w:rsid w:val="00BB7469"/>
    <w:rsid w:val="00BB7DC8"/>
    <w:rsid w:val="00BB7DEA"/>
    <w:rsid w:val="00BB7FC8"/>
    <w:rsid w:val="00BC018B"/>
    <w:rsid w:val="00BC01B9"/>
    <w:rsid w:val="00BC028D"/>
    <w:rsid w:val="00BC073C"/>
    <w:rsid w:val="00BC0A9C"/>
    <w:rsid w:val="00BC0ED5"/>
    <w:rsid w:val="00BC108E"/>
    <w:rsid w:val="00BC1759"/>
    <w:rsid w:val="00BC1813"/>
    <w:rsid w:val="00BC1A2E"/>
    <w:rsid w:val="00BC1B07"/>
    <w:rsid w:val="00BC233F"/>
    <w:rsid w:val="00BC2DA0"/>
    <w:rsid w:val="00BC2E08"/>
    <w:rsid w:val="00BC2E68"/>
    <w:rsid w:val="00BC2F9C"/>
    <w:rsid w:val="00BC344F"/>
    <w:rsid w:val="00BC35CE"/>
    <w:rsid w:val="00BC387E"/>
    <w:rsid w:val="00BC3CFF"/>
    <w:rsid w:val="00BC3DFE"/>
    <w:rsid w:val="00BC44F6"/>
    <w:rsid w:val="00BC48BB"/>
    <w:rsid w:val="00BC4DBD"/>
    <w:rsid w:val="00BC50A0"/>
    <w:rsid w:val="00BC5B24"/>
    <w:rsid w:val="00BC5EC2"/>
    <w:rsid w:val="00BC71AE"/>
    <w:rsid w:val="00BC73E7"/>
    <w:rsid w:val="00BC7457"/>
    <w:rsid w:val="00BC7941"/>
    <w:rsid w:val="00BC7F4F"/>
    <w:rsid w:val="00BD0772"/>
    <w:rsid w:val="00BD0C63"/>
    <w:rsid w:val="00BD130C"/>
    <w:rsid w:val="00BD14C3"/>
    <w:rsid w:val="00BD1629"/>
    <w:rsid w:val="00BD16DB"/>
    <w:rsid w:val="00BD21AF"/>
    <w:rsid w:val="00BD2A3A"/>
    <w:rsid w:val="00BD2C5F"/>
    <w:rsid w:val="00BD2C82"/>
    <w:rsid w:val="00BD2E37"/>
    <w:rsid w:val="00BD3057"/>
    <w:rsid w:val="00BD3058"/>
    <w:rsid w:val="00BD3286"/>
    <w:rsid w:val="00BD35A4"/>
    <w:rsid w:val="00BD3AFF"/>
    <w:rsid w:val="00BD408B"/>
    <w:rsid w:val="00BD4684"/>
    <w:rsid w:val="00BD4C01"/>
    <w:rsid w:val="00BD4DF7"/>
    <w:rsid w:val="00BD5198"/>
    <w:rsid w:val="00BD5333"/>
    <w:rsid w:val="00BD60F5"/>
    <w:rsid w:val="00BD617D"/>
    <w:rsid w:val="00BD6831"/>
    <w:rsid w:val="00BD6B4E"/>
    <w:rsid w:val="00BD6DFE"/>
    <w:rsid w:val="00BD6EC6"/>
    <w:rsid w:val="00BD6F6E"/>
    <w:rsid w:val="00BD76E1"/>
    <w:rsid w:val="00BD7BBB"/>
    <w:rsid w:val="00BD7F00"/>
    <w:rsid w:val="00BE00E3"/>
    <w:rsid w:val="00BE0CF1"/>
    <w:rsid w:val="00BE0FEE"/>
    <w:rsid w:val="00BE10E1"/>
    <w:rsid w:val="00BE130E"/>
    <w:rsid w:val="00BE13B8"/>
    <w:rsid w:val="00BE1CCF"/>
    <w:rsid w:val="00BE1DF3"/>
    <w:rsid w:val="00BE1F3A"/>
    <w:rsid w:val="00BE216D"/>
    <w:rsid w:val="00BE2AFC"/>
    <w:rsid w:val="00BE319C"/>
    <w:rsid w:val="00BE3BD1"/>
    <w:rsid w:val="00BE3C11"/>
    <w:rsid w:val="00BE49BE"/>
    <w:rsid w:val="00BE56DC"/>
    <w:rsid w:val="00BE58DB"/>
    <w:rsid w:val="00BE6573"/>
    <w:rsid w:val="00BE696B"/>
    <w:rsid w:val="00BF05E0"/>
    <w:rsid w:val="00BF0642"/>
    <w:rsid w:val="00BF0B7A"/>
    <w:rsid w:val="00BF1227"/>
    <w:rsid w:val="00BF125A"/>
    <w:rsid w:val="00BF217C"/>
    <w:rsid w:val="00BF2319"/>
    <w:rsid w:val="00BF286E"/>
    <w:rsid w:val="00BF29B9"/>
    <w:rsid w:val="00BF2EAA"/>
    <w:rsid w:val="00BF2F68"/>
    <w:rsid w:val="00BF30A7"/>
    <w:rsid w:val="00BF3234"/>
    <w:rsid w:val="00BF3BA7"/>
    <w:rsid w:val="00BF3DFB"/>
    <w:rsid w:val="00BF3EA2"/>
    <w:rsid w:val="00BF46F0"/>
    <w:rsid w:val="00BF4928"/>
    <w:rsid w:val="00BF4B37"/>
    <w:rsid w:val="00BF4F20"/>
    <w:rsid w:val="00BF522F"/>
    <w:rsid w:val="00BF52CF"/>
    <w:rsid w:val="00BF537A"/>
    <w:rsid w:val="00BF53CE"/>
    <w:rsid w:val="00BF5D4D"/>
    <w:rsid w:val="00BF60AA"/>
    <w:rsid w:val="00BF6E85"/>
    <w:rsid w:val="00BF731B"/>
    <w:rsid w:val="00BF7DCC"/>
    <w:rsid w:val="00C0002A"/>
    <w:rsid w:val="00C00075"/>
    <w:rsid w:val="00C00185"/>
    <w:rsid w:val="00C0069E"/>
    <w:rsid w:val="00C00892"/>
    <w:rsid w:val="00C015FE"/>
    <w:rsid w:val="00C01CB6"/>
    <w:rsid w:val="00C01E2C"/>
    <w:rsid w:val="00C01FE0"/>
    <w:rsid w:val="00C02E83"/>
    <w:rsid w:val="00C031A8"/>
    <w:rsid w:val="00C037C9"/>
    <w:rsid w:val="00C03BE8"/>
    <w:rsid w:val="00C03CDB"/>
    <w:rsid w:val="00C03E2F"/>
    <w:rsid w:val="00C0436B"/>
    <w:rsid w:val="00C04E8D"/>
    <w:rsid w:val="00C05C4F"/>
    <w:rsid w:val="00C0684E"/>
    <w:rsid w:val="00C06B01"/>
    <w:rsid w:val="00C06C2B"/>
    <w:rsid w:val="00C07026"/>
    <w:rsid w:val="00C07131"/>
    <w:rsid w:val="00C074C1"/>
    <w:rsid w:val="00C07C06"/>
    <w:rsid w:val="00C102F9"/>
    <w:rsid w:val="00C11537"/>
    <w:rsid w:val="00C11C5E"/>
    <w:rsid w:val="00C12465"/>
    <w:rsid w:val="00C12885"/>
    <w:rsid w:val="00C13350"/>
    <w:rsid w:val="00C13480"/>
    <w:rsid w:val="00C1398E"/>
    <w:rsid w:val="00C13DDB"/>
    <w:rsid w:val="00C13F8A"/>
    <w:rsid w:val="00C143F0"/>
    <w:rsid w:val="00C14678"/>
    <w:rsid w:val="00C14743"/>
    <w:rsid w:val="00C14E64"/>
    <w:rsid w:val="00C1500C"/>
    <w:rsid w:val="00C152E6"/>
    <w:rsid w:val="00C15B1F"/>
    <w:rsid w:val="00C15DBA"/>
    <w:rsid w:val="00C15E00"/>
    <w:rsid w:val="00C1611C"/>
    <w:rsid w:val="00C16255"/>
    <w:rsid w:val="00C165FA"/>
    <w:rsid w:val="00C16D9D"/>
    <w:rsid w:val="00C17363"/>
    <w:rsid w:val="00C17936"/>
    <w:rsid w:val="00C17AD2"/>
    <w:rsid w:val="00C17D76"/>
    <w:rsid w:val="00C17F98"/>
    <w:rsid w:val="00C2035E"/>
    <w:rsid w:val="00C204D0"/>
    <w:rsid w:val="00C2072E"/>
    <w:rsid w:val="00C20B4A"/>
    <w:rsid w:val="00C20BD2"/>
    <w:rsid w:val="00C213C9"/>
    <w:rsid w:val="00C219BB"/>
    <w:rsid w:val="00C21A3F"/>
    <w:rsid w:val="00C22D6C"/>
    <w:rsid w:val="00C234B6"/>
    <w:rsid w:val="00C234CF"/>
    <w:rsid w:val="00C23AE0"/>
    <w:rsid w:val="00C23E0E"/>
    <w:rsid w:val="00C241F2"/>
    <w:rsid w:val="00C243E0"/>
    <w:rsid w:val="00C24528"/>
    <w:rsid w:val="00C246C6"/>
    <w:rsid w:val="00C2475B"/>
    <w:rsid w:val="00C24879"/>
    <w:rsid w:val="00C2500C"/>
    <w:rsid w:val="00C25133"/>
    <w:rsid w:val="00C25610"/>
    <w:rsid w:val="00C25BC5"/>
    <w:rsid w:val="00C25BCE"/>
    <w:rsid w:val="00C25E8C"/>
    <w:rsid w:val="00C261A6"/>
    <w:rsid w:val="00C261CC"/>
    <w:rsid w:val="00C261D6"/>
    <w:rsid w:val="00C2765F"/>
    <w:rsid w:val="00C276D6"/>
    <w:rsid w:val="00C27DEC"/>
    <w:rsid w:val="00C27FDD"/>
    <w:rsid w:val="00C30186"/>
    <w:rsid w:val="00C3041F"/>
    <w:rsid w:val="00C30703"/>
    <w:rsid w:val="00C31478"/>
    <w:rsid w:val="00C31658"/>
    <w:rsid w:val="00C3178B"/>
    <w:rsid w:val="00C32046"/>
    <w:rsid w:val="00C328DA"/>
    <w:rsid w:val="00C32948"/>
    <w:rsid w:val="00C33245"/>
    <w:rsid w:val="00C3344F"/>
    <w:rsid w:val="00C334BA"/>
    <w:rsid w:val="00C33FD7"/>
    <w:rsid w:val="00C342F6"/>
    <w:rsid w:val="00C349F8"/>
    <w:rsid w:val="00C34F8B"/>
    <w:rsid w:val="00C35017"/>
    <w:rsid w:val="00C352D5"/>
    <w:rsid w:val="00C353D8"/>
    <w:rsid w:val="00C35CC5"/>
    <w:rsid w:val="00C35DE9"/>
    <w:rsid w:val="00C36241"/>
    <w:rsid w:val="00C36B25"/>
    <w:rsid w:val="00C36B78"/>
    <w:rsid w:val="00C36DC1"/>
    <w:rsid w:val="00C36EE7"/>
    <w:rsid w:val="00C36EF8"/>
    <w:rsid w:val="00C37562"/>
    <w:rsid w:val="00C37CD4"/>
    <w:rsid w:val="00C37EC2"/>
    <w:rsid w:val="00C401BD"/>
    <w:rsid w:val="00C40352"/>
    <w:rsid w:val="00C406BD"/>
    <w:rsid w:val="00C4078C"/>
    <w:rsid w:val="00C40898"/>
    <w:rsid w:val="00C40E01"/>
    <w:rsid w:val="00C40F06"/>
    <w:rsid w:val="00C41326"/>
    <w:rsid w:val="00C414D2"/>
    <w:rsid w:val="00C41653"/>
    <w:rsid w:val="00C41C47"/>
    <w:rsid w:val="00C41DDE"/>
    <w:rsid w:val="00C42572"/>
    <w:rsid w:val="00C431C0"/>
    <w:rsid w:val="00C43278"/>
    <w:rsid w:val="00C4365C"/>
    <w:rsid w:val="00C437A1"/>
    <w:rsid w:val="00C43A02"/>
    <w:rsid w:val="00C43CE1"/>
    <w:rsid w:val="00C43E5A"/>
    <w:rsid w:val="00C44DD3"/>
    <w:rsid w:val="00C45A44"/>
    <w:rsid w:val="00C463BA"/>
    <w:rsid w:val="00C464AA"/>
    <w:rsid w:val="00C465E6"/>
    <w:rsid w:val="00C46FA3"/>
    <w:rsid w:val="00C47426"/>
    <w:rsid w:val="00C475B9"/>
    <w:rsid w:val="00C47723"/>
    <w:rsid w:val="00C4794B"/>
    <w:rsid w:val="00C503E4"/>
    <w:rsid w:val="00C504B0"/>
    <w:rsid w:val="00C5138F"/>
    <w:rsid w:val="00C51487"/>
    <w:rsid w:val="00C51B04"/>
    <w:rsid w:val="00C51BDE"/>
    <w:rsid w:val="00C51F92"/>
    <w:rsid w:val="00C524A7"/>
    <w:rsid w:val="00C52AC2"/>
    <w:rsid w:val="00C53190"/>
    <w:rsid w:val="00C53486"/>
    <w:rsid w:val="00C53B79"/>
    <w:rsid w:val="00C53E05"/>
    <w:rsid w:val="00C54586"/>
    <w:rsid w:val="00C54917"/>
    <w:rsid w:val="00C54C9D"/>
    <w:rsid w:val="00C54DCF"/>
    <w:rsid w:val="00C54E52"/>
    <w:rsid w:val="00C552F9"/>
    <w:rsid w:val="00C55315"/>
    <w:rsid w:val="00C55431"/>
    <w:rsid w:val="00C5562A"/>
    <w:rsid w:val="00C557D5"/>
    <w:rsid w:val="00C55A73"/>
    <w:rsid w:val="00C55B2F"/>
    <w:rsid w:val="00C5617E"/>
    <w:rsid w:val="00C564EC"/>
    <w:rsid w:val="00C56C9E"/>
    <w:rsid w:val="00C57634"/>
    <w:rsid w:val="00C579E6"/>
    <w:rsid w:val="00C604CB"/>
    <w:rsid w:val="00C60C83"/>
    <w:rsid w:val="00C61120"/>
    <w:rsid w:val="00C611A6"/>
    <w:rsid w:val="00C6137F"/>
    <w:rsid w:val="00C619DA"/>
    <w:rsid w:val="00C619EB"/>
    <w:rsid w:val="00C619F2"/>
    <w:rsid w:val="00C61C3C"/>
    <w:rsid w:val="00C61EDD"/>
    <w:rsid w:val="00C61F4B"/>
    <w:rsid w:val="00C62092"/>
    <w:rsid w:val="00C62192"/>
    <w:rsid w:val="00C62362"/>
    <w:rsid w:val="00C62535"/>
    <w:rsid w:val="00C62580"/>
    <w:rsid w:val="00C627ED"/>
    <w:rsid w:val="00C62986"/>
    <w:rsid w:val="00C62B90"/>
    <w:rsid w:val="00C62BF3"/>
    <w:rsid w:val="00C62C53"/>
    <w:rsid w:val="00C6301A"/>
    <w:rsid w:val="00C6333A"/>
    <w:rsid w:val="00C633A1"/>
    <w:rsid w:val="00C6434E"/>
    <w:rsid w:val="00C6478B"/>
    <w:rsid w:val="00C64D93"/>
    <w:rsid w:val="00C6508D"/>
    <w:rsid w:val="00C65F2F"/>
    <w:rsid w:val="00C6643E"/>
    <w:rsid w:val="00C665CD"/>
    <w:rsid w:val="00C66701"/>
    <w:rsid w:val="00C668CC"/>
    <w:rsid w:val="00C672C4"/>
    <w:rsid w:val="00C672F1"/>
    <w:rsid w:val="00C67336"/>
    <w:rsid w:val="00C678A8"/>
    <w:rsid w:val="00C67F34"/>
    <w:rsid w:val="00C70548"/>
    <w:rsid w:val="00C706CA"/>
    <w:rsid w:val="00C70A52"/>
    <w:rsid w:val="00C70B0F"/>
    <w:rsid w:val="00C711C0"/>
    <w:rsid w:val="00C713F9"/>
    <w:rsid w:val="00C71A47"/>
    <w:rsid w:val="00C71FD2"/>
    <w:rsid w:val="00C724A6"/>
    <w:rsid w:val="00C72DD6"/>
    <w:rsid w:val="00C7324A"/>
    <w:rsid w:val="00C732FE"/>
    <w:rsid w:val="00C732FF"/>
    <w:rsid w:val="00C73847"/>
    <w:rsid w:val="00C74265"/>
    <w:rsid w:val="00C7428C"/>
    <w:rsid w:val="00C74AF9"/>
    <w:rsid w:val="00C751AB"/>
    <w:rsid w:val="00C757D6"/>
    <w:rsid w:val="00C758C0"/>
    <w:rsid w:val="00C75FD5"/>
    <w:rsid w:val="00C76365"/>
    <w:rsid w:val="00C76A21"/>
    <w:rsid w:val="00C76A64"/>
    <w:rsid w:val="00C76F72"/>
    <w:rsid w:val="00C77072"/>
    <w:rsid w:val="00C779EB"/>
    <w:rsid w:val="00C807BF"/>
    <w:rsid w:val="00C81D04"/>
    <w:rsid w:val="00C82455"/>
    <w:rsid w:val="00C826F7"/>
    <w:rsid w:val="00C82EFE"/>
    <w:rsid w:val="00C832B8"/>
    <w:rsid w:val="00C837B2"/>
    <w:rsid w:val="00C838DB"/>
    <w:rsid w:val="00C83963"/>
    <w:rsid w:val="00C83F3B"/>
    <w:rsid w:val="00C84463"/>
    <w:rsid w:val="00C84B78"/>
    <w:rsid w:val="00C84EDC"/>
    <w:rsid w:val="00C851EC"/>
    <w:rsid w:val="00C8570E"/>
    <w:rsid w:val="00C858EF"/>
    <w:rsid w:val="00C85986"/>
    <w:rsid w:val="00C85BD6"/>
    <w:rsid w:val="00C85EA7"/>
    <w:rsid w:val="00C86469"/>
    <w:rsid w:val="00C8682C"/>
    <w:rsid w:val="00C868FD"/>
    <w:rsid w:val="00C86A70"/>
    <w:rsid w:val="00C877B2"/>
    <w:rsid w:val="00C87AD9"/>
    <w:rsid w:val="00C87B28"/>
    <w:rsid w:val="00C9047A"/>
    <w:rsid w:val="00C90870"/>
    <w:rsid w:val="00C91E78"/>
    <w:rsid w:val="00C9204D"/>
    <w:rsid w:val="00C9233C"/>
    <w:rsid w:val="00C92631"/>
    <w:rsid w:val="00C92688"/>
    <w:rsid w:val="00C92DB0"/>
    <w:rsid w:val="00C930D5"/>
    <w:rsid w:val="00C937B3"/>
    <w:rsid w:val="00C94014"/>
    <w:rsid w:val="00C94348"/>
    <w:rsid w:val="00C945E7"/>
    <w:rsid w:val="00C948F5"/>
    <w:rsid w:val="00C9549B"/>
    <w:rsid w:val="00C954D8"/>
    <w:rsid w:val="00C9590D"/>
    <w:rsid w:val="00C95EF4"/>
    <w:rsid w:val="00C960BC"/>
    <w:rsid w:val="00C96C6E"/>
    <w:rsid w:val="00C96EEA"/>
    <w:rsid w:val="00C970DD"/>
    <w:rsid w:val="00C97152"/>
    <w:rsid w:val="00C973F2"/>
    <w:rsid w:val="00C97609"/>
    <w:rsid w:val="00C976CF"/>
    <w:rsid w:val="00C97B7F"/>
    <w:rsid w:val="00C97CE8"/>
    <w:rsid w:val="00CA09E9"/>
    <w:rsid w:val="00CA1BD8"/>
    <w:rsid w:val="00CA2A9D"/>
    <w:rsid w:val="00CA381A"/>
    <w:rsid w:val="00CA39B7"/>
    <w:rsid w:val="00CA404B"/>
    <w:rsid w:val="00CA4286"/>
    <w:rsid w:val="00CA42AB"/>
    <w:rsid w:val="00CA4663"/>
    <w:rsid w:val="00CA4C3D"/>
    <w:rsid w:val="00CA4D55"/>
    <w:rsid w:val="00CA4FC1"/>
    <w:rsid w:val="00CA50BA"/>
    <w:rsid w:val="00CA540A"/>
    <w:rsid w:val="00CA54D1"/>
    <w:rsid w:val="00CA5E3C"/>
    <w:rsid w:val="00CA6298"/>
    <w:rsid w:val="00CA6302"/>
    <w:rsid w:val="00CA6806"/>
    <w:rsid w:val="00CA6D35"/>
    <w:rsid w:val="00CA6F50"/>
    <w:rsid w:val="00CA6FD2"/>
    <w:rsid w:val="00CA7484"/>
    <w:rsid w:val="00CB016D"/>
    <w:rsid w:val="00CB0E12"/>
    <w:rsid w:val="00CB1376"/>
    <w:rsid w:val="00CB13B6"/>
    <w:rsid w:val="00CB1881"/>
    <w:rsid w:val="00CB19AB"/>
    <w:rsid w:val="00CB21F6"/>
    <w:rsid w:val="00CB2557"/>
    <w:rsid w:val="00CB2BC4"/>
    <w:rsid w:val="00CB3196"/>
    <w:rsid w:val="00CB3369"/>
    <w:rsid w:val="00CB33C6"/>
    <w:rsid w:val="00CB3A14"/>
    <w:rsid w:val="00CB3EB4"/>
    <w:rsid w:val="00CB3F3C"/>
    <w:rsid w:val="00CB4379"/>
    <w:rsid w:val="00CB4D36"/>
    <w:rsid w:val="00CB4E04"/>
    <w:rsid w:val="00CB4EAC"/>
    <w:rsid w:val="00CB56BA"/>
    <w:rsid w:val="00CB5946"/>
    <w:rsid w:val="00CB6174"/>
    <w:rsid w:val="00CB62C6"/>
    <w:rsid w:val="00CB6745"/>
    <w:rsid w:val="00CB695B"/>
    <w:rsid w:val="00CB74B2"/>
    <w:rsid w:val="00CC0760"/>
    <w:rsid w:val="00CC143A"/>
    <w:rsid w:val="00CC1FA4"/>
    <w:rsid w:val="00CC2EA5"/>
    <w:rsid w:val="00CC3783"/>
    <w:rsid w:val="00CC3831"/>
    <w:rsid w:val="00CC3BC0"/>
    <w:rsid w:val="00CC3DD9"/>
    <w:rsid w:val="00CC3E95"/>
    <w:rsid w:val="00CC3EFA"/>
    <w:rsid w:val="00CC3F6A"/>
    <w:rsid w:val="00CC40B5"/>
    <w:rsid w:val="00CC4606"/>
    <w:rsid w:val="00CC4EE0"/>
    <w:rsid w:val="00CC5000"/>
    <w:rsid w:val="00CC5888"/>
    <w:rsid w:val="00CC5E14"/>
    <w:rsid w:val="00CC618B"/>
    <w:rsid w:val="00CC64A0"/>
    <w:rsid w:val="00CC6AFA"/>
    <w:rsid w:val="00CC71F1"/>
    <w:rsid w:val="00CC7809"/>
    <w:rsid w:val="00CC7FBC"/>
    <w:rsid w:val="00CD01E1"/>
    <w:rsid w:val="00CD0513"/>
    <w:rsid w:val="00CD08E4"/>
    <w:rsid w:val="00CD08F4"/>
    <w:rsid w:val="00CD121D"/>
    <w:rsid w:val="00CD1240"/>
    <w:rsid w:val="00CD13A8"/>
    <w:rsid w:val="00CD1B60"/>
    <w:rsid w:val="00CD1F56"/>
    <w:rsid w:val="00CD1F8E"/>
    <w:rsid w:val="00CD22B7"/>
    <w:rsid w:val="00CD247B"/>
    <w:rsid w:val="00CD2490"/>
    <w:rsid w:val="00CD2569"/>
    <w:rsid w:val="00CD27A0"/>
    <w:rsid w:val="00CD2A2A"/>
    <w:rsid w:val="00CD2C98"/>
    <w:rsid w:val="00CD38D9"/>
    <w:rsid w:val="00CD3D5E"/>
    <w:rsid w:val="00CD4A61"/>
    <w:rsid w:val="00CD4AB6"/>
    <w:rsid w:val="00CD4C41"/>
    <w:rsid w:val="00CD4DE8"/>
    <w:rsid w:val="00CD4F64"/>
    <w:rsid w:val="00CD530B"/>
    <w:rsid w:val="00CD5622"/>
    <w:rsid w:val="00CD5A18"/>
    <w:rsid w:val="00CD5FC3"/>
    <w:rsid w:val="00CD629C"/>
    <w:rsid w:val="00CD717D"/>
    <w:rsid w:val="00CD76BC"/>
    <w:rsid w:val="00CD788B"/>
    <w:rsid w:val="00CD7D52"/>
    <w:rsid w:val="00CD7E1B"/>
    <w:rsid w:val="00CE0291"/>
    <w:rsid w:val="00CE0497"/>
    <w:rsid w:val="00CE066A"/>
    <w:rsid w:val="00CE091B"/>
    <w:rsid w:val="00CE0922"/>
    <w:rsid w:val="00CE1239"/>
    <w:rsid w:val="00CE14A3"/>
    <w:rsid w:val="00CE1534"/>
    <w:rsid w:val="00CE16D3"/>
    <w:rsid w:val="00CE1895"/>
    <w:rsid w:val="00CE206F"/>
    <w:rsid w:val="00CE228B"/>
    <w:rsid w:val="00CE232D"/>
    <w:rsid w:val="00CE27E4"/>
    <w:rsid w:val="00CE295F"/>
    <w:rsid w:val="00CE2D91"/>
    <w:rsid w:val="00CE2F13"/>
    <w:rsid w:val="00CE308D"/>
    <w:rsid w:val="00CE32C0"/>
    <w:rsid w:val="00CE339B"/>
    <w:rsid w:val="00CE3E11"/>
    <w:rsid w:val="00CE4391"/>
    <w:rsid w:val="00CE56AA"/>
    <w:rsid w:val="00CE67CA"/>
    <w:rsid w:val="00CE6CDF"/>
    <w:rsid w:val="00CE76F7"/>
    <w:rsid w:val="00CE7E11"/>
    <w:rsid w:val="00CF02C5"/>
    <w:rsid w:val="00CF0337"/>
    <w:rsid w:val="00CF034B"/>
    <w:rsid w:val="00CF15DC"/>
    <w:rsid w:val="00CF1DE9"/>
    <w:rsid w:val="00CF282F"/>
    <w:rsid w:val="00CF2BF8"/>
    <w:rsid w:val="00CF2E20"/>
    <w:rsid w:val="00CF3372"/>
    <w:rsid w:val="00CF34AF"/>
    <w:rsid w:val="00CF3603"/>
    <w:rsid w:val="00CF3707"/>
    <w:rsid w:val="00CF3AA8"/>
    <w:rsid w:val="00CF3BE1"/>
    <w:rsid w:val="00CF40FF"/>
    <w:rsid w:val="00CF4272"/>
    <w:rsid w:val="00CF4887"/>
    <w:rsid w:val="00CF4966"/>
    <w:rsid w:val="00CF49D6"/>
    <w:rsid w:val="00CF4EF8"/>
    <w:rsid w:val="00CF5142"/>
    <w:rsid w:val="00CF5ECA"/>
    <w:rsid w:val="00CF63B0"/>
    <w:rsid w:val="00CF647B"/>
    <w:rsid w:val="00CF68B7"/>
    <w:rsid w:val="00CF7755"/>
    <w:rsid w:val="00CF78B1"/>
    <w:rsid w:val="00CF7CD0"/>
    <w:rsid w:val="00CF7DA2"/>
    <w:rsid w:val="00CF7F9A"/>
    <w:rsid w:val="00D001DD"/>
    <w:rsid w:val="00D0025D"/>
    <w:rsid w:val="00D00306"/>
    <w:rsid w:val="00D0056A"/>
    <w:rsid w:val="00D0096D"/>
    <w:rsid w:val="00D00E18"/>
    <w:rsid w:val="00D01670"/>
    <w:rsid w:val="00D0185A"/>
    <w:rsid w:val="00D01B5F"/>
    <w:rsid w:val="00D01D87"/>
    <w:rsid w:val="00D01DF6"/>
    <w:rsid w:val="00D01E32"/>
    <w:rsid w:val="00D0216C"/>
    <w:rsid w:val="00D021C4"/>
    <w:rsid w:val="00D02345"/>
    <w:rsid w:val="00D02DF8"/>
    <w:rsid w:val="00D02FAA"/>
    <w:rsid w:val="00D0310D"/>
    <w:rsid w:val="00D03117"/>
    <w:rsid w:val="00D03F10"/>
    <w:rsid w:val="00D04344"/>
    <w:rsid w:val="00D0465B"/>
    <w:rsid w:val="00D046A6"/>
    <w:rsid w:val="00D0487A"/>
    <w:rsid w:val="00D058F2"/>
    <w:rsid w:val="00D05FF7"/>
    <w:rsid w:val="00D0600B"/>
    <w:rsid w:val="00D06B37"/>
    <w:rsid w:val="00D06F76"/>
    <w:rsid w:val="00D07149"/>
    <w:rsid w:val="00D07879"/>
    <w:rsid w:val="00D1001C"/>
    <w:rsid w:val="00D104B8"/>
    <w:rsid w:val="00D10614"/>
    <w:rsid w:val="00D10CC0"/>
    <w:rsid w:val="00D10FCA"/>
    <w:rsid w:val="00D116BA"/>
    <w:rsid w:val="00D1185B"/>
    <w:rsid w:val="00D11F5E"/>
    <w:rsid w:val="00D1397C"/>
    <w:rsid w:val="00D139A5"/>
    <w:rsid w:val="00D13C12"/>
    <w:rsid w:val="00D13FFC"/>
    <w:rsid w:val="00D142D2"/>
    <w:rsid w:val="00D146EA"/>
    <w:rsid w:val="00D146FF"/>
    <w:rsid w:val="00D147B0"/>
    <w:rsid w:val="00D162C9"/>
    <w:rsid w:val="00D167AA"/>
    <w:rsid w:val="00D16A32"/>
    <w:rsid w:val="00D174F1"/>
    <w:rsid w:val="00D175A3"/>
    <w:rsid w:val="00D17985"/>
    <w:rsid w:val="00D179FB"/>
    <w:rsid w:val="00D17B6B"/>
    <w:rsid w:val="00D17BD2"/>
    <w:rsid w:val="00D17E61"/>
    <w:rsid w:val="00D2003F"/>
    <w:rsid w:val="00D20457"/>
    <w:rsid w:val="00D20821"/>
    <w:rsid w:val="00D20BB3"/>
    <w:rsid w:val="00D20CAA"/>
    <w:rsid w:val="00D2178D"/>
    <w:rsid w:val="00D21C64"/>
    <w:rsid w:val="00D21CE6"/>
    <w:rsid w:val="00D22CA7"/>
    <w:rsid w:val="00D22F2C"/>
    <w:rsid w:val="00D22FCB"/>
    <w:rsid w:val="00D235A1"/>
    <w:rsid w:val="00D235A9"/>
    <w:rsid w:val="00D2387C"/>
    <w:rsid w:val="00D23AEA"/>
    <w:rsid w:val="00D23BBC"/>
    <w:rsid w:val="00D23DFC"/>
    <w:rsid w:val="00D244F0"/>
    <w:rsid w:val="00D247AF"/>
    <w:rsid w:val="00D25300"/>
    <w:rsid w:val="00D26114"/>
    <w:rsid w:val="00D2617A"/>
    <w:rsid w:val="00D26C44"/>
    <w:rsid w:val="00D26E25"/>
    <w:rsid w:val="00D27477"/>
    <w:rsid w:val="00D274F9"/>
    <w:rsid w:val="00D27538"/>
    <w:rsid w:val="00D27F2D"/>
    <w:rsid w:val="00D303AC"/>
    <w:rsid w:val="00D3046C"/>
    <w:rsid w:val="00D30903"/>
    <w:rsid w:val="00D30A5E"/>
    <w:rsid w:val="00D31127"/>
    <w:rsid w:val="00D3118E"/>
    <w:rsid w:val="00D31794"/>
    <w:rsid w:val="00D319E5"/>
    <w:rsid w:val="00D31BC4"/>
    <w:rsid w:val="00D31D12"/>
    <w:rsid w:val="00D323DE"/>
    <w:rsid w:val="00D32C10"/>
    <w:rsid w:val="00D32C9C"/>
    <w:rsid w:val="00D32CF3"/>
    <w:rsid w:val="00D32D59"/>
    <w:rsid w:val="00D33478"/>
    <w:rsid w:val="00D3357E"/>
    <w:rsid w:val="00D33ADE"/>
    <w:rsid w:val="00D33B0D"/>
    <w:rsid w:val="00D33CD4"/>
    <w:rsid w:val="00D33DC4"/>
    <w:rsid w:val="00D33DE0"/>
    <w:rsid w:val="00D34280"/>
    <w:rsid w:val="00D3484F"/>
    <w:rsid w:val="00D34C32"/>
    <w:rsid w:val="00D352F5"/>
    <w:rsid w:val="00D356B0"/>
    <w:rsid w:val="00D35C14"/>
    <w:rsid w:val="00D36567"/>
    <w:rsid w:val="00D36903"/>
    <w:rsid w:val="00D36ECA"/>
    <w:rsid w:val="00D37086"/>
    <w:rsid w:val="00D370A9"/>
    <w:rsid w:val="00D371F5"/>
    <w:rsid w:val="00D376CC"/>
    <w:rsid w:val="00D40427"/>
    <w:rsid w:val="00D40594"/>
    <w:rsid w:val="00D415AC"/>
    <w:rsid w:val="00D4160B"/>
    <w:rsid w:val="00D41900"/>
    <w:rsid w:val="00D41D7B"/>
    <w:rsid w:val="00D41EE6"/>
    <w:rsid w:val="00D422FB"/>
    <w:rsid w:val="00D426A4"/>
    <w:rsid w:val="00D42D45"/>
    <w:rsid w:val="00D43363"/>
    <w:rsid w:val="00D43E57"/>
    <w:rsid w:val="00D44160"/>
    <w:rsid w:val="00D443E0"/>
    <w:rsid w:val="00D447AC"/>
    <w:rsid w:val="00D44A65"/>
    <w:rsid w:val="00D44EBD"/>
    <w:rsid w:val="00D4549F"/>
    <w:rsid w:val="00D458AC"/>
    <w:rsid w:val="00D45B60"/>
    <w:rsid w:val="00D4633C"/>
    <w:rsid w:val="00D467DE"/>
    <w:rsid w:val="00D4715C"/>
    <w:rsid w:val="00D47186"/>
    <w:rsid w:val="00D47677"/>
    <w:rsid w:val="00D50069"/>
    <w:rsid w:val="00D50470"/>
    <w:rsid w:val="00D50541"/>
    <w:rsid w:val="00D50585"/>
    <w:rsid w:val="00D50608"/>
    <w:rsid w:val="00D506E5"/>
    <w:rsid w:val="00D50744"/>
    <w:rsid w:val="00D50A06"/>
    <w:rsid w:val="00D5159F"/>
    <w:rsid w:val="00D5188D"/>
    <w:rsid w:val="00D51924"/>
    <w:rsid w:val="00D51960"/>
    <w:rsid w:val="00D51CAB"/>
    <w:rsid w:val="00D52786"/>
    <w:rsid w:val="00D52F85"/>
    <w:rsid w:val="00D53770"/>
    <w:rsid w:val="00D537DB"/>
    <w:rsid w:val="00D542CE"/>
    <w:rsid w:val="00D5450C"/>
    <w:rsid w:val="00D559EE"/>
    <w:rsid w:val="00D55A39"/>
    <w:rsid w:val="00D55AB6"/>
    <w:rsid w:val="00D55BC5"/>
    <w:rsid w:val="00D56351"/>
    <w:rsid w:val="00D56BC8"/>
    <w:rsid w:val="00D56C2E"/>
    <w:rsid w:val="00D57077"/>
    <w:rsid w:val="00D5751C"/>
    <w:rsid w:val="00D5789F"/>
    <w:rsid w:val="00D57B64"/>
    <w:rsid w:val="00D60161"/>
    <w:rsid w:val="00D60304"/>
    <w:rsid w:val="00D60CF3"/>
    <w:rsid w:val="00D60D00"/>
    <w:rsid w:val="00D60F5D"/>
    <w:rsid w:val="00D6191C"/>
    <w:rsid w:val="00D62316"/>
    <w:rsid w:val="00D62A0B"/>
    <w:rsid w:val="00D62ECE"/>
    <w:rsid w:val="00D63468"/>
    <w:rsid w:val="00D635CD"/>
    <w:rsid w:val="00D635E3"/>
    <w:rsid w:val="00D63E39"/>
    <w:rsid w:val="00D63E85"/>
    <w:rsid w:val="00D64123"/>
    <w:rsid w:val="00D64248"/>
    <w:rsid w:val="00D64325"/>
    <w:rsid w:val="00D64363"/>
    <w:rsid w:val="00D6481E"/>
    <w:rsid w:val="00D648D8"/>
    <w:rsid w:val="00D64A28"/>
    <w:rsid w:val="00D64F38"/>
    <w:rsid w:val="00D64FB5"/>
    <w:rsid w:val="00D64FDB"/>
    <w:rsid w:val="00D650EC"/>
    <w:rsid w:val="00D65130"/>
    <w:rsid w:val="00D651BD"/>
    <w:rsid w:val="00D65608"/>
    <w:rsid w:val="00D65A7C"/>
    <w:rsid w:val="00D65CDB"/>
    <w:rsid w:val="00D65FF7"/>
    <w:rsid w:val="00D66834"/>
    <w:rsid w:val="00D6695D"/>
    <w:rsid w:val="00D66A98"/>
    <w:rsid w:val="00D66BC4"/>
    <w:rsid w:val="00D66F03"/>
    <w:rsid w:val="00D67839"/>
    <w:rsid w:val="00D70627"/>
    <w:rsid w:val="00D70C10"/>
    <w:rsid w:val="00D70EFF"/>
    <w:rsid w:val="00D71162"/>
    <w:rsid w:val="00D71BBB"/>
    <w:rsid w:val="00D72CCB"/>
    <w:rsid w:val="00D7357E"/>
    <w:rsid w:val="00D73671"/>
    <w:rsid w:val="00D73B40"/>
    <w:rsid w:val="00D749BF"/>
    <w:rsid w:val="00D75113"/>
    <w:rsid w:val="00D755D9"/>
    <w:rsid w:val="00D7642A"/>
    <w:rsid w:val="00D76B20"/>
    <w:rsid w:val="00D76E93"/>
    <w:rsid w:val="00D7727F"/>
    <w:rsid w:val="00D7728A"/>
    <w:rsid w:val="00D7787D"/>
    <w:rsid w:val="00D8043A"/>
    <w:rsid w:val="00D8086A"/>
    <w:rsid w:val="00D80C9D"/>
    <w:rsid w:val="00D82A3E"/>
    <w:rsid w:val="00D82BF0"/>
    <w:rsid w:val="00D834A0"/>
    <w:rsid w:val="00D8355B"/>
    <w:rsid w:val="00D838FE"/>
    <w:rsid w:val="00D83A9C"/>
    <w:rsid w:val="00D83CC5"/>
    <w:rsid w:val="00D8406C"/>
    <w:rsid w:val="00D8442C"/>
    <w:rsid w:val="00D84911"/>
    <w:rsid w:val="00D84C9C"/>
    <w:rsid w:val="00D8537B"/>
    <w:rsid w:val="00D85885"/>
    <w:rsid w:val="00D85891"/>
    <w:rsid w:val="00D85F9A"/>
    <w:rsid w:val="00D8621F"/>
    <w:rsid w:val="00D864E5"/>
    <w:rsid w:val="00D867A6"/>
    <w:rsid w:val="00D86AF4"/>
    <w:rsid w:val="00D86C85"/>
    <w:rsid w:val="00D86DCD"/>
    <w:rsid w:val="00D8735A"/>
    <w:rsid w:val="00D87441"/>
    <w:rsid w:val="00D87EED"/>
    <w:rsid w:val="00D90121"/>
    <w:rsid w:val="00D91082"/>
    <w:rsid w:val="00D91252"/>
    <w:rsid w:val="00D9188C"/>
    <w:rsid w:val="00D91968"/>
    <w:rsid w:val="00D91AA2"/>
    <w:rsid w:val="00D92085"/>
    <w:rsid w:val="00D9235A"/>
    <w:rsid w:val="00D927C2"/>
    <w:rsid w:val="00D92D3C"/>
    <w:rsid w:val="00D9331A"/>
    <w:rsid w:val="00D937FF"/>
    <w:rsid w:val="00D93DA1"/>
    <w:rsid w:val="00D93ED0"/>
    <w:rsid w:val="00D93F8A"/>
    <w:rsid w:val="00D94839"/>
    <w:rsid w:val="00D94FE4"/>
    <w:rsid w:val="00D9581A"/>
    <w:rsid w:val="00D95BCC"/>
    <w:rsid w:val="00D95C19"/>
    <w:rsid w:val="00D95C77"/>
    <w:rsid w:val="00D96CD4"/>
    <w:rsid w:val="00D970B8"/>
    <w:rsid w:val="00D974B7"/>
    <w:rsid w:val="00D976E3"/>
    <w:rsid w:val="00D979A3"/>
    <w:rsid w:val="00D97B4C"/>
    <w:rsid w:val="00D97CFC"/>
    <w:rsid w:val="00D97E92"/>
    <w:rsid w:val="00DA0131"/>
    <w:rsid w:val="00DA0250"/>
    <w:rsid w:val="00DA0463"/>
    <w:rsid w:val="00DA0755"/>
    <w:rsid w:val="00DA1115"/>
    <w:rsid w:val="00DA1138"/>
    <w:rsid w:val="00DA1511"/>
    <w:rsid w:val="00DA20C8"/>
    <w:rsid w:val="00DA2597"/>
    <w:rsid w:val="00DA2B39"/>
    <w:rsid w:val="00DA3A48"/>
    <w:rsid w:val="00DA4172"/>
    <w:rsid w:val="00DA462D"/>
    <w:rsid w:val="00DA4AEC"/>
    <w:rsid w:val="00DA4D59"/>
    <w:rsid w:val="00DA51D5"/>
    <w:rsid w:val="00DA55A3"/>
    <w:rsid w:val="00DA59B8"/>
    <w:rsid w:val="00DA5BD1"/>
    <w:rsid w:val="00DA5C3B"/>
    <w:rsid w:val="00DA5CDA"/>
    <w:rsid w:val="00DA5D5A"/>
    <w:rsid w:val="00DA5F47"/>
    <w:rsid w:val="00DA62B6"/>
    <w:rsid w:val="00DA630B"/>
    <w:rsid w:val="00DA6479"/>
    <w:rsid w:val="00DA66F2"/>
    <w:rsid w:val="00DA6A41"/>
    <w:rsid w:val="00DA6A59"/>
    <w:rsid w:val="00DA7143"/>
    <w:rsid w:val="00DA71C1"/>
    <w:rsid w:val="00DA71E2"/>
    <w:rsid w:val="00DA7299"/>
    <w:rsid w:val="00DA7366"/>
    <w:rsid w:val="00DA7654"/>
    <w:rsid w:val="00DA7B4D"/>
    <w:rsid w:val="00DB022B"/>
    <w:rsid w:val="00DB0444"/>
    <w:rsid w:val="00DB06FE"/>
    <w:rsid w:val="00DB074D"/>
    <w:rsid w:val="00DB0E05"/>
    <w:rsid w:val="00DB0FC1"/>
    <w:rsid w:val="00DB13EE"/>
    <w:rsid w:val="00DB1488"/>
    <w:rsid w:val="00DB1CAA"/>
    <w:rsid w:val="00DB1F9F"/>
    <w:rsid w:val="00DB21CC"/>
    <w:rsid w:val="00DB22BD"/>
    <w:rsid w:val="00DB2B0C"/>
    <w:rsid w:val="00DB2DD6"/>
    <w:rsid w:val="00DB2EA4"/>
    <w:rsid w:val="00DB3163"/>
    <w:rsid w:val="00DB33D2"/>
    <w:rsid w:val="00DB355D"/>
    <w:rsid w:val="00DB3831"/>
    <w:rsid w:val="00DB395D"/>
    <w:rsid w:val="00DB4C62"/>
    <w:rsid w:val="00DB518E"/>
    <w:rsid w:val="00DB5312"/>
    <w:rsid w:val="00DB5980"/>
    <w:rsid w:val="00DB5A71"/>
    <w:rsid w:val="00DB5D28"/>
    <w:rsid w:val="00DB5F55"/>
    <w:rsid w:val="00DB609F"/>
    <w:rsid w:val="00DB6115"/>
    <w:rsid w:val="00DB66A4"/>
    <w:rsid w:val="00DB6874"/>
    <w:rsid w:val="00DB68DE"/>
    <w:rsid w:val="00DB6CA6"/>
    <w:rsid w:val="00DB76CE"/>
    <w:rsid w:val="00DB7738"/>
    <w:rsid w:val="00DB7AA6"/>
    <w:rsid w:val="00DC0608"/>
    <w:rsid w:val="00DC0A78"/>
    <w:rsid w:val="00DC0D6A"/>
    <w:rsid w:val="00DC1659"/>
    <w:rsid w:val="00DC188B"/>
    <w:rsid w:val="00DC1D1D"/>
    <w:rsid w:val="00DC2302"/>
    <w:rsid w:val="00DC2BF2"/>
    <w:rsid w:val="00DC446A"/>
    <w:rsid w:val="00DC45EA"/>
    <w:rsid w:val="00DC4F0E"/>
    <w:rsid w:val="00DC614E"/>
    <w:rsid w:val="00DC6285"/>
    <w:rsid w:val="00DC62B1"/>
    <w:rsid w:val="00DC6AD7"/>
    <w:rsid w:val="00DC6DA7"/>
    <w:rsid w:val="00DC6DDC"/>
    <w:rsid w:val="00DC6FB1"/>
    <w:rsid w:val="00DC7004"/>
    <w:rsid w:val="00DC72D9"/>
    <w:rsid w:val="00DC7436"/>
    <w:rsid w:val="00DC7872"/>
    <w:rsid w:val="00DC79AC"/>
    <w:rsid w:val="00DC7D40"/>
    <w:rsid w:val="00DD02C3"/>
    <w:rsid w:val="00DD03CA"/>
    <w:rsid w:val="00DD0AB8"/>
    <w:rsid w:val="00DD0CE4"/>
    <w:rsid w:val="00DD0EF9"/>
    <w:rsid w:val="00DD1BD3"/>
    <w:rsid w:val="00DD1ECB"/>
    <w:rsid w:val="00DD2009"/>
    <w:rsid w:val="00DD2684"/>
    <w:rsid w:val="00DD27EE"/>
    <w:rsid w:val="00DD2849"/>
    <w:rsid w:val="00DD28D2"/>
    <w:rsid w:val="00DD2DA4"/>
    <w:rsid w:val="00DD4CC7"/>
    <w:rsid w:val="00DD4F79"/>
    <w:rsid w:val="00DD616A"/>
    <w:rsid w:val="00DD6417"/>
    <w:rsid w:val="00DD67EC"/>
    <w:rsid w:val="00DD6C46"/>
    <w:rsid w:val="00DD6EF9"/>
    <w:rsid w:val="00DD7610"/>
    <w:rsid w:val="00DE0724"/>
    <w:rsid w:val="00DE0FC6"/>
    <w:rsid w:val="00DE117E"/>
    <w:rsid w:val="00DE1495"/>
    <w:rsid w:val="00DE175D"/>
    <w:rsid w:val="00DE188B"/>
    <w:rsid w:val="00DE1C11"/>
    <w:rsid w:val="00DE1D0A"/>
    <w:rsid w:val="00DE1D45"/>
    <w:rsid w:val="00DE201B"/>
    <w:rsid w:val="00DE244F"/>
    <w:rsid w:val="00DE24AC"/>
    <w:rsid w:val="00DE30FB"/>
    <w:rsid w:val="00DE3AF0"/>
    <w:rsid w:val="00DE3B4A"/>
    <w:rsid w:val="00DE3F29"/>
    <w:rsid w:val="00DE4004"/>
    <w:rsid w:val="00DE58F6"/>
    <w:rsid w:val="00DE60B6"/>
    <w:rsid w:val="00DE675F"/>
    <w:rsid w:val="00DE68B8"/>
    <w:rsid w:val="00DE7873"/>
    <w:rsid w:val="00DF1456"/>
    <w:rsid w:val="00DF1788"/>
    <w:rsid w:val="00DF189E"/>
    <w:rsid w:val="00DF1913"/>
    <w:rsid w:val="00DF1B4E"/>
    <w:rsid w:val="00DF1F50"/>
    <w:rsid w:val="00DF2819"/>
    <w:rsid w:val="00DF2DC3"/>
    <w:rsid w:val="00DF37A9"/>
    <w:rsid w:val="00DF3B6F"/>
    <w:rsid w:val="00DF3C7D"/>
    <w:rsid w:val="00DF3CC6"/>
    <w:rsid w:val="00DF4104"/>
    <w:rsid w:val="00DF429F"/>
    <w:rsid w:val="00DF492E"/>
    <w:rsid w:val="00DF4D4B"/>
    <w:rsid w:val="00DF5327"/>
    <w:rsid w:val="00DF5EEC"/>
    <w:rsid w:val="00DF5F8F"/>
    <w:rsid w:val="00DF617D"/>
    <w:rsid w:val="00DF65B7"/>
    <w:rsid w:val="00DF681E"/>
    <w:rsid w:val="00DF689E"/>
    <w:rsid w:val="00DF7A11"/>
    <w:rsid w:val="00DF7F20"/>
    <w:rsid w:val="00DF7F71"/>
    <w:rsid w:val="00E000EE"/>
    <w:rsid w:val="00E005D7"/>
    <w:rsid w:val="00E00629"/>
    <w:rsid w:val="00E0150F"/>
    <w:rsid w:val="00E01B2F"/>
    <w:rsid w:val="00E01E00"/>
    <w:rsid w:val="00E02070"/>
    <w:rsid w:val="00E0231A"/>
    <w:rsid w:val="00E02332"/>
    <w:rsid w:val="00E039CE"/>
    <w:rsid w:val="00E03B3E"/>
    <w:rsid w:val="00E041B5"/>
    <w:rsid w:val="00E0458A"/>
    <w:rsid w:val="00E046E6"/>
    <w:rsid w:val="00E04769"/>
    <w:rsid w:val="00E049F4"/>
    <w:rsid w:val="00E0621D"/>
    <w:rsid w:val="00E071EB"/>
    <w:rsid w:val="00E07AE7"/>
    <w:rsid w:val="00E07BD6"/>
    <w:rsid w:val="00E10013"/>
    <w:rsid w:val="00E10173"/>
    <w:rsid w:val="00E1021D"/>
    <w:rsid w:val="00E103AF"/>
    <w:rsid w:val="00E106CF"/>
    <w:rsid w:val="00E107F1"/>
    <w:rsid w:val="00E11515"/>
    <w:rsid w:val="00E12072"/>
    <w:rsid w:val="00E122A7"/>
    <w:rsid w:val="00E12570"/>
    <w:rsid w:val="00E1260B"/>
    <w:rsid w:val="00E1299C"/>
    <w:rsid w:val="00E12BD2"/>
    <w:rsid w:val="00E12C40"/>
    <w:rsid w:val="00E12F30"/>
    <w:rsid w:val="00E13289"/>
    <w:rsid w:val="00E140AB"/>
    <w:rsid w:val="00E141F9"/>
    <w:rsid w:val="00E1441A"/>
    <w:rsid w:val="00E144E7"/>
    <w:rsid w:val="00E144F8"/>
    <w:rsid w:val="00E1475D"/>
    <w:rsid w:val="00E14CDA"/>
    <w:rsid w:val="00E14D01"/>
    <w:rsid w:val="00E1550D"/>
    <w:rsid w:val="00E15CB6"/>
    <w:rsid w:val="00E15E90"/>
    <w:rsid w:val="00E16AFF"/>
    <w:rsid w:val="00E16D16"/>
    <w:rsid w:val="00E16FEE"/>
    <w:rsid w:val="00E17110"/>
    <w:rsid w:val="00E1725C"/>
    <w:rsid w:val="00E172CA"/>
    <w:rsid w:val="00E1769B"/>
    <w:rsid w:val="00E17C1E"/>
    <w:rsid w:val="00E201D8"/>
    <w:rsid w:val="00E203D4"/>
    <w:rsid w:val="00E209A9"/>
    <w:rsid w:val="00E20AC2"/>
    <w:rsid w:val="00E20F3A"/>
    <w:rsid w:val="00E20F55"/>
    <w:rsid w:val="00E2118B"/>
    <w:rsid w:val="00E21D54"/>
    <w:rsid w:val="00E225C9"/>
    <w:rsid w:val="00E22834"/>
    <w:rsid w:val="00E23031"/>
    <w:rsid w:val="00E23142"/>
    <w:rsid w:val="00E23525"/>
    <w:rsid w:val="00E23863"/>
    <w:rsid w:val="00E23E00"/>
    <w:rsid w:val="00E24190"/>
    <w:rsid w:val="00E2433F"/>
    <w:rsid w:val="00E24B2B"/>
    <w:rsid w:val="00E24DAF"/>
    <w:rsid w:val="00E254C4"/>
    <w:rsid w:val="00E25934"/>
    <w:rsid w:val="00E2665C"/>
    <w:rsid w:val="00E26741"/>
    <w:rsid w:val="00E2777D"/>
    <w:rsid w:val="00E27838"/>
    <w:rsid w:val="00E2785E"/>
    <w:rsid w:val="00E27BCB"/>
    <w:rsid w:val="00E27E84"/>
    <w:rsid w:val="00E27F87"/>
    <w:rsid w:val="00E302B6"/>
    <w:rsid w:val="00E31573"/>
    <w:rsid w:val="00E317D2"/>
    <w:rsid w:val="00E31849"/>
    <w:rsid w:val="00E31D7C"/>
    <w:rsid w:val="00E31EB7"/>
    <w:rsid w:val="00E32479"/>
    <w:rsid w:val="00E32BBE"/>
    <w:rsid w:val="00E32DA1"/>
    <w:rsid w:val="00E335A9"/>
    <w:rsid w:val="00E3367F"/>
    <w:rsid w:val="00E33A88"/>
    <w:rsid w:val="00E3431F"/>
    <w:rsid w:val="00E34D53"/>
    <w:rsid w:val="00E3547D"/>
    <w:rsid w:val="00E35B3C"/>
    <w:rsid w:val="00E368BD"/>
    <w:rsid w:val="00E36EE8"/>
    <w:rsid w:val="00E375B1"/>
    <w:rsid w:val="00E37B3A"/>
    <w:rsid w:val="00E401C6"/>
    <w:rsid w:val="00E40765"/>
    <w:rsid w:val="00E40827"/>
    <w:rsid w:val="00E413A0"/>
    <w:rsid w:val="00E41780"/>
    <w:rsid w:val="00E41EAC"/>
    <w:rsid w:val="00E42602"/>
    <w:rsid w:val="00E42901"/>
    <w:rsid w:val="00E42C24"/>
    <w:rsid w:val="00E43251"/>
    <w:rsid w:val="00E44BBC"/>
    <w:rsid w:val="00E44DC6"/>
    <w:rsid w:val="00E4506A"/>
    <w:rsid w:val="00E453A7"/>
    <w:rsid w:val="00E45478"/>
    <w:rsid w:val="00E458EA"/>
    <w:rsid w:val="00E45A9E"/>
    <w:rsid w:val="00E45AC3"/>
    <w:rsid w:val="00E46525"/>
    <w:rsid w:val="00E469B2"/>
    <w:rsid w:val="00E46F04"/>
    <w:rsid w:val="00E47A59"/>
    <w:rsid w:val="00E47D3B"/>
    <w:rsid w:val="00E50342"/>
    <w:rsid w:val="00E508E9"/>
    <w:rsid w:val="00E509B7"/>
    <w:rsid w:val="00E5144F"/>
    <w:rsid w:val="00E521E1"/>
    <w:rsid w:val="00E525AC"/>
    <w:rsid w:val="00E53675"/>
    <w:rsid w:val="00E53DDC"/>
    <w:rsid w:val="00E53EF6"/>
    <w:rsid w:val="00E5437F"/>
    <w:rsid w:val="00E543C9"/>
    <w:rsid w:val="00E54616"/>
    <w:rsid w:val="00E54BB1"/>
    <w:rsid w:val="00E550B2"/>
    <w:rsid w:val="00E5555B"/>
    <w:rsid w:val="00E55A23"/>
    <w:rsid w:val="00E55C41"/>
    <w:rsid w:val="00E55C60"/>
    <w:rsid w:val="00E56105"/>
    <w:rsid w:val="00E564E9"/>
    <w:rsid w:val="00E5779A"/>
    <w:rsid w:val="00E57F47"/>
    <w:rsid w:val="00E60051"/>
    <w:rsid w:val="00E600C6"/>
    <w:rsid w:val="00E6045B"/>
    <w:rsid w:val="00E60C9F"/>
    <w:rsid w:val="00E6151C"/>
    <w:rsid w:val="00E61578"/>
    <w:rsid w:val="00E6172C"/>
    <w:rsid w:val="00E61E41"/>
    <w:rsid w:val="00E63211"/>
    <w:rsid w:val="00E6365B"/>
    <w:rsid w:val="00E637F3"/>
    <w:rsid w:val="00E6387F"/>
    <w:rsid w:val="00E64B0D"/>
    <w:rsid w:val="00E64CB2"/>
    <w:rsid w:val="00E64CBA"/>
    <w:rsid w:val="00E64D55"/>
    <w:rsid w:val="00E65021"/>
    <w:rsid w:val="00E650C2"/>
    <w:rsid w:val="00E6546F"/>
    <w:rsid w:val="00E6547A"/>
    <w:rsid w:val="00E659F4"/>
    <w:rsid w:val="00E663A1"/>
    <w:rsid w:val="00E6672C"/>
    <w:rsid w:val="00E66760"/>
    <w:rsid w:val="00E66A4B"/>
    <w:rsid w:val="00E66C16"/>
    <w:rsid w:val="00E67D10"/>
    <w:rsid w:val="00E705B3"/>
    <w:rsid w:val="00E7093A"/>
    <w:rsid w:val="00E70DAD"/>
    <w:rsid w:val="00E71374"/>
    <w:rsid w:val="00E71458"/>
    <w:rsid w:val="00E71956"/>
    <w:rsid w:val="00E71AD5"/>
    <w:rsid w:val="00E71AEA"/>
    <w:rsid w:val="00E71C5B"/>
    <w:rsid w:val="00E72873"/>
    <w:rsid w:val="00E72C47"/>
    <w:rsid w:val="00E738D5"/>
    <w:rsid w:val="00E73CB4"/>
    <w:rsid w:val="00E73F24"/>
    <w:rsid w:val="00E741D6"/>
    <w:rsid w:val="00E746CA"/>
    <w:rsid w:val="00E74989"/>
    <w:rsid w:val="00E74F71"/>
    <w:rsid w:val="00E75411"/>
    <w:rsid w:val="00E76B37"/>
    <w:rsid w:val="00E76C91"/>
    <w:rsid w:val="00E76CDF"/>
    <w:rsid w:val="00E77293"/>
    <w:rsid w:val="00E77AA8"/>
    <w:rsid w:val="00E77FB5"/>
    <w:rsid w:val="00E77FF1"/>
    <w:rsid w:val="00E80118"/>
    <w:rsid w:val="00E80238"/>
    <w:rsid w:val="00E80944"/>
    <w:rsid w:val="00E81916"/>
    <w:rsid w:val="00E81D8E"/>
    <w:rsid w:val="00E820D2"/>
    <w:rsid w:val="00E824B5"/>
    <w:rsid w:val="00E8252E"/>
    <w:rsid w:val="00E8267E"/>
    <w:rsid w:val="00E82752"/>
    <w:rsid w:val="00E8279A"/>
    <w:rsid w:val="00E82C72"/>
    <w:rsid w:val="00E82D10"/>
    <w:rsid w:val="00E83424"/>
    <w:rsid w:val="00E8376F"/>
    <w:rsid w:val="00E83A18"/>
    <w:rsid w:val="00E83C19"/>
    <w:rsid w:val="00E840EB"/>
    <w:rsid w:val="00E84A8B"/>
    <w:rsid w:val="00E8522C"/>
    <w:rsid w:val="00E857BF"/>
    <w:rsid w:val="00E867D9"/>
    <w:rsid w:val="00E86A39"/>
    <w:rsid w:val="00E86B3C"/>
    <w:rsid w:val="00E87551"/>
    <w:rsid w:val="00E87ADD"/>
    <w:rsid w:val="00E87D10"/>
    <w:rsid w:val="00E87EC3"/>
    <w:rsid w:val="00E907CD"/>
    <w:rsid w:val="00E91172"/>
    <w:rsid w:val="00E91579"/>
    <w:rsid w:val="00E917D9"/>
    <w:rsid w:val="00E9194A"/>
    <w:rsid w:val="00E92A51"/>
    <w:rsid w:val="00E92FAC"/>
    <w:rsid w:val="00E932F7"/>
    <w:rsid w:val="00E936E9"/>
    <w:rsid w:val="00E93934"/>
    <w:rsid w:val="00E93DC2"/>
    <w:rsid w:val="00E93E91"/>
    <w:rsid w:val="00E94254"/>
    <w:rsid w:val="00E94AA4"/>
    <w:rsid w:val="00E94DF6"/>
    <w:rsid w:val="00E950E3"/>
    <w:rsid w:val="00E95121"/>
    <w:rsid w:val="00E952B5"/>
    <w:rsid w:val="00E95337"/>
    <w:rsid w:val="00E959AE"/>
    <w:rsid w:val="00E960EF"/>
    <w:rsid w:val="00E963E7"/>
    <w:rsid w:val="00E96837"/>
    <w:rsid w:val="00E96844"/>
    <w:rsid w:val="00E9688C"/>
    <w:rsid w:val="00E96B18"/>
    <w:rsid w:val="00E970C1"/>
    <w:rsid w:val="00E971D2"/>
    <w:rsid w:val="00E97528"/>
    <w:rsid w:val="00E976E9"/>
    <w:rsid w:val="00E9788E"/>
    <w:rsid w:val="00E97A09"/>
    <w:rsid w:val="00EA041D"/>
    <w:rsid w:val="00EA0506"/>
    <w:rsid w:val="00EA0768"/>
    <w:rsid w:val="00EA0936"/>
    <w:rsid w:val="00EA0974"/>
    <w:rsid w:val="00EA0BB1"/>
    <w:rsid w:val="00EA10F7"/>
    <w:rsid w:val="00EA16CC"/>
    <w:rsid w:val="00EA1D8D"/>
    <w:rsid w:val="00EA2334"/>
    <w:rsid w:val="00EA23E3"/>
    <w:rsid w:val="00EA2E00"/>
    <w:rsid w:val="00EA2E2A"/>
    <w:rsid w:val="00EA3371"/>
    <w:rsid w:val="00EA364D"/>
    <w:rsid w:val="00EA3736"/>
    <w:rsid w:val="00EA390D"/>
    <w:rsid w:val="00EA3B95"/>
    <w:rsid w:val="00EA3C57"/>
    <w:rsid w:val="00EA44AE"/>
    <w:rsid w:val="00EA48D2"/>
    <w:rsid w:val="00EA4BC5"/>
    <w:rsid w:val="00EA4FC7"/>
    <w:rsid w:val="00EA54F0"/>
    <w:rsid w:val="00EA5816"/>
    <w:rsid w:val="00EA598F"/>
    <w:rsid w:val="00EA5CC6"/>
    <w:rsid w:val="00EA649E"/>
    <w:rsid w:val="00EA6945"/>
    <w:rsid w:val="00EA6DDA"/>
    <w:rsid w:val="00EA7129"/>
    <w:rsid w:val="00EA77A4"/>
    <w:rsid w:val="00EA782A"/>
    <w:rsid w:val="00EA7BBC"/>
    <w:rsid w:val="00EA7BD5"/>
    <w:rsid w:val="00EB045B"/>
    <w:rsid w:val="00EB05B7"/>
    <w:rsid w:val="00EB0709"/>
    <w:rsid w:val="00EB09C3"/>
    <w:rsid w:val="00EB0C12"/>
    <w:rsid w:val="00EB0CBC"/>
    <w:rsid w:val="00EB18D4"/>
    <w:rsid w:val="00EB1DD2"/>
    <w:rsid w:val="00EB1EB7"/>
    <w:rsid w:val="00EB1ECD"/>
    <w:rsid w:val="00EB2135"/>
    <w:rsid w:val="00EB24D7"/>
    <w:rsid w:val="00EB2B00"/>
    <w:rsid w:val="00EB30EC"/>
    <w:rsid w:val="00EB3354"/>
    <w:rsid w:val="00EB344F"/>
    <w:rsid w:val="00EB41A8"/>
    <w:rsid w:val="00EB4242"/>
    <w:rsid w:val="00EB47EF"/>
    <w:rsid w:val="00EB50E9"/>
    <w:rsid w:val="00EB56B5"/>
    <w:rsid w:val="00EB5AF5"/>
    <w:rsid w:val="00EB6994"/>
    <w:rsid w:val="00EB6C76"/>
    <w:rsid w:val="00EB6DE9"/>
    <w:rsid w:val="00EB7135"/>
    <w:rsid w:val="00EB7221"/>
    <w:rsid w:val="00EB730A"/>
    <w:rsid w:val="00EB7317"/>
    <w:rsid w:val="00EB7361"/>
    <w:rsid w:val="00EB7ACF"/>
    <w:rsid w:val="00EB7F7A"/>
    <w:rsid w:val="00EB7FDD"/>
    <w:rsid w:val="00EC0DFF"/>
    <w:rsid w:val="00EC1116"/>
    <w:rsid w:val="00EC15FB"/>
    <w:rsid w:val="00EC1B1F"/>
    <w:rsid w:val="00EC1E3C"/>
    <w:rsid w:val="00EC2259"/>
    <w:rsid w:val="00EC2430"/>
    <w:rsid w:val="00EC2E9E"/>
    <w:rsid w:val="00EC34B1"/>
    <w:rsid w:val="00EC3812"/>
    <w:rsid w:val="00EC4763"/>
    <w:rsid w:val="00EC4F4F"/>
    <w:rsid w:val="00EC4FA3"/>
    <w:rsid w:val="00EC516D"/>
    <w:rsid w:val="00EC5C5D"/>
    <w:rsid w:val="00EC6031"/>
    <w:rsid w:val="00EC615A"/>
    <w:rsid w:val="00EC63FB"/>
    <w:rsid w:val="00EC660C"/>
    <w:rsid w:val="00EC6C5A"/>
    <w:rsid w:val="00EC6F0C"/>
    <w:rsid w:val="00EC79A5"/>
    <w:rsid w:val="00EC7E6A"/>
    <w:rsid w:val="00EC7EB3"/>
    <w:rsid w:val="00EC7FA2"/>
    <w:rsid w:val="00ED0057"/>
    <w:rsid w:val="00ED00AB"/>
    <w:rsid w:val="00ED082A"/>
    <w:rsid w:val="00ED1068"/>
    <w:rsid w:val="00ED1643"/>
    <w:rsid w:val="00ED1656"/>
    <w:rsid w:val="00ED1929"/>
    <w:rsid w:val="00ED19D2"/>
    <w:rsid w:val="00ED19DB"/>
    <w:rsid w:val="00ED1B41"/>
    <w:rsid w:val="00ED2112"/>
    <w:rsid w:val="00ED2193"/>
    <w:rsid w:val="00ED25A2"/>
    <w:rsid w:val="00ED29A1"/>
    <w:rsid w:val="00ED2E9C"/>
    <w:rsid w:val="00ED3033"/>
    <w:rsid w:val="00ED3590"/>
    <w:rsid w:val="00ED3950"/>
    <w:rsid w:val="00ED3A23"/>
    <w:rsid w:val="00ED3E6C"/>
    <w:rsid w:val="00ED40E0"/>
    <w:rsid w:val="00ED4797"/>
    <w:rsid w:val="00ED4F6F"/>
    <w:rsid w:val="00ED5558"/>
    <w:rsid w:val="00ED5ABB"/>
    <w:rsid w:val="00ED63A9"/>
    <w:rsid w:val="00ED6612"/>
    <w:rsid w:val="00ED7239"/>
    <w:rsid w:val="00ED724F"/>
    <w:rsid w:val="00ED72D6"/>
    <w:rsid w:val="00ED7317"/>
    <w:rsid w:val="00ED75F0"/>
    <w:rsid w:val="00ED779F"/>
    <w:rsid w:val="00EE05BD"/>
    <w:rsid w:val="00EE0AB7"/>
    <w:rsid w:val="00EE1474"/>
    <w:rsid w:val="00EE154C"/>
    <w:rsid w:val="00EE1BD0"/>
    <w:rsid w:val="00EE28C0"/>
    <w:rsid w:val="00EE29E5"/>
    <w:rsid w:val="00EE3694"/>
    <w:rsid w:val="00EE3815"/>
    <w:rsid w:val="00EE381A"/>
    <w:rsid w:val="00EE3ACD"/>
    <w:rsid w:val="00EE3AD3"/>
    <w:rsid w:val="00EE3F4F"/>
    <w:rsid w:val="00EE3FA0"/>
    <w:rsid w:val="00EE4621"/>
    <w:rsid w:val="00EE4624"/>
    <w:rsid w:val="00EE46C3"/>
    <w:rsid w:val="00EE4ADE"/>
    <w:rsid w:val="00EE5193"/>
    <w:rsid w:val="00EE5C47"/>
    <w:rsid w:val="00EE6707"/>
    <w:rsid w:val="00EE70B9"/>
    <w:rsid w:val="00EE75C3"/>
    <w:rsid w:val="00EE7BED"/>
    <w:rsid w:val="00EE7D25"/>
    <w:rsid w:val="00EE7FA1"/>
    <w:rsid w:val="00EF00D9"/>
    <w:rsid w:val="00EF01C5"/>
    <w:rsid w:val="00EF1748"/>
    <w:rsid w:val="00EF27C3"/>
    <w:rsid w:val="00EF37F7"/>
    <w:rsid w:val="00EF3E2E"/>
    <w:rsid w:val="00EF3E44"/>
    <w:rsid w:val="00EF418E"/>
    <w:rsid w:val="00EF4837"/>
    <w:rsid w:val="00EF4BA2"/>
    <w:rsid w:val="00EF4FA8"/>
    <w:rsid w:val="00EF619A"/>
    <w:rsid w:val="00EF6267"/>
    <w:rsid w:val="00EF6270"/>
    <w:rsid w:val="00EF6305"/>
    <w:rsid w:val="00EF65F9"/>
    <w:rsid w:val="00EF6A4F"/>
    <w:rsid w:val="00EF6ABA"/>
    <w:rsid w:val="00EF6C37"/>
    <w:rsid w:val="00EF6C91"/>
    <w:rsid w:val="00EF6FE5"/>
    <w:rsid w:val="00EF77D0"/>
    <w:rsid w:val="00EF7C90"/>
    <w:rsid w:val="00F004F1"/>
    <w:rsid w:val="00F013E9"/>
    <w:rsid w:val="00F01945"/>
    <w:rsid w:val="00F01BC8"/>
    <w:rsid w:val="00F0266F"/>
    <w:rsid w:val="00F02889"/>
    <w:rsid w:val="00F02A4C"/>
    <w:rsid w:val="00F03726"/>
    <w:rsid w:val="00F038CB"/>
    <w:rsid w:val="00F03C5B"/>
    <w:rsid w:val="00F0421A"/>
    <w:rsid w:val="00F048BE"/>
    <w:rsid w:val="00F051DD"/>
    <w:rsid w:val="00F05500"/>
    <w:rsid w:val="00F056C0"/>
    <w:rsid w:val="00F05827"/>
    <w:rsid w:val="00F05B5E"/>
    <w:rsid w:val="00F05C4E"/>
    <w:rsid w:val="00F066A7"/>
    <w:rsid w:val="00F06813"/>
    <w:rsid w:val="00F071D1"/>
    <w:rsid w:val="00F0780D"/>
    <w:rsid w:val="00F07F13"/>
    <w:rsid w:val="00F100A8"/>
    <w:rsid w:val="00F10455"/>
    <w:rsid w:val="00F10582"/>
    <w:rsid w:val="00F10CE5"/>
    <w:rsid w:val="00F1120B"/>
    <w:rsid w:val="00F11890"/>
    <w:rsid w:val="00F11DE8"/>
    <w:rsid w:val="00F11F64"/>
    <w:rsid w:val="00F121D2"/>
    <w:rsid w:val="00F122A5"/>
    <w:rsid w:val="00F13173"/>
    <w:rsid w:val="00F13268"/>
    <w:rsid w:val="00F13784"/>
    <w:rsid w:val="00F138A1"/>
    <w:rsid w:val="00F141C4"/>
    <w:rsid w:val="00F14E07"/>
    <w:rsid w:val="00F15157"/>
    <w:rsid w:val="00F15385"/>
    <w:rsid w:val="00F157AD"/>
    <w:rsid w:val="00F158F8"/>
    <w:rsid w:val="00F159D5"/>
    <w:rsid w:val="00F15BBF"/>
    <w:rsid w:val="00F15FBA"/>
    <w:rsid w:val="00F1612E"/>
    <w:rsid w:val="00F16C81"/>
    <w:rsid w:val="00F16FC2"/>
    <w:rsid w:val="00F17239"/>
    <w:rsid w:val="00F17342"/>
    <w:rsid w:val="00F178A9"/>
    <w:rsid w:val="00F17F2C"/>
    <w:rsid w:val="00F2083D"/>
    <w:rsid w:val="00F20DD0"/>
    <w:rsid w:val="00F20EF4"/>
    <w:rsid w:val="00F20F20"/>
    <w:rsid w:val="00F20F4B"/>
    <w:rsid w:val="00F210E9"/>
    <w:rsid w:val="00F21183"/>
    <w:rsid w:val="00F21260"/>
    <w:rsid w:val="00F213C3"/>
    <w:rsid w:val="00F2142D"/>
    <w:rsid w:val="00F219AC"/>
    <w:rsid w:val="00F21B0F"/>
    <w:rsid w:val="00F21B48"/>
    <w:rsid w:val="00F220C0"/>
    <w:rsid w:val="00F2235D"/>
    <w:rsid w:val="00F22B32"/>
    <w:rsid w:val="00F22C82"/>
    <w:rsid w:val="00F23256"/>
    <w:rsid w:val="00F234AC"/>
    <w:rsid w:val="00F23889"/>
    <w:rsid w:val="00F25BD8"/>
    <w:rsid w:val="00F25EA7"/>
    <w:rsid w:val="00F260D2"/>
    <w:rsid w:val="00F26171"/>
    <w:rsid w:val="00F264E6"/>
    <w:rsid w:val="00F26801"/>
    <w:rsid w:val="00F26E7B"/>
    <w:rsid w:val="00F272E3"/>
    <w:rsid w:val="00F27A73"/>
    <w:rsid w:val="00F27AC3"/>
    <w:rsid w:val="00F300F2"/>
    <w:rsid w:val="00F30A46"/>
    <w:rsid w:val="00F30E03"/>
    <w:rsid w:val="00F31525"/>
    <w:rsid w:val="00F31831"/>
    <w:rsid w:val="00F31877"/>
    <w:rsid w:val="00F31F5A"/>
    <w:rsid w:val="00F31FE0"/>
    <w:rsid w:val="00F323AF"/>
    <w:rsid w:val="00F32AB8"/>
    <w:rsid w:val="00F331D3"/>
    <w:rsid w:val="00F336DA"/>
    <w:rsid w:val="00F339CC"/>
    <w:rsid w:val="00F33E9A"/>
    <w:rsid w:val="00F33F05"/>
    <w:rsid w:val="00F34372"/>
    <w:rsid w:val="00F34D15"/>
    <w:rsid w:val="00F35875"/>
    <w:rsid w:val="00F358A4"/>
    <w:rsid w:val="00F358EE"/>
    <w:rsid w:val="00F35FD8"/>
    <w:rsid w:val="00F36049"/>
    <w:rsid w:val="00F36675"/>
    <w:rsid w:val="00F36702"/>
    <w:rsid w:val="00F36720"/>
    <w:rsid w:val="00F36763"/>
    <w:rsid w:val="00F36F90"/>
    <w:rsid w:val="00F3736A"/>
    <w:rsid w:val="00F37968"/>
    <w:rsid w:val="00F37C26"/>
    <w:rsid w:val="00F37F9B"/>
    <w:rsid w:val="00F40138"/>
    <w:rsid w:val="00F407A4"/>
    <w:rsid w:val="00F407F1"/>
    <w:rsid w:val="00F40CFF"/>
    <w:rsid w:val="00F40ED3"/>
    <w:rsid w:val="00F40FB0"/>
    <w:rsid w:val="00F41CD0"/>
    <w:rsid w:val="00F42570"/>
    <w:rsid w:val="00F42BA5"/>
    <w:rsid w:val="00F430EC"/>
    <w:rsid w:val="00F433D8"/>
    <w:rsid w:val="00F43671"/>
    <w:rsid w:val="00F43AC8"/>
    <w:rsid w:val="00F43D84"/>
    <w:rsid w:val="00F441E9"/>
    <w:rsid w:val="00F442BB"/>
    <w:rsid w:val="00F445B4"/>
    <w:rsid w:val="00F453B2"/>
    <w:rsid w:val="00F45529"/>
    <w:rsid w:val="00F45B4F"/>
    <w:rsid w:val="00F45D9F"/>
    <w:rsid w:val="00F461E9"/>
    <w:rsid w:val="00F46290"/>
    <w:rsid w:val="00F462EE"/>
    <w:rsid w:val="00F47374"/>
    <w:rsid w:val="00F47ADD"/>
    <w:rsid w:val="00F47FCE"/>
    <w:rsid w:val="00F508A2"/>
    <w:rsid w:val="00F510CE"/>
    <w:rsid w:val="00F514FA"/>
    <w:rsid w:val="00F5177D"/>
    <w:rsid w:val="00F517D4"/>
    <w:rsid w:val="00F5182F"/>
    <w:rsid w:val="00F51A4C"/>
    <w:rsid w:val="00F51DBC"/>
    <w:rsid w:val="00F52021"/>
    <w:rsid w:val="00F520A3"/>
    <w:rsid w:val="00F52322"/>
    <w:rsid w:val="00F523A4"/>
    <w:rsid w:val="00F524A8"/>
    <w:rsid w:val="00F52A3F"/>
    <w:rsid w:val="00F52A88"/>
    <w:rsid w:val="00F52AC4"/>
    <w:rsid w:val="00F52D46"/>
    <w:rsid w:val="00F532A4"/>
    <w:rsid w:val="00F533E1"/>
    <w:rsid w:val="00F535B6"/>
    <w:rsid w:val="00F5375A"/>
    <w:rsid w:val="00F537CC"/>
    <w:rsid w:val="00F53A2C"/>
    <w:rsid w:val="00F53D04"/>
    <w:rsid w:val="00F541A3"/>
    <w:rsid w:val="00F545A1"/>
    <w:rsid w:val="00F54CE1"/>
    <w:rsid w:val="00F54ED3"/>
    <w:rsid w:val="00F55879"/>
    <w:rsid w:val="00F5587F"/>
    <w:rsid w:val="00F5603A"/>
    <w:rsid w:val="00F565CC"/>
    <w:rsid w:val="00F56DB9"/>
    <w:rsid w:val="00F57275"/>
    <w:rsid w:val="00F5751C"/>
    <w:rsid w:val="00F57790"/>
    <w:rsid w:val="00F57C6E"/>
    <w:rsid w:val="00F57E2E"/>
    <w:rsid w:val="00F601DB"/>
    <w:rsid w:val="00F602BF"/>
    <w:rsid w:val="00F6083D"/>
    <w:rsid w:val="00F60A3C"/>
    <w:rsid w:val="00F60B8C"/>
    <w:rsid w:val="00F61C77"/>
    <w:rsid w:val="00F61D81"/>
    <w:rsid w:val="00F61E68"/>
    <w:rsid w:val="00F622DA"/>
    <w:rsid w:val="00F62510"/>
    <w:rsid w:val="00F62558"/>
    <w:rsid w:val="00F62AD6"/>
    <w:rsid w:val="00F62C04"/>
    <w:rsid w:val="00F62DB6"/>
    <w:rsid w:val="00F63193"/>
    <w:rsid w:val="00F64045"/>
    <w:rsid w:val="00F641DB"/>
    <w:rsid w:val="00F64589"/>
    <w:rsid w:val="00F645AD"/>
    <w:rsid w:val="00F6495A"/>
    <w:rsid w:val="00F65250"/>
    <w:rsid w:val="00F6532F"/>
    <w:rsid w:val="00F65494"/>
    <w:rsid w:val="00F655BD"/>
    <w:rsid w:val="00F65B32"/>
    <w:rsid w:val="00F666A0"/>
    <w:rsid w:val="00F669B8"/>
    <w:rsid w:val="00F67AF5"/>
    <w:rsid w:val="00F67BF6"/>
    <w:rsid w:val="00F70080"/>
    <w:rsid w:val="00F7053E"/>
    <w:rsid w:val="00F705DF"/>
    <w:rsid w:val="00F71308"/>
    <w:rsid w:val="00F714BB"/>
    <w:rsid w:val="00F71564"/>
    <w:rsid w:val="00F72021"/>
    <w:rsid w:val="00F72B2C"/>
    <w:rsid w:val="00F72D5D"/>
    <w:rsid w:val="00F72ED4"/>
    <w:rsid w:val="00F7322C"/>
    <w:rsid w:val="00F73332"/>
    <w:rsid w:val="00F73D35"/>
    <w:rsid w:val="00F7426B"/>
    <w:rsid w:val="00F742FF"/>
    <w:rsid w:val="00F74C59"/>
    <w:rsid w:val="00F75135"/>
    <w:rsid w:val="00F7599F"/>
    <w:rsid w:val="00F767F1"/>
    <w:rsid w:val="00F76FC0"/>
    <w:rsid w:val="00F77107"/>
    <w:rsid w:val="00F77314"/>
    <w:rsid w:val="00F774C2"/>
    <w:rsid w:val="00F77507"/>
    <w:rsid w:val="00F77CA9"/>
    <w:rsid w:val="00F8004A"/>
    <w:rsid w:val="00F8037F"/>
    <w:rsid w:val="00F82054"/>
    <w:rsid w:val="00F822F4"/>
    <w:rsid w:val="00F825BB"/>
    <w:rsid w:val="00F82E80"/>
    <w:rsid w:val="00F8323E"/>
    <w:rsid w:val="00F832FD"/>
    <w:rsid w:val="00F83E27"/>
    <w:rsid w:val="00F83F67"/>
    <w:rsid w:val="00F8427F"/>
    <w:rsid w:val="00F846AF"/>
    <w:rsid w:val="00F84753"/>
    <w:rsid w:val="00F852A6"/>
    <w:rsid w:val="00F860E9"/>
    <w:rsid w:val="00F8624E"/>
    <w:rsid w:val="00F86695"/>
    <w:rsid w:val="00F86722"/>
    <w:rsid w:val="00F86CC3"/>
    <w:rsid w:val="00F86F0C"/>
    <w:rsid w:val="00F87050"/>
    <w:rsid w:val="00F87E18"/>
    <w:rsid w:val="00F901A6"/>
    <w:rsid w:val="00F903FE"/>
    <w:rsid w:val="00F908B4"/>
    <w:rsid w:val="00F909E1"/>
    <w:rsid w:val="00F91623"/>
    <w:rsid w:val="00F9224F"/>
    <w:rsid w:val="00F924BD"/>
    <w:rsid w:val="00F92529"/>
    <w:rsid w:val="00F92622"/>
    <w:rsid w:val="00F926A9"/>
    <w:rsid w:val="00F929ED"/>
    <w:rsid w:val="00F930E6"/>
    <w:rsid w:val="00F931DB"/>
    <w:rsid w:val="00F93633"/>
    <w:rsid w:val="00F938FF"/>
    <w:rsid w:val="00F93B02"/>
    <w:rsid w:val="00F93BB4"/>
    <w:rsid w:val="00F93DEC"/>
    <w:rsid w:val="00F94AB1"/>
    <w:rsid w:val="00F951C0"/>
    <w:rsid w:val="00F95264"/>
    <w:rsid w:val="00F960E2"/>
    <w:rsid w:val="00F9662B"/>
    <w:rsid w:val="00F967E6"/>
    <w:rsid w:val="00F9692A"/>
    <w:rsid w:val="00F96A4D"/>
    <w:rsid w:val="00F9717F"/>
    <w:rsid w:val="00F973FF"/>
    <w:rsid w:val="00F979A6"/>
    <w:rsid w:val="00FA01BA"/>
    <w:rsid w:val="00FA0263"/>
    <w:rsid w:val="00FA0518"/>
    <w:rsid w:val="00FA0DD0"/>
    <w:rsid w:val="00FA0FD8"/>
    <w:rsid w:val="00FA19F5"/>
    <w:rsid w:val="00FA1D9A"/>
    <w:rsid w:val="00FA21AD"/>
    <w:rsid w:val="00FA358A"/>
    <w:rsid w:val="00FA3D67"/>
    <w:rsid w:val="00FA3FF3"/>
    <w:rsid w:val="00FA43A0"/>
    <w:rsid w:val="00FA4AAC"/>
    <w:rsid w:val="00FA4C88"/>
    <w:rsid w:val="00FA517B"/>
    <w:rsid w:val="00FA52B9"/>
    <w:rsid w:val="00FA5829"/>
    <w:rsid w:val="00FA5DEA"/>
    <w:rsid w:val="00FA648F"/>
    <w:rsid w:val="00FA6BD6"/>
    <w:rsid w:val="00FA6E89"/>
    <w:rsid w:val="00FA7394"/>
    <w:rsid w:val="00FA7503"/>
    <w:rsid w:val="00FA79E6"/>
    <w:rsid w:val="00FA7ACE"/>
    <w:rsid w:val="00FA7D26"/>
    <w:rsid w:val="00FB00DD"/>
    <w:rsid w:val="00FB0686"/>
    <w:rsid w:val="00FB0753"/>
    <w:rsid w:val="00FB0820"/>
    <w:rsid w:val="00FB0F86"/>
    <w:rsid w:val="00FB1B54"/>
    <w:rsid w:val="00FB1C94"/>
    <w:rsid w:val="00FB28EB"/>
    <w:rsid w:val="00FB2C70"/>
    <w:rsid w:val="00FB30F3"/>
    <w:rsid w:val="00FB37B3"/>
    <w:rsid w:val="00FB3B6E"/>
    <w:rsid w:val="00FB3BEE"/>
    <w:rsid w:val="00FB3E3C"/>
    <w:rsid w:val="00FB40DC"/>
    <w:rsid w:val="00FB436C"/>
    <w:rsid w:val="00FB475C"/>
    <w:rsid w:val="00FB4DCE"/>
    <w:rsid w:val="00FB4E20"/>
    <w:rsid w:val="00FB5737"/>
    <w:rsid w:val="00FB590B"/>
    <w:rsid w:val="00FB5B37"/>
    <w:rsid w:val="00FB5FCD"/>
    <w:rsid w:val="00FB653F"/>
    <w:rsid w:val="00FB79A7"/>
    <w:rsid w:val="00FB7C63"/>
    <w:rsid w:val="00FB7C69"/>
    <w:rsid w:val="00FB7FCB"/>
    <w:rsid w:val="00FC01AE"/>
    <w:rsid w:val="00FC060B"/>
    <w:rsid w:val="00FC0A0C"/>
    <w:rsid w:val="00FC0B2E"/>
    <w:rsid w:val="00FC0C6C"/>
    <w:rsid w:val="00FC1364"/>
    <w:rsid w:val="00FC150D"/>
    <w:rsid w:val="00FC15E8"/>
    <w:rsid w:val="00FC233C"/>
    <w:rsid w:val="00FC252D"/>
    <w:rsid w:val="00FC28D1"/>
    <w:rsid w:val="00FC2E0D"/>
    <w:rsid w:val="00FC2ED2"/>
    <w:rsid w:val="00FC2F41"/>
    <w:rsid w:val="00FC300B"/>
    <w:rsid w:val="00FC3049"/>
    <w:rsid w:val="00FC3126"/>
    <w:rsid w:val="00FC38B1"/>
    <w:rsid w:val="00FC3910"/>
    <w:rsid w:val="00FC482E"/>
    <w:rsid w:val="00FC4BB7"/>
    <w:rsid w:val="00FC5245"/>
    <w:rsid w:val="00FC5440"/>
    <w:rsid w:val="00FC558B"/>
    <w:rsid w:val="00FC55C1"/>
    <w:rsid w:val="00FC5A25"/>
    <w:rsid w:val="00FC643F"/>
    <w:rsid w:val="00FC67DA"/>
    <w:rsid w:val="00FC6A97"/>
    <w:rsid w:val="00FC6D32"/>
    <w:rsid w:val="00FC6E4E"/>
    <w:rsid w:val="00FC6FF1"/>
    <w:rsid w:val="00FC73F2"/>
    <w:rsid w:val="00FD01D6"/>
    <w:rsid w:val="00FD031B"/>
    <w:rsid w:val="00FD047F"/>
    <w:rsid w:val="00FD0DE3"/>
    <w:rsid w:val="00FD0EE3"/>
    <w:rsid w:val="00FD1394"/>
    <w:rsid w:val="00FD1927"/>
    <w:rsid w:val="00FD1CFF"/>
    <w:rsid w:val="00FD23BF"/>
    <w:rsid w:val="00FD2A22"/>
    <w:rsid w:val="00FD2D24"/>
    <w:rsid w:val="00FD37D3"/>
    <w:rsid w:val="00FD39E0"/>
    <w:rsid w:val="00FD4583"/>
    <w:rsid w:val="00FD4799"/>
    <w:rsid w:val="00FD4C1B"/>
    <w:rsid w:val="00FD549F"/>
    <w:rsid w:val="00FD561D"/>
    <w:rsid w:val="00FD5822"/>
    <w:rsid w:val="00FD5861"/>
    <w:rsid w:val="00FD5D16"/>
    <w:rsid w:val="00FD6D82"/>
    <w:rsid w:val="00FD7154"/>
    <w:rsid w:val="00FD764C"/>
    <w:rsid w:val="00FD7B1E"/>
    <w:rsid w:val="00FD7E93"/>
    <w:rsid w:val="00FE010F"/>
    <w:rsid w:val="00FE02E0"/>
    <w:rsid w:val="00FE07F3"/>
    <w:rsid w:val="00FE093D"/>
    <w:rsid w:val="00FE10AC"/>
    <w:rsid w:val="00FE14C6"/>
    <w:rsid w:val="00FE23C8"/>
    <w:rsid w:val="00FE2E0B"/>
    <w:rsid w:val="00FE2E40"/>
    <w:rsid w:val="00FE37F1"/>
    <w:rsid w:val="00FE4297"/>
    <w:rsid w:val="00FE42A6"/>
    <w:rsid w:val="00FE430F"/>
    <w:rsid w:val="00FE4705"/>
    <w:rsid w:val="00FE4CDC"/>
    <w:rsid w:val="00FE4EB0"/>
    <w:rsid w:val="00FE5326"/>
    <w:rsid w:val="00FE57A4"/>
    <w:rsid w:val="00FE5A2C"/>
    <w:rsid w:val="00FE5EEF"/>
    <w:rsid w:val="00FE6344"/>
    <w:rsid w:val="00FE63F4"/>
    <w:rsid w:val="00FE6C3A"/>
    <w:rsid w:val="00FE6C91"/>
    <w:rsid w:val="00FE6D69"/>
    <w:rsid w:val="00FE70A4"/>
    <w:rsid w:val="00FF0753"/>
    <w:rsid w:val="00FF0E6B"/>
    <w:rsid w:val="00FF1276"/>
    <w:rsid w:val="00FF179E"/>
    <w:rsid w:val="00FF2312"/>
    <w:rsid w:val="00FF244F"/>
    <w:rsid w:val="00FF284E"/>
    <w:rsid w:val="00FF2C09"/>
    <w:rsid w:val="00FF2C18"/>
    <w:rsid w:val="00FF2CC9"/>
    <w:rsid w:val="00FF2CD9"/>
    <w:rsid w:val="00FF2D13"/>
    <w:rsid w:val="00FF3285"/>
    <w:rsid w:val="00FF3514"/>
    <w:rsid w:val="00FF374D"/>
    <w:rsid w:val="00FF3B48"/>
    <w:rsid w:val="00FF3D80"/>
    <w:rsid w:val="00FF3E0C"/>
    <w:rsid w:val="00FF3F08"/>
    <w:rsid w:val="00FF4215"/>
    <w:rsid w:val="00FF4454"/>
    <w:rsid w:val="00FF4A6B"/>
    <w:rsid w:val="00FF4B1F"/>
    <w:rsid w:val="00FF521C"/>
    <w:rsid w:val="00FF63BE"/>
    <w:rsid w:val="00FF68AC"/>
    <w:rsid w:val="00FF6A17"/>
    <w:rsid w:val="00FF6D51"/>
    <w:rsid w:val="00FF6D7D"/>
    <w:rsid w:val="00FF6F9F"/>
    <w:rsid w:val="00FF6FB4"/>
    <w:rsid w:val="00FF7245"/>
    <w:rsid w:val="00FF762B"/>
    <w:rsid w:val="00FF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color="white">
      <v:fill color="white"/>
    </o:shapedefaults>
    <o:shapelayout v:ext="edit">
      <o:idmap v:ext="edit" data="1"/>
    </o:shapelayout>
  </w:shapeDefaults>
  <w:decimalSymbol w:val=","/>
  <w:listSeparator w:val=";"/>
  <w14:docId w14:val="19975F74"/>
  <w15:docId w15:val="{B33FE892-50E7-4992-8C09-F31C63C08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aliases w:val="Cadu - Título 1,SEÇÃO"/>
    <w:basedOn w:val="Normal"/>
    <w:next w:val="Normal"/>
    <w:link w:val="Ttulo1Char"/>
    <w:qFormat/>
    <w:rsid w:val="00463B2B"/>
    <w:pPr>
      <w:keepNext/>
      <w:tabs>
        <w:tab w:val="left" w:pos="8931"/>
      </w:tabs>
      <w:jc w:val="both"/>
      <w:outlineLvl w:val="0"/>
    </w:pPr>
    <w:rPr>
      <w:rFonts w:ascii="Arial" w:hAnsi="Arial"/>
      <w:b/>
      <w:color w:val="FF0000"/>
      <w:sz w:val="24"/>
      <w:szCs w:val="24"/>
      <w:lang w:val="x-none" w:eastAsia="x-none"/>
    </w:rPr>
  </w:style>
  <w:style w:type="paragraph" w:styleId="Ttulo2">
    <w:name w:val="heading 2"/>
    <w:basedOn w:val="Normal"/>
    <w:next w:val="Normal"/>
    <w:uiPriority w:val="9"/>
    <w:qFormat/>
    <w:pPr>
      <w:keepNext/>
      <w:numPr>
        <w:numId w:val="8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pPr>
      <w:keepNext/>
      <w:spacing w:line="238" w:lineRule="exact"/>
      <w:ind w:left="1080"/>
      <w:jc w:val="both"/>
      <w:outlineLvl w:val="2"/>
    </w:pPr>
    <w:rPr>
      <w:rFonts w:ascii="Arial" w:hAnsi="Arial" w:cs="Arial"/>
      <w:b/>
      <w:sz w:val="24"/>
      <w:szCs w:val="24"/>
      <w:u w:val="single"/>
    </w:rPr>
  </w:style>
  <w:style w:type="paragraph" w:styleId="Ttulo4">
    <w:name w:val="heading 4"/>
    <w:basedOn w:val="Normal"/>
    <w:next w:val="Normal"/>
    <w:qFormat/>
    <w:pPr>
      <w:keepNext/>
      <w:spacing w:line="238" w:lineRule="exact"/>
      <w:ind w:left="108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Arial Narrow" w:hAnsi="Arial Narrow"/>
      <w:sz w:val="24"/>
    </w:rPr>
  </w:style>
  <w:style w:type="paragraph" w:styleId="Ttulo6">
    <w:name w:val="heading 6"/>
    <w:basedOn w:val="Normal"/>
    <w:next w:val="Normal"/>
    <w:qFormat/>
    <w:pPr>
      <w:keepNext/>
      <w:jc w:val="both"/>
      <w:outlineLvl w:val="5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rFonts w:ascii="Arial Narrow" w:hAnsi="Arial Narrow"/>
      <w:sz w:val="24"/>
    </w:rPr>
  </w:style>
  <w:style w:type="paragraph" w:styleId="Ttulo8">
    <w:name w:val="heading 8"/>
    <w:basedOn w:val="Normal"/>
    <w:next w:val="Normal"/>
    <w:qFormat/>
    <w:pPr>
      <w:keepNext/>
      <w:ind w:left="2127"/>
      <w:jc w:val="both"/>
      <w:outlineLvl w:val="7"/>
    </w:pPr>
    <w:rPr>
      <w:rFonts w:ascii="Arial" w:hAnsi="Arial" w:cs="Arial"/>
      <w:color w:val="000000"/>
      <w:sz w:val="24"/>
      <w:lang w:val="en-US"/>
    </w:rPr>
  </w:style>
  <w:style w:type="paragraph" w:styleId="Ttulo9">
    <w:name w:val="heading 9"/>
    <w:basedOn w:val="Normal"/>
    <w:next w:val="Normal"/>
    <w:qFormat/>
    <w:pPr>
      <w:keepNext/>
      <w:jc w:val="both"/>
      <w:outlineLvl w:val="8"/>
    </w:pPr>
    <w:rPr>
      <w:rFonts w:ascii="Arial" w:hAnsi="Arial" w:cs="Arial"/>
      <w:b/>
      <w:bCs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uiPriority w:val="99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styleId="Ttulo">
    <w:name w:val="Title"/>
    <w:basedOn w:val="Normal"/>
    <w:link w:val="TtuloChar"/>
    <w:uiPriority w:val="1"/>
    <w:qFormat/>
    <w:pPr>
      <w:jc w:val="center"/>
    </w:pPr>
    <w:rPr>
      <w:rFonts w:ascii="Arial Narrow" w:hAnsi="Arial Narrow"/>
      <w:b/>
      <w:bCs/>
      <w:sz w:val="36"/>
      <w:lang w:val="x-none" w:eastAsia="x-none"/>
    </w:rPr>
  </w:style>
  <w:style w:type="character" w:styleId="Nmerodepgina">
    <w:name w:val="page number"/>
    <w:basedOn w:val="Fontepargpadro"/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uiPriority w:val="99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pPr>
      <w:ind w:left="540" w:hanging="168"/>
      <w:jc w:val="both"/>
    </w:pPr>
    <w:rPr>
      <w:rFonts w:ascii="Arial" w:hAnsi="Arial" w:cs="Arial"/>
      <w:sz w:val="24"/>
      <w:szCs w:val="24"/>
    </w:rPr>
  </w:style>
  <w:style w:type="paragraph" w:styleId="Recuodecorpodetexto2">
    <w:name w:val="Body Text Indent 2"/>
    <w:basedOn w:val="Normal"/>
    <w:link w:val="Recuodecorpodetexto2Char"/>
    <w:pPr>
      <w:ind w:left="360"/>
      <w:jc w:val="both"/>
    </w:pPr>
    <w:rPr>
      <w:rFonts w:ascii="Arial" w:hAnsi="Arial" w:cs="Arial"/>
      <w:sz w:val="24"/>
      <w:szCs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8931"/>
      </w:tabs>
      <w:ind w:left="720"/>
      <w:jc w:val="both"/>
    </w:pPr>
    <w:rPr>
      <w:sz w:val="24"/>
      <w:szCs w:val="24"/>
      <w:lang w:val="x-none" w:eastAsia="x-none"/>
    </w:rPr>
  </w:style>
  <w:style w:type="paragraph" w:styleId="Corpodetexto">
    <w:name w:val="Body Text"/>
    <w:basedOn w:val="Normal"/>
    <w:link w:val="CorpodetextoChar"/>
    <w:pPr>
      <w:tabs>
        <w:tab w:val="left" w:pos="-720"/>
      </w:tabs>
      <w:jc w:val="both"/>
    </w:pPr>
    <w:rPr>
      <w:rFonts w:ascii="Arial" w:hAnsi="Arial"/>
      <w:sz w:val="24"/>
      <w:szCs w:val="24"/>
      <w:lang w:val="x-none" w:eastAsia="x-none"/>
    </w:rPr>
  </w:style>
  <w:style w:type="paragraph" w:styleId="Subttulo">
    <w:name w:val="Subtitle"/>
    <w:basedOn w:val="Normal"/>
    <w:qFormat/>
    <w:pPr>
      <w:spacing w:line="238" w:lineRule="exact"/>
      <w:ind w:left="-900" w:right="57" w:firstLine="900"/>
      <w:jc w:val="both"/>
    </w:pPr>
    <w:rPr>
      <w:b/>
      <w:sz w:val="24"/>
      <w:szCs w:val="24"/>
      <w:u w:val="single"/>
    </w:rPr>
  </w:style>
  <w:style w:type="paragraph" w:styleId="Corpodetexto2">
    <w:name w:val="Body Text 2"/>
    <w:basedOn w:val="Normal"/>
    <w:link w:val="Corpodetexto2Char"/>
    <w:pPr>
      <w:tabs>
        <w:tab w:val="left" w:pos="8931"/>
      </w:tabs>
      <w:ind w:right="-1"/>
      <w:jc w:val="both"/>
    </w:pPr>
    <w:rPr>
      <w:sz w:val="24"/>
    </w:rPr>
  </w:style>
  <w:style w:type="paragraph" w:styleId="Sumrio1">
    <w:name w:val="toc 1"/>
    <w:basedOn w:val="Normal"/>
    <w:next w:val="Normal"/>
    <w:autoRedefine/>
    <w:uiPriority w:val="39"/>
    <w:rsid w:val="00D97CFC"/>
    <w:pPr>
      <w:tabs>
        <w:tab w:val="left" w:pos="400"/>
        <w:tab w:val="left" w:pos="600"/>
        <w:tab w:val="right" w:leader="dot" w:pos="8990"/>
      </w:tabs>
      <w:spacing w:line="360" w:lineRule="auto"/>
      <w:ind w:right="566"/>
      <w:jc w:val="both"/>
    </w:pPr>
    <w:rPr>
      <w:rFonts w:ascii="Arial" w:hAnsi="Arial" w:cs="Arial"/>
      <w:noProof/>
      <w:snapToGrid w:val="0"/>
      <w:kern w:val="28"/>
      <w:sz w:val="21"/>
      <w:szCs w:val="21"/>
    </w:rPr>
  </w:style>
  <w:style w:type="paragraph" w:styleId="Sumrio2">
    <w:name w:val="toc 2"/>
    <w:basedOn w:val="Normal"/>
    <w:next w:val="Normal"/>
    <w:autoRedefine/>
    <w:uiPriority w:val="39"/>
    <w:pPr>
      <w:ind w:left="200"/>
    </w:pPr>
  </w:style>
  <w:style w:type="paragraph" w:styleId="Sumrio3">
    <w:name w:val="toc 3"/>
    <w:basedOn w:val="Normal"/>
    <w:next w:val="Normal"/>
    <w:autoRedefine/>
    <w:uiPriority w:val="39"/>
    <w:pPr>
      <w:ind w:left="400"/>
    </w:pPr>
  </w:style>
  <w:style w:type="paragraph" w:styleId="Sumrio4">
    <w:name w:val="toc 4"/>
    <w:basedOn w:val="Normal"/>
    <w:next w:val="Normal"/>
    <w:autoRedefine/>
    <w:semiHidden/>
    <w:rsid w:val="008C6ACA"/>
    <w:pPr>
      <w:numPr>
        <w:ilvl w:val="1"/>
        <w:numId w:val="9"/>
      </w:numPr>
      <w:tabs>
        <w:tab w:val="left" w:pos="1134"/>
      </w:tabs>
      <w:spacing w:after="120"/>
      <w:ind w:left="0" w:firstLine="0"/>
      <w:jc w:val="both"/>
    </w:pPr>
  </w:style>
  <w:style w:type="paragraph" w:styleId="Sumrio5">
    <w:name w:val="toc 5"/>
    <w:basedOn w:val="Normal"/>
    <w:next w:val="Normal"/>
    <w:autoRedefine/>
    <w:semiHidden/>
    <w:pPr>
      <w:ind w:left="800"/>
    </w:pPr>
  </w:style>
  <w:style w:type="paragraph" w:styleId="Sumrio6">
    <w:name w:val="toc 6"/>
    <w:basedOn w:val="Normal"/>
    <w:next w:val="Normal"/>
    <w:autoRedefine/>
    <w:semiHidden/>
    <w:pPr>
      <w:ind w:left="1000"/>
    </w:pPr>
  </w:style>
  <w:style w:type="paragraph" w:styleId="Sumrio7">
    <w:name w:val="toc 7"/>
    <w:basedOn w:val="Normal"/>
    <w:next w:val="Normal"/>
    <w:autoRedefine/>
    <w:semiHidden/>
    <w:pPr>
      <w:ind w:left="1200"/>
    </w:pPr>
  </w:style>
  <w:style w:type="paragraph" w:styleId="Sumrio8">
    <w:name w:val="toc 8"/>
    <w:basedOn w:val="Normal"/>
    <w:next w:val="Normal"/>
    <w:autoRedefine/>
    <w:semiHidden/>
    <w:pPr>
      <w:ind w:left="1400"/>
    </w:pPr>
  </w:style>
  <w:style w:type="paragraph" w:styleId="Sumrio9">
    <w:name w:val="toc 9"/>
    <w:basedOn w:val="Normal"/>
    <w:next w:val="Normal"/>
    <w:autoRedefine/>
    <w:semiHidden/>
    <w:pPr>
      <w:ind w:left="1600"/>
    </w:pPr>
  </w:style>
  <w:style w:type="paragraph" w:styleId="Corpodetexto3">
    <w:name w:val="Body Text 3"/>
    <w:basedOn w:val="Normal"/>
    <w:link w:val="Corpodetexto3Char"/>
    <w:rPr>
      <w:rFonts w:ascii="Arial" w:hAnsi="Arial"/>
      <w:color w:val="0000FF"/>
      <w:sz w:val="24"/>
      <w:lang w:val="x-none" w:eastAsia="x-none"/>
    </w:rPr>
  </w:style>
  <w:style w:type="paragraph" w:styleId="Lista">
    <w:name w:val="List"/>
    <w:basedOn w:val="Normal"/>
    <w:pPr>
      <w:ind w:left="283" w:hanging="283"/>
    </w:pPr>
  </w:style>
  <w:style w:type="table" w:styleId="Tabelacomgrade">
    <w:name w:val="Table Grid"/>
    <w:basedOn w:val="Tabelanormal"/>
    <w:uiPriority w:val="59"/>
    <w:rsid w:val="0078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rsid w:val="00AB085C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"/>
    <w:rsid w:val="002C75F0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BodyText21">
    <w:name w:val="Body Text 21"/>
    <w:basedOn w:val="Normal"/>
    <w:rsid w:val="005B44E7"/>
    <w:pPr>
      <w:widowControl w:val="0"/>
      <w:spacing w:after="120"/>
      <w:jc w:val="both"/>
    </w:pPr>
    <w:rPr>
      <w:rFonts w:ascii="Arial" w:hAnsi="Arial"/>
      <w:sz w:val="24"/>
      <w:lang w:eastAsia="en-US"/>
    </w:rPr>
  </w:style>
  <w:style w:type="character" w:customStyle="1" w:styleId="TtuloChar">
    <w:name w:val="Título Char"/>
    <w:link w:val="Ttulo"/>
    <w:rsid w:val="00E140AB"/>
    <w:rPr>
      <w:rFonts w:ascii="Arial Narrow" w:hAnsi="Arial Narrow" w:cs="Arial"/>
      <w:b/>
      <w:bCs/>
      <w:sz w:val="36"/>
    </w:rPr>
  </w:style>
  <w:style w:type="numbering" w:styleId="111111">
    <w:name w:val="Outline List 2"/>
    <w:aliases w:val="1 / 1.1."/>
    <w:basedOn w:val="Semlista"/>
    <w:rsid w:val="00091846"/>
    <w:pPr>
      <w:numPr>
        <w:numId w:val="1"/>
      </w:numPr>
    </w:pPr>
  </w:style>
  <w:style w:type="paragraph" w:customStyle="1" w:styleId="NormalArial12">
    <w:name w:val="Normal + Arial 12"/>
    <w:aliases w:val="Depois de:  6 pt,Condensado por  0,2 pt"/>
    <w:basedOn w:val="Ttulo1"/>
    <w:rsid w:val="0026480C"/>
    <w:pPr>
      <w:tabs>
        <w:tab w:val="clear" w:pos="8931"/>
        <w:tab w:val="left" w:pos="360"/>
        <w:tab w:val="num" w:pos="1440"/>
      </w:tabs>
      <w:spacing w:after="120"/>
      <w:ind w:left="1440"/>
    </w:pPr>
    <w:rPr>
      <w:b w:val="0"/>
      <w:spacing w:val="-4"/>
    </w:rPr>
  </w:style>
  <w:style w:type="paragraph" w:customStyle="1" w:styleId="Ttulo1Antes18pt">
    <w:name w:val="Título 1 + Antes:  18 pt"/>
    <w:aliases w:val="Depois de:  18 pt"/>
    <w:basedOn w:val="Ttulo1"/>
    <w:rsid w:val="0026480C"/>
    <w:pPr>
      <w:tabs>
        <w:tab w:val="num" w:pos="540"/>
      </w:tabs>
      <w:spacing w:before="360" w:after="360"/>
    </w:p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E83A18"/>
    <w:pPr>
      <w:ind w:left="708"/>
    </w:pPr>
  </w:style>
  <w:style w:type="character" w:styleId="Forte">
    <w:name w:val="Strong"/>
    <w:qFormat/>
    <w:rsid w:val="003E7D9D"/>
    <w:rPr>
      <w:b/>
      <w:bCs/>
    </w:rPr>
  </w:style>
  <w:style w:type="character" w:customStyle="1" w:styleId="CorpodetextoChar">
    <w:name w:val="Corpo de texto Char"/>
    <w:link w:val="Corpodetexto"/>
    <w:rsid w:val="00BD3058"/>
    <w:rPr>
      <w:rFonts w:ascii="Arial" w:hAnsi="Arial" w:cs="Arial"/>
      <w:sz w:val="24"/>
      <w:szCs w:val="24"/>
    </w:rPr>
  </w:style>
  <w:style w:type="character" w:customStyle="1" w:styleId="Ttulo1Char">
    <w:name w:val="Título 1 Char"/>
    <w:aliases w:val="Cadu - Título 1 Char,SEÇÃO Char"/>
    <w:link w:val="Ttulo1"/>
    <w:rsid w:val="00463B2B"/>
    <w:rPr>
      <w:rFonts w:ascii="Arial" w:hAnsi="Arial"/>
      <w:b/>
      <w:color w:val="FF0000"/>
      <w:sz w:val="24"/>
      <w:szCs w:val="24"/>
      <w:lang w:val="x-none" w:eastAsia="x-none"/>
    </w:rPr>
  </w:style>
  <w:style w:type="character" w:customStyle="1" w:styleId="Recuodecorpodetexto2Char">
    <w:name w:val="Recuo de corpo de texto 2 Char"/>
    <w:link w:val="Recuodecorpodetexto2"/>
    <w:rsid w:val="00B61EBE"/>
    <w:rPr>
      <w:rFonts w:ascii="Arial" w:hAnsi="Arial" w:cs="Arial"/>
      <w:sz w:val="24"/>
      <w:szCs w:val="24"/>
      <w:lang w:val="pt-BR" w:eastAsia="pt-BR" w:bidi="ar-SA"/>
    </w:rPr>
  </w:style>
  <w:style w:type="paragraph" w:customStyle="1" w:styleId="Corpo">
    <w:name w:val="Corpo"/>
    <w:rsid w:val="00C970DD"/>
    <w:rPr>
      <w:rFonts w:ascii="Courier" w:hAnsi="Courier"/>
      <w:color w:val="000000"/>
      <w:sz w:val="24"/>
    </w:rPr>
  </w:style>
  <w:style w:type="character" w:customStyle="1" w:styleId="Ttulo3Char">
    <w:name w:val="Título 3 Char"/>
    <w:link w:val="Ttulo3"/>
    <w:rsid w:val="00590145"/>
    <w:rPr>
      <w:rFonts w:ascii="Arial" w:hAnsi="Arial" w:cs="Arial"/>
      <w:b/>
      <w:sz w:val="24"/>
      <w:szCs w:val="24"/>
      <w:u w:val="single"/>
      <w:lang w:val="pt-BR" w:eastAsia="pt-BR" w:bidi="ar-SA"/>
    </w:rPr>
  </w:style>
  <w:style w:type="character" w:customStyle="1" w:styleId="CharChar8">
    <w:name w:val="Char Char8"/>
    <w:rsid w:val="00590145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abealhoChar">
    <w:name w:val="Cabeçalho Char"/>
    <w:aliases w:val="Cabeçalho superior Char"/>
    <w:link w:val="Cabealho"/>
    <w:uiPriority w:val="99"/>
    <w:rsid w:val="0013506C"/>
    <w:rPr>
      <w:lang w:val="pt-BR" w:eastAsia="pt-BR" w:bidi="ar-SA"/>
    </w:rPr>
  </w:style>
  <w:style w:type="character" w:customStyle="1" w:styleId="RecuodecorpodetextoChar">
    <w:name w:val="Recuo de corpo de texto Char"/>
    <w:link w:val="Recuodecorpodetexto"/>
    <w:rsid w:val="0013506C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CharChar6">
    <w:name w:val="Char Char6"/>
    <w:rsid w:val="0013506C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13506C"/>
    <w:rPr>
      <w:rFonts w:ascii="Arial" w:eastAsia="Times New Roman" w:hAnsi="Arial" w:cs="Arial"/>
      <w:sz w:val="24"/>
      <w:szCs w:val="24"/>
      <w:lang w:eastAsia="pt-BR"/>
    </w:rPr>
  </w:style>
  <w:style w:type="paragraph" w:styleId="Textoembloco">
    <w:name w:val="Block Text"/>
    <w:basedOn w:val="Normal"/>
    <w:rsid w:val="0013506C"/>
    <w:pPr>
      <w:spacing w:line="360" w:lineRule="auto"/>
      <w:ind w:left="5245" w:right="-801"/>
    </w:pPr>
    <w:rPr>
      <w:rFonts w:ascii="Arial Narrow" w:hAnsi="Arial Narrow"/>
      <w:sz w:val="24"/>
    </w:rPr>
  </w:style>
  <w:style w:type="paragraph" w:customStyle="1" w:styleId="Format1">
    <w:name w:val="Format1"/>
    <w:basedOn w:val="Commarcadores3"/>
    <w:rsid w:val="004D76CC"/>
    <w:pPr>
      <w:tabs>
        <w:tab w:val="clear" w:pos="720"/>
      </w:tabs>
      <w:ind w:left="0" w:firstLine="0"/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4D76CC"/>
    <w:pPr>
      <w:tabs>
        <w:tab w:val="num" w:pos="720"/>
      </w:tabs>
      <w:ind w:left="360" w:hanging="360"/>
      <w:contextualSpacing/>
    </w:pPr>
  </w:style>
  <w:style w:type="paragraph" w:styleId="SemEspaamento">
    <w:name w:val="No Spacing"/>
    <w:uiPriority w:val="1"/>
    <w:qFormat/>
    <w:rsid w:val="002F7C37"/>
    <w:rPr>
      <w:rFonts w:ascii="Calibri" w:eastAsia="Calibri" w:hAnsi="Calibri"/>
      <w:b/>
      <w:bCs/>
      <w:sz w:val="22"/>
      <w:szCs w:val="22"/>
      <w:lang w:eastAsia="en-US"/>
    </w:rPr>
  </w:style>
  <w:style w:type="paragraph" w:styleId="Commarcadores">
    <w:name w:val="List Bullet"/>
    <w:basedOn w:val="Normal"/>
    <w:rsid w:val="000D7860"/>
    <w:pPr>
      <w:numPr>
        <w:numId w:val="2"/>
      </w:numPr>
    </w:pPr>
  </w:style>
  <w:style w:type="character" w:styleId="Refdenotaderodap">
    <w:name w:val="footnote reference"/>
    <w:uiPriority w:val="99"/>
    <w:rsid w:val="000D7860"/>
    <w:rPr>
      <w:vertAlign w:val="superscript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463B2B"/>
    <w:pPr>
      <w:keepLines/>
      <w:tabs>
        <w:tab w:val="clear" w:pos="8931"/>
      </w:tabs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EE4621"/>
  </w:style>
  <w:style w:type="character" w:customStyle="1" w:styleId="apple-converted-space">
    <w:name w:val="apple-converted-space"/>
    <w:basedOn w:val="Fontepargpadro"/>
    <w:rsid w:val="00EE4621"/>
  </w:style>
  <w:style w:type="paragraph" w:customStyle="1" w:styleId="style3">
    <w:name w:val="style3"/>
    <w:basedOn w:val="Normal"/>
    <w:rsid w:val="00B02DB9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customStyle="1" w:styleId="Corpodetexto3Char">
    <w:name w:val="Corpo de texto 3 Char"/>
    <w:link w:val="Corpodetexto3"/>
    <w:rsid w:val="006B7C20"/>
    <w:rPr>
      <w:rFonts w:ascii="Arial" w:hAnsi="Arial" w:cs="Arial"/>
      <w:color w:val="0000FF"/>
      <w:sz w:val="24"/>
    </w:rPr>
  </w:style>
  <w:style w:type="character" w:customStyle="1" w:styleId="Recuodecorpodetexto3Char">
    <w:name w:val="Recuo de corpo de texto 3 Char"/>
    <w:link w:val="Recuodecorpodetexto3"/>
    <w:rsid w:val="00AE18ED"/>
    <w:rPr>
      <w:sz w:val="24"/>
      <w:szCs w:val="24"/>
    </w:rPr>
  </w:style>
  <w:style w:type="paragraph" w:customStyle="1" w:styleId="Default">
    <w:name w:val="Default"/>
    <w:rsid w:val="00AE18E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78871638115">
    <w:name w:val="78871638115"/>
    <w:semiHidden/>
    <w:rsid w:val="00082A31"/>
    <w:rPr>
      <w:rFonts w:ascii="Arial" w:hAnsi="Arial" w:cs="Arial"/>
      <w:color w:val="000080"/>
      <w:sz w:val="20"/>
      <w:szCs w:val="20"/>
    </w:rPr>
  </w:style>
  <w:style w:type="paragraph" w:styleId="Pr-formataoHTML">
    <w:name w:val="HTML Preformatted"/>
    <w:basedOn w:val="Normal"/>
    <w:link w:val="Pr-formataoHTMLChar"/>
    <w:uiPriority w:val="99"/>
    <w:unhideWhenUsed/>
    <w:rsid w:val="00082A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Pr-formataoHTMLChar">
    <w:name w:val="Pré-formatação HTML Char"/>
    <w:link w:val="Pr-formataoHTML"/>
    <w:uiPriority w:val="99"/>
    <w:rsid w:val="00082A31"/>
    <w:rPr>
      <w:rFonts w:ascii="Courier New" w:hAnsi="Courier New"/>
      <w:lang w:val="x-none" w:eastAsia="x-none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082A31"/>
    <w:rPr>
      <w:lang w:val="x-none" w:eastAsia="x-none"/>
    </w:rPr>
  </w:style>
  <w:style w:type="character" w:customStyle="1" w:styleId="TextodenotaderodapChar">
    <w:name w:val="Texto de nota de rodapé Char"/>
    <w:link w:val="Textodenotaderodap"/>
    <w:uiPriority w:val="99"/>
    <w:rsid w:val="00082A31"/>
    <w:rPr>
      <w:lang w:val="x-none" w:eastAsia="x-none"/>
    </w:rPr>
  </w:style>
  <w:style w:type="paragraph" w:customStyle="1" w:styleId="Informacao">
    <w:name w:val="Informacao"/>
    <w:basedOn w:val="Normal"/>
    <w:rsid w:val="00082A31"/>
    <w:rPr>
      <w:rFonts w:ascii="Arial" w:hAnsi="Arial"/>
      <w:sz w:val="24"/>
    </w:rPr>
  </w:style>
  <w:style w:type="character" w:styleId="Refdecomentrio">
    <w:name w:val="annotation reference"/>
    <w:uiPriority w:val="99"/>
    <w:unhideWhenUsed/>
    <w:rsid w:val="00082A3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082A31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TextodecomentrioChar">
    <w:name w:val="Texto de comentário Char"/>
    <w:link w:val="Textodecomentrio"/>
    <w:uiPriority w:val="99"/>
    <w:rsid w:val="00082A31"/>
    <w:rPr>
      <w:rFonts w:ascii="Calibri" w:eastAsia="Calibri" w:hAnsi="Calibri"/>
      <w:lang w:val="x-none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082A31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rsid w:val="00082A31"/>
    <w:rPr>
      <w:rFonts w:ascii="Calibri" w:eastAsia="Calibri" w:hAnsi="Calibri"/>
      <w:b/>
      <w:bCs/>
      <w:lang w:val="x-none" w:eastAsia="en-US"/>
    </w:rPr>
  </w:style>
  <w:style w:type="character" w:customStyle="1" w:styleId="TextodebaloChar">
    <w:name w:val="Texto de balão Char"/>
    <w:link w:val="Textodebalo"/>
    <w:uiPriority w:val="99"/>
    <w:semiHidden/>
    <w:rsid w:val="00082A3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82A31"/>
    <w:pPr>
      <w:spacing w:before="100" w:beforeAutospacing="1" w:after="100" w:afterAutospacing="1"/>
    </w:pPr>
    <w:rPr>
      <w:sz w:val="24"/>
      <w:szCs w:val="24"/>
    </w:rPr>
  </w:style>
  <w:style w:type="paragraph" w:customStyle="1" w:styleId="GECOC">
    <w:name w:val="GECOC"/>
    <w:basedOn w:val="Textodecomentrio"/>
    <w:link w:val="GECOCChar"/>
    <w:qFormat/>
    <w:rsid w:val="00082A31"/>
    <w:rPr>
      <w:b/>
      <w:color w:val="4F6228"/>
    </w:rPr>
  </w:style>
  <w:style w:type="paragraph" w:customStyle="1" w:styleId="Estilo1">
    <w:name w:val="Estilo1"/>
    <w:basedOn w:val="Textodecomentrio"/>
    <w:link w:val="Estilo1Char"/>
    <w:qFormat/>
    <w:rsid w:val="00082A31"/>
  </w:style>
  <w:style w:type="character" w:customStyle="1" w:styleId="GECOCChar">
    <w:name w:val="GECOC Char"/>
    <w:link w:val="GECOC"/>
    <w:rsid w:val="00082A31"/>
    <w:rPr>
      <w:rFonts w:ascii="Calibri" w:eastAsia="Calibri" w:hAnsi="Calibri"/>
      <w:b/>
      <w:color w:val="4F6228"/>
      <w:lang w:val="x-none" w:eastAsia="en-US"/>
    </w:rPr>
  </w:style>
  <w:style w:type="character" w:customStyle="1" w:styleId="Estilo1Char">
    <w:name w:val="Estilo1 Char"/>
    <w:link w:val="Estilo1"/>
    <w:rsid w:val="00082A31"/>
    <w:rPr>
      <w:rFonts w:ascii="Calibri" w:eastAsia="Calibri" w:hAnsi="Calibri"/>
      <w:lang w:val="x-none" w:eastAsia="en-US"/>
    </w:rPr>
  </w:style>
  <w:style w:type="paragraph" w:customStyle="1" w:styleId="Subttulo1">
    <w:name w:val="Subtítulo 1"/>
    <w:basedOn w:val="PargrafodaLista"/>
    <w:rsid w:val="002F32F6"/>
    <w:pPr>
      <w:numPr>
        <w:ilvl w:val="1"/>
        <w:numId w:val="3"/>
      </w:numPr>
      <w:autoSpaceDE w:val="0"/>
      <w:autoSpaceDN w:val="0"/>
      <w:adjustRightInd w:val="0"/>
      <w:jc w:val="both"/>
    </w:pPr>
    <w:rPr>
      <w:rFonts w:ascii="Arial" w:eastAsia="Calibri" w:hAnsi="Arial" w:cs="Arial"/>
      <w:bCs/>
      <w:sz w:val="22"/>
      <w:szCs w:val="22"/>
      <w:lang w:eastAsia="en-US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97CFC"/>
  </w:style>
  <w:style w:type="table" w:customStyle="1" w:styleId="ListaMdia21">
    <w:name w:val="Lista Média 21"/>
    <w:basedOn w:val="Tabelanormal"/>
    <w:uiPriority w:val="66"/>
    <w:rsid w:val="00D51CAB"/>
    <w:pPr>
      <w:ind w:left="255" w:hanging="113"/>
      <w:jc w:val="both"/>
    </w:pPr>
    <w:rPr>
      <w:rFonts w:ascii="Cambria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Cadu-T1">
    <w:name w:val="Cadu - T1"/>
    <w:basedOn w:val="Ttulo1"/>
    <w:link w:val="Cadu-T1Char"/>
    <w:rsid w:val="00D51CAB"/>
    <w:pPr>
      <w:numPr>
        <w:numId w:val="4"/>
      </w:numPr>
      <w:tabs>
        <w:tab w:val="clear" w:pos="8931"/>
      </w:tabs>
      <w:spacing w:before="120" w:after="120"/>
      <w:ind w:right="1921"/>
      <w:contextualSpacing/>
      <w:jc w:val="right"/>
    </w:pPr>
    <w:rPr>
      <w:rFonts w:cs="Arial"/>
      <w:color w:val="auto"/>
      <w:lang w:val="pt-BR" w:eastAsia="pt-BR"/>
    </w:rPr>
  </w:style>
  <w:style w:type="character" w:customStyle="1" w:styleId="Cadu-T1Char">
    <w:name w:val="Cadu - T1 Char"/>
    <w:link w:val="Cadu-T1"/>
    <w:rsid w:val="00D51CAB"/>
    <w:rPr>
      <w:rFonts w:ascii="Arial" w:hAnsi="Arial" w:cs="Arial"/>
      <w:b/>
      <w:sz w:val="24"/>
      <w:szCs w:val="24"/>
    </w:rPr>
  </w:style>
  <w:style w:type="character" w:customStyle="1" w:styleId="Corpodetexto2Char">
    <w:name w:val="Corpo de texto 2 Char"/>
    <w:link w:val="Corpodetexto2"/>
    <w:rsid w:val="002C4A6A"/>
    <w:rPr>
      <w:sz w:val="24"/>
    </w:rPr>
  </w:style>
  <w:style w:type="paragraph" w:styleId="Numerada">
    <w:name w:val="List Number"/>
    <w:basedOn w:val="Normal"/>
    <w:uiPriority w:val="99"/>
    <w:rsid w:val="00C5617E"/>
    <w:pPr>
      <w:numPr>
        <w:numId w:val="6"/>
      </w:numPr>
      <w:contextualSpacing/>
    </w:pPr>
  </w:style>
  <w:style w:type="paragraph" w:styleId="Primeirorecuodecorpodetexto">
    <w:name w:val="Body Text First Indent"/>
    <w:basedOn w:val="Corpodetexto"/>
    <w:link w:val="PrimeirorecuodecorpodetextoChar"/>
    <w:rsid w:val="000A1087"/>
    <w:pPr>
      <w:tabs>
        <w:tab w:val="clear" w:pos="-720"/>
      </w:tabs>
      <w:ind w:firstLine="360"/>
      <w:jc w:val="left"/>
    </w:pPr>
    <w:rPr>
      <w:rFonts w:ascii="Times New Roman" w:hAnsi="Times New Roman"/>
      <w:sz w:val="20"/>
      <w:szCs w:val="20"/>
      <w:lang w:val="pt-BR" w:eastAsia="pt-BR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A1087"/>
    <w:rPr>
      <w:rFonts w:ascii="Arial" w:hAnsi="Arial" w:cs="Arial"/>
      <w:sz w:val="24"/>
      <w:szCs w:val="24"/>
    </w:rPr>
  </w:style>
  <w:style w:type="paragraph" w:styleId="Commarcadores4">
    <w:name w:val="List Bullet 4"/>
    <w:basedOn w:val="Normal"/>
    <w:uiPriority w:val="99"/>
    <w:rsid w:val="00644B70"/>
    <w:pPr>
      <w:numPr>
        <w:numId w:val="11"/>
      </w:numPr>
      <w:contextualSpacing/>
    </w:pPr>
  </w:style>
  <w:style w:type="paragraph" w:customStyle="1" w:styleId="Subitem1">
    <w:name w:val="Subitem 1"/>
    <w:basedOn w:val="Normal"/>
    <w:link w:val="Subitem1Char"/>
    <w:qFormat/>
    <w:rsid w:val="00FE70A4"/>
    <w:pPr>
      <w:tabs>
        <w:tab w:val="left" w:pos="993"/>
      </w:tabs>
      <w:spacing w:after="120" w:line="276" w:lineRule="auto"/>
      <w:jc w:val="both"/>
    </w:pPr>
    <w:rPr>
      <w:rFonts w:ascii="Arial" w:eastAsia="Arial" w:hAnsi="Arial" w:cs="Arial"/>
      <w:color w:val="000000"/>
      <w:sz w:val="24"/>
      <w:szCs w:val="22"/>
      <w:lang w:eastAsia="en-US"/>
    </w:rPr>
  </w:style>
  <w:style w:type="character" w:customStyle="1" w:styleId="Subitem1Char">
    <w:name w:val="Subitem 1 Char"/>
    <w:basedOn w:val="Fontepargpadro"/>
    <w:link w:val="Subitem1"/>
    <w:rsid w:val="00FE70A4"/>
    <w:rPr>
      <w:rFonts w:ascii="Arial" w:eastAsia="Arial" w:hAnsi="Arial" w:cs="Arial"/>
      <w:color w:val="000000"/>
      <w:sz w:val="24"/>
      <w:szCs w:val="22"/>
      <w:lang w:eastAsia="en-US"/>
    </w:rPr>
  </w:style>
  <w:style w:type="paragraph" w:customStyle="1" w:styleId="Listadeitens">
    <w:name w:val="Lista de itens"/>
    <w:basedOn w:val="PargrafodaLista"/>
    <w:link w:val="ListadeitensChar"/>
    <w:qFormat/>
    <w:rsid w:val="00FE70A4"/>
    <w:pPr>
      <w:numPr>
        <w:ilvl w:val="1"/>
        <w:numId w:val="12"/>
      </w:numPr>
      <w:spacing w:after="120" w:line="276" w:lineRule="auto"/>
      <w:contextualSpacing/>
      <w:jc w:val="both"/>
    </w:pPr>
    <w:rPr>
      <w:rFonts w:ascii="Arial" w:eastAsia="Arial" w:hAnsi="Arial" w:cs="Arial"/>
      <w:color w:val="000000"/>
      <w:sz w:val="24"/>
      <w:szCs w:val="22"/>
      <w:lang w:eastAsia="en-US"/>
    </w:rPr>
  </w:style>
  <w:style w:type="character" w:customStyle="1" w:styleId="ListadeitensChar">
    <w:name w:val="Lista de itens Char"/>
    <w:basedOn w:val="PargrafodaListaChar"/>
    <w:link w:val="Listadeitens"/>
    <w:rsid w:val="00FE70A4"/>
    <w:rPr>
      <w:rFonts w:ascii="Arial" w:eastAsia="Arial" w:hAnsi="Arial" w:cs="Arial"/>
      <w:color w:val="000000"/>
      <w:sz w:val="24"/>
      <w:szCs w:val="22"/>
      <w:lang w:eastAsia="en-US"/>
    </w:rPr>
  </w:style>
  <w:style w:type="table" w:customStyle="1" w:styleId="SombreamentoClaro1">
    <w:name w:val="Sombreamento Claro1"/>
    <w:basedOn w:val="Tabelanormal"/>
    <w:uiPriority w:val="60"/>
    <w:rsid w:val="008223A8"/>
    <w:rPr>
      <w:rFonts w:asciiTheme="minorHAnsi" w:eastAsiaTheme="minorEastAsia" w:hAnsiTheme="minorHAnsi" w:cstheme="minorBidi"/>
      <w:color w:val="000000" w:themeColor="text1" w:themeShade="BF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ombreamentoClaro2">
    <w:name w:val="Sombreamento Claro2"/>
    <w:basedOn w:val="Tabelanormal"/>
    <w:uiPriority w:val="60"/>
    <w:rsid w:val="00BF53CE"/>
    <w:rPr>
      <w:rFonts w:asciiTheme="minorHAnsi" w:eastAsiaTheme="minorEastAsia" w:hAnsiTheme="minorHAnsi" w:cstheme="minorBidi"/>
      <w:color w:val="000000" w:themeColor="text1" w:themeShade="BF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Subitem2">
    <w:name w:val="Subitem 2"/>
    <w:basedOn w:val="Subitem1"/>
    <w:link w:val="Subitem2Char"/>
    <w:qFormat/>
    <w:rsid w:val="00070589"/>
    <w:pPr>
      <w:spacing w:after="0"/>
    </w:pPr>
  </w:style>
  <w:style w:type="character" w:customStyle="1" w:styleId="Subitem2Char">
    <w:name w:val="Subitem 2 Char"/>
    <w:basedOn w:val="Subitem1Char"/>
    <w:link w:val="Subitem2"/>
    <w:rsid w:val="00070589"/>
    <w:rPr>
      <w:rFonts w:ascii="Arial" w:eastAsia="Arial" w:hAnsi="Arial" w:cs="Arial"/>
      <w:color w:val="000000"/>
      <w:sz w:val="24"/>
      <w:szCs w:val="22"/>
      <w:lang w:eastAsia="en-US"/>
    </w:rPr>
  </w:style>
  <w:style w:type="paragraph" w:customStyle="1" w:styleId="Legendas">
    <w:name w:val="Legendas"/>
    <w:basedOn w:val="Normal"/>
    <w:link w:val="LegendasChar"/>
    <w:qFormat/>
    <w:rsid w:val="00754B2F"/>
    <w:pPr>
      <w:spacing w:before="120" w:after="200" w:line="276" w:lineRule="auto"/>
      <w:jc w:val="center"/>
    </w:pPr>
    <w:rPr>
      <w:rFonts w:ascii="Arial" w:eastAsia="Arial" w:hAnsi="Arial" w:cs="Arial"/>
      <w:i/>
      <w:color w:val="000000"/>
      <w:sz w:val="24"/>
      <w:szCs w:val="24"/>
      <w:lang w:eastAsia="en-US"/>
    </w:rPr>
  </w:style>
  <w:style w:type="character" w:customStyle="1" w:styleId="LegendasChar">
    <w:name w:val="Legendas Char"/>
    <w:basedOn w:val="Fontepargpadro"/>
    <w:link w:val="Legendas"/>
    <w:rsid w:val="00754B2F"/>
    <w:rPr>
      <w:rFonts w:ascii="Arial" w:eastAsia="Arial" w:hAnsi="Arial" w:cs="Arial"/>
      <w:i/>
      <w:color w:val="000000"/>
      <w:sz w:val="24"/>
      <w:szCs w:val="24"/>
      <w:lang w:eastAsia="en-US"/>
    </w:rPr>
  </w:style>
  <w:style w:type="character" w:styleId="nfase">
    <w:name w:val="Emphasis"/>
    <w:basedOn w:val="Fontepargpadro"/>
    <w:qFormat/>
    <w:rsid w:val="00D235A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E985D-DD75-4086-BEE2-81ABCE19A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Minuta</vt:lpstr>
    </vt:vector>
  </TitlesOfParts>
  <Company>FHE E POUPEX</Company>
  <LinksUpToDate>false</LinksUpToDate>
  <CharactersWithSpaces>657</CharactersWithSpaces>
  <SharedDoc>false</SharedDoc>
  <HLinks>
    <vt:vector size="252" baseType="variant">
      <vt:variant>
        <vt:i4>196660</vt:i4>
      </vt:variant>
      <vt:variant>
        <vt:i4>225</vt:i4>
      </vt:variant>
      <vt:variant>
        <vt:i4>0</vt:i4>
      </vt:variant>
      <vt:variant>
        <vt:i4>5</vt:i4>
      </vt:variant>
      <vt:variant>
        <vt:lpwstr>mailto:pagamento.gecoc@poupex.com.br</vt:lpwstr>
      </vt:variant>
      <vt:variant>
        <vt:lpwstr/>
      </vt:variant>
      <vt:variant>
        <vt:i4>3473502</vt:i4>
      </vt:variant>
      <vt:variant>
        <vt:i4>222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219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216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3473502</vt:i4>
      </vt:variant>
      <vt:variant>
        <vt:i4>213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3473502</vt:i4>
      </vt:variant>
      <vt:variant>
        <vt:i4>201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198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195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192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189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186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183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1900606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_Toc489261511</vt:lpwstr>
      </vt:variant>
      <vt:variant>
        <vt:i4>1900606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_Toc489261510</vt:lpwstr>
      </vt:variant>
      <vt:variant>
        <vt:i4>1835070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_Toc489261509</vt:lpwstr>
      </vt:variant>
      <vt:variant>
        <vt:i4>1835070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_Toc489261508</vt:lpwstr>
      </vt:variant>
      <vt:variant>
        <vt:i4>1835070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_Toc489261507</vt:lpwstr>
      </vt:variant>
      <vt:variant>
        <vt:i4>1835070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_Toc489261506</vt:lpwstr>
      </vt:variant>
      <vt:variant>
        <vt:i4>1835070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_Toc489261505</vt:lpwstr>
      </vt:variant>
      <vt:variant>
        <vt:i4>1835070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_Toc489261504</vt:lpwstr>
      </vt:variant>
      <vt:variant>
        <vt:i4>1835070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_Toc489261503</vt:lpwstr>
      </vt:variant>
      <vt:variant>
        <vt:i4>1835070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_Toc489261502</vt:lpwstr>
      </vt:variant>
      <vt:variant>
        <vt:i4>1835070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_Toc489261501</vt:lpwstr>
      </vt:variant>
      <vt:variant>
        <vt:i4>1835070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_Toc489261500</vt:lpwstr>
      </vt:variant>
      <vt:variant>
        <vt:i4>1376319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_Toc489261499</vt:lpwstr>
      </vt:variant>
      <vt:variant>
        <vt:i4>1376319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_Toc489261498</vt:lpwstr>
      </vt:variant>
      <vt:variant>
        <vt:i4>1376319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_Toc489261497</vt:lpwstr>
      </vt:variant>
      <vt:variant>
        <vt:i4>1376319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_Toc489261496</vt:lpwstr>
      </vt:variant>
      <vt:variant>
        <vt:i4>1376319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_Toc489261495</vt:lpwstr>
      </vt:variant>
      <vt:variant>
        <vt:i4>1376319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_Toc489261494</vt:lpwstr>
      </vt:variant>
      <vt:variant>
        <vt:i4>1376319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_Toc489261493</vt:lpwstr>
      </vt:variant>
      <vt:variant>
        <vt:i4>1376319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_Toc489261492</vt:lpwstr>
      </vt:variant>
      <vt:variant>
        <vt:i4>1376319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_Toc489261491</vt:lpwstr>
      </vt:variant>
      <vt:variant>
        <vt:i4>1376319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_Toc489261490</vt:lpwstr>
      </vt:variant>
      <vt:variant>
        <vt:i4>1310783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_Toc489261489</vt:lpwstr>
      </vt:variant>
      <vt:variant>
        <vt:i4>1310783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_Toc489261488</vt:lpwstr>
      </vt:variant>
      <vt:variant>
        <vt:i4>1310783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_Toc489261487</vt:lpwstr>
      </vt:variant>
      <vt:variant>
        <vt:i4>1310783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_Toc489261486</vt:lpwstr>
      </vt:variant>
      <vt:variant>
        <vt:i4>1310783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_Toc489261485</vt:lpwstr>
      </vt:variant>
      <vt:variant>
        <vt:i4>1310783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_Toc489261484</vt:lpwstr>
      </vt:variant>
      <vt:variant>
        <vt:i4>1310783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_Toc489261483</vt:lpwstr>
      </vt:variant>
      <vt:variant>
        <vt:i4>1310783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_Toc489261482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Minuta</dc:title>
  <dc:creator>FHE E POUPEX</dc:creator>
  <cp:lastModifiedBy>Jerri ADRIANO Alves Patriota</cp:lastModifiedBy>
  <cp:revision>4</cp:revision>
  <cp:lastPrinted>2021-02-26T11:46:00Z</cp:lastPrinted>
  <dcterms:created xsi:type="dcterms:W3CDTF">2021-03-22T13:56:00Z</dcterms:created>
  <dcterms:modified xsi:type="dcterms:W3CDTF">2021-03-24T12:33:00Z</dcterms:modified>
</cp:coreProperties>
</file>