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6063D" w14:textId="77777777" w:rsidR="00354FF8" w:rsidRPr="00354FF8" w:rsidRDefault="00354FF8" w:rsidP="00354FF8">
      <w:bookmarkStart w:id="0" w:name="_Toc309813269"/>
      <w:bookmarkStart w:id="1" w:name="_Toc316285026"/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521491" w:rsidRPr="00613702" w14:paraId="443CD3E2" w14:textId="77777777" w:rsidTr="0044658F">
        <w:tc>
          <w:tcPr>
            <w:tcW w:w="9778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628"/>
            </w:tblGrid>
            <w:tr w:rsidR="00521491" w:rsidRPr="00613702" w14:paraId="4614F193" w14:textId="77777777" w:rsidTr="0044658F">
              <w:tc>
                <w:tcPr>
                  <w:tcW w:w="9778" w:type="dxa"/>
                  <w:tcBorders>
                    <w:bottom w:val="nil"/>
                  </w:tcBorders>
                </w:tcPr>
                <w:p w14:paraId="362A3B83" w14:textId="7A5F37A1" w:rsidR="00521491" w:rsidRPr="00613702" w:rsidRDefault="00521491" w:rsidP="0044658F">
                  <w:pPr>
                    <w:jc w:val="center"/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  <w:r w:rsidRPr="00613702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br w:type="page"/>
                  </w:r>
                  <w:bookmarkStart w:id="2" w:name="_Toc219542461"/>
                  <w:bookmarkStart w:id="3" w:name="_Toc219800040"/>
                  <w:bookmarkStart w:id="4" w:name="_Toc263684644"/>
                  <w:bookmarkStart w:id="5" w:name="_Toc289771337"/>
                  <w:bookmarkStart w:id="6" w:name="_Toc377649633"/>
                  <w:bookmarkStart w:id="7" w:name="_Toc412474351"/>
                  <w:bookmarkStart w:id="8" w:name="_Toc443651204"/>
                  <w:bookmarkStart w:id="9" w:name="_Toc444592411"/>
                  <w:r w:rsidRPr="00613702">
                    <w:rPr>
                      <w:rFonts w:ascii="Calibri" w:hAnsi="Calibri" w:cs="Calibri"/>
                      <w:b/>
                      <w:sz w:val="28"/>
                      <w:szCs w:val="28"/>
                    </w:rPr>
                    <w:t xml:space="preserve">PREGÃO ELETRÔNICO Nº </w:t>
                  </w:r>
                  <w:r w:rsidR="00E852C5">
                    <w:rPr>
                      <w:rFonts w:ascii="Calibri" w:hAnsi="Calibri" w:cs="Calibri"/>
                      <w:b/>
                      <w:sz w:val="28"/>
                      <w:szCs w:val="28"/>
                    </w:rPr>
                    <w:t>687/2022</w:t>
                  </w:r>
                  <w:r w:rsidR="008677E5" w:rsidRPr="00613702">
                    <w:rPr>
                      <w:rFonts w:ascii="Calibri" w:hAnsi="Calibri" w:cs="Calibri"/>
                      <w:b/>
                      <w:sz w:val="28"/>
                      <w:szCs w:val="28"/>
                    </w:rPr>
                    <w:t xml:space="preserve"> </w:t>
                  </w:r>
                  <w:r w:rsidRPr="00613702">
                    <w:rPr>
                      <w:rFonts w:ascii="Calibri" w:hAnsi="Calibri" w:cs="Calibri"/>
                      <w:b/>
                      <w:sz w:val="28"/>
                      <w:szCs w:val="28"/>
                    </w:rPr>
                    <w:t>– FHE</w:t>
                  </w:r>
                </w:p>
                <w:p w14:paraId="0D39D2E8" w14:textId="77777777" w:rsidR="00521491" w:rsidRPr="00613702" w:rsidRDefault="00521491" w:rsidP="0044658F">
                  <w:pPr>
                    <w:jc w:val="center"/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7E5CB83D" w14:textId="64B17279" w:rsidR="00521491" w:rsidRPr="00613702" w:rsidRDefault="00521491" w:rsidP="00521491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613702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TIPO MENOR PREÇO</w:t>
                  </w:r>
                </w:p>
              </w:tc>
            </w:tr>
            <w:tr w:rsidR="00521491" w:rsidRPr="00613702" w14:paraId="09BF1E1D" w14:textId="77777777" w:rsidTr="0044658F">
              <w:tc>
                <w:tcPr>
                  <w:tcW w:w="9778" w:type="dxa"/>
                  <w:tcBorders>
                    <w:top w:val="nil"/>
                  </w:tcBorders>
                </w:tcPr>
                <w:p w14:paraId="2C846028" w14:textId="77777777" w:rsidR="00521491" w:rsidRPr="00613702" w:rsidRDefault="00521491" w:rsidP="0044658F">
                  <w:pPr>
                    <w:pStyle w:val="Ttulo1"/>
                    <w:jc w:val="center"/>
                    <w:rPr>
                      <w:rFonts w:ascii="Calibri" w:hAnsi="Calibri" w:cs="Calibri"/>
                      <w:b w:val="0"/>
                      <w:snapToGrid w:val="0"/>
                      <w:kern w:val="28"/>
                    </w:rPr>
                  </w:pPr>
                </w:p>
                <w:p w14:paraId="6D69AA82" w14:textId="75E1A9A5" w:rsidR="00521491" w:rsidRPr="00613702" w:rsidRDefault="00521491" w:rsidP="0044658F">
                  <w:pPr>
                    <w:pStyle w:val="Ttulo1"/>
                    <w:ind w:left="142"/>
                    <w:jc w:val="center"/>
                    <w:rPr>
                      <w:rFonts w:ascii="Calibri" w:hAnsi="Calibri" w:cs="Calibri"/>
                    </w:rPr>
                  </w:pPr>
                  <w:bookmarkStart w:id="10" w:name="_Toc14339539"/>
                  <w:bookmarkStart w:id="11" w:name="_Toc102644986"/>
                  <w:r w:rsidRPr="00613702">
                    <w:rPr>
                      <w:rFonts w:ascii="Calibri" w:hAnsi="Calibri" w:cs="Calibri"/>
                      <w:u w:val="single"/>
                    </w:rPr>
                    <w:t>ANEXO II – MODELO DE DECLARAÇÃO DE VISTORIA DO LOCAL</w:t>
                  </w:r>
                  <w:bookmarkEnd w:id="10"/>
                  <w:bookmarkEnd w:id="11"/>
                </w:p>
              </w:tc>
            </w:tr>
          </w:tbl>
          <w:p w14:paraId="03F2ECC5" w14:textId="77777777" w:rsidR="00521491" w:rsidRPr="00613702" w:rsidRDefault="00521491" w:rsidP="0044658F">
            <w:pPr>
              <w:pStyle w:val="Ttulo1"/>
              <w:jc w:val="center"/>
              <w:rPr>
                <w:rFonts w:ascii="Calibri" w:hAnsi="Calibri" w:cs="Calibri"/>
                <w:u w:val="single"/>
              </w:rPr>
            </w:pPr>
          </w:p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p w14:paraId="1971F7D1" w14:textId="77777777" w:rsidR="00521491" w:rsidRPr="00613702" w:rsidRDefault="00521491" w:rsidP="0044658F">
            <w:pPr>
              <w:pStyle w:val="Ttulo1"/>
              <w:jc w:val="center"/>
              <w:rPr>
                <w:rFonts w:ascii="Calibri" w:hAnsi="Calibri" w:cs="Calibri"/>
                <w:u w:val="single"/>
              </w:rPr>
            </w:pPr>
          </w:p>
        </w:tc>
      </w:tr>
    </w:tbl>
    <w:p w14:paraId="6C995F76" w14:textId="77777777" w:rsidR="00521491" w:rsidRPr="00613702" w:rsidRDefault="00521491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  <w:r w:rsidRPr="00613702"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52F03451" w14:textId="77777777" w:rsidR="00521491" w:rsidRPr="00613702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</w:p>
    <w:p w14:paraId="6413EA67" w14:textId="77777777" w:rsidR="00521491" w:rsidRPr="00613702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</w:p>
    <w:p w14:paraId="6B146F98" w14:textId="77777777" w:rsidR="00521491" w:rsidRPr="00613702" w:rsidRDefault="00521491" w:rsidP="00521491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À </w:t>
      </w:r>
    </w:p>
    <w:p w14:paraId="0A0A15EE" w14:textId="77777777" w:rsidR="00521491" w:rsidRPr="00613702" w:rsidRDefault="00521491" w:rsidP="00521491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3FF7FABE" w14:textId="653C95F9" w:rsidR="00521491" w:rsidRPr="00613702" w:rsidRDefault="00521491" w:rsidP="00521491">
      <w:pPr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PREGÃO ELETRÔNICO Nº </w:t>
      </w:r>
      <w:r w:rsidR="00E852C5">
        <w:rPr>
          <w:rFonts w:ascii="Calibri" w:hAnsi="Calibri" w:cs="Calibri"/>
          <w:b/>
          <w:sz w:val="24"/>
          <w:szCs w:val="24"/>
        </w:rPr>
        <w:t>687/2022</w:t>
      </w:r>
      <w:r w:rsidRPr="00613702">
        <w:rPr>
          <w:rFonts w:ascii="Calibri" w:hAnsi="Calibri" w:cs="Calibri"/>
          <w:b/>
          <w:sz w:val="24"/>
          <w:szCs w:val="24"/>
        </w:rPr>
        <w:t>-FHE</w:t>
      </w:r>
    </w:p>
    <w:p w14:paraId="275B161A" w14:textId="77777777" w:rsidR="00521491" w:rsidRPr="00613702" w:rsidRDefault="00521491" w:rsidP="00521491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6C6BBD6F" w14:textId="77777777" w:rsidR="00521491" w:rsidRPr="00613702" w:rsidRDefault="00521491" w:rsidP="0052149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70630-902 – Brasília/DF</w:t>
      </w:r>
    </w:p>
    <w:p w14:paraId="7C4F2AEE" w14:textId="77777777" w:rsidR="00521491" w:rsidRPr="00613702" w:rsidRDefault="00521491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042EE3FA" w14:textId="77777777" w:rsidR="00521491" w:rsidRPr="00613702" w:rsidRDefault="00521491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15EC9682" w14:textId="77777777" w:rsidR="00521491" w:rsidRPr="00613702" w:rsidRDefault="00521491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3056C4E8" w14:textId="77777777" w:rsidR="001F51F4" w:rsidRDefault="00521491" w:rsidP="004F0923">
      <w:pPr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613702">
        <w:rPr>
          <w:rFonts w:ascii="Calibri" w:hAnsi="Calibri" w:cs="Calibri"/>
          <w:sz w:val="24"/>
          <w:szCs w:val="24"/>
        </w:rPr>
        <w:t>Sr</w:t>
      </w:r>
      <w:proofErr w:type="spellEnd"/>
      <w:r w:rsidRPr="00613702">
        <w:rPr>
          <w:rFonts w:ascii="Calibri" w:hAnsi="Calibri" w:cs="Calibri"/>
          <w:sz w:val="24"/>
          <w:szCs w:val="24"/>
        </w:rPr>
        <w:t xml:space="preserve"> (a). ---------------------------------------------------------------------------------------------------------, DECLARA QUE</w:t>
      </w:r>
      <w:r w:rsidR="001F51F4">
        <w:rPr>
          <w:rFonts w:ascii="Calibri" w:hAnsi="Calibri" w:cs="Calibri"/>
          <w:sz w:val="24"/>
          <w:szCs w:val="24"/>
        </w:rPr>
        <w:t>:</w:t>
      </w:r>
    </w:p>
    <w:p w14:paraId="0BCCBD4B" w14:textId="77777777" w:rsidR="001F51F4" w:rsidRDefault="001F51F4" w:rsidP="004F0923">
      <w:pPr>
        <w:jc w:val="both"/>
        <w:rPr>
          <w:rFonts w:ascii="Calibri" w:hAnsi="Calibri" w:cs="Calibri"/>
          <w:sz w:val="24"/>
          <w:szCs w:val="24"/>
        </w:rPr>
      </w:pPr>
    </w:p>
    <w:p w14:paraId="4886A4E3" w14:textId="77777777" w:rsidR="001F51F4" w:rsidRDefault="001F51F4" w:rsidP="004F0923">
      <w:pPr>
        <w:jc w:val="both"/>
        <w:rPr>
          <w:rFonts w:ascii="Calibri" w:hAnsi="Calibri" w:cs="Calibri"/>
          <w:sz w:val="24"/>
          <w:szCs w:val="24"/>
        </w:rPr>
      </w:pPr>
    </w:p>
    <w:p w14:paraId="70706C9B" w14:textId="77777777" w:rsidR="001F51F4" w:rsidRPr="00613702" w:rsidRDefault="001F51F4" w:rsidP="001F51F4">
      <w:pPr>
        <w:jc w:val="both"/>
        <w:rPr>
          <w:rFonts w:ascii="Calibri" w:hAnsi="Calibri" w:cs="Calibri"/>
          <w:sz w:val="24"/>
          <w:szCs w:val="24"/>
        </w:rPr>
      </w:pPr>
      <w:proofErr w:type="gramStart"/>
      <w:r w:rsidRPr="00613702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613702">
        <w:rPr>
          <w:rFonts w:ascii="Calibri" w:hAnsi="Calibri" w:cs="Calibri"/>
          <w:sz w:val="24"/>
          <w:szCs w:val="24"/>
        </w:rPr>
        <w:t xml:space="preserve">   ) tem o conhecimento prévio da área de execução dos serviços; ou</w:t>
      </w:r>
    </w:p>
    <w:p w14:paraId="240375D7" w14:textId="77777777" w:rsidR="001F51F4" w:rsidRPr="00613702" w:rsidRDefault="001F51F4" w:rsidP="001F51F4">
      <w:pPr>
        <w:jc w:val="both"/>
        <w:rPr>
          <w:rFonts w:ascii="Calibri" w:hAnsi="Calibri" w:cs="Calibri"/>
          <w:sz w:val="24"/>
          <w:szCs w:val="24"/>
        </w:rPr>
      </w:pPr>
    </w:p>
    <w:p w14:paraId="33CC7294" w14:textId="2CA2B6D2" w:rsidR="00521491" w:rsidRPr="00AA4B09" w:rsidRDefault="001F51F4" w:rsidP="00AE6E6C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proofErr w:type="gramStart"/>
      <w:r w:rsidRPr="00AA4B09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AA4B09">
        <w:rPr>
          <w:rFonts w:ascii="Calibri" w:hAnsi="Calibri" w:cs="Calibri"/>
          <w:sz w:val="24"/>
          <w:szCs w:val="24"/>
        </w:rPr>
        <w:t xml:space="preserve"> ) </w:t>
      </w:r>
      <w:r w:rsidR="00521491" w:rsidRPr="00AA4B09">
        <w:rPr>
          <w:rFonts w:ascii="Calibri" w:hAnsi="Calibri" w:cs="Calibri"/>
          <w:sz w:val="24"/>
          <w:szCs w:val="24"/>
        </w:rPr>
        <w:t xml:space="preserve">compareceu ao local onde serão realizados </w:t>
      </w:r>
      <w:r w:rsidR="00152ADC" w:rsidRPr="00AA4B09">
        <w:rPr>
          <w:rFonts w:ascii="Calibri" w:hAnsi="Calibri" w:cs="Calibri"/>
          <w:sz w:val="24"/>
          <w:szCs w:val="24"/>
        </w:rPr>
        <w:t>os</w:t>
      </w:r>
      <w:r w:rsidR="00152ADC" w:rsidRPr="00AA4B09">
        <w:rPr>
          <w:rFonts w:ascii="Calibri" w:hAnsi="Calibri" w:cs="Calibri"/>
          <w:bCs/>
          <w:sz w:val="24"/>
          <w:szCs w:val="24"/>
        </w:rPr>
        <w:t xml:space="preserve"> </w:t>
      </w:r>
      <w:r w:rsidR="00B9620B" w:rsidRPr="00AA4B09">
        <w:rPr>
          <w:rFonts w:ascii="Calibri" w:hAnsi="Calibri" w:cs="Calibri"/>
          <w:bCs/>
          <w:sz w:val="24"/>
          <w:szCs w:val="24"/>
        </w:rPr>
        <w:t xml:space="preserve">serviços de vigilância patrimonial desarmada permanente, diurno e noturno, em imóvel de propriedade da Fundação Habitacional do Exército - FHE, </w:t>
      </w:r>
      <w:r w:rsidR="00A931F3">
        <w:rPr>
          <w:rFonts w:ascii="Calibri" w:hAnsi="Calibri" w:cs="Calibri"/>
          <w:bCs/>
          <w:sz w:val="24"/>
          <w:szCs w:val="24"/>
        </w:rPr>
        <w:t xml:space="preserve">situado na </w:t>
      </w:r>
      <w:r w:rsidR="00A931F3" w:rsidRPr="00A931F3">
        <w:rPr>
          <w:rFonts w:ascii="Calibri" w:hAnsi="Calibri" w:cs="Calibri"/>
          <w:bCs/>
          <w:sz w:val="24"/>
          <w:szCs w:val="24"/>
        </w:rPr>
        <w:t>Quadra 202, conjunto 2, Lote 10, Samambaia, Brasília/DF</w:t>
      </w:r>
      <w:r w:rsidR="00715A58" w:rsidRPr="00AA4B09">
        <w:rPr>
          <w:rFonts w:ascii="Calibri" w:hAnsi="Calibri" w:cs="Calibri"/>
          <w:bCs/>
          <w:color w:val="000000"/>
          <w:sz w:val="24"/>
          <w:szCs w:val="24"/>
        </w:rPr>
        <w:t xml:space="preserve">, </w:t>
      </w:r>
      <w:r w:rsidR="00521491" w:rsidRPr="00AA4B09">
        <w:rPr>
          <w:rFonts w:ascii="Calibri" w:hAnsi="Calibri" w:cs="Calibri"/>
          <w:sz w:val="24"/>
          <w:szCs w:val="24"/>
        </w:rPr>
        <w:t>tendo tomado conhecimento de todas as informações e condições locais para o cumprimento das obrigações objeto do Pregão Eletrônico.</w:t>
      </w:r>
    </w:p>
    <w:p w14:paraId="45545774" w14:textId="77777777" w:rsidR="00B9620B" w:rsidRDefault="00B9620B" w:rsidP="001F51F4">
      <w:pPr>
        <w:jc w:val="both"/>
        <w:rPr>
          <w:rFonts w:ascii="Calibri" w:hAnsi="Calibri" w:cs="Calibri"/>
          <w:sz w:val="24"/>
          <w:szCs w:val="24"/>
        </w:rPr>
      </w:pPr>
    </w:p>
    <w:p w14:paraId="35F00D5A" w14:textId="77777777" w:rsidR="00521491" w:rsidRPr="00613702" w:rsidRDefault="00521491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553CF8FB" w14:textId="77777777" w:rsidR="00521491" w:rsidRPr="00613702" w:rsidRDefault="00521491" w:rsidP="00521491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Local e data</w:t>
      </w:r>
    </w:p>
    <w:p w14:paraId="1F28935F" w14:textId="77777777" w:rsidR="00521491" w:rsidRPr="00613702" w:rsidRDefault="00521491" w:rsidP="00521491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72AA6359" w14:textId="77777777" w:rsidR="00521491" w:rsidRPr="00613702" w:rsidRDefault="00521491" w:rsidP="00521491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DB2443F" w14:textId="77777777" w:rsidR="00521491" w:rsidRPr="00613702" w:rsidRDefault="00521491" w:rsidP="00521491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___________________________________</w:t>
      </w:r>
    </w:p>
    <w:p w14:paraId="0AF0E28E" w14:textId="77777777" w:rsidR="00521491" w:rsidRPr="00613702" w:rsidRDefault="00521491" w:rsidP="00521491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Nome e assinatura do Diretor ou representante legal da empresa</w:t>
      </w:r>
    </w:p>
    <w:p w14:paraId="563027DE" w14:textId="77777777" w:rsidR="00521491" w:rsidRPr="00613702" w:rsidRDefault="00521491" w:rsidP="00521491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Cédula de Identidade (número e órgão expedidor)</w:t>
      </w:r>
    </w:p>
    <w:p w14:paraId="10765807" w14:textId="77777777" w:rsidR="00521491" w:rsidRPr="00613702" w:rsidRDefault="00521491" w:rsidP="00521491">
      <w:pPr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CPF/MF (número) e carimbo</w:t>
      </w:r>
    </w:p>
    <w:p w14:paraId="271BB8FF" w14:textId="77777777" w:rsidR="00521491" w:rsidRPr="00613702" w:rsidRDefault="00521491" w:rsidP="00521491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613702">
        <w:rPr>
          <w:rFonts w:ascii="Calibri" w:hAnsi="Calibri" w:cs="Calibri"/>
          <w:color w:val="000000"/>
          <w:sz w:val="24"/>
          <w:szCs w:val="24"/>
        </w:rPr>
        <w:t>CNPJ/Endereço da empresa</w:t>
      </w:r>
    </w:p>
    <w:bookmarkEnd w:id="0"/>
    <w:bookmarkEnd w:id="1"/>
    <w:p w14:paraId="6D94C7CE" w14:textId="59766C7A" w:rsidR="009A3A8A" w:rsidRPr="00613702" w:rsidRDefault="009A3A8A">
      <w:pPr>
        <w:rPr>
          <w:rFonts w:ascii="Calibri" w:hAnsi="Calibri" w:cs="Calibri"/>
          <w:sz w:val="8"/>
          <w:szCs w:val="8"/>
        </w:rPr>
      </w:pPr>
    </w:p>
    <w:sectPr w:rsidR="009A3A8A" w:rsidRPr="00613702" w:rsidSect="008E07B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702" w:right="992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982C2" w14:textId="77777777" w:rsidR="000F1FA9" w:rsidRDefault="000F1FA9">
      <w:pPr>
        <w:pStyle w:val="Cabealho"/>
      </w:pPr>
      <w:r>
        <w:separator/>
      </w:r>
    </w:p>
  </w:endnote>
  <w:endnote w:type="continuationSeparator" w:id="0">
    <w:p w14:paraId="69623C5F" w14:textId="77777777" w:rsidR="000F1FA9" w:rsidRDefault="000F1FA9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5EADDCC" w14:textId="77777777" w:rsidTr="00103856">
      <w:trPr>
        <w:trHeight w:val="187"/>
      </w:trPr>
      <w:tc>
        <w:tcPr>
          <w:tcW w:w="5245" w:type="dxa"/>
        </w:tcPr>
        <w:p w14:paraId="32637218" w14:textId="5086DC72" w:rsidR="00BF30CA" w:rsidRPr="00C30DFB" w:rsidRDefault="00BF30C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F21004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687_2022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2C1CBF7D" w14:textId="77777777" w:rsidR="00BF30CA" w:rsidRPr="00C30DFB" w:rsidRDefault="00BF30C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10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7E4BCE92" w14:textId="77777777" w:rsidR="00BF30CA" w:rsidRPr="00297A40" w:rsidRDefault="00BF30C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CB0866E" w14:textId="77777777" w:rsidTr="00AB1F7C">
      <w:trPr>
        <w:trHeight w:val="187"/>
      </w:trPr>
      <w:tc>
        <w:tcPr>
          <w:tcW w:w="5245" w:type="dxa"/>
        </w:tcPr>
        <w:p w14:paraId="763B7D45" w14:textId="4DBBECF3" w:rsidR="00BF30CA" w:rsidRPr="00C30DFB" w:rsidRDefault="00BF30C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E06C7A">
            <w:rPr>
              <w:rFonts w:ascii="Calibri" w:hAnsi="Calibri" w:cs="Calibri"/>
              <w:noProof/>
              <w:color w:val="808080"/>
              <w:sz w:val="12"/>
              <w:szCs w:val="16"/>
            </w:rPr>
            <w:t>Anexo II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6341C1B1" w14:textId="77777777" w:rsidR="00BF30CA" w:rsidRPr="00C30DFB" w:rsidRDefault="00BF30C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11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4B220FB7" w14:textId="77777777" w:rsidR="00BF30CA" w:rsidRDefault="00BF30C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CBEF4" w14:textId="77777777" w:rsidR="000F1FA9" w:rsidRDefault="000F1FA9">
      <w:pPr>
        <w:pStyle w:val="Cabealho"/>
      </w:pPr>
      <w:r>
        <w:separator/>
      </w:r>
    </w:p>
  </w:footnote>
  <w:footnote w:type="continuationSeparator" w:id="0">
    <w:p w14:paraId="1127F26E" w14:textId="77777777" w:rsidR="000F1FA9" w:rsidRDefault="000F1FA9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EAA5" w14:textId="62D37464" w:rsidR="00BF30CA" w:rsidRDefault="00BF30CA" w:rsidP="00EF2D1C">
    <w:pPr>
      <w:pStyle w:val="Cabealho"/>
      <w:jc w:val="right"/>
    </w:pPr>
    <w:r>
      <w:rPr>
        <w:noProof/>
      </w:rPr>
      <w:drawing>
        <wp:inline distT="0" distB="0" distL="0" distR="0" wp14:anchorId="07B91AC7" wp14:editId="6DB5643D">
          <wp:extent cx="1478280" cy="365760"/>
          <wp:effectExtent l="0" t="0" r="0" b="0"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E36DB" w14:textId="40B88609" w:rsidR="00BF30CA" w:rsidRDefault="00BF30CA" w:rsidP="00154BAD">
    <w:pPr>
      <w:pStyle w:val="Cabealho"/>
      <w:jc w:val="right"/>
      <w:rPr>
        <w:rFonts w:ascii="Arial" w:hAnsi="Arial" w:cs="Arial"/>
        <w:sz w:val="16"/>
      </w:rPr>
    </w:pPr>
    <w:r>
      <w:rPr>
        <w:noProof/>
      </w:rPr>
      <w:drawing>
        <wp:inline distT="0" distB="0" distL="0" distR="0" wp14:anchorId="634507E0" wp14:editId="7AA5ABB0">
          <wp:extent cx="1478280" cy="365760"/>
          <wp:effectExtent l="0" t="0" r="0" b="0"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C9C63F3"/>
    <w:multiLevelType w:val="multilevel"/>
    <w:tmpl w:val="C106784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8" w15:restartNumberingAfterBreak="0">
    <w:nsid w:val="13263F28"/>
    <w:multiLevelType w:val="multilevel"/>
    <w:tmpl w:val="1FF0AE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9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C546A94"/>
    <w:multiLevelType w:val="multilevel"/>
    <w:tmpl w:val="F4D08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956C31"/>
    <w:multiLevelType w:val="multilevel"/>
    <w:tmpl w:val="9F8E76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E17197"/>
    <w:multiLevelType w:val="multilevel"/>
    <w:tmpl w:val="0D7240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E75AE6"/>
    <w:multiLevelType w:val="multilevel"/>
    <w:tmpl w:val="08260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9569D5"/>
    <w:multiLevelType w:val="multilevel"/>
    <w:tmpl w:val="344C9A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2B686C0F"/>
    <w:multiLevelType w:val="multilevel"/>
    <w:tmpl w:val="BA70E82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2E33121E"/>
    <w:multiLevelType w:val="multilevel"/>
    <w:tmpl w:val="6BA29A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2FC43886"/>
    <w:multiLevelType w:val="multilevel"/>
    <w:tmpl w:val="50E85A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26D33EF"/>
    <w:multiLevelType w:val="multilevel"/>
    <w:tmpl w:val="3DF8C38A"/>
    <w:lvl w:ilvl="0">
      <w:start w:val="1"/>
      <w:numFmt w:val="decimal"/>
      <w:pStyle w:val="Nivel0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erado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72A0145"/>
    <w:multiLevelType w:val="multilevel"/>
    <w:tmpl w:val="C52826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AC11C0"/>
    <w:multiLevelType w:val="multilevel"/>
    <w:tmpl w:val="36862D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50A5A"/>
    <w:multiLevelType w:val="multilevel"/>
    <w:tmpl w:val="C0C26C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59A3ECD"/>
    <w:multiLevelType w:val="multilevel"/>
    <w:tmpl w:val="BA70E82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640F6188"/>
    <w:multiLevelType w:val="hybridMultilevel"/>
    <w:tmpl w:val="D708FD6E"/>
    <w:lvl w:ilvl="0" w:tplc="E7E03FAE">
      <w:start w:val="1"/>
      <w:numFmt w:val="lowerLetter"/>
      <w:lvlText w:val="%1)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E6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412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6654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AA24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EF8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41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2F8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E87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A2E60"/>
    <w:multiLevelType w:val="multilevel"/>
    <w:tmpl w:val="8D766B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A7255BA"/>
    <w:multiLevelType w:val="hybridMultilevel"/>
    <w:tmpl w:val="1F5C941E"/>
    <w:lvl w:ilvl="0" w:tplc="C0DE96E2">
      <w:start w:val="1"/>
      <w:numFmt w:val="lowerLetter"/>
      <w:lvlText w:val="%1)"/>
      <w:lvlJc w:val="left"/>
      <w:pPr>
        <w:ind w:left="39"/>
      </w:pPr>
      <w:rPr>
        <w:rFonts w:ascii="Calibri" w:eastAsia="Times New Roman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46F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D6F2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FCDA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6E27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8F2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CB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26B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7C48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EAD3210"/>
    <w:multiLevelType w:val="hybridMultilevel"/>
    <w:tmpl w:val="856E60F2"/>
    <w:lvl w:ilvl="0" w:tplc="AC5CF63E">
      <w:start w:val="1"/>
      <w:numFmt w:val="lowerLetter"/>
      <w:lvlText w:val="%1)"/>
      <w:lvlJc w:val="left"/>
      <w:pPr>
        <w:ind w:left="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E665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085F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8A4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9C03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309B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30E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08D9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4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09F4CF4"/>
    <w:multiLevelType w:val="multilevel"/>
    <w:tmpl w:val="DEECAC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2" w15:restartNumberingAfterBreak="0">
    <w:nsid w:val="70BD4FDE"/>
    <w:multiLevelType w:val="multilevel"/>
    <w:tmpl w:val="91F4B8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784E1FA9"/>
    <w:multiLevelType w:val="hybridMultilevel"/>
    <w:tmpl w:val="8B2218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22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7"/>
  </w:num>
  <w:num w:numId="8">
    <w:abstractNumId w:val="26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1"/>
  </w:num>
  <w:num w:numId="24">
    <w:abstractNumId w:val="20"/>
  </w:num>
  <w:num w:numId="25">
    <w:abstractNumId w:val="13"/>
  </w:num>
  <w:num w:numId="26">
    <w:abstractNumId w:val="18"/>
  </w:num>
  <w:num w:numId="27">
    <w:abstractNumId w:val="25"/>
  </w:num>
  <w:num w:numId="28">
    <w:abstractNumId w:val="32"/>
  </w:num>
  <w:num w:numId="29">
    <w:abstractNumId w:val="17"/>
  </w:num>
  <w:num w:numId="30">
    <w:abstractNumId w:val="21"/>
  </w:num>
  <w:num w:numId="31">
    <w:abstractNumId w:val="8"/>
  </w:num>
  <w:num w:numId="32">
    <w:abstractNumId w:val="16"/>
  </w:num>
  <w:num w:numId="33">
    <w:abstractNumId w:val="24"/>
  </w:num>
  <w:num w:numId="34">
    <w:abstractNumId w:val="31"/>
  </w:num>
  <w:num w:numId="35">
    <w:abstractNumId w:val="28"/>
  </w:num>
  <w:num w:numId="36">
    <w:abstractNumId w:val="10"/>
  </w:num>
  <w:num w:numId="37">
    <w:abstractNumId w:val="12"/>
  </w:num>
  <w:num w:numId="38">
    <w:abstractNumId w:val="6"/>
  </w:num>
  <w:num w:numId="39">
    <w:abstractNumId w:val="33"/>
  </w:num>
  <w:num w:numId="40">
    <w:abstractNumId w:val="29"/>
  </w:num>
  <w:num w:numId="41">
    <w:abstractNumId w:val="30"/>
  </w:num>
  <w:num w:numId="42">
    <w:abstractNumId w:val="27"/>
  </w:num>
  <w:num w:numId="43">
    <w:abstractNumId w:val="1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23C5"/>
    <w:rsid w:val="00002EB5"/>
    <w:rsid w:val="000030FB"/>
    <w:rsid w:val="00003326"/>
    <w:rsid w:val="00003459"/>
    <w:rsid w:val="000034C1"/>
    <w:rsid w:val="00003748"/>
    <w:rsid w:val="0000398B"/>
    <w:rsid w:val="00003BBF"/>
    <w:rsid w:val="00003DE2"/>
    <w:rsid w:val="00004440"/>
    <w:rsid w:val="0000487D"/>
    <w:rsid w:val="0000516E"/>
    <w:rsid w:val="000052EB"/>
    <w:rsid w:val="00005534"/>
    <w:rsid w:val="0000595C"/>
    <w:rsid w:val="00005FEB"/>
    <w:rsid w:val="000060A0"/>
    <w:rsid w:val="00006434"/>
    <w:rsid w:val="0000646A"/>
    <w:rsid w:val="00006DFA"/>
    <w:rsid w:val="0000721C"/>
    <w:rsid w:val="000073D8"/>
    <w:rsid w:val="00007808"/>
    <w:rsid w:val="00007D88"/>
    <w:rsid w:val="000103E3"/>
    <w:rsid w:val="00011344"/>
    <w:rsid w:val="00011388"/>
    <w:rsid w:val="000113BC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685"/>
    <w:rsid w:val="00015920"/>
    <w:rsid w:val="0001594B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0762"/>
    <w:rsid w:val="000216BA"/>
    <w:rsid w:val="00021D50"/>
    <w:rsid w:val="00022088"/>
    <w:rsid w:val="000220A1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49E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EF"/>
    <w:rsid w:val="0003445A"/>
    <w:rsid w:val="00034504"/>
    <w:rsid w:val="0003480B"/>
    <w:rsid w:val="00035848"/>
    <w:rsid w:val="00035B00"/>
    <w:rsid w:val="00036BFB"/>
    <w:rsid w:val="00037246"/>
    <w:rsid w:val="00037300"/>
    <w:rsid w:val="00037ECD"/>
    <w:rsid w:val="0004057E"/>
    <w:rsid w:val="0004076D"/>
    <w:rsid w:val="000408A3"/>
    <w:rsid w:val="000412A0"/>
    <w:rsid w:val="00041874"/>
    <w:rsid w:val="000419C2"/>
    <w:rsid w:val="00041D79"/>
    <w:rsid w:val="000427CB"/>
    <w:rsid w:val="00042886"/>
    <w:rsid w:val="000429BB"/>
    <w:rsid w:val="00042F64"/>
    <w:rsid w:val="00043319"/>
    <w:rsid w:val="00043A06"/>
    <w:rsid w:val="00043D76"/>
    <w:rsid w:val="00044134"/>
    <w:rsid w:val="0004546E"/>
    <w:rsid w:val="000456C6"/>
    <w:rsid w:val="00045BEF"/>
    <w:rsid w:val="00045E29"/>
    <w:rsid w:val="000464D5"/>
    <w:rsid w:val="000468C7"/>
    <w:rsid w:val="000474C0"/>
    <w:rsid w:val="00047741"/>
    <w:rsid w:val="00047C09"/>
    <w:rsid w:val="00047C9A"/>
    <w:rsid w:val="0005044E"/>
    <w:rsid w:val="00050813"/>
    <w:rsid w:val="00051954"/>
    <w:rsid w:val="00051A1A"/>
    <w:rsid w:val="000526DF"/>
    <w:rsid w:val="00052B67"/>
    <w:rsid w:val="00053654"/>
    <w:rsid w:val="000539BC"/>
    <w:rsid w:val="00053E3E"/>
    <w:rsid w:val="0005444C"/>
    <w:rsid w:val="00054727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CC"/>
    <w:rsid w:val="000646EC"/>
    <w:rsid w:val="00064BEB"/>
    <w:rsid w:val="00064C37"/>
    <w:rsid w:val="0006504C"/>
    <w:rsid w:val="00065128"/>
    <w:rsid w:val="00065740"/>
    <w:rsid w:val="000658B6"/>
    <w:rsid w:val="00066B8B"/>
    <w:rsid w:val="00066E26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1C4C"/>
    <w:rsid w:val="00072309"/>
    <w:rsid w:val="000725C1"/>
    <w:rsid w:val="00072A8B"/>
    <w:rsid w:val="00073014"/>
    <w:rsid w:val="0007313B"/>
    <w:rsid w:val="00073EC2"/>
    <w:rsid w:val="00074BC0"/>
    <w:rsid w:val="0007527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EB7"/>
    <w:rsid w:val="00083EE8"/>
    <w:rsid w:val="00083F5D"/>
    <w:rsid w:val="0008419F"/>
    <w:rsid w:val="000844CE"/>
    <w:rsid w:val="000845FE"/>
    <w:rsid w:val="00084DE2"/>
    <w:rsid w:val="00084E57"/>
    <w:rsid w:val="00090049"/>
    <w:rsid w:val="00090992"/>
    <w:rsid w:val="00090D80"/>
    <w:rsid w:val="00090DD2"/>
    <w:rsid w:val="00090E0D"/>
    <w:rsid w:val="0009119E"/>
    <w:rsid w:val="00091538"/>
    <w:rsid w:val="00091637"/>
    <w:rsid w:val="00091846"/>
    <w:rsid w:val="00091C2C"/>
    <w:rsid w:val="00091F3B"/>
    <w:rsid w:val="00091FB8"/>
    <w:rsid w:val="0009223E"/>
    <w:rsid w:val="0009234E"/>
    <w:rsid w:val="000929DC"/>
    <w:rsid w:val="00092F35"/>
    <w:rsid w:val="00093056"/>
    <w:rsid w:val="0009306E"/>
    <w:rsid w:val="00093837"/>
    <w:rsid w:val="00093BED"/>
    <w:rsid w:val="00094F26"/>
    <w:rsid w:val="00095ACE"/>
    <w:rsid w:val="00095CBC"/>
    <w:rsid w:val="00095F21"/>
    <w:rsid w:val="00095F69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A01B4"/>
    <w:rsid w:val="000A071D"/>
    <w:rsid w:val="000A08D4"/>
    <w:rsid w:val="000A0C1E"/>
    <w:rsid w:val="000A0E78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0A"/>
    <w:rsid w:val="000A43C1"/>
    <w:rsid w:val="000A43D1"/>
    <w:rsid w:val="000A463B"/>
    <w:rsid w:val="000A4A49"/>
    <w:rsid w:val="000A4FAB"/>
    <w:rsid w:val="000A63FD"/>
    <w:rsid w:val="000A6EC9"/>
    <w:rsid w:val="000A6EFB"/>
    <w:rsid w:val="000A74FB"/>
    <w:rsid w:val="000A7843"/>
    <w:rsid w:val="000B0648"/>
    <w:rsid w:val="000B06BF"/>
    <w:rsid w:val="000B1566"/>
    <w:rsid w:val="000B1A63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161"/>
    <w:rsid w:val="000B73D5"/>
    <w:rsid w:val="000B75E8"/>
    <w:rsid w:val="000B770B"/>
    <w:rsid w:val="000B7822"/>
    <w:rsid w:val="000C0292"/>
    <w:rsid w:val="000C0341"/>
    <w:rsid w:val="000C059C"/>
    <w:rsid w:val="000C0B9C"/>
    <w:rsid w:val="000C0D6F"/>
    <w:rsid w:val="000C1560"/>
    <w:rsid w:val="000C1815"/>
    <w:rsid w:val="000C18DB"/>
    <w:rsid w:val="000C1CC5"/>
    <w:rsid w:val="000C1F14"/>
    <w:rsid w:val="000C21BA"/>
    <w:rsid w:val="000C25F6"/>
    <w:rsid w:val="000C2F17"/>
    <w:rsid w:val="000C3313"/>
    <w:rsid w:val="000C3447"/>
    <w:rsid w:val="000C350C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E8"/>
    <w:rsid w:val="000D5058"/>
    <w:rsid w:val="000D5850"/>
    <w:rsid w:val="000D59FC"/>
    <w:rsid w:val="000D5BD0"/>
    <w:rsid w:val="000D5DFE"/>
    <w:rsid w:val="000D5F11"/>
    <w:rsid w:val="000D6A92"/>
    <w:rsid w:val="000D76A2"/>
    <w:rsid w:val="000D7860"/>
    <w:rsid w:val="000D7A79"/>
    <w:rsid w:val="000E024D"/>
    <w:rsid w:val="000E0AA2"/>
    <w:rsid w:val="000E0BC7"/>
    <w:rsid w:val="000E0D29"/>
    <w:rsid w:val="000E1FD9"/>
    <w:rsid w:val="000E205E"/>
    <w:rsid w:val="000E2213"/>
    <w:rsid w:val="000E244A"/>
    <w:rsid w:val="000E2912"/>
    <w:rsid w:val="000E2A30"/>
    <w:rsid w:val="000E2A7D"/>
    <w:rsid w:val="000E2F02"/>
    <w:rsid w:val="000E345F"/>
    <w:rsid w:val="000E36DE"/>
    <w:rsid w:val="000E3A08"/>
    <w:rsid w:val="000E3BBA"/>
    <w:rsid w:val="000E47BF"/>
    <w:rsid w:val="000E5211"/>
    <w:rsid w:val="000E5438"/>
    <w:rsid w:val="000E548B"/>
    <w:rsid w:val="000E5A24"/>
    <w:rsid w:val="000E64FE"/>
    <w:rsid w:val="000E6D6A"/>
    <w:rsid w:val="000E73B8"/>
    <w:rsid w:val="000E73F6"/>
    <w:rsid w:val="000E78D1"/>
    <w:rsid w:val="000E7CB4"/>
    <w:rsid w:val="000F1157"/>
    <w:rsid w:val="000F1603"/>
    <w:rsid w:val="000F17BF"/>
    <w:rsid w:val="000F1FA9"/>
    <w:rsid w:val="000F2046"/>
    <w:rsid w:val="000F2601"/>
    <w:rsid w:val="000F3313"/>
    <w:rsid w:val="000F3C68"/>
    <w:rsid w:val="000F3F37"/>
    <w:rsid w:val="000F3FC7"/>
    <w:rsid w:val="000F4249"/>
    <w:rsid w:val="000F437E"/>
    <w:rsid w:val="000F44EF"/>
    <w:rsid w:val="000F4545"/>
    <w:rsid w:val="000F522F"/>
    <w:rsid w:val="000F5991"/>
    <w:rsid w:val="000F5A8F"/>
    <w:rsid w:val="000F6309"/>
    <w:rsid w:val="000F63C7"/>
    <w:rsid w:val="000F6B4F"/>
    <w:rsid w:val="000F7521"/>
    <w:rsid w:val="000F7742"/>
    <w:rsid w:val="000F77FF"/>
    <w:rsid w:val="000F7CCE"/>
    <w:rsid w:val="00100079"/>
    <w:rsid w:val="00100176"/>
    <w:rsid w:val="0010098C"/>
    <w:rsid w:val="00100C36"/>
    <w:rsid w:val="0010149E"/>
    <w:rsid w:val="001015B8"/>
    <w:rsid w:val="001015DF"/>
    <w:rsid w:val="00101C96"/>
    <w:rsid w:val="00101DC3"/>
    <w:rsid w:val="00101ED0"/>
    <w:rsid w:val="00101F1B"/>
    <w:rsid w:val="00102A3F"/>
    <w:rsid w:val="00102E5C"/>
    <w:rsid w:val="00103399"/>
    <w:rsid w:val="0010341C"/>
    <w:rsid w:val="00103849"/>
    <w:rsid w:val="00103856"/>
    <w:rsid w:val="00103A44"/>
    <w:rsid w:val="00103B02"/>
    <w:rsid w:val="0010447B"/>
    <w:rsid w:val="0010483C"/>
    <w:rsid w:val="00104869"/>
    <w:rsid w:val="0010587C"/>
    <w:rsid w:val="001058CB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210"/>
    <w:rsid w:val="0011233D"/>
    <w:rsid w:val="00112531"/>
    <w:rsid w:val="00112EF0"/>
    <w:rsid w:val="001137FB"/>
    <w:rsid w:val="00113E76"/>
    <w:rsid w:val="00114AD7"/>
    <w:rsid w:val="00114B64"/>
    <w:rsid w:val="00114C95"/>
    <w:rsid w:val="001150A3"/>
    <w:rsid w:val="00115127"/>
    <w:rsid w:val="00115183"/>
    <w:rsid w:val="00115689"/>
    <w:rsid w:val="0011573F"/>
    <w:rsid w:val="00115C71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D74"/>
    <w:rsid w:val="00122840"/>
    <w:rsid w:val="0012359B"/>
    <w:rsid w:val="00123F6F"/>
    <w:rsid w:val="0012419E"/>
    <w:rsid w:val="00124261"/>
    <w:rsid w:val="001247D0"/>
    <w:rsid w:val="001247D8"/>
    <w:rsid w:val="001249ED"/>
    <w:rsid w:val="00124FA6"/>
    <w:rsid w:val="001253E3"/>
    <w:rsid w:val="00125915"/>
    <w:rsid w:val="00125C94"/>
    <w:rsid w:val="00126819"/>
    <w:rsid w:val="001270E1"/>
    <w:rsid w:val="001273CC"/>
    <w:rsid w:val="0012749F"/>
    <w:rsid w:val="00130C30"/>
    <w:rsid w:val="00131184"/>
    <w:rsid w:val="0013166C"/>
    <w:rsid w:val="00131957"/>
    <w:rsid w:val="00131D18"/>
    <w:rsid w:val="00131EB3"/>
    <w:rsid w:val="00131F39"/>
    <w:rsid w:val="00132932"/>
    <w:rsid w:val="00132A36"/>
    <w:rsid w:val="00133A27"/>
    <w:rsid w:val="00134E07"/>
    <w:rsid w:val="00134E53"/>
    <w:rsid w:val="0013506C"/>
    <w:rsid w:val="001354C4"/>
    <w:rsid w:val="00135778"/>
    <w:rsid w:val="00135D01"/>
    <w:rsid w:val="001362CF"/>
    <w:rsid w:val="001366C9"/>
    <w:rsid w:val="00137026"/>
    <w:rsid w:val="001373F9"/>
    <w:rsid w:val="00137D6A"/>
    <w:rsid w:val="00137D90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93"/>
    <w:rsid w:val="0014604A"/>
    <w:rsid w:val="001464B0"/>
    <w:rsid w:val="00147067"/>
    <w:rsid w:val="00150412"/>
    <w:rsid w:val="00150B09"/>
    <w:rsid w:val="00151168"/>
    <w:rsid w:val="0015253B"/>
    <w:rsid w:val="00152ADC"/>
    <w:rsid w:val="00153FC2"/>
    <w:rsid w:val="00154576"/>
    <w:rsid w:val="00154BAD"/>
    <w:rsid w:val="00154EB6"/>
    <w:rsid w:val="0015500C"/>
    <w:rsid w:val="00155806"/>
    <w:rsid w:val="00155F9B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616"/>
    <w:rsid w:val="00182FE2"/>
    <w:rsid w:val="00183099"/>
    <w:rsid w:val="001833A9"/>
    <w:rsid w:val="00183CA5"/>
    <w:rsid w:val="001844B6"/>
    <w:rsid w:val="00184ACE"/>
    <w:rsid w:val="00184B17"/>
    <w:rsid w:val="00185044"/>
    <w:rsid w:val="00185609"/>
    <w:rsid w:val="00185CDB"/>
    <w:rsid w:val="0018612C"/>
    <w:rsid w:val="001864A1"/>
    <w:rsid w:val="00186650"/>
    <w:rsid w:val="00186C71"/>
    <w:rsid w:val="00186E33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9F"/>
    <w:rsid w:val="00192D1D"/>
    <w:rsid w:val="00193B53"/>
    <w:rsid w:val="00193E59"/>
    <w:rsid w:val="001945EE"/>
    <w:rsid w:val="00194D02"/>
    <w:rsid w:val="00195021"/>
    <w:rsid w:val="00195850"/>
    <w:rsid w:val="001958B2"/>
    <w:rsid w:val="00195B8F"/>
    <w:rsid w:val="00195FAD"/>
    <w:rsid w:val="00196014"/>
    <w:rsid w:val="0019775A"/>
    <w:rsid w:val="0019791A"/>
    <w:rsid w:val="00197B36"/>
    <w:rsid w:val="00197C3F"/>
    <w:rsid w:val="001A06D9"/>
    <w:rsid w:val="001A11C1"/>
    <w:rsid w:val="001A13C1"/>
    <w:rsid w:val="001A155D"/>
    <w:rsid w:val="001A1AF4"/>
    <w:rsid w:val="001A1B48"/>
    <w:rsid w:val="001A2A77"/>
    <w:rsid w:val="001A2E24"/>
    <w:rsid w:val="001A3329"/>
    <w:rsid w:val="001A3CAC"/>
    <w:rsid w:val="001A40BF"/>
    <w:rsid w:val="001A42A0"/>
    <w:rsid w:val="001A5130"/>
    <w:rsid w:val="001A5203"/>
    <w:rsid w:val="001A53D0"/>
    <w:rsid w:val="001A54EE"/>
    <w:rsid w:val="001A5587"/>
    <w:rsid w:val="001A5A8A"/>
    <w:rsid w:val="001A6249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B0A"/>
    <w:rsid w:val="001B22F8"/>
    <w:rsid w:val="001B2CF1"/>
    <w:rsid w:val="001B2FA8"/>
    <w:rsid w:val="001B30DD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C07F2"/>
    <w:rsid w:val="001C0ACD"/>
    <w:rsid w:val="001C0C68"/>
    <w:rsid w:val="001C1857"/>
    <w:rsid w:val="001C1B84"/>
    <w:rsid w:val="001C1C2F"/>
    <w:rsid w:val="001C1DF4"/>
    <w:rsid w:val="001C2570"/>
    <w:rsid w:val="001C25F5"/>
    <w:rsid w:val="001C28E7"/>
    <w:rsid w:val="001C2C39"/>
    <w:rsid w:val="001C30CF"/>
    <w:rsid w:val="001C31AE"/>
    <w:rsid w:val="001C31E5"/>
    <w:rsid w:val="001C3CA6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3E8"/>
    <w:rsid w:val="001D17AE"/>
    <w:rsid w:val="001D1859"/>
    <w:rsid w:val="001D190D"/>
    <w:rsid w:val="001D1986"/>
    <w:rsid w:val="001D2F2A"/>
    <w:rsid w:val="001D309A"/>
    <w:rsid w:val="001D31B1"/>
    <w:rsid w:val="001D3270"/>
    <w:rsid w:val="001D3DD7"/>
    <w:rsid w:val="001D532C"/>
    <w:rsid w:val="001D5F08"/>
    <w:rsid w:val="001D6725"/>
    <w:rsid w:val="001D6BF5"/>
    <w:rsid w:val="001D6F77"/>
    <w:rsid w:val="001E026F"/>
    <w:rsid w:val="001E053E"/>
    <w:rsid w:val="001E116A"/>
    <w:rsid w:val="001E1526"/>
    <w:rsid w:val="001E17C2"/>
    <w:rsid w:val="001E1937"/>
    <w:rsid w:val="001E19C0"/>
    <w:rsid w:val="001E1A9F"/>
    <w:rsid w:val="001E21AE"/>
    <w:rsid w:val="001E22C5"/>
    <w:rsid w:val="001E2589"/>
    <w:rsid w:val="001E2668"/>
    <w:rsid w:val="001E2884"/>
    <w:rsid w:val="001E2C41"/>
    <w:rsid w:val="001E2D0B"/>
    <w:rsid w:val="001E4755"/>
    <w:rsid w:val="001E4831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7D9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B49"/>
    <w:rsid w:val="001F3555"/>
    <w:rsid w:val="001F3622"/>
    <w:rsid w:val="001F413C"/>
    <w:rsid w:val="001F4406"/>
    <w:rsid w:val="001F4946"/>
    <w:rsid w:val="001F49AD"/>
    <w:rsid w:val="001F4BF8"/>
    <w:rsid w:val="001F51F4"/>
    <w:rsid w:val="001F522F"/>
    <w:rsid w:val="001F53C4"/>
    <w:rsid w:val="001F556D"/>
    <w:rsid w:val="001F56FC"/>
    <w:rsid w:val="001F5796"/>
    <w:rsid w:val="001F57C0"/>
    <w:rsid w:val="001F5E5F"/>
    <w:rsid w:val="001F6B36"/>
    <w:rsid w:val="001F6D0E"/>
    <w:rsid w:val="001F6DD1"/>
    <w:rsid w:val="001F76D4"/>
    <w:rsid w:val="001F7B3E"/>
    <w:rsid w:val="001F7BCA"/>
    <w:rsid w:val="001F7D0C"/>
    <w:rsid w:val="00200528"/>
    <w:rsid w:val="002007C4"/>
    <w:rsid w:val="002007E5"/>
    <w:rsid w:val="00200F19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47E4"/>
    <w:rsid w:val="00204BC0"/>
    <w:rsid w:val="00204CDA"/>
    <w:rsid w:val="00204DFC"/>
    <w:rsid w:val="00205327"/>
    <w:rsid w:val="0020559E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F31"/>
    <w:rsid w:val="00207962"/>
    <w:rsid w:val="00207D82"/>
    <w:rsid w:val="002101AD"/>
    <w:rsid w:val="002115C3"/>
    <w:rsid w:val="0021167A"/>
    <w:rsid w:val="00211AEB"/>
    <w:rsid w:val="002120C8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4C5"/>
    <w:rsid w:val="00221A8E"/>
    <w:rsid w:val="00221B70"/>
    <w:rsid w:val="002220ED"/>
    <w:rsid w:val="002227D6"/>
    <w:rsid w:val="002233C0"/>
    <w:rsid w:val="00223F32"/>
    <w:rsid w:val="00224358"/>
    <w:rsid w:val="00224C89"/>
    <w:rsid w:val="0022523D"/>
    <w:rsid w:val="00225BAE"/>
    <w:rsid w:val="00225E5F"/>
    <w:rsid w:val="002270B3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AAF"/>
    <w:rsid w:val="00232E59"/>
    <w:rsid w:val="00232FF6"/>
    <w:rsid w:val="00233043"/>
    <w:rsid w:val="00233BDD"/>
    <w:rsid w:val="00233F9B"/>
    <w:rsid w:val="0023496D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5417"/>
    <w:rsid w:val="00245420"/>
    <w:rsid w:val="0024571A"/>
    <w:rsid w:val="00245D3D"/>
    <w:rsid w:val="00245DB8"/>
    <w:rsid w:val="00245FE3"/>
    <w:rsid w:val="002460AA"/>
    <w:rsid w:val="002460FF"/>
    <w:rsid w:val="0024724C"/>
    <w:rsid w:val="00247C63"/>
    <w:rsid w:val="00247E9E"/>
    <w:rsid w:val="00250A23"/>
    <w:rsid w:val="00251528"/>
    <w:rsid w:val="00251ABD"/>
    <w:rsid w:val="00251BE9"/>
    <w:rsid w:val="00252167"/>
    <w:rsid w:val="00252AC7"/>
    <w:rsid w:val="0025418F"/>
    <w:rsid w:val="002542E6"/>
    <w:rsid w:val="00254686"/>
    <w:rsid w:val="00254922"/>
    <w:rsid w:val="00254CB5"/>
    <w:rsid w:val="00254CEB"/>
    <w:rsid w:val="00255527"/>
    <w:rsid w:val="00255A1F"/>
    <w:rsid w:val="00255BD8"/>
    <w:rsid w:val="00255DEA"/>
    <w:rsid w:val="00255E4D"/>
    <w:rsid w:val="00256172"/>
    <w:rsid w:val="002562EC"/>
    <w:rsid w:val="00256333"/>
    <w:rsid w:val="002564EB"/>
    <w:rsid w:val="0025664D"/>
    <w:rsid w:val="0025756D"/>
    <w:rsid w:val="00257615"/>
    <w:rsid w:val="00257CF9"/>
    <w:rsid w:val="00257D9C"/>
    <w:rsid w:val="00257EF0"/>
    <w:rsid w:val="0026013B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7597"/>
    <w:rsid w:val="002676E6"/>
    <w:rsid w:val="00267FBC"/>
    <w:rsid w:val="002701EE"/>
    <w:rsid w:val="002702D9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C3"/>
    <w:rsid w:val="002754C1"/>
    <w:rsid w:val="0027587B"/>
    <w:rsid w:val="00275C0C"/>
    <w:rsid w:val="00275C1B"/>
    <w:rsid w:val="00275E1A"/>
    <w:rsid w:val="00276154"/>
    <w:rsid w:val="0028039D"/>
    <w:rsid w:val="00280904"/>
    <w:rsid w:val="00281644"/>
    <w:rsid w:val="00281AA6"/>
    <w:rsid w:val="00281C74"/>
    <w:rsid w:val="00281FDE"/>
    <w:rsid w:val="00282839"/>
    <w:rsid w:val="00282E49"/>
    <w:rsid w:val="00282F9F"/>
    <w:rsid w:val="0028335C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72E2"/>
    <w:rsid w:val="002875D4"/>
    <w:rsid w:val="002877F2"/>
    <w:rsid w:val="00287978"/>
    <w:rsid w:val="00287A65"/>
    <w:rsid w:val="00287C93"/>
    <w:rsid w:val="00290533"/>
    <w:rsid w:val="002908BD"/>
    <w:rsid w:val="002908D8"/>
    <w:rsid w:val="00290D8E"/>
    <w:rsid w:val="00290FA2"/>
    <w:rsid w:val="002918E0"/>
    <w:rsid w:val="00291A79"/>
    <w:rsid w:val="0029200B"/>
    <w:rsid w:val="00292046"/>
    <w:rsid w:val="002921C9"/>
    <w:rsid w:val="00292AEC"/>
    <w:rsid w:val="00292B51"/>
    <w:rsid w:val="00292D26"/>
    <w:rsid w:val="00292DB4"/>
    <w:rsid w:val="0029397B"/>
    <w:rsid w:val="00293E0A"/>
    <w:rsid w:val="00294261"/>
    <w:rsid w:val="002942A0"/>
    <w:rsid w:val="00294ECE"/>
    <w:rsid w:val="00295310"/>
    <w:rsid w:val="0029622B"/>
    <w:rsid w:val="0029643B"/>
    <w:rsid w:val="00296655"/>
    <w:rsid w:val="0029675C"/>
    <w:rsid w:val="00297678"/>
    <w:rsid w:val="00297728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30C1"/>
    <w:rsid w:val="002B4571"/>
    <w:rsid w:val="002B467A"/>
    <w:rsid w:val="002B5C50"/>
    <w:rsid w:val="002B5DFB"/>
    <w:rsid w:val="002B623C"/>
    <w:rsid w:val="002B78BA"/>
    <w:rsid w:val="002B7ABF"/>
    <w:rsid w:val="002B7B79"/>
    <w:rsid w:val="002B7E1D"/>
    <w:rsid w:val="002C0194"/>
    <w:rsid w:val="002C02ED"/>
    <w:rsid w:val="002C03CC"/>
    <w:rsid w:val="002C08DC"/>
    <w:rsid w:val="002C0FD8"/>
    <w:rsid w:val="002C10A3"/>
    <w:rsid w:val="002C176B"/>
    <w:rsid w:val="002C17E9"/>
    <w:rsid w:val="002C1E9F"/>
    <w:rsid w:val="002C2E85"/>
    <w:rsid w:val="002C3071"/>
    <w:rsid w:val="002C3223"/>
    <w:rsid w:val="002C3C5A"/>
    <w:rsid w:val="002C3D89"/>
    <w:rsid w:val="002C45A9"/>
    <w:rsid w:val="002C5033"/>
    <w:rsid w:val="002C5430"/>
    <w:rsid w:val="002C5684"/>
    <w:rsid w:val="002C57E1"/>
    <w:rsid w:val="002C5841"/>
    <w:rsid w:val="002C59B7"/>
    <w:rsid w:val="002C5BFB"/>
    <w:rsid w:val="002C63FF"/>
    <w:rsid w:val="002C65DB"/>
    <w:rsid w:val="002C6691"/>
    <w:rsid w:val="002C6916"/>
    <w:rsid w:val="002C77C7"/>
    <w:rsid w:val="002C7DBE"/>
    <w:rsid w:val="002C7FA8"/>
    <w:rsid w:val="002D010B"/>
    <w:rsid w:val="002D1516"/>
    <w:rsid w:val="002D1ACA"/>
    <w:rsid w:val="002D23AB"/>
    <w:rsid w:val="002D3A8E"/>
    <w:rsid w:val="002D4016"/>
    <w:rsid w:val="002D4421"/>
    <w:rsid w:val="002D4B1C"/>
    <w:rsid w:val="002D534A"/>
    <w:rsid w:val="002D54B6"/>
    <w:rsid w:val="002D57B5"/>
    <w:rsid w:val="002D5AEE"/>
    <w:rsid w:val="002D5C2F"/>
    <w:rsid w:val="002D5E5E"/>
    <w:rsid w:val="002D609B"/>
    <w:rsid w:val="002D69AC"/>
    <w:rsid w:val="002D6C3B"/>
    <w:rsid w:val="002D7F29"/>
    <w:rsid w:val="002E0386"/>
    <w:rsid w:val="002E0436"/>
    <w:rsid w:val="002E0C42"/>
    <w:rsid w:val="002E1013"/>
    <w:rsid w:val="002E14C9"/>
    <w:rsid w:val="002E15BF"/>
    <w:rsid w:val="002E25E5"/>
    <w:rsid w:val="002E2670"/>
    <w:rsid w:val="002E2BB8"/>
    <w:rsid w:val="002E2C41"/>
    <w:rsid w:val="002E2ED1"/>
    <w:rsid w:val="002E370D"/>
    <w:rsid w:val="002E3982"/>
    <w:rsid w:val="002E4C81"/>
    <w:rsid w:val="002E4C95"/>
    <w:rsid w:val="002E4F24"/>
    <w:rsid w:val="002E5457"/>
    <w:rsid w:val="002E5461"/>
    <w:rsid w:val="002E54C7"/>
    <w:rsid w:val="002E5661"/>
    <w:rsid w:val="002E5C19"/>
    <w:rsid w:val="002E6145"/>
    <w:rsid w:val="002E6606"/>
    <w:rsid w:val="002E6762"/>
    <w:rsid w:val="002E724A"/>
    <w:rsid w:val="002E74A0"/>
    <w:rsid w:val="002E7FB4"/>
    <w:rsid w:val="002F0142"/>
    <w:rsid w:val="002F1979"/>
    <w:rsid w:val="002F1C91"/>
    <w:rsid w:val="002F1EA2"/>
    <w:rsid w:val="002F21E7"/>
    <w:rsid w:val="002F24AE"/>
    <w:rsid w:val="002F2E78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507A"/>
    <w:rsid w:val="002F5099"/>
    <w:rsid w:val="002F569A"/>
    <w:rsid w:val="002F63CB"/>
    <w:rsid w:val="002F6A15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2DA"/>
    <w:rsid w:val="003018CE"/>
    <w:rsid w:val="00301DF4"/>
    <w:rsid w:val="0030333A"/>
    <w:rsid w:val="00303ADE"/>
    <w:rsid w:val="00303F0B"/>
    <w:rsid w:val="00304662"/>
    <w:rsid w:val="003054EC"/>
    <w:rsid w:val="0030551C"/>
    <w:rsid w:val="00305947"/>
    <w:rsid w:val="00305B6E"/>
    <w:rsid w:val="0030620D"/>
    <w:rsid w:val="003067A2"/>
    <w:rsid w:val="00306D31"/>
    <w:rsid w:val="0030700F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1497"/>
    <w:rsid w:val="00311BC3"/>
    <w:rsid w:val="0031235A"/>
    <w:rsid w:val="00312FFE"/>
    <w:rsid w:val="00313349"/>
    <w:rsid w:val="00313B9D"/>
    <w:rsid w:val="0031432F"/>
    <w:rsid w:val="003148CC"/>
    <w:rsid w:val="00314C85"/>
    <w:rsid w:val="00314CD6"/>
    <w:rsid w:val="00314D14"/>
    <w:rsid w:val="00314DA0"/>
    <w:rsid w:val="00315937"/>
    <w:rsid w:val="00315F26"/>
    <w:rsid w:val="00316591"/>
    <w:rsid w:val="00316750"/>
    <w:rsid w:val="003172F4"/>
    <w:rsid w:val="0031736C"/>
    <w:rsid w:val="00317571"/>
    <w:rsid w:val="0031770F"/>
    <w:rsid w:val="00317D4C"/>
    <w:rsid w:val="003208AC"/>
    <w:rsid w:val="00320A41"/>
    <w:rsid w:val="00320AC5"/>
    <w:rsid w:val="00321179"/>
    <w:rsid w:val="00321260"/>
    <w:rsid w:val="00321401"/>
    <w:rsid w:val="0032142B"/>
    <w:rsid w:val="0032177C"/>
    <w:rsid w:val="00321D7E"/>
    <w:rsid w:val="003223F4"/>
    <w:rsid w:val="00323056"/>
    <w:rsid w:val="003232C8"/>
    <w:rsid w:val="00323796"/>
    <w:rsid w:val="00323F54"/>
    <w:rsid w:val="00324487"/>
    <w:rsid w:val="00324498"/>
    <w:rsid w:val="003246F2"/>
    <w:rsid w:val="00324771"/>
    <w:rsid w:val="00324A74"/>
    <w:rsid w:val="00324B38"/>
    <w:rsid w:val="0032576B"/>
    <w:rsid w:val="00326344"/>
    <w:rsid w:val="00326474"/>
    <w:rsid w:val="00327046"/>
    <w:rsid w:val="00327352"/>
    <w:rsid w:val="0032745F"/>
    <w:rsid w:val="003279E4"/>
    <w:rsid w:val="00327A2D"/>
    <w:rsid w:val="00327A9C"/>
    <w:rsid w:val="003302BA"/>
    <w:rsid w:val="0033038F"/>
    <w:rsid w:val="003304BA"/>
    <w:rsid w:val="00330572"/>
    <w:rsid w:val="003305C8"/>
    <w:rsid w:val="0033063B"/>
    <w:rsid w:val="00330684"/>
    <w:rsid w:val="00330E92"/>
    <w:rsid w:val="00331261"/>
    <w:rsid w:val="003312C5"/>
    <w:rsid w:val="0033191B"/>
    <w:rsid w:val="00332ACC"/>
    <w:rsid w:val="0033302D"/>
    <w:rsid w:val="00333067"/>
    <w:rsid w:val="0033312C"/>
    <w:rsid w:val="0033358E"/>
    <w:rsid w:val="00333C5B"/>
    <w:rsid w:val="00333F15"/>
    <w:rsid w:val="0033470D"/>
    <w:rsid w:val="003348CE"/>
    <w:rsid w:val="00334939"/>
    <w:rsid w:val="00334AA8"/>
    <w:rsid w:val="00334E50"/>
    <w:rsid w:val="00335AEE"/>
    <w:rsid w:val="0033644B"/>
    <w:rsid w:val="0033668B"/>
    <w:rsid w:val="0033677A"/>
    <w:rsid w:val="00336B64"/>
    <w:rsid w:val="00336BAD"/>
    <w:rsid w:val="00336C31"/>
    <w:rsid w:val="0033700E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6E1"/>
    <w:rsid w:val="00346BBC"/>
    <w:rsid w:val="00350446"/>
    <w:rsid w:val="00350490"/>
    <w:rsid w:val="00350B40"/>
    <w:rsid w:val="00350F04"/>
    <w:rsid w:val="00350FF1"/>
    <w:rsid w:val="00351094"/>
    <w:rsid w:val="00351A56"/>
    <w:rsid w:val="00351CE5"/>
    <w:rsid w:val="00352D4F"/>
    <w:rsid w:val="00352F52"/>
    <w:rsid w:val="0035322C"/>
    <w:rsid w:val="00353DAD"/>
    <w:rsid w:val="00354C67"/>
    <w:rsid w:val="00354DDC"/>
    <w:rsid w:val="00354FF8"/>
    <w:rsid w:val="00355435"/>
    <w:rsid w:val="003558F0"/>
    <w:rsid w:val="0035601A"/>
    <w:rsid w:val="00356C79"/>
    <w:rsid w:val="00357BE2"/>
    <w:rsid w:val="00360873"/>
    <w:rsid w:val="00360A13"/>
    <w:rsid w:val="00361279"/>
    <w:rsid w:val="0036140F"/>
    <w:rsid w:val="00361415"/>
    <w:rsid w:val="003614B8"/>
    <w:rsid w:val="00361B0C"/>
    <w:rsid w:val="003622A3"/>
    <w:rsid w:val="00362873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DF"/>
    <w:rsid w:val="00364F0E"/>
    <w:rsid w:val="00364F41"/>
    <w:rsid w:val="00365049"/>
    <w:rsid w:val="003658D1"/>
    <w:rsid w:val="00365F1B"/>
    <w:rsid w:val="00365FD8"/>
    <w:rsid w:val="003662DC"/>
    <w:rsid w:val="00366456"/>
    <w:rsid w:val="00366725"/>
    <w:rsid w:val="00366801"/>
    <w:rsid w:val="00366853"/>
    <w:rsid w:val="00367228"/>
    <w:rsid w:val="003674BE"/>
    <w:rsid w:val="00367DE5"/>
    <w:rsid w:val="00367FB8"/>
    <w:rsid w:val="00370AA7"/>
    <w:rsid w:val="00370DE9"/>
    <w:rsid w:val="00371252"/>
    <w:rsid w:val="003717D4"/>
    <w:rsid w:val="00372150"/>
    <w:rsid w:val="00372A4F"/>
    <w:rsid w:val="00372C00"/>
    <w:rsid w:val="00372D8A"/>
    <w:rsid w:val="00373491"/>
    <w:rsid w:val="00374122"/>
    <w:rsid w:val="003741D0"/>
    <w:rsid w:val="00374E3B"/>
    <w:rsid w:val="00375199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1751"/>
    <w:rsid w:val="00381D37"/>
    <w:rsid w:val="00381E75"/>
    <w:rsid w:val="00382391"/>
    <w:rsid w:val="0038268D"/>
    <w:rsid w:val="0038272D"/>
    <w:rsid w:val="00382A4E"/>
    <w:rsid w:val="00383F7C"/>
    <w:rsid w:val="00384448"/>
    <w:rsid w:val="0038446D"/>
    <w:rsid w:val="00384871"/>
    <w:rsid w:val="00384AED"/>
    <w:rsid w:val="00384B17"/>
    <w:rsid w:val="00384DCE"/>
    <w:rsid w:val="00385766"/>
    <w:rsid w:val="00385D92"/>
    <w:rsid w:val="00387138"/>
    <w:rsid w:val="00387565"/>
    <w:rsid w:val="00387FD3"/>
    <w:rsid w:val="00387FEA"/>
    <w:rsid w:val="00390841"/>
    <w:rsid w:val="00390E0C"/>
    <w:rsid w:val="00390ED0"/>
    <w:rsid w:val="003916C4"/>
    <w:rsid w:val="003917C9"/>
    <w:rsid w:val="00391DF2"/>
    <w:rsid w:val="0039218D"/>
    <w:rsid w:val="003935DB"/>
    <w:rsid w:val="00393A9D"/>
    <w:rsid w:val="00393BB8"/>
    <w:rsid w:val="00393E6E"/>
    <w:rsid w:val="00393EEF"/>
    <w:rsid w:val="00394012"/>
    <w:rsid w:val="0039499C"/>
    <w:rsid w:val="00395074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86A"/>
    <w:rsid w:val="00397DC5"/>
    <w:rsid w:val="00397E8E"/>
    <w:rsid w:val="003A0086"/>
    <w:rsid w:val="003A060C"/>
    <w:rsid w:val="003A0756"/>
    <w:rsid w:val="003A171E"/>
    <w:rsid w:val="003A218C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C41"/>
    <w:rsid w:val="003A5D7B"/>
    <w:rsid w:val="003A5DFD"/>
    <w:rsid w:val="003A5EAF"/>
    <w:rsid w:val="003A6A23"/>
    <w:rsid w:val="003A6ED5"/>
    <w:rsid w:val="003A72B7"/>
    <w:rsid w:val="003A74E0"/>
    <w:rsid w:val="003A7F8F"/>
    <w:rsid w:val="003B01C2"/>
    <w:rsid w:val="003B0785"/>
    <w:rsid w:val="003B0BB4"/>
    <w:rsid w:val="003B0FD3"/>
    <w:rsid w:val="003B1889"/>
    <w:rsid w:val="003B1E7E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DE0"/>
    <w:rsid w:val="003B5E16"/>
    <w:rsid w:val="003B5FC1"/>
    <w:rsid w:val="003B6071"/>
    <w:rsid w:val="003B60B9"/>
    <w:rsid w:val="003B6789"/>
    <w:rsid w:val="003B69A5"/>
    <w:rsid w:val="003B6A8F"/>
    <w:rsid w:val="003B7194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ED7"/>
    <w:rsid w:val="003C405C"/>
    <w:rsid w:val="003C4076"/>
    <w:rsid w:val="003C4A3F"/>
    <w:rsid w:val="003C53F7"/>
    <w:rsid w:val="003C5C6B"/>
    <w:rsid w:val="003C5E23"/>
    <w:rsid w:val="003C5E54"/>
    <w:rsid w:val="003C5F15"/>
    <w:rsid w:val="003C638E"/>
    <w:rsid w:val="003C73E7"/>
    <w:rsid w:val="003C7449"/>
    <w:rsid w:val="003C7D86"/>
    <w:rsid w:val="003D0438"/>
    <w:rsid w:val="003D0588"/>
    <w:rsid w:val="003D0787"/>
    <w:rsid w:val="003D181E"/>
    <w:rsid w:val="003D1A6B"/>
    <w:rsid w:val="003D1EE7"/>
    <w:rsid w:val="003D211B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5C2"/>
    <w:rsid w:val="003D48F2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FE0"/>
    <w:rsid w:val="003D741B"/>
    <w:rsid w:val="003D7762"/>
    <w:rsid w:val="003D7822"/>
    <w:rsid w:val="003D7CB0"/>
    <w:rsid w:val="003D7E19"/>
    <w:rsid w:val="003E03F1"/>
    <w:rsid w:val="003E0668"/>
    <w:rsid w:val="003E1656"/>
    <w:rsid w:val="003E21F7"/>
    <w:rsid w:val="003E26B7"/>
    <w:rsid w:val="003E2751"/>
    <w:rsid w:val="003E329C"/>
    <w:rsid w:val="003E36BA"/>
    <w:rsid w:val="003E3DA4"/>
    <w:rsid w:val="003E41FE"/>
    <w:rsid w:val="003E4F2F"/>
    <w:rsid w:val="003E5072"/>
    <w:rsid w:val="003E50BF"/>
    <w:rsid w:val="003E5D89"/>
    <w:rsid w:val="003E625F"/>
    <w:rsid w:val="003E62F5"/>
    <w:rsid w:val="003E6A3F"/>
    <w:rsid w:val="003E6C80"/>
    <w:rsid w:val="003E6D4E"/>
    <w:rsid w:val="003E75B4"/>
    <w:rsid w:val="003E75E1"/>
    <w:rsid w:val="003E7D9D"/>
    <w:rsid w:val="003E7E8B"/>
    <w:rsid w:val="003F07A1"/>
    <w:rsid w:val="003F0ED0"/>
    <w:rsid w:val="003F0FA3"/>
    <w:rsid w:val="003F111C"/>
    <w:rsid w:val="003F1454"/>
    <w:rsid w:val="003F2279"/>
    <w:rsid w:val="003F2609"/>
    <w:rsid w:val="003F2B31"/>
    <w:rsid w:val="003F2C44"/>
    <w:rsid w:val="003F2D09"/>
    <w:rsid w:val="003F311A"/>
    <w:rsid w:val="003F32C4"/>
    <w:rsid w:val="003F3304"/>
    <w:rsid w:val="003F3317"/>
    <w:rsid w:val="003F336C"/>
    <w:rsid w:val="003F392F"/>
    <w:rsid w:val="003F3B02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3E5"/>
    <w:rsid w:val="00404656"/>
    <w:rsid w:val="004048BC"/>
    <w:rsid w:val="00404E13"/>
    <w:rsid w:val="0040563D"/>
    <w:rsid w:val="00405DEA"/>
    <w:rsid w:val="004067B0"/>
    <w:rsid w:val="00407BEE"/>
    <w:rsid w:val="00410232"/>
    <w:rsid w:val="0041056A"/>
    <w:rsid w:val="00410BED"/>
    <w:rsid w:val="004120B8"/>
    <w:rsid w:val="004129AA"/>
    <w:rsid w:val="0041311C"/>
    <w:rsid w:val="0041378F"/>
    <w:rsid w:val="004139B8"/>
    <w:rsid w:val="004146A7"/>
    <w:rsid w:val="00415478"/>
    <w:rsid w:val="00415AEE"/>
    <w:rsid w:val="00416117"/>
    <w:rsid w:val="004169A7"/>
    <w:rsid w:val="00416A12"/>
    <w:rsid w:val="00416B96"/>
    <w:rsid w:val="00416B99"/>
    <w:rsid w:val="00416F03"/>
    <w:rsid w:val="0041718A"/>
    <w:rsid w:val="0041724C"/>
    <w:rsid w:val="00417613"/>
    <w:rsid w:val="00417745"/>
    <w:rsid w:val="00417822"/>
    <w:rsid w:val="00417B12"/>
    <w:rsid w:val="0042022D"/>
    <w:rsid w:val="00420439"/>
    <w:rsid w:val="00420AD3"/>
    <w:rsid w:val="00421242"/>
    <w:rsid w:val="00421E3A"/>
    <w:rsid w:val="00422131"/>
    <w:rsid w:val="00422350"/>
    <w:rsid w:val="00422403"/>
    <w:rsid w:val="00423457"/>
    <w:rsid w:val="00424421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D28"/>
    <w:rsid w:val="00427F64"/>
    <w:rsid w:val="004306FC"/>
    <w:rsid w:val="00430B09"/>
    <w:rsid w:val="00430B9A"/>
    <w:rsid w:val="00431D5E"/>
    <w:rsid w:val="00431E3E"/>
    <w:rsid w:val="0043231C"/>
    <w:rsid w:val="00432395"/>
    <w:rsid w:val="00432458"/>
    <w:rsid w:val="0043277A"/>
    <w:rsid w:val="00433077"/>
    <w:rsid w:val="00433187"/>
    <w:rsid w:val="0043418F"/>
    <w:rsid w:val="004341F5"/>
    <w:rsid w:val="00434937"/>
    <w:rsid w:val="00434B40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B73"/>
    <w:rsid w:val="00440C8A"/>
    <w:rsid w:val="00440EA8"/>
    <w:rsid w:val="00440EF2"/>
    <w:rsid w:val="00441060"/>
    <w:rsid w:val="004413C3"/>
    <w:rsid w:val="00441BAD"/>
    <w:rsid w:val="00441F2A"/>
    <w:rsid w:val="00442153"/>
    <w:rsid w:val="0044215B"/>
    <w:rsid w:val="0044227B"/>
    <w:rsid w:val="0044229E"/>
    <w:rsid w:val="0044264F"/>
    <w:rsid w:val="00442BF9"/>
    <w:rsid w:val="00442EB4"/>
    <w:rsid w:val="004435F0"/>
    <w:rsid w:val="0044377A"/>
    <w:rsid w:val="0044395B"/>
    <w:rsid w:val="00443D43"/>
    <w:rsid w:val="00444219"/>
    <w:rsid w:val="00444407"/>
    <w:rsid w:val="00444537"/>
    <w:rsid w:val="00444770"/>
    <w:rsid w:val="004448B8"/>
    <w:rsid w:val="00444B5A"/>
    <w:rsid w:val="0044543B"/>
    <w:rsid w:val="004457CA"/>
    <w:rsid w:val="0044658F"/>
    <w:rsid w:val="00446F18"/>
    <w:rsid w:val="0044726D"/>
    <w:rsid w:val="0044732D"/>
    <w:rsid w:val="00447334"/>
    <w:rsid w:val="00447968"/>
    <w:rsid w:val="00450020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51CD"/>
    <w:rsid w:val="00455337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A17"/>
    <w:rsid w:val="00463467"/>
    <w:rsid w:val="004635C0"/>
    <w:rsid w:val="0046375B"/>
    <w:rsid w:val="004639DF"/>
    <w:rsid w:val="00463F8A"/>
    <w:rsid w:val="004646E2"/>
    <w:rsid w:val="00464EC5"/>
    <w:rsid w:val="0046522B"/>
    <w:rsid w:val="004652D6"/>
    <w:rsid w:val="004653D4"/>
    <w:rsid w:val="00465622"/>
    <w:rsid w:val="0046578E"/>
    <w:rsid w:val="00465A85"/>
    <w:rsid w:val="00466A9B"/>
    <w:rsid w:val="00466D0B"/>
    <w:rsid w:val="004670E0"/>
    <w:rsid w:val="00467340"/>
    <w:rsid w:val="00467D7B"/>
    <w:rsid w:val="00470308"/>
    <w:rsid w:val="004707D7"/>
    <w:rsid w:val="00470936"/>
    <w:rsid w:val="004710B6"/>
    <w:rsid w:val="00471211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5373"/>
    <w:rsid w:val="0047566B"/>
    <w:rsid w:val="00475B85"/>
    <w:rsid w:val="00475E1E"/>
    <w:rsid w:val="00476222"/>
    <w:rsid w:val="0047638E"/>
    <w:rsid w:val="004772BF"/>
    <w:rsid w:val="0047744C"/>
    <w:rsid w:val="00477A1B"/>
    <w:rsid w:val="00480668"/>
    <w:rsid w:val="00480F37"/>
    <w:rsid w:val="0048148D"/>
    <w:rsid w:val="00481C28"/>
    <w:rsid w:val="00481C45"/>
    <w:rsid w:val="004821D5"/>
    <w:rsid w:val="00482421"/>
    <w:rsid w:val="004829A6"/>
    <w:rsid w:val="00482CA1"/>
    <w:rsid w:val="00483121"/>
    <w:rsid w:val="004837C9"/>
    <w:rsid w:val="00483B4E"/>
    <w:rsid w:val="00483D8E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45ED"/>
    <w:rsid w:val="004951E7"/>
    <w:rsid w:val="00495651"/>
    <w:rsid w:val="00495822"/>
    <w:rsid w:val="00495BDE"/>
    <w:rsid w:val="00495E3B"/>
    <w:rsid w:val="00495E72"/>
    <w:rsid w:val="00495F64"/>
    <w:rsid w:val="00496388"/>
    <w:rsid w:val="00497859"/>
    <w:rsid w:val="00497A12"/>
    <w:rsid w:val="00497B0E"/>
    <w:rsid w:val="004A0415"/>
    <w:rsid w:val="004A0DB4"/>
    <w:rsid w:val="004A12D9"/>
    <w:rsid w:val="004A154B"/>
    <w:rsid w:val="004A15B4"/>
    <w:rsid w:val="004A1D2B"/>
    <w:rsid w:val="004A1D44"/>
    <w:rsid w:val="004A200E"/>
    <w:rsid w:val="004A2573"/>
    <w:rsid w:val="004A26DF"/>
    <w:rsid w:val="004A293C"/>
    <w:rsid w:val="004A30CC"/>
    <w:rsid w:val="004A3A6F"/>
    <w:rsid w:val="004A4043"/>
    <w:rsid w:val="004A4301"/>
    <w:rsid w:val="004A4682"/>
    <w:rsid w:val="004A4FD0"/>
    <w:rsid w:val="004A73C1"/>
    <w:rsid w:val="004B053D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A31"/>
    <w:rsid w:val="004B6F4A"/>
    <w:rsid w:val="004B7421"/>
    <w:rsid w:val="004B7866"/>
    <w:rsid w:val="004B7F1C"/>
    <w:rsid w:val="004C018D"/>
    <w:rsid w:val="004C094C"/>
    <w:rsid w:val="004C0C5D"/>
    <w:rsid w:val="004C1128"/>
    <w:rsid w:val="004C17B5"/>
    <w:rsid w:val="004C1B3C"/>
    <w:rsid w:val="004C1F40"/>
    <w:rsid w:val="004C21D0"/>
    <w:rsid w:val="004C275E"/>
    <w:rsid w:val="004C2F6F"/>
    <w:rsid w:val="004C3288"/>
    <w:rsid w:val="004C3902"/>
    <w:rsid w:val="004C406E"/>
    <w:rsid w:val="004C473C"/>
    <w:rsid w:val="004C4B58"/>
    <w:rsid w:val="004C57E7"/>
    <w:rsid w:val="004C5C67"/>
    <w:rsid w:val="004C5CE5"/>
    <w:rsid w:val="004C5F75"/>
    <w:rsid w:val="004C6271"/>
    <w:rsid w:val="004C62D9"/>
    <w:rsid w:val="004C62F3"/>
    <w:rsid w:val="004C6412"/>
    <w:rsid w:val="004C6F1A"/>
    <w:rsid w:val="004C76FD"/>
    <w:rsid w:val="004D0315"/>
    <w:rsid w:val="004D0D5E"/>
    <w:rsid w:val="004D0F1B"/>
    <w:rsid w:val="004D1109"/>
    <w:rsid w:val="004D11E5"/>
    <w:rsid w:val="004D1835"/>
    <w:rsid w:val="004D1D02"/>
    <w:rsid w:val="004D1EF8"/>
    <w:rsid w:val="004D1F20"/>
    <w:rsid w:val="004D2174"/>
    <w:rsid w:val="004D2472"/>
    <w:rsid w:val="004D26F2"/>
    <w:rsid w:val="004D27E6"/>
    <w:rsid w:val="004D2A62"/>
    <w:rsid w:val="004D3492"/>
    <w:rsid w:val="004D3F39"/>
    <w:rsid w:val="004D4015"/>
    <w:rsid w:val="004D40C3"/>
    <w:rsid w:val="004D4103"/>
    <w:rsid w:val="004D469E"/>
    <w:rsid w:val="004D4A83"/>
    <w:rsid w:val="004D532A"/>
    <w:rsid w:val="004D5423"/>
    <w:rsid w:val="004D56BC"/>
    <w:rsid w:val="004D5C96"/>
    <w:rsid w:val="004D6031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A66"/>
    <w:rsid w:val="004E1C4A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DE4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923"/>
    <w:rsid w:val="004F0E02"/>
    <w:rsid w:val="004F0E6A"/>
    <w:rsid w:val="004F1758"/>
    <w:rsid w:val="004F195E"/>
    <w:rsid w:val="004F1C2F"/>
    <w:rsid w:val="004F2A74"/>
    <w:rsid w:val="004F2CD7"/>
    <w:rsid w:val="004F3156"/>
    <w:rsid w:val="004F3DC6"/>
    <w:rsid w:val="004F419D"/>
    <w:rsid w:val="004F426C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17C"/>
    <w:rsid w:val="00500408"/>
    <w:rsid w:val="00500B0B"/>
    <w:rsid w:val="00500F1B"/>
    <w:rsid w:val="0050126F"/>
    <w:rsid w:val="00501BCB"/>
    <w:rsid w:val="00501C15"/>
    <w:rsid w:val="00501E08"/>
    <w:rsid w:val="00501F1D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E17"/>
    <w:rsid w:val="00504F48"/>
    <w:rsid w:val="00505DDF"/>
    <w:rsid w:val="00506D43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5B2"/>
    <w:rsid w:val="00511922"/>
    <w:rsid w:val="00511D39"/>
    <w:rsid w:val="00511F85"/>
    <w:rsid w:val="00512336"/>
    <w:rsid w:val="005126B2"/>
    <w:rsid w:val="0051289E"/>
    <w:rsid w:val="00513783"/>
    <w:rsid w:val="00514DB6"/>
    <w:rsid w:val="005150FE"/>
    <w:rsid w:val="005156F8"/>
    <w:rsid w:val="00515708"/>
    <w:rsid w:val="005157E4"/>
    <w:rsid w:val="00515A0B"/>
    <w:rsid w:val="00515C82"/>
    <w:rsid w:val="0051664C"/>
    <w:rsid w:val="005169A9"/>
    <w:rsid w:val="00516FB1"/>
    <w:rsid w:val="0051706D"/>
    <w:rsid w:val="00517142"/>
    <w:rsid w:val="00517AD7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CE4"/>
    <w:rsid w:val="00525F99"/>
    <w:rsid w:val="00525FC7"/>
    <w:rsid w:val="005273D6"/>
    <w:rsid w:val="005274B6"/>
    <w:rsid w:val="00527E10"/>
    <w:rsid w:val="00530241"/>
    <w:rsid w:val="0053046E"/>
    <w:rsid w:val="00530653"/>
    <w:rsid w:val="0053080B"/>
    <w:rsid w:val="005308F5"/>
    <w:rsid w:val="00531027"/>
    <w:rsid w:val="0053142B"/>
    <w:rsid w:val="00531ED7"/>
    <w:rsid w:val="00531FAB"/>
    <w:rsid w:val="0053205A"/>
    <w:rsid w:val="00532207"/>
    <w:rsid w:val="005326A1"/>
    <w:rsid w:val="00533055"/>
    <w:rsid w:val="0053340D"/>
    <w:rsid w:val="0053417F"/>
    <w:rsid w:val="005343CC"/>
    <w:rsid w:val="00534A21"/>
    <w:rsid w:val="00535004"/>
    <w:rsid w:val="005353FA"/>
    <w:rsid w:val="00535A76"/>
    <w:rsid w:val="00535B1A"/>
    <w:rsid w:val="005361CC"/>
    <w:rsid w:val="00536268"/>
    <w:rsid w:val="00536272"/>
    <w:rsid w:val="00536277"/>
    <w:rsid w:val="005362AA"/>
    <w:rsid w:val="0053640F"/>
    <w:rsid w:val="00536AE7"/>
    <w:rsid w:val="0053703B"/>
    <w:rsid w:val="00537997"/>
    <w:rsid w:val="005407BA"/>
    <w:rsid w:val="005415C2"/>
    <w:rsid w:val="00541BE8"/>
    <w:rsid w:val="005421E5"/>
    <w:rsid w:val="005438DC"/>
    <w:rsid w:val="00543F26"/>
    <w:rsid w:val="00544992"/>
    <w:rsid w:val="00544BBB"/>
    <w:rsid w:val="005459B9"/>
    <w:rsid w:val="00545D90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B7B"/>
    <w:rsid w:val="00554F28"/>
    <w:rsid w:val="0055512E"/>
    <w:rsid w:val="00555990"/>
    <w:rsid w:val="0055662F"/>
    <w:rsid w:val="00556A01"/>
    <w:rsid w:val="00556D13"/>
    <w:rsid w:val="00557787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94F"/>
    <w:rsid w:val="00565FDB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185D"/>
    <w:rsid w:val="00572584"/>
    <w:rsid w:val="005726DB"/>
    <w:rsid w:val="00573C64"/>
    <w:rsid w:val="005743A5"/>
    <w:rsid w:val="0057553B"/>
    <w:rsid w:val="0057553F"/>
    <w:rsid w:val="00575728"/>
    <w:rsid w:val="00576269"/>
    <w:rsid w:val="0057633D"/>
    <w:rsid w:val="00576366"/>
    <w:rsid w:val="00576CEB"/>
    <w:rsid w:val="00580172"/>
    <w:rsid w:val="00580C90"/>
    <w:rsid w:val="0058142F"/>
    <w:rsid w:val="00582457"/>
    <w:rsid w:val="0058273D"/>
    <w:rsid w:val="00582A70"/>
    <w:rsid w:val="00582F9B"/>
    <w:rsid w:val="0058300B"/>
    <w:rsid w:val="00583A05"/>
    <w:rsid w:val="00583D02"/>
    <w:rsid w:val="005840C3"/>
    <w:rsid w:val="00584651"/>
    <w:rsid w:val="00584B9C"/>
    <w:rsid w:val="0058656F"/>
    <w:rsid w:val="00586587"/>
    <w:rsid w:val="005868BC"/>
    <w:rsid w:val="00586F44"/>
    <w:rsid w:val="00587651"/>
    <w:rsid w:val="00587A15"/>
    <w:rsid w:val="00590145"/>
    <w:rsid w:val="0059036B"/>
    <w:rsid w:val="00590830"/>
    <w:rsid w:val="00590B5A"/>
    <w:rsid w:val="00590C8D"/>
    <w:rsid w:val="00591055"/>
    <w:rsid w:val="00591832"/>
    <w:rsid w:val="00591C6F"/>
    <w:rsid w:val="00591D8C"/>
    <w:rsid w:val="0059317D"/>
    <w:rsid w:val="005935F4"/>
    <w:rsid w:val="00593718"/>
    <w:rsid w:val="00594050"/>
    <w:rsid w:val="00594067"/>
    <w:rsid w:val="00594111"/>
    <w:rsid w:val="00594607"/>
    <w:rsid w:val="00594D7C"/>
    <w:rsid w:val="00594DBC"/>
    <w:rsid w:val="00594EBC"/>
    <w:rsid w:val="00595107"/>
    <w:rsid w:val="0059597C"/>
    <w:rsid w:val="00595E50"/>
    <w:rsid w:val="005968AA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17C3"/>
    <w:rsid w:val="005A1A80"/>
    <w:rsid w:val="005A27EC"/>
    <w:rsid w:val="005A2ED8"/>
    <w:rsid w:val="005A2F5D"/>
    <w:rsid w:val="005A52D4"/>
    <w:rsid w:val="005A5A4B"/>
    <w:rsid w:val="005A64A4"/>
    <w:rsid w:val="005A6DCC"/>
    <w:rsid w:val="005A70B0"/>
    <w:rsid w:val="005A70F6"/>
    <w:rsid w:val="005A72D7"/>
    <w:rsid w:val="005A7715"/>
    <w:rsid w:val="005B054C"/>
    <w:rsid w:val="005B07F5"/>
    <w:rsid w:val="005B0ABF"/>
    <w:rsid w:val="005B1198"/>
    <w:rsid w:val="005B141C"/>
    <w:rsid w:val="005B154E"/>
    <w:rsid w:val="005B2F95"/>
    <w:rsid w:val="005B38BD"/>
    <w:rsid w:val="005B3A74"/>
    <w:rsid w:val="005B3B2C"/>
    <w:rsid w:val="005B3C11"/>
    <w:rsid w:val="005B3DE1"/>
    <w:rsid w:val="005B3EF1"/>
    <w:rsid w:val="005B3F0A"/>
    <w:rsid w:val="005B42F4"/>
    <w:rsid w:val="005B42F8"/>
    <w:rsid w:val="005B44E7"/>
    <w:rsid w:val="005B4550"/>
    <w:rsid w:val="005B46DA"/>
    <w:rsid w:val="005B48DA"/>
    <w:rsid w:val="005B4F9D"/>
    <w:rsid w:val="005B5702"/>
    <w:rsid w:val="005B5BCE"/>
    <w:rsid w:val="005B674C"/>
    <w:rsid w:val="005B69AE"/>
    <w:rsid w:val="005B6FED"/>
    <w:rsid w:val="005B73EA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D7A"/>
    <w:rsid w:val="005C362A"/>
    <w:rsid w:val="005C44EA"/>
    <w:rsid w:val="005C525B"/>
    <w:rsid w:val="005C534C"/>
    <w:rsid w:val="005C58AA"/>
    <w:rsid w:val="005C6166"/>
    <w:rsid w:val="005C6245"/>
    <w:rsid w:val="005C63B4"/>
    <w:rsid w:val="005C648D"/>
    <w:rsid w:val="005C6C8A"/>
    <w:rsid w:val="005C6D1D"/>
    <w:rsid w:val="005C7D56"/>
    <w:rsid w:val="005C7F14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6660"/>
    <w:rsid w:val="005D67F2"/>
    <w:rsid w:val="005D6A11"/>
    <w:rsid w:val="005D703D"/>
    <w:rsid w:val="005D70ED"/>
    <w:rsid w:val="005D7504"/>
    <w:rsid w:val="005D7708"/>
    <w:rsid w:val="005E005D"/>
    <w:rsid w:val="005E03D7"/>
    <w:rsid w:val="005E0614"/>
    <w:rsid w:val="005E1E5F"/>
    <w:rsid w:val="005E25DC"/>
    <w:rsid w:val="005E2748"/>
    <w:rsid w:val="005E2AF7"/>
    <w:rsid w:val="005E36DD"/>
    <w:rsid w:val="005E448E"/>
    <w:rsid w:val="005E4695"/>
    <w:rsid w:val="005E46CC"/>
    <w:rsid w:val="005E49B5"/>
    <w:rsid w:val="005E4EE8"/>
    <w:rsid w:val="005E5209"/>
    <w:rsid w:val="005E55D8"/>
    <w:rsid w:val="005E5618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B67"/>
    <w:rsid w:val="005F38FF"/>
    <w:rsid w:val="005F4C6C"/>
    <w:rsid w:val="005F4DB4"/>
    <w:rsid w:val="005F4F74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2B"/>
    <w:rsid w:val="0060170E"/>
    <w:rsid w:val="00602431"/>
    <w:rsid w:val="00602C43"/>
    <w:rsid w:val="00602CA4"/>
    <w:rsid w:val="00603372"/>
    <w:rsid w:val="0060366C"/>
    <w:rsid w:val="0060408D"/>
    <w:rsid w:val="006041E7"/>
    <w:rsid w:val="00604B2B"/>
    <w:rsid w:val="00604BEE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9E5"/>
    <w:rsid w:val="00611ED8"/>
    <w:rsid w:val="0061215E"/>
    <w:rsid w:val="00612164"/>
    <w:rsid w:val="006122D6"/>
    <w:rsid w:val="006125B8"/>
    <w:rsid w:val="006127B4"/>
    <w:rsid w:val="00613702"/>
    <w:rsid w:val="00613DD3"/>
    <w:rsid w:val="006141F9"/>
    <w:rsid w:val="006145EA"/>
    <w:rsid w:val="006148BF"/>
    <w:rsid w:val="006148D8"/>
    <w:rsid w:val="00614BCD"/>
    <w:rsid w:val="00614D1E"/>
    <w:rsid w:val="0061535B"/>
    <w:rsid w:val="00615696"/>
    <w:rsid w:val="006157E9"/>
    <w:rsid w:val="00615818"/>
    <w:rsid w:val="00615E07"/>
    <w:rsid w:val="00616209"/>
    <w:rsid w:val="006168B9"/>
    <w:rsid w:val="006169E1"/>
    <w:rsid w:val="006173FD"/>
    <w:rsid w:val="00617459"/>
    <w:rsid w:val="00617BEF"/>
    <w:rsid w:val="00617C6D"/>
    <w:rsid w:val="00621272"/>
    <w:rsid w:val="0062130F"/>
    <w:rsid w:val="00621704"/>
    <w:rsid w:val="00621DB1"/>
    <w:rsid w:val="006222F4"/>
    <w:rsid w:val="006227DC"/>
    <w:rsid w:val="00622BCF"/>
    <w:rsid w:val="006236C3"/>
    <w:rsid w:val="0062378D"/>
    <w:rsid w:val="006237F4"/>
    <w:rsid w:val="0062382B"/>
    <w:rsid w:val="00623BE4"/>
    <w:rsid w:val="00624265"/>
    <w:rsid w:val="00625F7A"/>
    <w:rsid w:val="006261DB"/>
    <w:rsid w:val="006264DC"/>
    <w:rsid w:val="00626539"/>
    <w:rsid w:val="006266B7"/>
    <w:rsid w:val="00626B0F"/>
    <w:rsid w:val="00626E69"/>
    <w:rsid w:val="00626E8D"/>
    <w:rsid w:val="006273C5"/>
    <w:rsid w:val="006309ED"/>
    <w:rsid w:val="00630BA3"/>
    <w:rsid w:val="00630DE8"/>
    <w:rsid w:val="00631127"/>
    <w:rsid w:val="006315B3"/>
    <w:rsid w:val="006315E0"/>
    <w:rsid w:val="006317CB"/>
    <w:rsid w:val="00631BDB"/>
    <w:rsid w:val="00632089"/>
    <w:rsid w:val="0063262B"/>
    <w:rsid w:val="0063265B"/>
    <w:rsid w:val="00633088"/>
    <w:rsid w:val="00633938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66C"/>
    <w:rsid w:val="0063594D"/>
    <w:rsid w:val="00635B24"/>
    <w:rsid w:val="00636134"/>
    <w:rsid w:val="006365C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249"/>
    <w:rsid w:val="006415AB"/>
    <w:rsid w:val="006417C7"/>
    <w:rsid w:val="00641886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A9B"/>
    <w:rsid w:val="0064535F"/>
    <w:rsid w:val="00645A4F"/>
    <w:rsid w:val="00646018"/>
    <w:rsid w:val="00646142"/>
    <w:rsid w:val="00646829"/>
    <w:rsid w:val="0064700C"/>
    <w:rsid w:val="00647E2B"/>
    <w:rsid w:val="00647E58"/>
    <w:rsid w:val="00650314"/>
    <w:rsid w:val="00650E3E"/>
    <w:rsid w:val="0065127D"/>
    <w:rsid w:val="00651F2D"/>
    <w:rsid w:val="00652C00"/>
    <w:rsid w:val="00653435"/>
    <w:rsid w:val="0065352D"/>
    <w:rsid w:val="00653EF6"/>
    <w:rsid w:val="00654005"/>
    <w:rsid w:val="006541B1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8E"/>
    <w:rsid w:val="00662D89"/>
    <w:rsid w:val="0066348C"/>
    <w:rsid w:val="00663688"/>
    <w:rsid w:val="00663781"/>
    <w:rsid w:val="006637E0"/>
    <w:rsid w:val="0066380A"/>
    <w:rsid w:val="00663B92"/>
    <w:rsid w:val="00663DE1"/>
    <w:rsid w:val="006642B8"/>
    <w:rsid w:val="006657BC"/>
    <w:rsid w:val="00665864"/>
    <w:rsid w:val="00665CBC"/>
    <w:rsid w:val="00666088"/>
    <w:rsid w:val="00666132"/>
    <w:rsid w:val="006665FA"/>
    <w:rsid w:val="006667A7"/>
    <w:rsid w:val="00666BA1"/>
    <w:rsid w:val="00666EC7"/>
    <w:rsid w:val="00667E53"/>
    <w:rsid w:val="00670C7C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47"/>
    <w:rsid w:val="00675796"/>
    <w:rsid w:val="00675E3C"/>
    <w:rsid w:val="00676835"/>
    <w:rsid w:val="006768BB"/>
    <w:rsid w:val="00677557"/>
    <w:rsid w:val="00677701"/>
    <w:rsid w:val="00680100"/>
    <w:rsid w:val="00681627"/>
    <w:rsid w:val="0068187D"/>
    <w:rsid w:val="0068197C"/>
    <w:rsid w:val="00681BDF"/>
    <w:rsid w:val="00681C3A"/>
    <w:rsid w:val="00681CE7"/>
    <w:rsid w:val="006827EB"/>
    <w:rsid w:val="00682E18"/>
    <w:rsid w:val="00682FC4"/>
    <w:rsid w:val="006830D6"/>
    <w:rsid w:val="006831E6"/>
    <w:rsid w:val="00683DEF"/>
    <w:rsid w:val="0068462B"/>
    <w:rsid w:val="00684770"/>
    <w:rsid w:val="00684C30"/>
    <w:rsid w:val="00685761"/>
    <w:rsid w:val="006862DF"/>
    <w:rsid w:val="006868CB"/>
    <w:rsid w:val="00686C2E"/>
    <w:rsid w:val="00687194"/>
    <w:rsid w:val="00687392"/>
    <w:rsid w:val="00687517"/>
    <w:rsid w:val="006875F5"/>
    <w:rsid w:val="006876D0"/>
    <w:rsid w:val="0068780C"/>
    <w:rsid w:val="0068791C"/>
    <w:rsid w:val="00687AB5"/>
    <w:rsid w:val="006900EF"/>
    <w:rsid w:val="00690864"/>
    <w:rsid w:val="0069104C"/>
    <w:rsid w:val="0069159F"/>
    <w:rsid w:val="00691F73"/>
    <w:rsid w:val="0069232D"/>
    <w:rsid w:val="0069271E"/>
    <w:rsid w:val="006929CF"/>
    <w:rsid w:val="00692A3B"/>
    <w:rsid w:val="00692B7E"/>
    <w:rsid w:val="006932F8"/>
    <w:rsid w:val="00693705"/>
    <w:rsid w:val="00693867"/>
    <w:rsid w:val="00693F96"/>
    <w:rsid w:val="006941FE"/>
    <w:rsid w:val="006949F2"/>
    <w:rsid w:val="00694CE4"/>
    <w:rsid w:val="006951C2"/>
    <w:rsid w:val="00695514"/>
    <w:rsid w:val="00696702"/>
    <w:rsid w:val="006975D6"/>
    <w:rsid w:val="00697644"/>
    <w:rsid w:val="00697E13"/>
    <w:rsid w:val="006A000F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819"/>
    <w:rsid w:val="006A6A4C"/>
    <w:rsid w:val="006A6D52"/>
    <w:rsid w:val="006A6E4C"/>
    <w:rsid w:val="006A758F"/>
    <w:rsid w:val="006A7E28"/>
    <w:rsid w:val="006B0048"/>
    <w:rsid w:val="006B0309"/>
    <w:rsid w:val="006B0A2D"/>
    <w:rsid w:val="006B0AD0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3271"/>
    <w:rsid w:val="006B3AFD"/>
    <w:rsid w:val="006B4B13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CD6"/>
    <w:rsid w:val="006C4F75"/>
    <w:rsid w:val="006C5521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F39"/>
    <w:rsid w:val="006D3276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15D"/>
    <w:rsid w:val="006D6BA5"/>
    <w:rsid w:val="006D7105"/>
    <w:rsid w:val="006E0184"/>
    <w:rsid w:val="006E07DE"/>
    <w:rsid w:val="006E0896"/>
    <w:rsid w:val="006E0A4A"/>
    <w:rsid w:val="006E1044"/>
    <w:rsid w:val="006E152A"/>
    <w:rsid w:val="006E16D8"/>
    <w:rsid w:val="006E17A6"/>
    <w:rsid w:val="006E28D3"/>
    <w:rsid w:val="006E2CA2"/>
    <w:rsid w:val="006E30B0"/>
    <w:rsid w:val="006E3356"/>
    <w:rsid w:val="006E3614"/>
    <w:rsid w:val="006E3BC1"/>
    <w:rsid w:val="006E3D73"/>
    <w:rsid w:val="006E3E8B"/>
    <w:rsid w:val="006E404F"/>
    <w:rsid w:val="006E4052"/>
    <w:rsid w:val="006E44C1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DC"/>
    <w:rsid w:val="006F4A83"/>
    <w:rsid w:val="006F51AC"/>
    <w:rsid w:val="006F574F"/>
    <w:rsid w:val="006F57C4"/>
    <w:rsid w:val="006F589C"/>
    <w:rsid w:val="006F5D9D"/>
    <w:rsid w:val="006F5E00"/>
    <w:rsid w:val="006F64FF"/>
    <w:rsid w:val="006F6A0A"/>
    <w:rsid w:val="006F756D"/>
    <w:rsid w:val="00701E95"/>
    <w:rsid w:val="00702B23"/>
    <w:rsid w:val="007031E6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153"/>
    <w:rsid w:val="007060A7"/>
    <w:rsid w:val="00706451"/>
    <w:rsid w:val="0070765B"/>
    <w:rsid w:val="0070793D"/>
    <w:rsid w:val="00710612"/>
    <w:rsid w:val="007109DE"/>
    <w:rsid w:val="007116F6"/>
    <w:rsid w:val="007128B7"/>
    <w:rsid w:val="007134CB"/>
    <w:rsid w:val="00713713"/>
    <w:rsid w:val="0071388F"/>
    <w:rsid w:val="007139CE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7CED"/>
    <w:rsid w:val="007212AA"/>
    <w:rsid w:val="00721926"/>
    <w:rsid w:val="00721DDE"/>
    <w:rsid w:val="00722270"/>
    <w:rsid w:val="00722B93"/>
    <w:rsid w:val="007234A5"/>
    <w:rsid w:val="007241A7"/>
    <w:rsid w:val="00724270"/>
    <w:rsid w:val="007242AF"/>
    <w:rsid w:val="00724BE7"/>
    <w:rsid w:val="00724F72"/>
    <w:rsid w:val="0072573A"/>
    <w:rsid w:val="00727144"/>
    <w:rsid w:val="00727FC2"/>
    <w:rsid w:val="00730134"/>
    <w:rsid w:val="007302AB"/>
    <w:rsid w:val="007309BD"/>
    <w:rsid w:val="00731121"/>
    <w:rsid w:val="00731723"/>
    <w:rsid w:val="00731AE7"/>
    <w:rsid w:val="0073288B"/>
    <w:rsid w:val="007329F7"/>
    <w:rsid w:val="00732CB4"/>
    <w:rsid w:val="00732D37"/>
    <w:rsid w:val="00732FE3"/>
    <w:rsid w:val="007332BB"/>
    <w:rsid w:val="0073366A"/>
    <w:rsid w:val="00733DBC"/>
    <w:rsid w:val="00734662"/>
    <w:rsid w:val="00734B71"/>
    <w:rsid w:val="007354C7"/>
    <w:rsid w:val="007354D2"/>
    <w:rsid w:val="00735C4E"/>
    <w:rsid w:val="00736B1F"/>
    <w:rsid w:val="0073776A"/>
    <w:rsid w:val="007407F0"/>
    <w:rsid w:val="0074148B"/>
    <w:rsid w:val="0074150D"/>
    <w:rsid w:val="0074169E"/>
    <w:rsid w:val="007416FF"/>
    <w:rsid w:val="00741C5F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851"/>
    <w:rsid w:val="007455DC"/>
    <w:rsid w:val="00746448"/>
    <w:rsid w:val="007470C8"/>
    <w:rsid w:val="00747901"/>
    <w:rsid w:val="0074796B"/>
    <w:rsid w:val="00747A33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012"/>
    <w:rsid w:val="007551A0"/>
    <w:rsid w:val="007556FE"/>
    <w:rsid w:val="007562B2"/>
    <w:rsid w:val="00756361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D4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2E59"/>
    <w:rsid w:val="00773297"/>
    <w:rsid w:val="00773AA0"/>
    <w:rsid w:val="00773D0E"/>
    <w:rsid w:val="0077452C"/>
    <w:rsid w:val="0077482D"/>
    <w:rsid w:val="00774B72"/>
    <w:rsid w:val="0077523B"/>
    <w:rsid w:val="0077523F"/>
    <w:rsid w:val="00775D2F"/>
    <w:rsid w:val="00776332"/>
    <w:rsid w:val="00776858"/>
    <w:rsid w:val="00777B70"/>
    <w:rsid w:val="00780B7E"/>
    <w:rsid w:val="00780DA3"/>
    <w:rsid w:val="00781373"/>
    <w:rsid w:val="00781500"/>
    <w:rsid w:val="00781E77"/>
    <w:rsid w:val="00782252"/>
    <w:rsid w:val="00782D61"/>
    <w:rsid w:val="007833F5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2F39"/>
    <w:rsid w:val="00793D83"/>
    <w:rsid w:val="00794427"/>
    <w:rsid w:val="00794817"/>
    <w:rsid w:val="00794C59"/>
    <w:rsid w:val="00795245"/>
    <w:rsid w:val="0079558E"/>
    <w:rsid w:val="0079595B"/>
    <w:rsid w:val="007963D1"/>
    <w:rsid w:val="007964CE"/>
    <w:rsid w:val="00796B2B"/>
    <w:rsid w:val="007977B7"/>
    <w:rsid w:val="00797C65"/>
    <w:rsid w:val="007A0A77"/>
    <w:rsid w:val="007A0E6C"/>
    <w:rsid w:val="007A1124"/>
    <w:rsid w:val="007A155F"/>
    <w:rsid w:val="007A1886"/>
    <w:rsid w:val="007A1B17"/>
    <w:rsid w:val="007A3054"/>
    <w:rsid w:val="007A4FEB"/>
    <w:rsid w:val="007A55D7"/>
    <w:rsid w:val="007A5AA0"/>
    <w:rsid w:val="007A5AEC"/>
    <w:rsid w:val="007A5B85"/>
    <w:rsid w:val="007A5D23"/>
    <w:rsid w:val="007A6E4E"/>
    <w:rsid w:val="007A6EF0"/>
    <w:rsid w:val="007A703E"/>
    <w:rsid w:val="007B01BE"/>
    <w:rsid w:val="007B01D4"/>
    <w:rsid w:val="007B026F"/>
    <w:rsid w:val="007B0C3E"/>
    <w:rsid w:val="007B1F57"/>
    <w:rsid w:val="007B2411"/>
    <w:rsid w:val="007B2A80"/>
    <w:rsid w:val="007B2E22"/>
    <w:rsid w:val="007B3778"/>
    <w:rsid w:val="007B3A11"/>
    <w:rsid w:val="007B3CB3"/>
    <w:rsid w:val="007B474A"/>
    <w:rsid w:val="007B4B92"/>
    <w:rsid w:val="007B4E8B"/>
    <w:rsid w:val="007B510D"/>
    <w:rsid w:val="007B5338"/>
    <w:rsid w:val="007B5398"/>
    <w:rsid w:val="007B66F6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7524"/>
    <w:rsid w:val="007C7A99"/>
    <w:rsid w:val="007C7AC5"/>
    <w:rsid w:val="007D0521"/>
    <w:rsid w:val="007D1286"/>
    <w:rsid w:val="007D1966"/>
    <w:rsid w:val="007D2CE7"/>
    <w:rsid w:val="007D2EC4"/>
    <w:rsid w:val="007D34ED"/>
    <w:rsid w:val="007D3DC3"/>
    <w:rsid w:val="007D44F9"/>
    <w:rsid w:val="007D4A04"/>
    <w:rsid w:val="007D4D58"/>
    <w:rsid w:val="007D5ABA"/>
    <w:rsid w:val="007D5EB1"/>
    <w:rsid w:val="007D68A8"/>
    <w:rsid w:val="007D6EB8"/>
    <w:rsid w:val="007D76A2"/>
    <w:rsid w:val="007D7B1E"/>
    <w:rsid w:val="007E09A7"/>
    <w:rsid w:val="007E1763"/>
    <w:rsid w:val="007E19C3"/>
    <w:rsid w:val="007E31E9"/>
    <w:rsid w:val="007E3B72"/>
    <w:rsid w:val="007E42CB"/>
    <w:rsid w:val="007E4795"/>
    <w:rsid w:val="007E493F"/>
    <w:rsid w:val="007E4FF2"/>
    <w:rsid w:val="007E6430"/>
    <w:rsid w:val="007E69E3"/>
    <w:rsid w:val="007E6ADB"/>
    <w:rsid w:val="007E6BE3"/>
    <w:rsid w:val="007E6EA7"/>
    <w:rsid w:val="007E78C6"/>
    <w:rsid w:val="007F023F"/>
    <w:rsid w:val="007F034E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2553"/>
    <w:rsid w:val="008027C5"/>
    <w:rsid w:val="00802800"/>
    <w:rsid w:val="00802B54"/>
    <w:rsid w:val="00802B56"/>
    <w:rsid w:val="008032B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AF6"/>
    <w:rsid w:val="00810117"/>
    <w:rsid w:val="00810166"/>
    <w:rsid w:val="00810186"/>
    <w:rsid w:val="00810431"/>
    <w:rsid w:val="00810FC4"/>
    <w:rsid w:val="008116F3"/>
    <w:rsid w:val="00811955"/>
    <w:rsid w:val="00811CB5"/>
    <w:rsid w:val="00811D9C"/>
    <w:rsid w:val="00811E0C"/>
    <w:rsid w:val="008126A0"/>
    <w:rsid w:val="00812D90"/>
    <w:rsid w:val="00812E1E"/>
    <w:rsid w:val="00813D70"/>
    <w:rsid w:val="00814543"/>
    <w:rsid w:val="0081556E"/>
    <w:rsid w:val="00815668"/>
    <w:rsid w:val="00815A8B"/>
    <w:rsid w:val="00815DC0"/>
    <w:rsid w:val="00816D78"/>
    <w:rsid w:val="00817359"/>
    <w:rsid w:val="008179D1"/>
    <w:rsid w:val="00817B32"/>
    <w:rsid w:val="00820907"/>
    <w:rsid w:val="00820C8F"/>
    <w:rsid w:val="00820ED8"/>
    <w:rsid w:val="00820F70"/>
    <w:rsid w:val="00821538"/>
    <w:rsid w:val="00821689"/>
    <w:rsid w:val="00821B47"/>
    <w:rsid w:val="00822128"/>
    <w:rsid w:val="0082310B"/>
    <w:rsid w:val="008235D7"/>
    <w:rsid w:val="00823EA2"/>
    <w:rsid w:val="0082437C"/>
    <w:rsid w:val="008243EA"/>
    <w:rsid w:val="00824837"/>
    <w:rsid w:val="0082518F"/>
    <w:rsid w:val="00826465"/>
    <w:rsid w:val="00826F90"/>
    <w:rsid w:val="00826FAF"/>
    <w:rsid w:val="00827286"/>
    <w:rsid w:val="00827F2C"/>
    <w:rsid w:val="0083111F"/>
    <w:rsid w:val="008312CB"/>
    <w:rsid w:val="00832225"/>
    <w:rsid w:val="008322A2"/>
    <w:rsid w:val="00832807"/>
    <w:rsid w:val="0083289B"/>
    <w:rsid w:val="00832AD5"/>
    <w:rsid w:val="00832E8C"/>
    <w:rsid w:val="00833153"/>
    <w:rsid w:val="0083321D"/>
    <w:rsid w:val="008339BF"/>
    <w:rsid w:val="00833A80"/>
    <w:rsid w:val="00833C05"/>
    <w:rsid w:val="0083429E"/>
    <w:rsid w:val="00834438"/>
    <w:rsid w:val="00834498"/>
    <w:rsid w:val="0083479F"/>
    <w:rsid w:val="00835298"/>
    <w:rsid w:val="008356E6"/>
    <w:rsid w:val="00835720"/>
    <w:rsid w:val="008367B2"/>
    <w:rsid w:val="00836A17"/>
    <w:rsid w:val="0083719E"/>
    <w:rsid w:val="0083728C"/>
    <w:rsid w:val="00837E73"/>
    <w:rsid w:val="00841875"/>
    <w:rsid w:val="00841C7A"/>
    <w:rsid w:val="00841DA5"/>
    <w:rsid w:val="00841FA3"/>
    <w:rsid w:val="00842068"/>
    <w:rsid w:val="00842195"/>
    <w:rsid w:val="008424C5"/>
    <w:rsid w:val="0084256B"/>
    <w:rsid w:val="00842882"/>
    <w:rsid w:val="00842B01"/>
    <w:rsid w:val="0084307D"/>
    <w:rsid w:val="008434A9"/>
    <w:rsid w:val="008434CE"/>
    <w:rsid w:val="0084370A"/>
    <w:rsid w:val="00843FA9"/>
    <w:rsid w:val="008445F1"/>
    <w:rsid w:val="00845171"/>
    <w:rsid w:val="00845B0A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943"/>
    <w:rsid w:val="00860C37"/>
    <w:rsid w:val="00861DB4"/>
    <w:rsid w:val="00862186"/>
    <w:rsid w:val="00862D62"/>
    <w:rsid w:val="00862EBB"/>
    <w:rsid w:val="00863393"/>
    <w:rsid w:val="00863F56"/>
    <w:rsid w:val="00864790"/>
    <w:rsid w:val="008658AE"/>
    <w:rsid w:val="00865E1F"/>
    <w:rsid w:val="008665BE"/>
    <w:rsid w:val="00866778"/>
    <w:rsid w:val="0086704E"/>
    <w:rsid w:val="008672A7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440B"/>
    <w:rsid w:val="00874674"/>
    <w:rsid w:val="00874E81"/>
    <w:rsid w:val="008758D0"/>
    <w:rsid w:val="00876260"/>
    <w:rsid w:val="008768F5"/>
    <w:rsid w:val="00880DD5"/>
    <w:rsid w:val="0088109E"/>
    <w:rsid w:val="0088122E"/>
    <w:rsid w:val="00881519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808"/>
    <w:rsid w:val="008928EB"/>
    <w:rsid w:val="00892B9E"/>
    <w:rsid w:val="00892F1A"/>
    <w:rsid w:val="008934B0"/>
    <w:rsid w:val="00893A7D"/>
    <w:rsid w:val="00894330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EC7"/>
    <w:rsid w:val="008A1534"/>
    <w:rsid w:val="008A198C"/>
    <w:rsid w:val="008A1CFC"/>
    <w:rsid w:val="008A1D50"/>
    <w:rsid w:val="008A30B6"/>
    <w:rsid w:val="008A3465"/>
    <w:rsid w:val="008A34AB"/>
    <w:rsid w:val="008A37C7"/>
    <w:rsid w:val="008A3C4A"/>
    <w:rsid w:val="008A403C"/>
    <w:rsid w:val="008A4269"/>
    <w:rsid w:val="008A4779"/>
    <w:rsid w:val="008A4C4C"/>
    <w:rsid w:val="008A4DAF"/>
    <w:rsid w:val="008A5178"/>
    <w:rsid w:val="008A56CA"/>
    <w:rsid w:val="008A56FA"/>
    <w:rsid w:val="008A5D70"/>
    <w:rsid w:val="008A5EDC"/>
    <w:rsid w:val="008A64AB"/>
    <w:rsid w:val="008A65F3"/>
    <w:rsid w:val="008A662A"/>
    <w:rsid w:val="008A6A01"/>
    <w:rsid w:val="008A7448"/>
    <w:rsid w:val="008B00FB"/>
    <w:rsid w:val="008B08EB"/>
    <w:rsid w:val="008B0D89"/>
    <w:rsid w:val="008B446D"/>
    <w:rsid w:val="008B47F8"/>
    <w:rsid w:val="008B51CF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68A"/>
    <w:rsid w:val="008C0E54"/>
    <w:rsid w:val="008C16A5"/>
    <w:rsid w:val="008C1E79"/>
    <w:rsid w:val="008C227C"/>
    <w:rsid w:val="008C2C0C"/>
    <w:rsid w:val="008C305B"/>
    <w:rsid w:val="008C323C"/>
    <w:rsid w:val="008C39A3"/>
    <w:rsid w:val="008C3E2A"/>
    <w:rsid w:val="008C4398"/>
    <w:rsid w:val="008C4821"/>
    <w:rsid w:val="008C4DC6"/>
    <w:rsid w:val="008C50E9"/>
    <w:rsid w:val="008C6102"/>
    <w:rsid w:val="008C65C4"/>
    <w:rsid w:val="008C6AC5"/>
    <w:rsid w:val="008C7010"/>
    <w:rsid w:val="008C7AAE"/>
    <w:rsid w:val="008D0343"/>
    <w:rsid w:val="008D03B7"/>
    <w:rsid w:val="008D0617"/>
    <w:rsid w:val="008D06FC"/>
    <w:rsid w:val="008D0E4A"/>
    <w:rsid w:val="008D13E1"/>
    <w:rsid w:val="008D146B"/>
    <w:rsid w:val="008D1D5D"/>
    <w:rsid w:val="008D1ED9"/>
    <w:rsid w:val="008D31FE"/>
    <w:rsid w:val="008D3BF9"/>
    <w:rsid w:val="008D3FF7"/>
    <w:rsid w:val="008D4463"/>
    <w:rsid w:val="008D4DD1"/>
    <w:rsid w:val="008D4E74"/>
    <w:rsid w:val="008D5C2F"/>
    <w:rsid w:val="008D5C8C"/>
    <w:rsid w:val="008D5F1F"/>
    <w:rsid w:val="008D6258"/>
    <w:rsid w:val="008D6490"/>
    <w:rsid w:val="008D7D1E"/>
    <w:rsid w:val="008E07B3"/>
    <w:rsid w:val="008E0A41"/>
    <w:rsid w:val="008E0A48"/>
    <w:rsid w:val="008E0CD1"/>
    <w:rsid w:val="008E0D39"/>
    <w:rsid w:val="008E0D8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7A1"/>
    <w:rsid w:val="008E5B2F"/>
    <w:rsid w:val="008E6787"/>
    <w:rsid w:val="008E6AC7"/>
    <w:rsid w:val="008E70CE"/>
    <w:rsid w:val="008E761A"/>
    <w:rsid w:val="008E778A"/>
    <w:rsid w:val="008E77FA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77C"/>
    <w:rsid w:val="008F2803"/>
    <w:rsid w:val="008F2C21"/>
    <w:rsid w:val="008F30DA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6FA4"/>
    <w:rsid w:val="008F7B0D"/>
    <w:rsid w:val="00900AA8"/>
    <w:rsid w:val="00900E82"/>
    <w:rsid w:val="00901D24"/>
    <w:rsid w:val="009023A4"/>
    <w:rsid w:val="0090292A"/>
    <w:rsid w:val="009033A5"/>
    <w:rsid w:val="009036B7"/>
    <w:rsid w:val="0090398E"/>
    <w:rsid w:val="00903AFF"/>
    <w:rsid w:val="00903BB8"/>
    <w:rsid w:val="00903DA6"/>
    <w:rsid w:val="00903EC5"/>
    <w:rsid w:val="0090440D"/>
    <w:rsid w:val="009044B7"/>
    <w:rsid w:val="009044E2"/>
    <w:rsid w:val="00904675"/>
    <w:rsid w:val="00904FD1"/>
    <w:rsid w:val="00906DF5"/>
    <w:rsid w:val="00907A22"/>
    <w:rsid w:val="0091124F"/>
    <w:rsid w:val="0091128F"/>
    <w:rsid w:val="0091150D"/>
    <w:rsid w:val="00911763"/>
    <w:rsid w:val="00911B4C"/>
    <w:rsid w:val="00912512"/>
    <w:rsid w:val="0091269E"/>
    <w:rsid w:val="0091322D"/>
    <w:rsid w:val="00913C98"/>
    <w:rsid w:val="00913E4A"/>
    <w:rsid w:val="00913FB3"/>
    <w:rsid w:val="00914961"/>
    <w:rsid w:val="00914CDF"/>
    <w:rsid w:val="00915190"/>
    <w:rsid w:val="00915C95"/>
    <w:rsid w:val="00915D33"/>
    <w:rsid w:val="00915F71"/>
    <w:rsid w:val="00916191"/>
    <w:rsid w:val="00917629"/>
    <w:rsid w:val="009179E2"/>
    <w:rsid w:val="00917DF7"/>
    <w:rsid w:val="0092085E"/>
    <w:rsid w:val="009211C5"/>
    <w:rsid w:val="0092125D"/>
    <w:rsid w:val="0092205C"/>
    <w:rsid w:val="009223BD"/>
    <w:rsid w:val="009226E8"/>
    <w:rsid w:val="00922747"/>
    <w:rsid w:val="009227AE"/>
    <w:rsid w:val="00922BDE"/>
    <w:rsid w:val="00923854"/>
    <w:rsid w:val="009238A7"/>
    <w:rsid w:val="00923AE5"/>
    <w:rsid w:val="00924664"/>
    <w:rsid w:val="00924CB2"/>
    <w:rsid w:val="00924DE9"/>
    <w:rsid w:val="009258D3"/>
    <w:rsid w:val="00925B58"/>
    <w:rsid w:val="00925EA7"/>
    <w:rsid w:val="009262CA"/>
    <w:rsid w:val="0092634A"/>
    <w:rsid w:val="009268F9"/>
    <w:rsid w:val="00926938"/>
    <w:rsid w:val="0092699F"/>
    <w:rsid w:val="009269B9"/>
    <w:rsid w:val="0092748B"/>
    <w:rsid w:val="00927499"/>
    <w:rsid w:val="009301DF"/>
    <w:rsid w:val="00930529"/>
    <w:rsid w:val="00930DE2"/>
    <w:rsid w:val="0093145A"/>
    <w:rsid w:val="00931DF2"/>
    <w:rsid w:val="00931EAB"/>
    <w:rsid w:val="0093222E"/>
    <w:rsid w:val="00934357"/>
    <w:rsid w:val="009347F5"/>
    <w:rsid w:val="0093485B"/>
    <w:rsid w:val="00934AC0"/>
    <w:rsid w:val="00934AD2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1A4C"/>
    <w:rsid w:val="0094227D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67C3"/>
    <w:rsid w:val="00947158"/>
    <w:rsid w:val="00947CF6"/>
    <w:rsid w:val="00950731"/>
    <w:rsid w:val="009509D3"/>
    <w:rsid w:val="009509DE"/>
    <w:rsid w:val="00950BCB"/>
    <w:rsid w:val="0095266C"/>
    <w:rsid w:val="009527F0"/>
    <w:rsid w:val="00953337"/>
    <w:rsid w:val="00953985"/>
    <w:rsid w:val="00953A4F"/>
    <w:rsid w:val="00953ACF"/>
    <w:rsid w:val="00953E8C"/>
    <w:rsid w:val="00954056"/>
    <w:rsid w:val="009555EB"/>
    <w:rsid w:val="00955C84"/>
    <w:rsid w:val="0095750E"/>
    <w:rsid w:val="00957C68"/>
    <w:rsid w:val="009615AD"/>
    <w:rsid w:val="00961E29"/>
    <w:rsid w:val="0096300B"/>
    <w:rsid w:val="00963385"/>
    <w:rsid w:val="009636FC"/>
    <w:rsid w:val="009639D6"/>
    <w:rsid w:val="00963A99"/>
    <w:rsid w:val="00963C5F"/>
    <w:rsid w:val="009642A4"/>
    <w:rsid w:val="00964316"/>
    <w:rsid w:val="0096523C"/>
    <w:rsid w:val="00965E86"/>
    <w:rsid w:val="0096678D"/>
    <w:rsid w:val="00966CF1"/>
    <w:rsid w:val="00966FDB"/>
    <w:rsid w:val="00967050"/>
    <w:rsid w:val="00967253"/>
    <w:rsid w:val="00967611"/>
    <w:rsid w:val="0096776A"/>
    <w:rsid w:val="00967AEE"/>
    <w:rsid w:val="00967FF9"/>
    <w:rsid w:val="009705B7"/>
    <w:rsid w:val="00970659"/>
    <w:rsid w:val="00970C1D"/>
    <w:rsid w:val="00972630"/>
    <w:rsid w:val="00972877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82D"/>
    <w:rsid w:val="00977F1D"/>
    <w:rsid w:val="00977FF5"/>
    <w:rsid w:val="0098020C"/>
    <w:rsid w:val="00980DBC"/>
    <w:rsid w:val="0098100C"/>
    <w:rsid w:val="00981313"/>
    <w:rsid w:val="009834D6"/>
    <w:rsid w:val="009836B4"/>
    <w:rsid w:val="00983705"/>
    <w:rsid w:val="00983BE2"/>
    <w:rsid w:val="0098420D"/>
    <w:rsid w:val="00984952"/>
    <w:rsid w:val="00984C8D"/>
    <w:rsid w:val="00984DA9"/>
    <w:rsid w:val="00985F63"/>
    <w:rsid w:val="009860A0"/>
    <w:rsid w:val="009863B9"/>
    <w:rsid w:val="00986434"/>
    <w:rsid w:val="00986C19"/>
    <w:rsid w:val="00986E7B"/>
    <w:rsid w:val="00986F1E"/>
    <w:rsid w:val="00987005"/>
    <w:rsid w:val="00987C81"/>
    <w:rsid w:val="00987F29"/>
    <w:rsid w:val="00990443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355"/>
    <w:rsid w:val="00993443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6DDC"/>
    <w:rsid w:val="00997369"/>
    <w:rsid w:val="00997443"/>
    <w:rsid w:val="009975AC"/>
    <w:rsid w:val="009A0208"/>
    <w:rsid w:val="009A033E"/>
    <w:rsid w:val="009A03EE"/>
    <w:rsid w:val="009A09D8"/>
    <w:rsid w:val="009A1134"/>
    <w:rsid w:val="009A1184"/>
    <w:rsid w:val="009A1422"/>
    <w:rsid w:val="009A1522"/>
    <w:rsid w:val="009A1AAA"/>
    <w:rsid w:val="009A1B7B"/>
    <w:rsid w:val="009A1D1F"/>
    <w:rsid w:val="009A206A"/>
    <w:rsid w:val="009A210A"/>
    <w:rsid w:val="009A2A62"/>
    <w:rsid w:val="009A2CF3"/>
    <w:rsid w:val="009A3165"/>
    <w:rsid w:val="009A3A8A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0D08"/>
    <w:rsid w:val="009B1D3E"/>
    <w:rsid w:val="009B20F7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AED"/>
    <w:rsid w:val="009B4B05"/>
    <w:rsid w:val="009B4E83"/>
    <w:rsid w:val="009B4FF4"/>
    <w:rsid w:val="009B54D8"/>
    <w:rsid w:val="009B5510"/>
    <w:rsid w:val="009B5C8D"/>
    <w:rsid w:val="009B62D6"/>
    <w:rsid w:val="009B6C38"/>
    <w:rsid w:val="009B757A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BD1"/>
    <w:rsid w:val="009C3D39"/>
    <w:rsid w:val="009C466D"/>
    <w:rsid w:val="009C4BE9"/>
    <w:rsid w:val="009C4F94"/>
    <w:rsid w:val="009C5051"/>
    <w:rsid w:val="009C572D"/>
    <w:rsid w:val="009C5F02"/>
    <w:rsid w:val="009C6D57"/>
    <w:rsid w:val="009C7245"/>
    <w:rsid w:val="009C7353"/>
    <w:rsid w:val="009C7690"/>
    <w:rsid w:val="009C77F6"/>
    <w:rsid w:val="009C794F"/>
    <w:rsid w:val="009C7A04"/>
    <w:rsid w:val="009C7DCC"/>
    <w:rsid w:val="009C7E24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A3E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D40"/>
    <w:rsid w:val="009E31E0"/>
    <w:rsid w:val="009E31EE"/>
    <w:rsid w:val="009E4A9B"/>
    <w:rsid w:val="009E4A9D"/>
    <w:rsid w:val="009E5067"/>
    <w:rsid w:val="009E54A7"/>
    <w:rsid w:val="009E5CE3"/>
    <w:rsid w:val="009E6303"/>
    <w:rsid w:val="009E67D6"/>
    <w:rsid w:val="009E75FA"/>
    <w:rsid w:val="009E761D"/>
    <w:rsid w:val="009E7C1E"/>
    <w:rsid w:val="009F02B5"/>
    <w:rsid w:val="009F09BE"/>
    <w:rsid w:val="009F1183"/>
    <w:rsid w:val="009F1C2D"/>
    <w:rsid w:val="009F242D"/>
    <w:rsid w:val="009F2C59"/>
    <w:rsid w:val="009F2E35"/>
    <w:rsid w:val="009F3454"/>
    <w:rsid w:val="009F35CD"/>
    <w:rsid w:val="009F3854"/>
    <w:rsid w:val="009F43B1"/>
    <w:rsid w:val="009F51D6"/>
    <w:rsid w:val="009F58D0"/>
    <w:rsid w:val="009F622F"/>
    <w:rsid w:val="009F654E"/>
    <w:rsid w:val="009F668D"/>
    <w:rsid w:val="009F6855"/>
    <w:rsid w:val="009F68FC"/>
    <w:rsid w:val="009F6AC2"/>
    <w:rsid w:val="009F6C12"/>
    <w:rsid w:val="009F70DB"/>
    <w:rsid w:val="00A00CC4"/>
    <w:rsid w:val="00A00D03"/>
    <w:rsid w:val="00A00FE5"/>
    <w:rsid w:val="00A012C8"/>
    <w:rsid w:val="00A0135E"/>
    <w:rsid w:val="00A01778"/>
    <w:rsid w:val="00A018C2"/>
    <w:rsid w:val="00A01B69"/>
    <w:rsid w:val="00A02831"/>
    <w:rsid w:val="00A0283A"/>
    <w:rsid w:val="00A03D22"/>
    <w:rsid w:val="00A03FD1"/>
    <w:rsid w:val="00A0422F"/>
    <w:rsid w:val="00A04FFA"/>
    <w:rsid w:val="00A0581C"/>
    <w:rsid w:val="00A05C35"/>
    <w:rsid w:val="00A060A3"/>
    <w:rsid w:val="00A06874"/>
    <w:rsid w:val="00A06AD6"/>
    <w:rsid w:val="00A072D3"/>
    <w:rsid w:val="00A07C4F"/>
    <w:rsid w:val="00A07D61"/>
    <w:rsid w:val="00A07E15"/>
    <w:rsid w:val="00A1073B"/>
    <w:rsid w:val="00A10B7E"/>
    <w:rsid w:val="00A11957"/>
    <w:rsid w:val="00A11A0E"/>
    <w:rsid w:val="00A11D5E"/>
    <w:rsid w:val="00A11E80"/>
    <w:rsid w:val="00A11F37"/>
    <w:rsid w:val="00A12558"/>
    <w:rsid w:val="00A13508"/>
    <w:rsid w:val="00A13D93"/>
    <w:rsid w:val="00A14388"/>
    <w:rsid w:val="00A14A38"/>
    <w:rsid w:val="00A14C5D"/>
    <w:rsid w:val="00A14EA5"/>
    <w:rsid w:val="00A150EF"/>
    <w:rsid w:val="00A1543C"/>
    <w:rsid w:val="00A1561B"/>
    <w:rsid w:val="00A15B71"/>
    <w:rsid w:val="00A1653B"/>
    <w:rsid w:val="00A16ECF"/>
    <w:rsid w:val="00A17440"/>
    <w:rsid w:val="00A17518"/>
    <w:rsid w:val="00A17551"/>
    <w:rsid w:val="00A17FC5"/>
    <w:rsid w:val="00A2017D"/>
    <w:rsid w:val="00A206E7"/>
    <w:rsid w:val="00A20925"/>
    <w:rsid w:val="00A20DF0"/>
    <w:rsid w:val="00A210DF"/>
    <w:rsid w:val="00A21112"/>
    <w:rsid w:val="00A2241F"/>
    <w:rsid w:val="00A225AE"/>
    <w:rsid w:val="00A22D96"/>
    <w:rsid w:val="00A231DA"/>
    <w:rsid w:val="00A23B6A"/>
    <w:rsid w:val="00A23DC3"/>
    <w:rsid w:val="00A23ECE"/>
    <w:rsid w:val="00A243A8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A4E"/>
    <w:rsid w:val="00A27E49"/>
    <w:rsid w:val="00A300E8"/>
    <w:rsid w:val="00A303A5"/>
    <w:rsid w:val="00A30B61"/>
    <w:rsid w:val="00A31571"/>
    <w:rsid w:val="00A31766"/>
    <w:rsid w:val="00A31851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4003"/>
    <w:rsid w:val="00A34CC8"/>
    <w:rsid w:val="00A34DD1"/>
    <w:rsid w:val="00A35124"/>
    <w:rsid w:val="00A35914"/>
    <w:rsid w:val="00A35987"/>
    <w:rsid w:val="00A35E08"/>
    <w:rsid w:val="00A35E5B"/>
    <w:rsid w:val="00A36382"/>
    <w:rsid w:val="00A366B7"/>
    <w:rsid w:val="00A36AC4"/>
    <w:rsid w:val="00A36E83"/>
    <w:rsid w:val="00A37058"/>
    <w:rsid w:val="00A37527"/>
    <w:rsid w:val="00A377D1"/>
    <w:rsid w:val="00A37EC6"/>
    <w:rsid w:val="00A4008F"/>
    <w:rsid w:val="00A404C3"/>
    <w:rsid w:val="00A40642"/>
    <w:rsid w:val="00A4066D"/>
    <w:rsid w:val="00A4089C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93F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47F7C"/>
    <w:rsid w:val="00A500B0"/>
    <w:rsid w:val="00A509F4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5D5"/>
    <w:rsid w:val="00A536D2"/>
    <w:rsid w:val="00A53D4F"/>
    <w:rsid w:val="00A53EB8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6046C"/>
    <w:rsid w:val="00A608E5"/>
    <w:rsid w:val="00A60C08"/>
    <w:rsid w:val="00A60DD1"/>
    <w:rsid w:val="00A60EEE"/>
    <w:rsid w:val="00A6136C"/>
    <w:rsid w:val="00A61474"/>
    <w:rsid w:val="00A61F46"/>
    <w:rsid w:val="00A62654"/>
    <w:rsid w:val="00A63030"/>
    <w:rsid w:val="00A63C99"/>
    <w:rsid w:val="00A642E8"/>
    <w:rsid w:val="00A64460"/>
    <w:rsid w:val="00A64784"/>
    <w:rsid w:val="00A64B22"/>
    <w:rsid w:val="00A65B8D"/>
    <w:rsid w:val="00A660EF"/>
    <w:rsid w:val="00A6621E"/>
    <w:rsid w:val="00A67C0D"/>
    <w:rsid w:val="00A7004E"/>
    <w:rsid w:val="00A702AC"/>
    <w:rsid w:val="00A7031C"/>
    <w:rsid w:val="00A715E4"/>
    <w:rsid w:val="00A718CE"/>
    <w:rsid w:val="00A724BD"/>
    <w:rsid w:val="00A725CF"/>
    <w:rsid w:val="00A733A4"/>
    <w:rsid w:val="00A73DD5"/>
    <w:rsid w:val="00A74059"/>
    <w:rsid w:val="00A74321"/>
    <w:rsid w:val="00A75001"/>
    <w:rsid w:val="00A75934"/>
    <w:rsid w:val="00A75966"/>
    <w:rsid w:val="00A75C3E"/>
    <w:rsid w:val="00A760AC"/>
    <w:rsid w:val="00A76244"/>
    <w:rsid w:val="00A7638E"/>
    <w:rsid w:val="00A7665D"/>
    <w:rsid w:val="00A7762D"/>
    <w:rsid w:val="00A778CC"/>
    <w:rsid w:val="00A77A20"/>
    <w:rsid w:val="00A80042"/>
    <w:rsid w:val="00A8079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2F"/>
    <w:rsid w:val="00A86787"/>
    <w:rsid w:val="00A87331"/>
    <w:rsid w:val="00A8765D"/>
    <w:rsid w:val="00A87A32"/>
    <w:rsid w:val="00A87F74"/>
    <w:rsid w:val="00A90AAA"/>
    <w:rsid w:val="00A90ABB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4C"/>
    <w:rsid w:val="00A926E3"/>
    <w:rsid w:val="00A9310D"/>
    <w:rsid w:val="00A931F3"/>
    <w:rsid w:val="00A932B4"/>
    <w:rsid w:val="00A936FF"/>
    <w:rsid w:val="00A93EA8"/>
    <w:rsid w:val="00A945F2"/>
    <w:rsid w:val="00A94E05"/>
    <w:rsid w:val="00A94F87"/>
    <w:rsid w:val="00A94FE0"/>
    <w:rsid w:val="00A95015"/>
    <w:rsid w:val="00A9518B"/>
    <w:rsid w:val="00A95CB4"/>
    <w:rsid w:val="00A9621C"/>
    <w:rsid w:val="00A967E1"/>
    <w:rsid w:val="00A96E04"/>
    <w:rsid w:val="00A96F9A"/>
    <w:rsid w:val="00A96FC3"/>
    <w:rsid w:val="00A970ED"/>
    <w:rsid w:val="00A974EF"/>
    <w:rsid w:val="00AA0379"/>
    <w:rsid w:val="00AA0578"/>
    <w:rsid w:val="00AA0CF8"/>
    <w:rsid w:val="00AA1137"/>
    <w:rsid w:val="00AA2AE6"/>
    <w:rsid w:val="00AA3147"/>
    <w:rsid w:val="00AA31E4"/>
    <w:rsid w:val="00AA363D"/>
    <w:rsid w:val="00AA3949"/>
    <w:rsid w:val="00AA39F2"/>
    <w:rsid w:val="00AA4B09"/>
    <w:rsid w:val="00AA4EDA"/>
    <w:rsid w:val="00AA57F6"/>
    <w:rsid w:val="00AA5C5C"/>
    <w:rsid w:val="00AA60F7"/>
    <w:rsid w:val="00AA6199"/>
    <w:rsid w:val="00AA703A"/>
    <w:rsid w:val="00AA7581"/>
    <w:rsid w:val="00AA791D"/>
    <w:rsid w:val="00AA7B15"/>
    <w:rsid w:val="00AA7B28"/>
    <w:rsid w:val="00AB0153"/>
    <w:rsid w:val="00AB02C6"/>
    <w:rsid w:val="00AB0636"/>
    <w:rsid w:val="00AB085C"/>
    <w:rsid w:val="00AB147B"/>
    <w:rsid w:val="00AB1F7C"/>
    <w:rsid w:val="00AB2350"/>
    <w:rsid w:val="00AB2CB6"/>
    <w:rsid w:val="00AB2ED3"/>
    <w:rsid w:val="00AB3218"/>
    <w:rsid w:val="00AB39F7"/>
    <w:rsid w:val="00AB4336"/>
    <w:rsid w:val="00AB4510"/>
    <w:rsid w:val="00AB4847"/>
    <w:rsid w:val="00AB4D2F"/>
    <w:rsid w:val="00AB4F78"/>
    <w:rsid w:val="00AB57C0"/>
    <w:rsid w:val="00AB5E23"/>
    <w:rsid w:val="00AB6094"/>
    <w:rsid w:val="00AB6377"/>
    <w:rsid w:val="00AB646F"/>
    <w:rsid w:val="00AB6768"/>
    <w:rsid w:val="00AB6951"/>
    <w:rsid w:val="00AB6BA3"/>
    <w:rsid w:val="00AB6FA0"/>
    <w:rsid w:val="00AB70DB"/>
    <w:rsid w:val="00AB71F0"/>
    <w:rsid w:val="00AB7240"/>
    <w:rsid w:val="00AB7300"/>
    <w:rsid w:val="00AB796E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DBE"/>
    <w:rsid w:val="00AC4DC1"/>
    <w:rsid w:val="00AC5191"/>
    <w:rsid w:val="00AC5660"/>
    <w:rsid w:val="00AC58C2"/>
    <w:rsid w:val="00AC596C"/>
    <w:rsid w:val="00AC5AA5"/>
    <w:rsid w:val="00AC5B8F"/>
    <w:rsid w:val="00AC5CA0"/>
    <w:rsid w:val="00AC5DB2"/>
    <w:rsid w:val="00AC603C"/>
    <w:rsid w:val="00AC64D4"/>
    <w:rsid w:val="00AC68AA"/>
    <w:rsid w:val="00AC6B07"/>
    <w:rsid w:val="00AC6F5E"/>
    <w:rsid w:val="00AC6FAD"/>
    <w:rsid w:val="00AC7B1D"/>
    <w:rsid w:val="00AD0194"/>
    <w:rsid w:val="00AD04B7"/>
    <w:rsid w:val="00AD0CB4"/>
    <w:rsid w:val="00AD1812"/>
    <w:rsid w:val="00AD19AB"/>
    <w:rsid w:val="00AD1AB0"/>
    <w:rsid w:val="00AD1C9F"/>
    <w:rsid w:val="00AD2416"/>
    <w:rsid w:val="00AD28CF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BCC"/>
    <w:rsid w:val="00AD5C5F"/>
    <w:rsid w:val="00AD5DC1"/>
    <w:rsid w:val="00AD5F3F"/>
    <w:rsid w:val="00AD60BD"/>
    <w:rsid w:val="00AD64D5"/>
    <w:rsid w:val="00AD6FCE"/>
    <w:rsid w:val="00AD7294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E6C"/>
    <w:rsid w:val="00AE6F7E"/>
    <w:rsid w:val="00AE7A51"/>
    <w:rsid w:val="00AE7F7F"/>
    <w:rsid w:val="00AF0137"/>
    <w:rsid w:val="00AF02E9"/>
    <w:rsid w:val="00AF0431"/>
    <w:rsid w:val="00AF0716"/>
    <w:rsid w:val="00AF10C5"/>
    <w:rsid w:val="00AF1141"/>
    <w:rsid w:val="00AF143E"/>
    <w:rsid w:val="00AF1E9F"/>
    <w:rsid w:val="00AF26CA"/>
    <w:rsid w:val="00AF3FF0"/>
    <w:rsid w:val="00AF40CB"/>
    <w:rsid w:val="00AF41EF"/>
    <w:rsid w:val="00AF434C"/>
    <w:rsid w:val="00AF4804"/>
    <w:rsid w:val="00AF4C99"/>
    <w:rsid w:val="00AF55CA"/>
    <w:rsid w:val="00AF5D79"/>
    <w:rsid w:val="00AF5E65"/>
    <w:rsid w:val="00AF6745"/>
    <w:rsid w:val="00AF6E82"/>
    <w:rsid w:val="00AF710A"/>
    <w:rsid w:val="00AF7D2D"/>
    <w:rsid w:val="00AF7DF6"/>
    <w:rsid w:val="00B0010D"/>
    <w:rsid w:val="00B0024A"/>
    <w:rsid w:val="00B00A97"/>
    <w:rsid w:val="00B0135F"/>
    <w:rsid w:val="00B01BDC"/>
    <w:rsid w:val="00B01D64"/>
    <w:rsid w:val="00B02746"/>
    <w:rsid w:val="00B0308F"/>
    <w:rsid w:val="00B03BFF"/>
    <w:rsid w:val="00B03FDB"/>
    <w:rsid w:val="00B04142"/>
    <w:rsid w:val="00B04434"/>
    <w:rsid w:val="00B04CB2"/>
    <w:rsid w:val="00B050F6"/>
    <w:rsid w:val="00B0519B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4FE"/>
    <w:rsid w:val="00B11C7A"/>
    <w:rsid w:val="00B11D4D"/>
    <w:rsid w:val="00B12521"/>
    <w:rsid w:val="00B126B5"/>
    <w:rsid w:val="00B12938"/>
    <w:rsid w:val="00B12BBB"/>
    <w:rsid w:val="00B13283"/>
    <w:rsid w:val="00B13ACD"/>
    <w:rsid w:val="00B13ECA"/>
    <w:rsid w:val="00B14B70"/>
    <w:rsid w:val="00B14F65"/>
    <w:rsid w:val="00B150C9"/>
    <w:rsid w:val="00B15154"/>
    <w:rsid w:val="00B153E0"/>
    <w:rsid w:val="00B17176"/>
    <w:rsid w:val="00B171F5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03A"/>
    <w:rsid w:val="00B22386"/>
    <w:rsid w:val="00B228EE"/>
    <w:rsid w:val="00B22A23"/>
    <w:rsid w:val="00B23385"/>
    <w:rsid w:val="00B2365B"/>
    <w:rsid w:val="00B238F2"/>
    <w:rsid w:val="00B23CA6"/>
    <w:rsid w:val="00B246C0"/>
    <w:rsid w:val="00B24DC5"/>
    <w:rsid w:val="00B24F13"/>
    <w:rsid w:val="00B2589F"/>
    <w:rsid w:val="00B2631E"/>
    <w:rsid w:val="00B265D0"/>
    <w:rsid w:val="00B26EE0"/>
    <w:rsid w:val="00B27037"/>
    <w:rsid w:val="00B27313"/>
    <w:rsid w:val="00B2758E"/>
    <w:rsid w:val="00B27708"/>
    <w:rsid w:val="00B277A1"/>
    <w:rsid w:val="00B30A1B"/>
    <w:rsid w:val="00B322F3"/>
    <w:rsid w:val="00B329FE"/>
    <w:rsid w:val="00B32C01"/>
    <w:rsid w:val="00B32D77"/>
    <w:rsid w:val="00B33006"/>
    <w:rsid w:val="00B33AC6"/>
    <w:rsid w:val="00B34010"/>
    <w:rsid w:val="00B3431F"/>
    <w:rsid w:val="00B346F3"/>
    <w:rsid w:val="00B34D02"/>
    <w:rsid w:val="00B34E7F"/>
    <w:rsid w:val="00B34F2A"/>
    <w:rsid w:val="00B352FC"/>
    <w:rsid w:val="00B35851"/>
    <w:rsid w:val="00B3593F"/>
    <w:rsid w:val="00B35ED3"/>
    <w:rsid w:val="00B364E4"/>
    <w:rsid w:val="00B3700C"/>
    <w:rsid w:val="00B37171"/>
    <w:rsid w:val="00B37582"/>
    <w:rsid w:val="00B37E7A"/>
    <w:rsid w:val="00B40470"/>
    <w:rsid w:val="00B414BD"/>
    <w:rsid w:val="00B41691"/>
    <w:rsid w:val="00B41C9C"/>
    <w:rsid w:val="00B4200E"/>
    <w:rsid w:val="00B42E35"/>
    <w:rsid w:val="00B43183"/>
    <w:rsid w:val="00B43F53"/>
    <w:rsid w:val="00B441A7"/>
    <w:rsid w:val="00B444D0"/>
    <w:rsid w:val="00B44526"/>
    <w:rsid w:val="00B44915"/>
    <w:rsid w:val="00B45B30"/>
    <w:rsid w:val="00B4632A"/>
    <w:rsid w:val="00B46794"/>
    <w:rsid w:val="00B46962"/>
    <w:rsid w:val="00B46B61"/>
    <w:rsid w:val="00B46EAD"/>
    <w:rsid w:val="00B477D6"/>
    <w:rsid w:val="00B47FA9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847"/>
    <w:rsid w:val="00B558AA"/>
    <w:rsid w:val="00B558B9"/>
    <w:rsid w:val="00B55EF3"/>
    <w:rsid w:val="00B56D4E"/>
    <w:rsid w:val="00B56E5E"/>
    <w:rsid w:val="00B57570"/>
    <w:rsid w:val="00B57E40"/>
    <w:rsid w:val="00B60C00"/>
    <w:rsid w:val="00B60EF0"/>
    <w:rsid w:val="00B60F9F"/>
    <w:rsid w:val="00B617CE"/>
    <w:rsid w:val="00B61E30"/>
    <w:rsid w:val="00B61EBE"/>
    <w:rsid w:val="00B62065"/>
    <w:rsid w:val="00B62E60"/>
    <w:rsid w:val="00B63874"/>
    <w:rsid w:val="00B63EF6"/>
    <w:rsid w:val="00B64928"/>
    <w:rsid w:val="00B650CC"/>
    <w:rsid w:val="00B65BB1"/>
    <w:rsid w:val="00B66562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160"/>
    <w:rsid w:val="00B70704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698"/>
    <w:rsid w:val="00B74C00"/>
    <w:rsid w:val="00B74F96"/>
    <w:rsid w:val="00B75985"/>
    <w:rsid w:val="00B7633A"/>
    <w:rsid w:val="00B764A7"/>
    <w:rsid w:val="00B76758"/>
    <w:rsid w:val="00B76C99"/>
    <w:rsid w:val="00B76D9D"/>
    <w:rsid w:val="00B770E2"/>
    <w:rsid w:val="00B77DFE"/>
    <w:rsid w:val="00B80097"/>
    <w:rsid w:val="00B808E3"/>
    <w:rsid w:val="00B80D6A"/>
    <w:rsid w:val="00B81D99"/>
    <w:rsid w:val="00B81E2E"/>
    <w:rsid w:val="00B82632"/>
    <w:rsid w:val="00B82818"/>
    <w:rsid w:val="00B8288D"/>
    <w:rsid w:val="00B840B4"/>
    <w:rsid w:val="00B842AE"/>
    <w:rsid w:val="00B849D1"/>
    <w:rsid w:val="00B84AEB"/>
    <w:rsid w:val="00B84D1F"/>
    <w:rsid w:val="00B85B0D"/>
    <w:rsid w:val="00B87F50"/>
    <w:rsid w:val="00B90915"/>
    <w:rsid w:val="00B90D42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0B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D8F"/>
    <w:rsid w:val="00BA0DAE"/>
    <w:rsid w:val="00BA0E0B"/>
    <w:rsid w:val="00BA1196"/>
    <w:rsid w:val="00BA12FE"/>
    <w:rsid w:val="00BA1D30"/>
    <w:rsid w:val="00BA1EBE"/>
    <w:rsid w:val="00BA2305"/>
    <w:rsid w:val="00BA28A6"/>
    <w:rsid w:val="00BA2B1B"/>
    <w:rsid w:val="00BA4668"/>
    <w:rsid w:val="00BA4A7B"/>
    <w:rsid w:val="00BA4CC0"/>
    <w:rsid w:val="00BA5CC7"/>
    <w:rsid w:val="00BA67A3"/>
    <w:rsid w:val="00BA6AF8"/>
    <w:rsid w:val="00BA6F0A"/>
    <w:rsid w:val="00BB0127"/>
    <w:rsid w:val="00BB0366"/>
    <w:rsid w:val="00BB0FCC"/>
    <w:rsid w:val="00BB1E41"/>
    <w:rsid w:val="00BB30A2"/>
    <w:rsid w:val="00BB30D8"/>
    <w:rsid w:val="00BB3118"/>
    <w:rsid w:val="00BB3B11"/>
    <w:rsid w:val="00BB3B5B"/>
    <w:rsid w:val="00BB3B7B"/>
    <w:rsid w:val="00BB3CC2"/>
    <w:rsid w:val="00BB3D32"/>
    <w:rsid w:val="00BB3EE8"/>
    <w:rsid w:val="00BB4745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66BF"/>
    <w:rsid w:val="00BC7457"/>
    <w:rsid w:val="00BC7F4F"/>
    <w:rsid w:val="00BD0772"/>
    <w:rsid w:val="00BD1629"/>
    <w:rsid w:val="00BD16DB"/>
    <w:rsid w:val="00BD21AF"/>
    <w:rsid w:val="00BD2594"/>
    <w:rsid w:val="00BD294C"/>
    <w:rsid w:val="00BD2E37"/>
    <w:rsid w:val="00BD3057"/>
    <w:rsid w:val="00BD3058"/>
    <w:rsid w:val="00BD33D8"/>
    <w:rsid w:val="00BD35A4"/>
    <w:rsid w:val="00BD3B64"/>
    <w:rsid w:val="00BD417A"/>
    <w:rsid w:val="00BD4684"/>
    <w:rsid w:val="00BD4C01"/>
    <w:rsid w:val="00BD4D51"/>
    <w:rsid w:val="00BD4EA5"/>
    <w:rsid w:val="00BD50B8"/>
    <w:rsid w:val="00BD5198"/>
    <w:rsid w:val="00BD60F5"/>
    <w:rsid w:val="00BD617D"/>
    <w:rsid w:val="00BD6DFE"/>
    <w:rsid w:val="00BD6F6E"/>
    <w:rsid w:val="00BD7347"/>
    <w:rsid w:val="00BD77AE"/>
    <w:rsid w:val="00BD7843"/>
    <w:rsid w:val="00BD7BBB"/>
    <w:rsid w:val="00BD7F00"/>
    <w:rsid w:val="00BE0CF1"/>
    <w:rsid w:val="00BE130E"/>
    <w:rsid w:val="00BE13B8"/>
    <w:rsid w:val="00BE1A6C"/>
    <w:rsid w:val="00BE1C60"/>
    <w:rsid w:val="00BE1F3A"/>
    <w:rsid w:val="00BE2137"/>
    <w:rsid w:val="00BE216D"/>
    <w:rsid w:val="00BE22C4"/>
    <w:rsid w:val="00BE23D1"/>
    <w:rsid w:val="00BE28EE"/>
    <w:rsid w:val="00BE2AFC"/>
    <w:rsid w:val="00BE2B4A"/>
    <w:rsid w:val="00BE2C61"/>
    <w:rsid w:val="00BE2F64"/>
    <w:rsid w:val="00BE3BD1"/>
    <w:rsid w:val="00BE3C11"/>
    <w:rsid w:val="00BE49BE"/>
    <w:rsid w:val="00BE543B"/>
    <w:rsid w:val="00BE56DC"/>
    <w:rsid w:val="00BE58DB"/>
    <w:rsid w:val="00BE6563"/>
    <w:rsid w:val="00BE6573"/>
    <w:rsid w:val="00BF0642"/>
    <w:rsid w:val="00BF1204"/>
    <w:rsid w:val="00BF125A"/>
    <w:rsid w:val="00BF2C0E"/>
    <w:rsid w:val="00BF30A7"/>
    <w:rsid w:val="00BF30CA"/>
    <w:rsid w:val="00BF3234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E85"/>
    <w:rsid w:val="00BF71F0"/>
    <w:rsid w:val="00BF7FC3"/>
    <w:rsid w:val="00C0002A"/>
    <w:rsid w:val="00C00075"/>
    <w:rsid w:val="00C00185"/>
    <w:rsid w:val="00C0069E"/>
    <w:rsid w:val="00C01CB6"/>
    <w:rsid w:val="00C01E2C"/>
    <w:rsid w:val="00C01FE0"/>
    <w:rsid w:val="00C02752"/>
    <w:rsid w:val="00C02B0C"/>
    <w:rsid w:val="00C02BA8"/>
    <w:rsid w:val="00C02C6D"/>
    <w:rsid w:val="00C031A8"/>
    <w:rsid w:val="00C03BE8"/>
    <w:rsid w:val="00C03CDB"/>
    <w:rsid w:val="00C04A10"/>
    <w:rsid w:val="00C04E8D"/>
    <w:rsid w:val="00C0503E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560"/>
    <w:rsid w:val="00C11E56"/>
    <w:rsid w:val="00C12465"/>
    <w:rsid w:val="00C12529"/>
    <w:rsid w:val="00C125E6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B78"/>
    <w:rsid w:val="00C15BAF"/>
    <w:rsid w:val="00C15DBA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1BD"/>
    <w:rsid w:val="00C25BC5"/>
    <w:rsid w:val="00C25BCE"/>
    <w:rsid w:val="00C261CC"/>
    <w:rsid w:val="00C268C9"/>
    <w:rsid w:val="00C26D6F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0DFB"/>
    <w:rsid w:val="00C313D7"/>
    <w:rsid w:val="00C32046"/>
    <w:rsid w:val="00C32A01"/>
    <w:rsid w:val="00C32D87"/>
    <w:rsid w:val="00C33245"/>
    <w:rsid w:val="00C3344F"/>
    <w:rsid w:val="00C334BA"/>
    <w:rsid w:val="00C335FE"/>
    <w:rsid w:val="00C34E8D"/>
    <w:rsid w:val="00C353CC"/>
    <w:rsid w:val="00C354B7"/>
    <w:rsid w:val="00C360D8"/>
    <w:rsid w:val="00C36241"/>
    <w:rsid w:val="00C36262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53"/>
    <w:rsid w:val="00C41DDE"/>
    <w:rsid w:val="00C42572"/>
    <w:rsid w:val="00C425BE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04D9"/>
    <w:rsid w:val="00C511FF"/>
    <w:rsid w:val="00C5138F"/>
    <w:rsid w:val="00C51467"/>
    <w:rsid w:val="00C51487"/>
    <w:rsid w:val="00C51B04"/>
    <w:rsid w:val="00C51BDE"/>
    <w:rsid w:val="00C51F92"/>
    <w:rsid w:val="00C52309"/>
    <w:rsid w:val="00C524A7"/>
    <w:rsid w:val="00C52B72"/>
    <w:rsid w:val="00C53190"/>
    <w:rsid w:val="00C53486"/>
    <w:rsid w:val="00C53E05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4D3"/>
    <w:rsid w:val="00C62535"/>
    <w:rsid w:val="00C627ED"/>
    <w:rsid w:val="00C62B90"/>
    <w:rsid w:val="00C62BF3"/>
    <w:rsid w:val="00C6333A"/>
    <w:rsid w:val="00C633A1"/>
    <w:rsid w:val="00C64544"/>
    <w:rsid w:val="00C6478B"/>
    <w:rsid w:val="00C6508D"/>
    <w:rsid w:val="00C65F2F"/>
    <w:rsid w:val="00C665CD"/>
    <w:rsid w:val="00C66701"/>
    <w:rsid w:val="00C668CC"/>
    <w:rsid w:val="00C672C4"/>
    <w:rsid w:val="00C672F1"/>
    <w:rsid w:val="00C67336"/>
    <w:rsid w:val="00C678A8"/>
    <w:rsid w:val="00C67FA8"/>
    <w:rsid w:val="00C706CA"/>
    <w:rsid w:val="00C70A52"/>
    <w:rsid w:val="00C70A57"/>
    <w:rsid w:val="00C70B0F"/>
    <w:rsid w:val="00C7150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F45"/>
    <w:rsid w:val="00C76167"/>
    <w:rsid w:val="00C76365"/>
    <w:rsid w:val="00C768CB"/>
    <w:rsid w:val="00C76A21"/>
    <w:rsid w:val="00C76C80"/>
    <w:rsid w:val="00C77072"/>
    <w:rsid w:val="00C776C8"/>
    <w:rsid w:val="00C82415"/>
    <w:rsid w:val="00C82455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DD"/>
    <w:rsid w:val="00C97152"/>
    <w:rsid w:val="00C9734D"/>
    <w:rsid w:val="00C97B7F"/>
    <w:rsid w:val="00C97CE8"/>
    <w:rsid w:val="00CA09B5"/>
    <w:rsid w:val="00CA0C2D"/>
    <w:rsid w:val="00CA1010"/>
    <w:rsid w:val="00CA1BD8"/>
    <w:rsid w:val="00CA240C"/>
    <w:rsid w:val="00CA4286"/>
    <w:rsid w:val="00CA4C3D"/>
    <w:rsid w:val="00CA4FC1"/>
    <w:rsid w:val="00CA50BA"/>
    <w:rsid w:val="00CA5BB1"/>
    <w:rsid w:val="00CA6302"/>
    <w:rsid w:val="00CA6806"/>
    <w:rsid w:val="00CA6D35"/>
    <w:rsid w:val="00CA6E2E"/>
    <w:rsid w:val="00CA6F50"/>
    <w:rsid w:val="00CA6FD2"/>
    <w:rsid w:val="00CA70B3"/>
    <w:rsid w:val="00CA72CC"/>
    <w:rsid w:val="00CA7E43"/>
    <w:rsid w:val="00CB016D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58A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6BC"/>
    <w:rsid w:val="00CC0A85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A91"/>
    <w:rsid w:val="00CC64A0"/>
    <w:rsid w:val="00CC6AFA"/>
    <w:rsid w:val="00CC6C8A"/>
    <w:rsid w:val="00CC7159"/>
    <w:rsid w:val="00CC71F1"/>
    <w:rsid w:val="00CD01E1"/>
    <w:rsid w:val="00CD0513"/>
    <w:rsid w:val="00CD08E4"/>
    <w:rsid w:val="00CD08F4"/>
    <w:rsid w:val="00CD1240"/>
    <w:rsid w:val="00CD13A8"/>
    <w:rsid w:val="00CD15CF"/>
    <w:rsid w:val="00CD1985"/>
    <w:rsid w:val="00CD1B60"/>
    <w:rsid w:val="00CD22B7"/>
    <w:rsid w:val="00CD247B"/>
    <w:rsid w:val="00CD24BC"/>
    <w:rsid w:val="00CD2569"/>
    <w:rsid w:val="00CD2C98"/>
    <w:rsid w:val="00CD2F5D"/>
    <w:rsid w:val="00CD321D"/>
    <w:rsid w:val="00CD38D9"/>
    <w:rsid w:val="00CD3D5E"/>
    <w:rsid w:val="00CD3EC2"/>
    <w:rsid w:val="00CD4094"/>
    <w:rsid w:val="00CD4394"/>
    <w:rsid w:val="00CD4A52"/>
    <w:rsid w:val="00CD4C41"/>
    <w:rsid w:val="00CD4DE8"/>
    <w:rsid w:val="00CD5921"/>
    <w:rsid w:val="00CD5FC3"/>
    <w:rsid w:val="00CD5FE0"/>
    <w:rsid w:val="00CD6EB0"/>
    <w:rsid w:val="00CD717D"/>
    <w:rsid w:val="00CD756D"/>
    <w:rsid w:val="00CD788B"/>
    <w:rsid w:val="00CD7D52"/>
    <w:rsid w:val="00CE0291"/>
    <w:rsid w:val="00CE066A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13C"/>
    <w:rsid w:val="00CF1326"/>
    <w:rsid w:val="00CF15DC"/>
    <w:rsid w:val="00CF1C92"/>
    <w:rsid w:val="00CF2BF8"/>
    <w:rsid w:val="00CF3707"/>
    <w:rsid w:val="00CF391F"/>
    <w:rsid w:val="00CF3BA5"/>
    <w:rsid w:val="00CF3BE1"/>
    <w:rsid w:val="00CF4272"/>
    <w:rsid w:val="00CF49D6"/>
    <w:rsid w:val="00CF4EF8"/>
    <w:rsid w:val="00CF5142"/>
    <w:rsid w:val="00CF55DD"/>
    <w:rsid w:val="00CF584A"/>
    <w:rsid w:val="00CF5A0E"/>
    <w:rsid w:val="00CF5ECA"/>
    <w:rsid w:val="00CF602B"/>
    <w:rsid w:val="00CF63B0"/>
    <w:rsid w:val="00CF6865"/>
    <w:rsid w:val="00CF68B7"/>
    <w:rsid w:val="00CF69F4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117"/>
    <w:rsid w:val="00D031FD"/>
    <w:rsid w:val="00D03428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C89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56A"/>
    <w:rsid w:val="00D1397C"/>
    <w:rsid w:val="00D139A5"/>
    <w:rsid w:val="00D13C12"/>
    <w:rsid w:val="00D1465D"/>
    <w:rsid w:val="00D146FF"/>
    <w:rsid w:val="00D162C9"/>
    <w:rsid w:val="00D1720F"/>
    <w:rsid w:val="00D174F1"/>
    <w:rsid w:val="00D175A3"/>
    <w:rsid w:val="00D17985"/>
    <w:rsid w:val="00D17B6B"/>
    <w:rsid w:val="00D17CD6"/>
    <w:rsid w:val="00D2003F"/>
    <w:rsid w:val="00D20457"/>
    <w:rsid w:val="00D20BB3"/>
    <w:rsid w:val="00D2178D"/>
    <w:rsid w:val="00D21C64"/>
    <w:rsid w:val="00D21CE6"/>
    <w:rsid w:val="00D2285E"/>
    <w:rsid w:val="00D22CA7"/>
    <w:rsid w:val="00D22F2C"/>
    <w:rsid w:val="00D22FCB"/>
    <w:rsid w:val="00D23AEA"/>
    <w:rsid w:val="00D23DFC"/>
    <w:rsid w:val="00D240D7"/>
    <w:rsid w:val="00D24C2E"/>
    <w:rsid w:val="00D25352"/>
    <w:rsid w:val="00D26114"/>
    <w:rsid w:val="00D26B71"/>
    <w:rsid w:val="00D27224"/>
    <w:rsid w:val="00D27477"/>
    <w:rsid w:val="00D27538"/>
    <w:rsid w:val="00D27F2D"/>
    <w:rsid w:val="00D30903"/>
    <w:rsid w:val="00D30A5E"/>
    <w:rsid w:val="00D30C04"/>
    <w:rsid w:val="00D30C9E"/>
    <w:rsid w:val="00D3118E"/>
    <w:rsid w:val="00D31794"/>
    <w:rsid w:val="00D319E5"/>
    <w:rsid w:val="00D323DE"/>
    <w:rsid w:val="00D329D8"/>
    <w:rsid w:val="00D32C10"/>
    <w:rsid w:val="00D33478"/>
    <w:rsid w:val="00D3357E"/>
    <w:rsid w:val="00D33CD4"/>
    <w:rsid w:val="00D33DE0"/>
    <w:rsid w:val="00D3415D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40594"/>
    <w:rsid w:val="00D407BA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2DA4"/>
    <w:rsid w:val="00D43363"/>
    <w:rsid w:val="00D43BA5"/>
    <w:rsid w:val="00D44160"/>
    <w:rsid w:val="00D44A65"/>
    <w:rsid w:val="00D44EBD"/>
    <w:rsid w:val="00D4549F"/>
    <w:rsid w:val="00D45B60"/>
    <w:rsid w:val="00D45ECC"/>
    <w:rsid w:val="00D4633C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281A"/>
    <w:rsid w:val="00D52F85"/>
    <w:rsid w:val="00D533FE"/>
    <w:rsid w:val="00D53482"/>
    <w:rsid w:val="00D53AA9"/>
    <w:rsid w:val="00D5400E"/>
    <w:rsid w:val="00D542CE"/>
    <w:rsid w:val="00D549A6"/>
    <w:rsid w:val="00D55907"/>
    <w:rsid w:val="00D55A39"/>
    <w:rsid w:val="00D55BC5"/>
    <w:rsid w:val="00D56BC8"/>
    <w:rsid w:val="00D5751C"/>
    <w:rsid w:val="00D57742"/>
    <w:rsid w:val="00D60304"/>
    <w:rsid w:val="00D60468"/>
    <w:rsid w:val="00D60CF3"/>
    <w:rsid w:val="00D60F5D"/>
    <w:rsid w:val="00D616BF"/>
    <w:rsid w:val="00D61E44"/>
    <w:rsid w:val="00D62316"/>
    <w:rsid w:val="00D62496"/>
    <w:rsid w:val="00D62A0B"/>
    <w:rsid w:val="00D62ECE"/>
    <w:rsid w:val="00D63468"/>
    <w:rsid w:val="00D635E3"/>
    <w:rsid w:val="00D63C9F"/>
    <w:rsid w:val="00D63D4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C10"/>
    <w:rsid w:val="00D7130E"/>
    <w:rsid w:val="00D72899"/>
    <w:rsid w:val="00D72CCB"/>
    <w:rsid w:val="00D7357E"/>
    <w:rsid w:val="00D73671"/>
    <w:rsid w:val="00D73B40"/>
    <w:rsid w:val="00D749BF"/>
    <w:rsid w:val="00D75113"/>
    <w:rsid w:val="00D755D9"/>
    <w:rsid w:val="00D75772"/>
    <w:rsid w:val="00D75ED7"/>
    <w:rsid w:val="00D761A6"/>
    <w:rsid w:val="00D76397"/>
    <w:rsid w:val="00D7642A"/>
    <w:rsid w:val="00D76B20"/>
    <w:rsid w:val="00D76E93"/>
    <w:rsid w:val="00D7728A"/>
    <w:rsid w:val="00D773D8"/>
    <w:rsid w:val="00D7787D"/>
    <w:rsid w:val="00D8013C"/>
    <w:rsid w:val="00D8086A"/>
    <w:rsid w:val="00D80BDA"/>
    <w:rsid w:val="00D80C9D"/>
    <w:rsid w:val="00D80FB3"/>
    <w:rsid w:val="00D81409"/>
    <w:rsid w:val="00D81D4B"/>
    <w:rsid w:val="00D825DC"/>
    <w:rsid w:val="00D82A3E"/>
    <w:rsid w:val="00D82BF0"/>
    <w:rsid w:val="00D839A7"/>
    <w:rsid w:val="00D83A9C"/>
    <w:rsid w:val="00D83CC5"/>
    <w:rsid w:val="00D84242"/>
    <w:rsid w:val="00D84911"/>
    <w:rsid w:val="00D84BCD"/>
    <w:rsid w:val="00D8537B"/>
    <w:rsid w:val="00D85509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1BE6"/>
    <w:rsid w:val="00D91F9E"/>
    <w:rsid w:val="00D9235A"/>
    <w:rsid w:val="00D92D3C"/>
    <w:rsid w:val="00D9331A"/>
    <w:rsid w:val="00D937FF"/>
    <w:rsid w:val="00D93ED0"/>
    <w:rsid w:val="00D93F8A"/>
    <w:rsid w:val="00D94839"/>
    <w:rsid w:val="00D95C77"/>
    <w:rsid w:val="00D96CD4"/>
    <w:rsid w:val="00D970B8"/>
    <w:rsid w:val="00D974B7"/>
    <w:rsid w:val="00D976E3"/>
    <w:rsid w:val="00D979A3"/>
    <w:rsid w:val="00D97BA4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13"/>
    <w:rsid w:val="00DA7143"/>
    <w:rsid w:val="00DA71C1"/>
    <w:rsid w:val="00DA71E2"/>
    <w:rsid w:val="00DA7610"/>
    <w:rsid w:val="00DA7654"/>
    <w:rsid w:val="00DB0444"/>
    <w:rsid w:val="00DB06FE"/>
    <w:rsid w:val="00DB074D"/>
    <w:rsid w:val="00DB0A07"/>
    <w:rsid w:val="00DB0E05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C62"/>
    <w:rsid w:val="00DB518E"/>
    <w:rsid w:val="00DB51C4"/>
    <w:rsid w:val="00DB5312"/>
    <w:rsid w:val="00DB5717"/>
    <w:rsid w:val="00DB5980"/>
    <w:rsid w:val="00DB5F55"/>
    <w:rsid w:val="00DB609F"/>
    <w:rsid w:val="00DB6874"/>
    <w:rsid w:val="00DB68DE"/>
    <w:rsid w:val="00DB6CA6"/>
    <w:rsid w:val="00DB76CE"/>
    <w:rsid w:val="00DB7738"/>
    <w:rsid w:val="00DB7AA6"/>
    <w:rsid w:val="00DC0D1D"/>
    <w:rsid w:val="00DC188B"/>
    <w:rsid w:val="00DC2302"/>
    <w:rsid w:val="00DC2BF2"/>
    <w:rsid w:val="00DC2D45"/>
    <w:rsid w:val="00DC3319"/>
    <w:rsid w:val="00DC353A"/>
    <w:rsid w:val="00DC446A"/>
    <w:rsid w:val="00DC4568"/>
    <w:rsid w:val="00DC45EA"/>
    <w:rsid w:val="00DC4FFE"/>
    <w:rsid w:val="00DC5CA6"/>
    <w:rsid w:val="00DC60CD"/>
    <w:rsid w:val="00DC6285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AB8"/>
    <w:rsid w:val="00DD0EF9"/>
    <w:rsid w:val="00DD2684"/>
    <w:rsid w:val="00DD27EE"/>
    <w:rsid w:val="00DD2926"/>
    <w:rsid w:val="00DD31FF"/>
    <w:rsid w:val="00DD3260"/>
    <w:rsid w:val="00DD42EE"/>
    <w:rsid w:val="00DD4CC7"/>
    <w:rsid w:val="00DD616A"/>
    <w:rsid w:val="00DD6417"/>
    <w:rsid w:val="00DD67EC"/>
    <w:rsid w:val="00DD6C46"/>
    <w:rsid w:val="00DD6EF9"/>
    <w:rsid w:val="00DD6FEF"/>
    <w:rsid w:val="00DE007E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30FB"/>
    <w:rsid w:val="00DE3B4A"/>
    <w:rsid w:val="00DE3F29"/>
    <w:rsid w:val="00DE41D2"/>
    <w:rsid w:val="00DE475F"/>
    <w:rsid w:val="00DE58F6"/>
    <w:rsid w:val="00DE5AFE"/>
    <w:rsid w:val="00DE621A"/>
    <w:rsid w:val="00DE69DB"/>
    <w:rsid w:val="00DE704A"/>
    <w:rsid w:val="00DE7873"/>
    <w:rsid w:val="00DE7FAE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A2A"/>
    <w:rsid w:val="00DF4D4B"/>
    <w:rsid w:val="00DF5022"/>
    <w:rsid w:val="00DF617D"/>
    <w:rsid w:val="00DF708D"/>
    <w:rsid w:val="00DF7557"/>
    <w:rsid w:val="00DF7A11"/>
    <w:rsid w:val="00DF7F20"/>
    <w:rsid w:val="00DF7F71"/>
    <w:rsid w:val="00E01551"/>
    <w:rsid w:val="00E01E00"/>
    <w:rsid w:val="00E02332"/>
    <w:rsid w:val="00E02F2B"/>
    <w:rsid w:val="00E041B5"/>
    <w:rsid w:val="00E041C0"/>
    <w:rsid w:val="00E046E6"/>
    <w:rsid w:val="00E04769"/>
    <w:rsid w:val="00E049F4"/>
    <w:rsid w:val="00E04B51"/>
    <w:rsid w:val="00E04C01"/>
    <w:rsid w:val="00E06220"/>
    <w:rsid w:val="00E06C7A"/>
    <w:rsid w:val="00E07AE7"/>
    <w:rsid w:val="00E07BD6"/>
    <w:rsid w:val="00E10013"/>
    <w:rsid w:val="00E10173"/>
    <w:rsid w:val="00E10561"/>
    <w:rsid w:val="00E106CF"/>
    <w:rsid w:val="00E122A7"/>
    <w:rsid w:val="00E12570"/>
    <w:rsid w:val="00E1260B"/>
    <w:rsid w:val="00E1299C"/>
    <w:rsid w:val="00E12BD2"/>
    <w:rsid w:val="00E12C40"/>
    <w:rsid w:val="00E12F30"/>
    <w:rsid w:val="00E13289"/>
    <w:rsid w:val="00E13431"/>
    <w:rsid w:val="00E139BB"/>
    <w:rsid w:val="00E140AB"/>
    <w:rsid w:val="00E144E7"/>
    <w:rsid w:val="00E144F8"/>
    <w:rsid w:val="00E1475D"/>
    <w:rsid w:val="00E14CDA"/>
    <w:rsid w:val="00E15362"/>
    <w:rsid w:val="00E1550D"/>
    <w:rsid w:val="00E1552D"/>
    <w:rsid w:val="00E15CB6"/>
    <w:rsid w:val="00E15E90"/>
    <w:rsid w:val="00E16BDB"/>
    <w:rsid w:val="00E17110"/>
    <w:rsid w:val="00E1725C"/>
    <w:rsid w:val="00E172C2"/>
    <w:rsid w:val="00E172CA"/>
    <w:rsid w:val="00E1773B"/>
    <w:rsid w:val="00E20F0B"/>
    <w:rsid w:val="00E20F3A"/>
    <w:rsid w:val="00E20F55"/>
    <w:rsid w:val="00E2118B"/>
    <w:rsid w:val="00E221DE"/>
    <w:rsid w:val="00E225C9"/>
    <w:rsid w:val="00E22834"/>
    <w:rsid w:val="00E22DD3"/>
    <w:rsid w:val="00E23031"/>
    <w:rsid w:val="00E23142"/>
    <w:rsid w:val="00E23525"/>
    <w:rsid w:val="00E23863"/>
    <w:rsid w:val="00E2455E"/>
    <w:rsid w:val="00E247F3"/>
    <w:rsid w:val="00E24B2B"/>
    <w:rsid w:val="00E24C78"/>
    <w:rsid w:val="00E254C4"/>
    <w:rsid w:val="00E25934"/>
    <w:rsid w:val="00E25FE7"/>
    <w:rsid w:val="00E26314"/>
    <w:rsid w:val="00E2777D"/>
    <w:rsid w:val="00E27F87"/>
    <w:rsid w:val="00E302C3"/>
    <w:rsid w:val="00E305C7"/>
    <w:rsid w:val="00E306A1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97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C24"/>
    <w:rsid w:val="00E42FF8"/>
    <w:rsid w:val="00E43173"/>
    <w:rsid w:val="00E4378A"/>
    <w:rsid w:val="00E44BBC"/>
    <w:rsid w:val="00E44DC6"/>
    <w:rsid w:val="00E4506A"/>
    <w:rsid w:val="00E45292"/>
    <w:rsid w:val="00E45478"/>
    <w:rsid w:val="00E4663F"/>
    <w:rsid w:val="00E479AE"/>
    <w:rsid w:val="00E50342"/>
    <w:rsid w:val="00E508E9"/>
    <w:rsid w:val="00E509B7"/>
    <w:rsid w:val="00E51295"/>
    <w:rsid w:val="00E51FE0"/>
    <w:rsid w:val="00E525AC"/>
    <w:rsid w:val="00E533C0"/>
    <w:rsid w:val="00E53416"/>
    <w:rsid w:val="00E53BAA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600E0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415"/>
    <w:rsid w:val="00E64B0D"/>
    <w:rsid w:val="00E64CB2"/>
    <w:rsid w:val="00E64CBA"/>
    <w:rsid w:val="00E64DAD"/>
    <w:rsid w:val="00E650C2"/>
    <w:rsid w:val="00E6546F"/>
    <w:rsid w:val="00E6547A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9EA"/>
    <w:rsid w:val="00E72B0B"/>
    <w:rsid w:val="00E72C47"/>
    <w:rsid w:val="00E731A1"/>
    <w:rsid w:val="00E738D5"/>
    <w:rsid w:val="00E73CB4"/>
    <w:rsid w:val="00E73F17"/>
    <w:rsid w:val="00E74F71"/>
    <w:rsid w:val="00E75411"/>
    <w:rsid w:val="00E76C91"/>
    <w:rsid w:val="00E77293"/>
    <w:rsid w:val="00E80118"/>
    <w:rsid w:val="00E80843"/>
    <w:rsid w:val="00E80944"/>
    <w:rsid w:val="00E81916"/>
    <w:rsid w:val="00E81D8E"/>
    <w:rsid w:val="00E824B5"/>
    <w:rsid w:val="00E824E9"/>
    <w:rsid w:val="00E8267E"/>
    <w:rsid w:val="00E82752"/>
    <w:rsid w:val="00E8279A"/>
    <w:rsid w:val="00E82ADC"/>
    <w:rsid w:val="00E83357"/>
    <w:rsid w:val="00E8376F"/>
    <w:rsid w:val="00E83A18"/>
    <w:rsid w:val="00E83FAB"/>
    <w:rsid w:val="00E840EB"/>
    <w:rsid w:val="00E84A8B"/>
    <w:rsid w:val="00E8522C"/>
    <w:rsid w:val="00E852C5"/>
    <w:rsid w:val="00E857BF"/>
    <w:rsid w:val="00E85869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83E"/>
    <w:rsid w:val="00E9194A"/>
    <w:rsid w:val="00E92A51"/>
    <w:rsid w:val="00E92FAC"/>
    <w:rsid w:val="00E932F7"/>
    <w:rsid w:val="00E93934"/>
    <w:rsid w:val="00E94AA4"/>
    <w:rsid w:val="00E94B12"/>
    <w:rsid w:val="00E94FF2"/>
    <w:rsid w:val="00E95337"/>
    <w:rsid w:val="00E9563E"/>
    <w:rsid w:val="00E956B7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668"/>
    <w:rsid w:val="00EA476B"/>
    <w:rsid w:val="00EA48D2"/>
    <w:rsid w:val="00EA4BC5"/>
    <w:rsid w:val="00EA4D48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18D4"/>
    <w:rsid w:val="00EB1D0A"/>
    <w:rsid w:val="00EB1DD2"/>
    <w:rsid w:val="00EB1EB7"/>
    <w:rsid w:val="00EB2B00"/>
    <w:rsid w:val="00EB3354"/>
    <w:rsid w:val="00EB344F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291"/>
    <w:rsid w:val="00EC030E"/>
    <w:rsid w:val="00EC0DA5"/>
    <w:rsid w:val="00EC15FB"/>
    <w:rsid w:val="00EC1E3C"/>
    <w:rsid w:val="00EC228D"/>
    <w:rsid w:val="00EC2430"/>
    <w:rsid w:val="00EC2BA0"/>
    <w:rsid w:val="00EC36F1"/>
    <w:rsid w:val="00EC3803"/>
    <w:rsid w:val="00EC3812"/>
    <w:rsid w:val="00EC4558"/>
    <w:rsid w:val="00EC4763"/>
    <w:rsid w:val="00EC4795"/>
    <w:rsid w:val="00EC47D7"/>
    <w:rsid w:val="00EC48B5"/>
    <w:rsid w:val="00EC4FA3"/>
    <w:rsid w:val="00EC516D"/>
    <w:rsid w:val="00EC615A"/>
    <w:rsid w:val="00EC63FB"/>
    <w:rsid w:val="00EC646A"/>
    <w:rsid w:val="00EC660C"/>
    <w:rsid w:val="00EC6B95"/>
    <w:rsid w:val="00EC6C5A"/>
    <w:rsid w:val="00EC6F0C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E9C"/>
    <w:rsid w:val="00ED364F"/>
    <w:rsid w:val="00ED3950"/>
    <w:rsid w:val="00ED39B5"/>
    <w:rsid w:val="00ED3A23"/>
    <w:rsid w:val="00ED3BDD"/>
    <w:rsid w:val="00ED3E6C"/>
    <w:rsid w:val="00ED40E0"/>
    <w:rsid w:val="00ED5558"/>
    <w:rsid w:val="00ED5ABB"/>
    <w:rsid w:val="00ED6314"/>
    <w:rsid w:val="00ED6612"/>
    <w:rsid w:val="00ED7239"/>
    <w:rsid w:val="00ED72D6"/>
    <w:rsid w:val="00ED7317"/>
    <w:rsid w:val="00ED75F0"/>
    <w:rsid w:val="00ED76AA"/>
    <w:rsid w:val="00ED779F"/>
    <w:rsid w:val="00EE051A"/>
    <w:rsid w:val="00EE154C"/>
    <w:rsid w:val="00EE1608"/>
    <w:rsid w:val="00EE1B5D"/>
    <w:rsid w:val="00EE1D2F"/>
    <w:rsid w:val="00EE28C0"/>
    <w:rsid w:val="00EE381A"/>
    <w:rsid w:val="00EE3AD3"/>
    <w:rsid w:val="00EE3F4F"/>
    <w:rsid w:val="00EE3FE3"/>
    <w:rsid w:val="00EE4624"/>
    <w:rsid w:val="00EE4FD2"/>
    <w:rsid w:val="00EE5193"/>
    <w:rsid w:val="00EE5900"/>
    <w:rsid w:val="00EE5C47"/>
    <w:rsid w:val="00EE6707"/>
    <w:rsid w:val="00EE6C28"/>
    <w:rsid w:val="00EE75C3"/>
    <w:rsid w:val="00EE7BED"/>
    <w:rsid w:val="00EF1748"/>
    <w:rsid w:val="00EF27C3"/>
    <w:rsid w:val="00EF2D1C"/>
    <w:rsid w:val="00EF3266"/>
    <w:rsid w:val="00EF3BD3"/>
    <w:rsid w:val="00EF3E2E"/>
    <w:rsid w:val="00EF3E44"/>
    <w:rsid w:val="00EF45A4"/>
    <w:rsid w:val="00EF4837"/>
    <w:rsid w:val="00EF4DBB"/>
    <w:rsid w:val="00EF4E7D"/>
    <w:rsid w:val="00EF4EF5"/>
    <w:rsid w:val="00EF4FA8"/>
    <w:rsid w:val="00EF5A47"/>
    <w:rsid w:val="00EF65F9"/>
    <w:rsid w:val="00EF6ABA"/>
    <w:rsid w:val="00EF6C91"/>
    <w:rsid w:val="00EF7890"/>
    <w:rsid w:val="00EF7BFA"/>
    <w:rsid w:val="00F004F1"/>
    <w:rsid w:val="00F01333"/>
    <w:rsid w:val="00F01BC8"/>
    <w:rsid w:val="00F020A0"/>
    <w:rsid w:val="00F021FA"/>
    <w:rsid w:val="00F0266F"/>
    <w:rsid w:val="00F02889"/>
    <w:rsid w:val="00F02CEB"/>
    <w:rsid w:val="00F03558"/>
    <w:rsid w:val="00F03726"/>
    <w:rsid w:val="00F038CB"/>
    <w:rsid w:val="00F0421A"/>
    <w:rsid w:val="00F048BE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582"/>
    <w:rsid w:val="00F122A5"/>
    <w:rsid w:val="00F12661"/>
    <w:rsid w:val="00F13173"/>
    <w:rsid w:val="00F138A1"/>
    <w:rsid w:val="00F147D9"/>
    <w:rsid w:val="00F15157"/>
    <w:rsid w:val="00F15385"/>
    <w:rsid w:val="00F154E9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F2C"/>
    <w:rsid w:val="00F2011A"/>
    <w:rsid w:val="00F20DD0"/>
    <w:rsid w:val="00F20EF4"/>
    <w:rsid w:val="00F20F20"/>
    <w:rsid w:val="00F21004"/>
    <w:rsid w:val="00F21183"/>
    <w:rsid w:val="00F21260"/>
    <w:rsid w:val="00F21323"/>
    <w:rsid w:val="00F213C3"/>
    <w:rsid w:val="00F2235D"/>
    <w:rsid w:val="00F22B32"/>
    <w:rsid w:val="00F23256"/>
    <w:rsid w:val="00F23889"/>
    <w:rsid w:val="00F23BA0"/>
    <w:rsid w:val="00F23F0F"/>
    <w:rsid w:val="00F24895"/>
    <w:rsid w:val="00F2513B"/>
    <w:rsid w:val="00F2530E"/>
    <w:rsid w:val="00F25EA7"/>
    <w:rsid w:val="00F2632D"/>
    <w:rsid w:val="00F264E6"/>
    <w:rsid w:val="00F26E7B"/>
    <w:rsid w:val="00F272E3"/>
    <w:rsid w:val="00F27AC3"/>
    <w:rsid w:val="00F30A46"/>
    <w:rsid w:val="00F30DCB"/>
    <w:rsid w:val="00F3162D"/>
    <w:rsid w:val="00F31877"/>
    <w:rsid w:val="00F323AF"/>
    <w:rsid w:val="00F331D3"/>
    <w:rsid w:val="00F336E5"/>
    <w:rsid w:val="00F33F05"/>
    <w:rsid w:val="00F33FC5"/>
    <w:rsid w:val="00F34372"/>
    <w:rsid w:val="00F34B5B"/>
    <w:rsid w:val="00F34D15"/>
    <w:rsid w:val="00F35875"/>
    <w:rsid w:val="00F358A4"/>
    <w:rsid w:val="00F358EE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5529"/>
    <w:rsid w:val="00F461E9"/>
    <w:rsid w:val="00F46290"/>
    <w:rsid w:val="00F462EE"/>
    <w:rsid w:val="00F46889"/>
    <w:rsid w:val="00F46C5A"/>
    <w:rsid w:val="00F470F0"/>
    <w:rsid w:val="00F47374"/>
    <w:rsid w:val="00F47ADD"/>
    <w:rsid w:val="00F47D6C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41A3"/>
    <w:rsid w:val="00F5457E"/>
    <w:rsid w:val="00F545A1"/>
    <w:rsid w:val="00F54829"/>
    <w:rsid w:val="00F549E9"/>
    <w:rsid w:val="00F54ED3"/>
    <w:rsid w:val="00F55879"/>
    <w:rsid w:val="00F5587F"/>
    <w:rsid w:val="00F5603A"/>
    <w:rsid w:val="00F56DB9"/>
    <w:rsid w:val="00F57275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64A"/>
    <w:rsid w:val="00F6189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95A"/>
    <w:rsid w:val="00F65494"/>
    <w:rsid w:val="00F655BD"/>
    <w:rsid w:val="00F666A0"/>
    <w:rsid w:val="00F66A87"/>
    <w:rsid w:val="00F67AF5"/>
    <w:rsid w:val="00F67BF6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66C"/>
    <w:rsid w:val="00F7597E"/>
    <w:rsid w:val="00F7599F"/>
    <w:rsid w:val="00F75BB9"/>
    <w:rsid w:val="00F7625C"/>
    <w:rsid w:val="00F76A40"/>
    <w:rsid w:val="00F76BB0"/>
    <w:rsid w:val="00F77107"/>
    <w:rsid w:val="00F77507"/>
    <w:rsid w:val="00F77CA9"/>
    <w:rsid w:val="00F8004A"/>
    <w:rsid w:val="00F80988"/>
    <w:rsid w:val="00F81375"/>
    <w:rsid w:val="00F81ED0"/>
    <w:rsid w:val="00F82054"/>
    <w:rsid w:val="00F8223F"/>
    <w:rsid w:val="00F825B1"/>
    <w:rsid w:val="00F82985"/>
    <w:rsid w:val="00F82E80"/>
    <w:rsid w:val="00F82F8A"/>
    <w:rsid w:val="00F832FD"/>
    <w:rsid w:val="00F83B45"/>
    <w:rsid w:val="00F83E27"/>
    <w:rsid w:val="00F846AF"/>
    <w:rsid w:val="00F84753"/>
    <w:rsid w:val="00F849E4"/>
    <w:rsid w:val="00F8608E"/>
    <w:rsid w:val="00F860E9"/>
    <w:rsid w:val="00F87EE9"/>
    <w:rsid w:val="00F901A6"/>
    <w:rsid w:val="00F903FE"/>
    <w:rsid w:val="00F908B4"/>
    <w:rsid w:val="00F909E1"/>
    <w:rsid w:val="00F90CAB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70F"/>
    <w:rsid w:val="00F951C0"/>
    <w:rsid w:val="00F95264"/>
    <w:rsid w:val="00F9594D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FF3"/>
    <w:rsid w:val="00FA43A0"/>
    <w:rsid w:val="00FA4C88"/>
    <w:rsid w:val="00FA517B"/>
    <w:rsid w:val="00FA52B9"/>
    <w:rsid w:val="00FA5829"/>
    <w:rsid w:val="00FA5A4C"/>
    <w:rsid w:val="00FA5DEA"/>
    <w:rsid w:val="00FA5F79"/>
    <w:rsid w:val="00FA6055"/>
    <w:rsid w:val="00FA676F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1122"/>
    <w:rsid w:val="00FB1234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3DC"/>
    <w:rsid w:val="00FB5513"/>
    <w:rsid w:val="00FB58FB"/>
    <w:rsid w:val="00FB59D8"/>
    <w:rsid w:val="00FB5B37"/>
    <w:rsid w:val="00FB653F"/>
    <w:rsid w:val="00FB6723"/>
    <w:rsid w:val="00FB6F3B"/>
    <w:rsid w:val="00FB79A7"/>
    <w:rsid w:val="00FB7C63"/>
    <w:rsid w:val="00FB7C69"/>
    <w:rsid w:val="00FB7DAC"/>
    <w:rsid w:val="00FB7FCB"/>
    <w:rsid w:val="00FC01AE"/>
    <w:rsid w:val="00FC060B"/>
    <w:rsid w:val="00FC0C6C"/>
    <w:rsid w:val="00FC0D3F"/>
    <w:rsid w:val="00FC1364"/>
    <w:rsid w:val="00FC15E8"/>
    <w:rsid w:val="00FC1B64"/>
    <w:rsid w:val="00FC1C72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3944"/>
    <w:rsid w:val="00FC464D"/>
    <w:rsid w:val="00FC482E"/>
    <w:rsid w:val="00FC4DCF"/>
    <w:rsid w:val="00FC5245"/>
    <w:rsid w:val="00FC5585"/>
    <w:rsid w:val="00FC56E0"/>
    <w:rsid w:val="00FC57F1"/>
    <w:rsid w:val="00FC5A25"/>
    <w:rsid w:val="00FC643F"/>
    <w:rsid w:val="00FC67DA"/>
    <w:rsid w:val="00FC6A97"/>
    <w:rsid w:val="00FC76B2"/>
    <w:rsid w:val="00FD031B"/>
    <w:rsid w:val="00FD047F"/>
    <w:rsid w:val="00FD05A9"/>
    <w:rsid w:val="00FD0750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AC6"/>
    <w:rsid w:val="00FD6D82"/>
    <w:rsid w:val="00FD764C"/>
    <w:rsid w:val="00FD77BB"/>
    <w:rsid w:val="00FD7B1E"/>
    <w:rsid w:val="00FD7E93"/>
    <w:rsid w:val="00FE02E0"/>
    <w:rsid w:val="00FE0689"/>
    <w:rsid w:val="00FE0A55"/>
    <w:rsid w:val="00FE10AC"/>
    <w:rsid w:val="00FE23C8"/>
    <w:rsid w:val="00FE2BB1"/>
    <w:rsid w:val="00FE2C00"/>
    <w:rsid w:val="00FE2C25"/>
    <w:rsid w:val="00FE2E0B"/>
    <w:rsid w:val="00FE2E40"/>
    <w:rsid w:val="00FE33C0"/>
    <w:rsid w:val="00FE400E"/>
    <w:rsid w:val="00FE426B"/>
    <w:rsid w:val="00FE4297"/>
    <w:rsid w:val="00FE4F58"/>
    <w:rsid w:val="00FE5326"/>
    <w:rsid w:val="00FE533E"/>
    <w:rsid w:val="00FE57A4"/>
    <w:rsid w:val="00FE5A2C"/>
    <w:rsid w:val="00FE63F4"/>
    <w:rsid w:val="00FE669C"/>
    <w:rsid w:val="00FE6C3A"/>
    <w:rsid w:val="00FE7CD9"/>
    <w:rsid w:val="00FF02B7"/>
    <w:rsid w:val="00FF0753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405760C"/>
  <w15:chartTrackingRefBased/>
  <w15:docId w15:val="{F505ACFD-587B-488D-B913-6502E8B3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5662F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Arial" w:hAnsi="Arial" w:cs="Arial"/>
      <w:noProof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8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uiPriority w:val="1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9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uiPriority w:val="99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2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3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1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numPr>
        <w:numId w:val="5"/>
      </w:numPr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numPr>
        <w:ilvl w:val="1"/>
        <w:numId w:val="6"/>
      </w:numPr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7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DD6FE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D6FE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Pr-formataoHTML">
    <w:name w:val="HTML Preformatted"/>
    <w:basedOn w:val="Normal"/>
    <w:link w:val="Pr-formataoHTMLChar"/>
    <w:uiPriority w:val="99"/>
    <w:unhideWhenUsed/>
    <w:rsid w:val="00354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link w:val="Pr-formataoHTML"/>
    <w:uiPriority w:val="99"/>
    <w:rsid w:val="00354FF8"/>
    <w:rPr>
      <w:rFonts w:ascii="Courier New" w:hAnsi="Courier New" w:cs="Courier New"/>
    </w:rPr>
  </w:style>
  <w:style w:type="table" w:customStyle="1" w:styleId="TableGrid">
    <w:name w:val="TableGrid"/>
    <w:rsid w:val="00354FF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bject-hover">
    <w:name w:val="object-hover"/>
    <w:basedOn w:val="Fontepargpadro"/>
    <w:rsid w:val="00354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508A0-4296-4CD8-966D-89729E01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1289</CharactersWithSpaces>
  <SharedDoc>false</SharedDoc>
  <HLinks>
    <vt:vector size="330" baseType="variant">
      <vt:variant>
        <vt:i4>1507365</vt:i4>
      </vt:variant>
      <vt:variant>
        <vt:i4>278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3997759</vt:i4>
      </vt:variant>
      <vt:variant>
        <vt:i4>275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3473502</vt:i4>
      </vt:variant>
      <vt:variant>
        <vt:i4>272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3997759</vt:i4>
      </vt:variant>
      <vt:variant>
        <vt:i4>269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852041</vt:i4>
      </vt:variant>
      <vt:variant>
        <vt:i4>266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263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260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257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254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249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243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237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231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1966143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_Toc90390858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_Toc90390857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_Toc90390856</vt:lpwstr>
      </vt:variant>
      <vt:variant>
        <vt:i4>1245247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_Toc90390855</vt:lpwstr>
      </vt:variant>
      <vt:variant>
        <vt:i4>1179711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_Toc90390854</vt:lpwstr>
      </vt:variant>
      <vt:variant>
        <vt:i4>1376319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_Toc90390853</vt:lpwstr>
      </vt:variant>
      <vt:variant>
        <vt:i4>1310783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_Toc90390852</vt:lpwstr>
      </vt:variant>
      <vt:variant>
        <vt:i4>1507391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_Toc90390851</vt:lpwstr>
      </vt:variant>
      <vt:variant>
        <vt:i4>1441855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_Toc90390850</vt:lpwstr>
      </vt:variant>
      <vt:variant>
        <vt:i4>2031678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_Toc90390849</vt:lpwstr>
      </vt:variant>
      <vt:variant>
        <vt:i4>1966142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_Toc90390848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_Toc90390847</vt:lpwstr>
      </vt:variant>
      <vt:variant>
        <vt:i4>1048638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_Toc90390846</vt:lpwstr>
      </vt:variant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_Toc90390845</vt:lpwstr>
      </vt:variant>
      <vt:variant>
        <vt:i4>1179710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_Toc90390844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_Toc90390843</vt:lpwstr>
      </vt:variant>
      <vt:variant>
        <vt:i4>1310782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_Toc90390842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_Toc90390841</vt:lpwstr>
      </vt:variant>
      <vt:variant>
        <vt:i4>1441854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_Toc90390840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_Toc90390839</vt:lpwstr>
      </vt:variant>
      <vt:variant>
        <vt:i4>1966137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_Toc90390838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_Toc90390837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_Toc90390836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_Toc90390835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_Toc90390834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_Toc90390833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_Toc90390832</vt:lpwstr>
      </vt:variant>
      <vt:variant>
        <vt:i4>1507385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_Toc90390831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_Toc90390830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_Toc90390829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_Toc90390828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_Toc90390827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_Toc90390826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_Toc90390825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_Toc90390824</vt:lpwstr>
      </vt:variant>
      <vt:variant>
        <vt:i4>1376312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_Toc90390823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_Toc90390822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JOAO Antonio Andrade Moraes</dc:creator>
  <cp:keywords/>
  <cp:lastModifiedBy>ANA CAROLINA Machado Soares</cp:lastModifiedBy>
  <cp:revision>5</cp:revision>
  <cp:lastPrinted>2022-05-13T19:29:00Z</cp:lastPrinted>
  <dcterms:created xsi:type="dcterms:W3CDTF">2022-05-19T17:26:00Z</dcterms:created>
  <dcterms:modified xsi:type="dcterms:W3CDTF">2022-05-19T17:42:00Z</dcterms:modified>
</cp:coreProperties>
</file>